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64E0A" w14:textId="7AD160F9" w:rsidR="00072A07" w:rsidRPr="001C0185" w:rsidRDefault="00280C4A" w:rsidP="00072A07">
      <w:pPr>
        <w:jc w:val="center"/>
      </w:pPr>
      <w:bookmarkStart w:id="0" w:name="_Toc312530870"/>
      <w:bookmarkStart w:id="1" w:name="_Toc273554828"/>
      <w:bookmarkStart w:id="2" w:name="_Toc273558607"/>
      <w:r>
        <w:rPr>
          <w:noProof/>
        </w:rPr>
        <w:drawing>
          <wp:anchor distT="0" distB="0" distL="114300" distR="114300" simplePos="0" relativeHeight="251659264" behindDoc="0" locked="0" layoutInCell="1" allowOverlap="1" wp14:anchorId="561A7EA3" wp14:editId="51791A8A">
            <wp:simplePos x="0" y="0"/>
            <wp:positionH relativeFrom="margin">
              <wp:posOffset>0</wp:posOffset>
            </wp:positionH>
            <wp:positionV relativeFrom="paragraph">
              <wp:posOffset>-635</wp:posOffset>
            </wp:positionV>
            <wp:extent cx="5447030" cy="821055"/>
            <wp:effectExtent l="0" t="0" r="1270" b="0"/>
            <wp:wrapNone/>
            <wp:docPr id="2" name="Рисунок 2" descr="это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этот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7030" cy="821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53059D" w14:textId="77777777" w:rsidR="00320AE0" w:rsidRPr="001C0185" w:rsidRDefault="00320AE0" w:rsidP="00320AE0">
      <w:pPr>
        <w:jc w:val="center"/>
      </w:pPr>
    </w:p>
    <w:p w14:paraId="090B19D3" w14:textId="77777777" w:rsidR="00320AE0" w:rsidRPr="001C0185" w:rsidRDefault="00320AE0" w:rsidP="00320AE0">
      <w:pPr>
        <w:jc w:val="center"/>
      </w:pPr>
    </w:p>
    <w:p w14:paraId="09EA7990" w14:textId="77777777" w:rsidR="00320AE0" w:rsidRPr="001C0185" w:rsidRDefault="00320AE0" w:rsidP="00320AE0">
      <w:pPr>
        <w:jc w:val="center"/>
      </w:pPr>
    </w:p>
    <w:p w14:paraId="03464EDA" w14:textId="77777777" w:rsidR="00320AE0" w:rsidRPr="001C0185" w:rsidRDefault="00320AE0" w:rsidP="00320AE0">
      <w:pPr>
        <w:jc w:val="center"/>
      </w:pPr>
    </w:p>
    <w:p w14:paraId="3B4BA3E3" w14:textId="77777777" w:rsidR="00320AE0" w:rsidRPr="001C0185" w:rsidRDefault="00320AE0" w:rsidP="00320AE0">
      <w:pPr>
        <w:jc w:val="center"/>
      </w:pPr>
    </w:p>
    <w:p w14:paraId="5FDB1920" w14:textId="77777777" w:rsidR="00320AE0" w:rsidRDefault="00320AE0" w:rsidP="00320AE0">
      <w:pPr>
        <w:jc w:val="center"/>
      </w:pPr>
    </w:p>
    <w:p w14:paraId="2DFC0C7B" w14:textId="77777777" w:rsidR="00280C4A" w:rsidRDefault="00280C4A" w:rsidP="00320AE0">
      <w:pPr>
        <w:jc w:val="center"/>
      </w:pPr>
    </w:p>
    <w:p w14:paraId="68F02B20" w14:textId="77777777" w:rsidR="00A03558" w:rsidRDefault="00A03558" w:rsidP="00320AE0">
      <w:pPr>
        <w:jc w:val="center"/>
      </w:pPr>
    </w:p>
    <w:p w14:paraId="60B36069" w14:textId="77777777" w:rsidR="00A03558" w:rsidRPr="001C0185" w:rsidRDefault="00A03558" w:rsidP="00320AE0">
      <w:pPr>
        <w:jc w:val="center"/>
      </w:pPr>
    </w:p>
    <w:tbl>
      <w:tblPr>
        <w:tblW w:w="5000" w:type="pct"/>
        <w:jc w:val="center"/>
        <w:tblLook w:val="04A0" w:firstRow="1" w:lastRow="0" w:firstColumn="1" w:lastColumn="0" w:noHBand="0" w:noVBand="1"/>
      </w:tblPr>
      <w:tblGrid>
        <w:gridCol w:w="4858"/>
        <w:gridCol w:w="4712"/>
      </w:tblGrid>
      <w:tr w:rsidR="003F7A12" w:rsidRPr="001C0185" w14:paraId="347F51F2" w14:textId="77777777" w:rsidTr="003448D8">
        <w:trPr>
          <w:jc w:val="center"/>
        </w:trPr>
        <w:tc>
          <w:tcPr>
            <w:tcW w:w="2538" w:type="pct"/>
          </w:tcPr>
          <w:p w14:paraId="3D6A343A" w14:textId="48092A48" w:rsidR="003F7A12" w:rsidRPr="007944F9" w:rsidRDefault="003F7A12" w:rsidP="003448D8">
            <w:pPr>
              <w:suppressAutoHyphens/>
              <w:ind w:left="2"/>
              <w:jc w:val="left"/>
              <w:rPr>
                <w:sz w:val="20"/>
                <w:szCs w:val="20"/>
                <w:highlight w:val="yellow"/>
              </w:rPr>
            </w:pPr>
            <w:r>
              <w:rPr>
                <w:sz w:val="20"/>
                <w:szCs w:val="20"/>
              </w:rPr>
              <w:t xml:space="preserve">Заказчик: </w:t>
            </w:r>
            <w:r w:rsidR="00E92A52" w:rsidRPr="00211037">
              <w:rPr>
                <w:sz w:val="20"/>
                <w:szCs w:val="20"/>
              </w:rPr>
              <w:t>Администрация Матвеево-Курганского района</w:t>
            </w:r>
          </w:p>
        </w:tc>
        <w:tc>
          <w:tcPr>
            <w:tcW w:w="2462" w:type="pct"/>
          </w:tcPr>
          <w:p w14:paraId="431BEF77" w14:textId="77777777" w:rsidR="007F2E86" w:rsidRDefault="003F7A12" w:rsidP="003448D8">
            <w:pPr>
              <w:suppressAutoHyphens/>
              <w:ind w:left="34" w:right="-80"/>
              <w:jc w:val="right"/>
              <w:rPr>
                <w:sz w:val="20"/>
                <w:szCs w:val="20"/>
              </w:rPr>
            </w:pPr>
            <w:r w:rsidRPr="004135D6">
              <w:rPr>
                <w:sz w:val="20"/>
                <w:szCs w:val="20"/>
              </w:rPr>
              <w:t>Муниципальный контракт</w:t>
            </w:r>
            <w:r>
              <w:rPr>
                <w:sz w:val="20"/>
                <w:szCs w:val="20"/>
              </w:rPr>
              <w:t xml:space="preserve"> </w:t>
            </w:r>
          </w:p>
          <w:p w14:paraId="2E625835" w14:textId="64C93F49" w:rsidR="003F7A12" w:rsidRDefault="007F2E86" w:rsidP="003448D8">
            <w:pPr>
              <w:suppressAutoHyphens/>
              <w:ind w:left="34" w:right="-80"/>
              <w:jc w:val="right"/>
              <w:rPr>
                <w:sz w:val="20"/>
                <w:szCs w:val="20"/>
              </w:rPr>
            </w:pPr>
            <w:r>
              <w:rPr>
                <w:sz w:val="20"/>
                <w:szCs w:val="20"/>
              </w:rPr>
              <w:t xml:space="preserve">№ </w:t>
            </w:r>
            <w:r w:rsidR="00E92A52" w:rsidRPr="00E92A52">
              <w:rPr>
                <w:sz w:val="20"/>
                <w:szCs w:val="20"/>
              </w:rPr>
              <w:t xml:space="preserve"> </w:t>
            </w:r>
            <w:r w:rsidR="00704532" w:rsidRPr="00704532">
              <w:rPr>
                <w:sz w:val="20"/>
                <w:szCs w:val="20"/>
              </w:rPr>
              <w:t>01583000032190000870001</w:t>
            </w:r>
          </w:p>
          <w:p w14:paraId="0DDEB981" w14:textId="695059E9" w:rsidR="003F7A12" w:rsidRPr="007944F9" w:rsidRDefault="00E92A52" w:rsidP="00E92A52">
            <w:pPr>
              <w:suppressAutoHyphens/>
              <w:ind w:left="34" w:right="-80"/>
              <w:jc w:val="right"/>
              <w:rPr>
                <w:sz w:val="20"/>
                <w:szCs w:val="20"/>
                <w:highlight w:val="yellow"/>
              </w:rPr>
            </w:pPr>
            <w:r>
              <w:rPr>
                <w:sz w:val="20"/>
                <w:szCs w:val="20"/>
              </w:rPr>
              <w:t>от 18</w:t>
            </w:r>
            <w:r w:rsidR="003F7A12">
              <w:rPr>
                <w:sz w:val="20"/>
                <w:szCs w:val="20"/>
              </w:rPr>
              <w:t xml:space="preserve"> </w:t>
            </w:r>
            <w:r>
              <w:rPr>
                <w:sz w:val="20"/>
                <w:szCs w:val="20"/>
              </w:rPr>
              <w:t>сентября</w:t>
            </w:r>
            <w:r w:rsidR="003F7A12">
              <w:rPr>
                <w:sz w:val="20"/>
                <w:szCs w:val="20"/>
              </w:rPr>
              <w:t xml:space="preserve"> 2019 года</w:t>
            </w:r>
          </w:p>
        </w:tc>
      </w:tr>
    </w:tbl>
    <w:p w14:paraId="68AE6C52" w14:textId="77777777" w:rsidR="00320AE0" w:rsidRPr="001C0185" w:rsidRDefault="00320AE0" w:rsidP="00320AE0">
      <w:pPr>
        <w:jc w:val="center"/>
      </w:pPr>
    </w:p>
    <w:p w14:paraId="067E6EC4" w14:textId="77777777" w:rsidR="00320AE0" w:rsidRPr="001C0185" w:rsidRDefault="00320AE0" w:rsidP="00320AE0">
      <w:pPr>
        <w:jc w:val="center"/>
      </w:pPr>
    </w:p>
    <w:p w14:paraId="3B6C1B09" w14:textId="77777777" w:rsidR="00320AE0" w:rsidRPr="001C0185" w:rsidRDefault="00320AE0" w:rsidP="00D46BB3"/>
    <w:p w14:paraId="3D560D33" w14:textId="77777777" w:rsidR="00320AE0" w:rsidRDefault="00320AE0" w:rsidP="00320AE0">
      <w:pPr>
        <w:jc w:val="center"/>
      </w:pPr>
    </w:p>
    <w:p w14:paraId="1ECFE50E" w14:textId="77777777" w:rsidR="00430670" w:rsidRPr="001C0185" w:rsidRDefault="00430670" w:rsidP="00320AE0">
      <w:pPr>
        <w:jc w:val="center"/>
      </w:pPr>
    </w:p>
    <w:p w14:paraId="29452AB5" w14:textId="77777777" w:rsidR="00320AE0" w:rsidRPr="001C0185" w:rsidRDefault="00320AE0" w:rsidP="00320AE0">
      <w:pPr>
        <w:jc w:val="center"/>
      </w:pPr>
    </w:p>
    <w:p w14:paraId="5D8418AD" w14:textId="77777777" w:rsidR="00320AE0" w:rsidRPr="001C0185" w:rsidRDefault="00320AE0" w:rsidP="00320AE0">
      <w:pPr>
        <w:jc w:val="center"/>
        <w:rPr>
          <w:b/>
          <w:sz w:val="36"/>
          <w:szCs w:val="36"/>
        </w:rPr>
      </w:pPr>
    </w:p>
    <w:p w14:paraId="3CECEB5C" w14:textId="77777777" w:rsidR="00E12DEB" w:rsidRDefault="00704532" w:rsidP="003C409E">
      <w:pPr>
        <w:jc w:val="center"/>
        <w:rPr>
          <w:b/>
          <w:sz w:val="44"/>
          <w:szCs w:val="44"/>
        </w:rPr>
      </w:pPr>
      <w:r>
        <w:rPr>
          <w:b/>
          <w:sz w:val="44"/>
          <w:szCs w:val="44"/>
        </w:rPr>
        <w:t>АНАСТАСИЕВСКОЕ</w:t>
      </w:r>
      <w:r w:rsidR="00E92A52">
        <w:rPr>
          <w:b/>
          <w:sz w:val="44"/>
          <w:szCs w:val="44"/>
        </w:rPr>
        <w:t xml:space="preserve"> СЕЛЬСКОЕ</w:t>
      </w:r>
    </w:p>
    <w:p w14:paraId="2FB38428" w14:textId="38210AA4" w:rsidR="00320AE0" w:rsidRPr="00072A07" w:rsidRDefault="00E92A52" w:rsidP="003C409E">
      <w:pPr>
        <w:jc w:val="center"/>
        <w:rPr>
          <w:b/>
          <w:sz w:val="44"/>
          <w:szCs w:val="44"/>
        </w:rPr>
      </w:pPr>
      <w:r>
        <w:rPr>
          <w:b/>
          <w:sz w:val="44"/>
          <w:szCs w:val="44"/>
        </w:rPr>
        <w:t>ПОСЕЛЕНИЕ</w:t>
      </w:r>
    </w:p>
    <w:p w14:paraId="14E1CE2C" w14:textId="77777777" w:rsidR="00D46BB3" w:rsidRPr="00D46BB3" w:rsidRDefault="00D46BB3" w:rsidP="003C409E">
      <w:pPr>
        <w:jc w:val="center"/>
        <w:rPr>
          <w:b/>
          <w:sz w:val="36"/>
          <w:szCs w:val="36"/>
        </w:rPr>
      </w:pPr>
    </w:p>
    <w:p w14:paraId="35AF2715" w14:textId="09509DDE" w:rsidR="0007633B" w:rsidRPr="001C0185" w:rsidRDefault="00B504D5" w:rsidP="003C409E">
      <w:pPr>
        <w:jc w:val="center"/>
        <w:rPr>
          <w:b/>
          <w:sz w:val="28"/>
          <w:szCs w:val="28"/>
        </w:rPr>
      </w:pPr>
      <w:r>
        <w:rPr>
          <w:b/>
          <w:sz w:val="28"/>
          <w:szCs w:val="28"/>
        </w:rPr>
        <w:t>МАТВЕЕВО-КУРГАНСКОГО</w:t>
      </w:r>
      <w:r w:rsidR="00537B26" w:rsidRPr="00537B26">
        <w:rPr>
          <w:b/>
          <w:sz w:val="28"/>
          <w:szCs w:val="28"/>
        </w:rPr>
        <w:t xml:space="preserve"> </w:t>
      </w:r>
      <w:r w:rsidR="002D4171" w:rsidRPr="00D46BB3">
        <w:rPr>
          <w:b/>
          <w:sz w:val="28"/>
          <w:szCs w:val="28"/>
        </w:rPr>
        <w:t>РАЙОНА</w:t>
      </w:r>
    </w:p>
    <w:p w14:paraId="23A017D5" w14:textId="77777777" w:rsidR="002A3784" w:rsidRDefault="002A3784" w:rsidP="003C409E">
      <w:pPr>
        <w:jc w:val="center"/>
        <w:rPr>
          <w:b/>
          <w:sz w:val="28"/>
          <w:szCs w:val="28"/>
        </w:rPr>
      </w:pPr>
    </w:p>
    <w:p w14:paraId="1B7B13D8" w14:textId="18D971D1" w:rsidR="00320AE0" w:rsidRPr="001C0185" w:rsidRDefault="00A03558" w:rsidP="003C409E">
      <w:pPr>
        <w:jc w:val="center"/>
        <w:rPr>
          <w:b/>
          <w:sz w:val="28"/>
          <w:szCs w:val="28"/>
        </w:rPr>
      </w:pPr>
      <w:r>
        <w:rPr>
          <w:b/>
          <w:sz w:val="28"/>
          <w:szCs w:val="28"/>
        </w:rPr>
        <w:t>РОСТОВСКОЙ</w:t>
      </w:r>
      <w:r w:rsidR="00072A07">
        <w:rPr>
          <w:b/>
          <w:sz w:val="28"/>
          <w:szCs w:val="28"/>
        </w:rPr>
        <w:t xml:space="preserve"> ОБЛАСТИ</w:t>
      </w:r>
    </w:p>
    <w:p w14:paraId="5BB4F652" w14:textId="77777777" w:rsidR="002D4171" w:rsidRPr="001C0185" w:rsidRDefault="002D4171" w:rsidP="003C409E">
      <w:pPr>
        <w:jc w:val="center"/>
        <w:rPr>
          <w:b/>
          <w:sz w:val="28"/>
          <w:szCs w:val="28"/>
        </w:rPr>
      </w:pPr>
    </w:p>
    <w:p w14:paraId="485A921D" w14:textId="77777777" w:rsidR="00320AE0" w:rsidRPr="00072A07" w:rsidRDefault="00320AE0" w:rsidP="003C409E">
      <w:pPr>
        <w:jc w:val="center"/>
        <w:rPr>
          <w:b/>
          <w:sz w:val="36"/>
          <w:szCs w:val="36"/>
        </w:rPr>
      </w:pPr>
      <w:r w:rsidRPr="00072A07">
        <w:rPr>
          <w:b/>
          <w:sz w:val="36"/>
          <w:szCs w:val="36"/>
        </w:rPr>
        <w:t>ГЕНЕРАЛЬНЫЙ ПЛАН</w:t>
      </w:r>
    </w:p>
    <w:p w14:paraId="55A432B5" w14:textId="77777777" w:rsidR="00320AE0" w:rsidRPr="001C0185" w:rsidRDefault="00320AE0" w:rsidP="003C409E">
      <w:pPr>
        <w:jc w:val="center"/>
        <w:rPr>
          <w:b/>
          <w:sz w:val="28"/>
          <w:szCs w:val="28"/>
        </w:rPr>
      </w:pPr>
    </w:p>
    <w:p w14:paraId="173A313C" w14:textId="77777777" w:rsidR="00320AE0" w:rsidRPr="001C0185" w:rsidRDefault="00320AE0" w:rsidP="003C409E">
      <w:pPr>
        <w:jc w:val="center"/>
        <w:rPr>
          <w:b/>
          <w:sz w:val="28"/>
          <w:szCs w:val="28"/>
        </w:rPr>
      </w:pPr>
    </w:p>
    <w:p w14:paraId="2E7F785B" w14:textId="77777777" w:rsidR="00320AE0" w:rsidRPr="001C0185" w:rsidRDefault="00320AE0" w:rsidP="003C409E">
      <w:pPr>
        <w:jc w:val="center"/>
        <w:rPr>
          <w:sz w:val="28"/>
          <w:szCs w:val="28"/>
        </w:rPr>
      </w:pPr>
      <w:r w:rsidRPr="001C0185">
        <w:rPr>
          <w:sz w:val="28"/>
          <w:szCs w:val="28"/>
        </w:rPr>
        <w:t>ТОМ 2</w:t>
      </w:r>
    </w:p>
    <w:p w14:paraId="6B38FF51" w14:textId="77777777" w:rsidR="00320AE0" w:rsidRPr="001C0185" w:rsidRDefault="00FA1E55" w:rsidP="00320AE0">
      <w:pPr>
        <w:jc w:val="center"/>
      </w:pPr>
      <w:r w:rsidRPr="001C0185">
        <w:rPr>
          <w:sz w:val="28"/>
          <w:szCs w:val="28"/>
        </w:rPr>
        <w:t>МАТЕРИАЛЫ ПО ОБОСНОВАНИЮ</w:t>
      </w:r>
    </w:p>
    <w:p w14:paraId="04A7B27A" w14:textId="77777777" w:rsidR="00320AE0" w:rsidRPr="001C0185" w:rsidRDefault="00320AE0" w:rsidP="00320AE0">
      <w:pPr>
        <w:jc w:val="center"/>
        <w:rPr>
          <w:b/>
        </w:rPr>
      </w:pPr>
    </w:p>
    <w:p w14:paraId="3076A31A" w14:textId="77777777" w:rsidR="00320AE0" w:rsidRPr="001C0185" w:rsidRDefault="00320AE0" w:rsidP="00320AE0">
      <w:pPr>
        <w:jc w:val="center"/>
        <w:rPr>
          <w:b/>
        </w:rPr>
      </w:pPr>
    </w:p>
    <w:p w14:paraId="525BD970" w14:textId="77777777" w:rsidR="00320AE0" w:rsidRPr="001C0185" w:rsidRDefault="00320AE0" w:rsidP="00320AE0">
      <w:pPr>
        <w:jc w:val="center"/>
      </w:pPr>
    </w:p>
    <w:p w14:paraId="28B171FC" w14:textId="77777777" w:rsidR="00320AE0" w:rsidRPr="001C0185" w:rsidRDefault="00320AE0" w:rsidP="00320AE0">
      <w:pPr>
        <w:jc w:val="center"/>
      </w:pPr>
    </w:p>
    <w:p w14:paraId="3A6E9149" w14:textId="77777777" w:rsidR="00320AE0" w:rsidRPr="001C0185" w:rsidRDefault="00320AE0" w:rsidP="00320AE0">
      <w:pPr>
        <w:jc w:val="center"/>
      </w:pPr>
    </w:p>
    <w:p w14:paraId="3EC874F6" w14:textId="77777777" w:rsidR="00320AE0" w:rsidRDefault="00320AE0" w:rsidP="00320AE0">
      <w:pPr>
        <w:jc w:val="center"/>
      </w:pPr>
    </w:p>
    <w:p w14:paraId="28930368" w14:textId="77777777" w:rsidR="00430670" w:rsidRDefault="00430670" w:rsidP="00320AE0">
      <w:pPr>
        <w:jc w:val="center"/>
      </w:pPr>
    </w:p>
    <w:p w14:paraId="2AF684E6" w14:textId="77777777" w:rsidR="00430670" w:rsidRPr="001C0185" w:rsidRDefault="00430670" w:rsidP="00320AE0">
      <w:pPr>
        <w:jc w:val="center"/>
      </w:pPr>
    </w:p>
    <w:p w14:paraId="2B3BDA3C" w14:textId="77777777" w:rsidR="00320AE0" w:rsidRPr="001C0185" w:rsidRDefault="00320AE0" w:rsidP="00320AE0">
      <w:pPr>
        <w:jc w:val="center"/>
      </w:pPr>
    </w:p>
    <w:p w14:paraId="322FF39C" w14:textId="77777777" w:rsidR="00320AE0" w:rsidRPr="001C0185" w:rsidRDefault="00320AE0" w:rsidP="00320AE0">
      <w:pPr>
        <w:jc w:val="center"/>
      </w:pPr>
    </w:p>
    <w:p w14:paraId="74A169E8" w14:textId="77777777" w:rsidR="00320AE0" w:rsidRPr="001C0185" w:rsidRDefault="00320AE0" w:rsidP="00320AE0">
      <w:pPr>
        <w:jc w:val="center"/>
      </w:pPr>
    </w:p>
    <w:p w14:paraId="6F68D8FF" w14:textId="77777777" w:rsidR="00320AE0" w:rsidRPr="001C0185" w:rsidRDefault="00320AE0" w:rsidP="00320AE0">
      <w:pPr>
        <w:jc w:val="center"/>
      </w:pPr>
    </w:p>
    <w:p w14:paraId="6D6E2DEF" w14:textId="77777777" w:rsidR="00704532" w:rsidRPr="001C0185" w:rsidRDefault="00704532" w:rsidP="00704532"/>
    <w:p w14:paraId="538B082D" w14:textId="77777777" w:rsidR="00320AE0" w:rsidRDefault="00320AE0" w:rsidP="00320AE0">
      <w:pPr>
        <w:jc w:val="center"/>
      </w:pPr>
    </w:p>
    <w:p w14:paraId="17C575D9" w14:textId="77777777" w:rsidR="00320AE0" w:rsidRPr="001C0185" w:rsidRDefault="00320AE0" w:rsidP="00320AE0">
      <w:pPr>
        <w:jc w:val="center"/>
      </w:pPr>
    </w:p>
    <w:p w14:paraId="0D46D4F6" w14:textId="1E61A50D" w:rsidR="00320AE0" w:rsidRPr="009503B2" w:rsidRDefault="00072A07" w:rsidP="00320AE0">
      <w:pPr>
        <w:jc w:val="center"/>
        <w:rPr>
          <w:b/>
          <w:sz w:val="28"/>
          <w:szCs w:val="28"/>
        </w:rPr>
      </w:pPr>
      <w:r>
        <w:rPr>
          <w:b/>
          <w:sz w:val="28"/>
          <w:szCs w:val="28"/>
        </w:rPr>
        <w:t>2019</w:t>
      </w:r>
      <w:r w:rsidR="00320AE0" w:rsidRPr="001C0185">
        <w:rPr>
          <w:b/>
          <w:sz w:val="28"/>
          <w:szCs w:val="28"/>
        </w:rPr>
        <w:t xml:space="preserve"> г.</w:t>
      </w:r>
      <w:r w:rsidR="00320AE0" w:rsidRPr="009503B2">
        <w:rPr>
          <w:b/>
          <w:sz w:val="28"/>
          <w:szCs w:val="28"/>
        </w:rPr>
        <w:br w:type="page"/>
      </w:r>
    </w:p>
    <w:p w14:paraId="424AAB8A" w14:textId="7A40078B" w:rsidR="0036020C" w:rsidRPr="001C0185" w:rsidRDefault="00280C4A" w:rsidP="0036020C">
      <w:pPr>
        <w:jc w:val="center"/>
      </w:pPr>
      <w:r>
        <w:rPr>
          <w:noProof/>
        </w:rPr>
        <w:lastRenderedPageBreak/>
        <w:drawing>
          <wp:anchor distT="0" distB="0" distL="114300" distR="114300" simplePos="0" relativeHeight="251661312" behindDoc="0" locked="0" layoutInCell="1" allowOverlap="1" wp14:anchorId="056E5E21" wp14:editId="761DCA90">
            <wp:simplePos x="0" y="0"/>
            <wp:positionH relativeFrom="margin">
              <wp:posOffset>0</wp:posOffset>
            </wp:positionH>
            <wp:positionV relativeFrom="paragraph">
              <wp:posOffset>-635</wp:posOffset>
            </wp:positionV>
            <wp:extent cx="5447030" cy="821055"/>
            <wp:effectExtent l="0" t="0" r="1270" b="0"/>
            <wp:wrapNone/>
            <wp:docPr id="3" name="Рисунок 3" descr="это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этот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7030" cy="821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A3A10D" w14:textId="77777777" w:rsidR="0036020C" w:rsidRPr="001C0185" w:rsidRDefault="0036020C" w:rsidP="0036020C">
      <w:pPr>
        <w:jc w:val="center"/>
      </w:pPr>
    </w:p>
    <w:p w14:paraId="31665A59" w14:textId="77777777" w:rsidR="0036020C" w:rsidRPr="001C0185" w:rsidRDefault="0036020C" w:rsidP="0036020C">
      <w:pPr>
        <w:jc w:val="center"/>
      </w:pPr>
    </w:p>
    <w:p w14:paraId="3EA4CE04" w14:textId="77777777" w:rsidR="0036020C" w:rsidRPr="001C0185" w:rsidRDefault="0036020C" w:rsidP="0036020C">
      <w:pPr>
        <w:jc w:val="center"/>
      </w:pPr>
    </w:p>
    <w:p w14:paraId="53804672" w14:textId="77777777" w:rsidR="0036020C" w:rsidRPr="001C0185" w:rsidRDefault="0036020C" w:rsidP="0036020C">
      <w:pPr>
        <w:jc w:val="center"/>
      </w:pPr>
    </w:p>
    <w:p w14:paraId="7B1B58D4" w14:textId="77777777" w:rsidR="0036020C" w:rsidRPr="001C0185" w:rsidRDefault="0036020C" w:rsidP="0036020C">
      <w:pPr>
        <w:jc w:val="center"/>
      </w:pPr>
    </w:p>
    <w:p w14:paraId="632BBFEA" w14:textId="77777777" w:rsidR="0036020C" w:rsidRDefault="0036020C" w:rsidP="0036020C">
      <w:pPr>
        <w:jc w:val="center"/>
      </w:pPr>
    </w:p>
    <w:p w14:paraId="6FF0E774" w14:textId="77777777" w:rsidR="00280C4A" w:rsidRPr="001C0185" w:rsidRDefault="00280C4A" w:rsidP="0036020C">
      <w:pPr>
        <w:jc w:val="center"/>
      </w:pPr>
    </w:p>
    <w:tbl>
      <w:tblPr>
        <w:tblW w:w="5000" w:type="pct"/>
        <w:jc w:val="center"/>
        <w:tblLook w:val="04A0" w:firstRow="1" w:lastRow="0" w:firstColumn="1" w:lastColumn="0" w:noHBand="0" w:noVBand="1"/>
      </w:tblPr>
      <w:tblGrid>
        <w:gridCol w:w="4858"/>
        <w:gridCol w:w="4712"/>
      </w:tblGrid>
      <w:tr w:rsidR="00A03558" w:rsidRPr="001C0185" w14:paraId="17A65EAB" w14:textId="77777777" w:rsidTr="00D5034C">
        <w:trPr>
          <w:jc w:val="center"/>
        </w:trPr>
        <w:tc>
          <w:tcPr>
            <w:tcW w:w="2538" w:type="pct"/>
          </w:tcPr>
          <w:p w14:paraId="431C787C" w14:textId="77777777" w:rsidR="00A03558" w:rsidRPr="007944F9" w:rsidRDefault="00A03558" w:rsidP="00D5034C">
            <w:pPr>
              <w:suppressAutoHyphens/>
              <w:ind w:left="2"/>
              <w:jc w:val="left"/>
              <w:rPr>
                <w:sz w:val="20"/>
                <w:szCs w:val="20"/>
                <w:highlight w:val="yellow"/>
              </w:rPr>
            </w:pPr>
            <w:r>
              <w:rPr>
                <w:sz w:val="20"/>
                <w:szCs w:val="20"/>
              </w:rPr>
              <w:t xml:space="preserve">Заказчик: </w:t>
            </w:r>
            <w:r w:rsidRPr="00211037">
              <w:rPr>
                <w:sz w:val="20"/>
                <w:szCs w:val="20"/>
              </w:rPr>
              <w:t>Администрация Матвеево-Курганского района</w:t>
            </w:r>
          </w:p>
        </w:tc>
        <w:tc>
          <w:tcPr>
            <w:tcW w:w="2462" w:type="pct"/>
          </w:tcPr>
          <w:p w14:paraId="36470DDB" w14:textId="77777777" w:rsidR="00A03558" w:rsidRDefault="00A03558" w:rsidP="00D5034C">
            <w:pPr>
              <w:suppressAutoHyphens/>
              <w:ind w:left="34" w:right="-80"/>
              <w:jc w:val="right"/>
              <w:rPr>
                <w:sz w:val="20"/>
                <w:szCs w:val="20"/>
              </w:rPr>
            </w:pPr>
            <w:r w:rsidRPr="004135D6">
              <w:rPr>
                <w:sz w:val="20"/>
                <w:szCs w:val="20"/>
              </w:rPr>
              <w:t>Муниципальный контракт</w:t>
            </w:r>
            <w:r>
              <w:rPr>
                <w:sz w:val="20"/>
                <w:szCs w:val="20"/>
              </w:rPr>
              <w:t xml:space="preserve"> </w:t>
            </w:r>
          </w:p>
          <w:p w14:paraId="5EEB65F8" w14:textId="5AD223DC" w:rsidR="00A03558" w:rsidRDefault="00A03558" w:rsidP="00D5034C">
            <w:pPr>
              <w:suppressAutoHyphens/>
              <w:ind w:left="34" w:right="-80"/>
              <w:jc w:val="right"/>
              <w:rPr>
                <w:sz w:val="20"/>
                <w:szCs w:val="20"/>
              </w:rPr>
            </w:pPr>
            <w:r>
              <w:rPr>
                <w:sz w:val="20"/>
                <w:szCs w:val="20"/>
              </w:rPr>
              <w:t xml:space="preserve">№ </w:t>
            </w:r>
            <w:r w:rsidRPr="00E92A52">
              <w:rPr>
                <w:sz w:val="20"/>
                <w:szCs w:val="20"/>
              </w:rPr>
              <w:t xml:space="preserve"> </w:t>
            </w:r>
            <w:r w:rsidR="00704532" w:rsidRPr="00704532">
              <w:rPr>
                <w:sz w:val="20"/>
                <w:szCs w:val="20"/>
              </w:rPr>
              <w:t>01583000032190000870001</w:t>
            </w:r>
          </w:p>
          <w:p w14:paraId="07B3CC04" w14:textId="77777777" w:rsidR="00A03558" w:rsidRPr="007944F9" w:rsidRDefault="00A03558" w:rsidP="00D5034C">
            <w:pPr>
              <w:suppressAutoHyphens/>
              <w:ind w:left="34" w:right="-80"/>
              <w:jc w:val="right"/>
              <w:rPr>
                <w:sz w:val="20"/>
                <w:szCs w:val="20"/>
                <w:highlight w:val="yellow"/>
              </w:rPr>
            </w:pPr>
            <w:r>
              <w:rPr>
                <w:sz w:val="20"/>
                <w:szCs w:val="20"/>
              </w:rPr>
              <w:t>от 18 сентября 2019 года</w:t>
            </w:r>
          </w:p>
        </w:tc>
      </w:tr>
    </w:tbl>
    <w:p w14:paraId="2515EAE8" w14:textId="77777777" w:rsidR="0036020C" w:rsidRPr="001C0185" w:rsidRDefault="0036020C" w:rsidP="0036020C">
      <w:pPr>
        <w:jc w:val="center"/>
      </w:pPr>
    </w:p>
    <w:p w14:paraId="4FA696E4" w14:textId="77777777" w:rsidR="002A3784" w:rsidRPr="001C0185" w:rsidRDefault="002A3784" w:rsidP="002A3784">
      <w:pPr>
        <w:jc w:val="center"/>
      </w:pPr>
    </w:p>
    <w:p w14:paraId="66C9E6E0" w14:textId="77777777" w:rsidR="002A3784" w:rsidRPr="001C0185" w:rsidRDefault="002A3784" w:rsidP="002A3784">
      <w:pPr>
        <w:jc w:val="center"/>
      </w:pPr>
    </w:p>
    <w:p w14:paraId="6AAB1BFA" w14:textId="77777777" w:rsidR="002A3784" w:rsidRPr="001C0185" w:rsidRDefault="002A3784" w:rsidP="002A3784">
      <w:pPr>
        <w:jc w:val="center"/>
      </w:pPr>
    </w:p>
    <w:p w14:paraId="415D48A5" w14:textId="77777777" w:rsidR="002A3784" w:rsidRPr="001C0185" w:rsidRDefault="002A3784" w:rsidP="002A3784">
      <w:pPr>
        <w:jc w:val="center"/>
        <w:rPr>
          <w:b/>
          <w:sz w:val="36"/>
          <w:szCs w:val="36"/>
        </w:rPr>
      </w:pPr>
    </w:p>
    <w:p w14:paraId="3B53122F" w14:textId="77777777" w:rsidR="00E12DEB" w:rsidRDefault="00704532" w:rsidP="00A03558">
      <w:pPr>
        <w:jc w:val="center"/>
        <w:rPr>
          <w:b/>
          <w:sz w:val="44"/>
          <w:szCs w:val="44"/>
        </w:rPr>
      </w:pPr>
      <w:r>
        <w:rPr>
          <w:b/>
          <w:sz w:val="44"/>
          <w:szCs w:val="44"/>
        </w:rPr>
        <w:t>АНАСТАСИЕВСКОЕ</w:t>
      </w:r>
      <w:r w:rsidR="00A03558">
        <w:rPr>
          <w:b/>
          <w:sz w:val="44"/>
          <w:szCs w:val="44"/>
        </w:rPr>
        <w:t xml:space="preserve"> СЕЛЬСКОЕ </w:t>
      </w:r>
    </w:p>
    <w:p w14:paraId="69347AC0" w14:textId="7CED76A1" w:rsidR="00A03558" w:rsidRPr="00072A07" w:rsidRDefault="00A03558" w:rsidP="00A03558">
      <w:pPr>
        <w:jc w:val="center"/>
        <w:rPr>
          <w:b/>
          <w:sz w:val="44"/>
          <w:szCs w:val="44"/>
        </w:rPr>
      </w:pPr>
      <w:r>
        <w:rPr>
          <w:b/>
          <w:sz w:val="44"/>
          <w:szCs w:val="44"/>
        </w:rPr>
        <w:t>ПОСЕЛЕНИЕ</w:t>
      </w:r>
    </w:p>
    <w:p w14:paraId="1D55FA22" w14:textId="77777777" w:rsidR="00A03558" w:rsidRPr="00D46BB3" w:rsidRDefault="00A03558" w:rsidP="00A03558">
      <w:pPr>
        <w:jc w:val="center"/>
        <w:rPr>
          <w:b/>
          <w:sz w:val="36"/>
          <w:szCs w:val="36"/>
        </w:rPr>
      </w:pPr>
    </w:p>
    <w:p w14:paraId="0669B0CA" w14:textId="77777777" w:rsidR="00A03558" w:rsidRPr="001C0185" w:rsidRDefault="00A03558" w:rsidP="00A03558">
      <w:pPr>
        <w:jc w:val="center"/>
        <w:rPr>
          <w:b/>
          <w:sz w:val="28"/>
          <w:szCs w:val="28"/>
        </w:rPr>
      </w:pPr>
      <w:r>
        <w:rPr>
          <w:b/>
          <w:sz w:val="28"/>
          <w:szCs w:val="28"/>
        </w:rPr>
        <w:t>МАТВЕЕВО-КУРГАНСКОГО</w:t>
      </w:r>
      <w:r w:rsidRPr="00537B26">
        <w:rPr>
          <w:b/>
          <w:sz w:val="28"/>
          <w:szCs w:val="28"/>
        </w:rPr>
        <w:t xml:space="preserve"> </w:t>
      </w:r>
      <w:r w:rsidRPr="00D46BB3">
        <w:rPr>
          <w:b/>
          <w:sz w:val="28"/>
          <w:szCs w:val="28"/>
        </w:rPr>
        <w:t>РАЙОНА</w:t>
      </w:r>
    </w:p>
    <w:p w14:paraId="1FAFDEF8" w14:textId="77777777" w:rsidR="00A03558" w:rsidRDefault="00A03558" w:rsidP="00A03558">
      <w:pPr>
        <w:jc w:val="center"/>
        <w:rPr>
          <w:b/>
          <w:sz w:val="28"/>
          <w:szCs w:val="28"/>
        </w:rPr>
      </w:pPr>
    </w:p>
    <w:p w14:paraId="3909A2AA" w14:textId="77777777" w:rsidR="00A03558" w:rsidRPr="001C0185" w:rsidRDefault="00A03558" w:rsidP="00A03558">
      <w:pPr>
        <w:jc w:val="center"/>
        <w:rPr>
          <w:b/>
          <w:sz w:val="28"/>
          <w:szCs w:val="28"/>
        </w:rPr>
      </w:pPr>
      <w:r>
        <w:rPr>
          <w:b/>
          <w:sz w:val="28"/>
          <w:szCs w:val="28"/>
        </w:rPr>
        <w:t>РОСТОВСКОЙ ОБЛАСТИ</w:t>
      </w:r>
    </w:p>
    <w:p w14:paraId="41B2340A" w14:textId="77777777" w:rsidR="00A03558" w:rsidRPr="001C0185" w:rsidRDefault="00A03558" w:rsidP="00A03558">
      <w:pPr>
        <w:jc w:val="center"/>
        <w:rPr>
          <w:b/>
          <w:sz w:val="28"/>
          <w:szCs w:val="28"/>
        </w:rPr>
      </w:pPr>
    </w:p>
    <w:p w14:paraId="6C834D21" w14:textId="77777777" w:rsidR="00A03558" w:rsidRPr="00072A07" w:rsidRDefault="00A03558" w:rsidP="00A03558">
      <w:pPr>
        <w:jc w:val="center"/>
        <w:rPr>
          <w:b/>
          <w:sz w:val="36"/>
          <w:szCs w:val="36"/>
        </w:rPr>
      </w:pPr>
      <w:r w:rsidRPr="00072A07">
        <w:rPr>
          <w:b/>
          <w:sz w:val="36"/>
          <w:szCs w:val="36"/>
        </w:rPr>
        <w:t>ГЕНЕРАЛЬНЫЙ ПЛАН</w:t>
      </w:r>
    </w:p>
    <w:p w14:paraId="0432E19B" w14:textId="77777777" w:rsidR="00A03558" w:rsidRPr="001C0185" w:rsidRDefault="00A03558" w:rsidP="00A03558">
      <w:pPr>
        <w:jc w:val="center"/>
        <w:rPr>
          <w:b/>
          <w:sz w:val="28"/>
          <w:szCs w:val="28"/>
        </w:rPr>
      </w:pPr>
    </w:p>
    <w:p w14:paraId="2F05991A" w14:textId="77777777" w:rsidR="00A03558" w:rsidRPr="001C0185" w:rsidRDefault="00A03558" w:rsidP="00A03558">
      <w:pPr>
        <w:jc w:val="center"/>
        <w:rPr>
          <w:b/>
          <w:sz w:val="28"/>
          <w:szCs w:val="28"/>
        </w:rPr>
      </w:pPr>
    </w:p>
    <w:p w14:paraId="04CF5137" w14:textId="77777777" w:rsidR="00A03558" w:rsidRPr="001C0185" w:rsidRDefault="00A03558" w:rsidP="00A03558">
      <w:pPr>
        <w:jc w:val="center"/>
        <w:rPr>
          <w:sz w:val="28"/>
          <w:szCs w:val="28"/>
        </w:rPr>
      </w:pPr>
      <w:r w:rsidRPr="001C0185">
        <w:rPr>
          <w:sz w:val="28"/>
          <w:szCs w:val="28"/>
        </w:rPr>
        <w:t>ТОМ 2</w:t>
      </w:r>
    </w:p>
    <w:p w14:paraId="206B6B7F" w14:textId="77777777" w:rsidR="00A03558" w:rsidRPr="001C0185" w:rsidRDefault="00A03558" w:rsidP="00A03558">
      <w:pPr>
        <w:jc w:val="center"/>
      </w:pPr>
      <w:r w:rsidRPr="001C0185">
        <w:rPr>
          <w:sz w:val="28"/>
          <w:szCs w:val="28"/>
        </w:rPr>
        <w:t>МАТЕРИАЛЫ ПО ОБОСНОВАНИЮ</w:t>
      </w:r>
    </w:p>
    <w:p w14:paraId="63560069" w14:textId="77777777" w:rsidR="000A677C" w:rsidRPr="001C0185" w:rsidRDefault="000A677C" w:rsidP="000A677C">
      <w:pPr>
        <w:jc w:val="center"/>
        <w:rPr>
          <w:b/>
        </w:rPr>
      </w:pPr>
    </w:p>
    <w:p w14:paraId="755AAA5C" w14:textId="77777777" w:rsidR="000A677C" w:rsidRPr="001C0185" w:rsidRDefault="000A677C" w:rsidP="000A677C">
      <w:pPr>
        <w:jc w:val="center"/>
        <w:rPr>
          <w:b/>
        </w:rPr>
      </w:pPr>
    </w:p>
    <w:p w14:paraId="45664571" w14:textId="77777777" w:rsidR="0036020C" w:rsidRDefault="0036020C" w:rsidP="0036020C">
      <w:pPr>
        <w:jc w:val="center"/>
      </w:pPr>
    </w:p>
    <w:p w14:paraId="634A714E" w14:textId="77777777" w:rsidR="00537B26" w:rsidRDefault="00537B26" w:rsidP="0036020C">
      <w:pPr>
        <w:jc w:val="center"/>
      </w:pPr>
    </w:p>
    <w:p w14:paraId="39E9A7F6" w14:textId="77777777" w:rsidR="00537B26" w:rsidRDefault="00537B26" w:rsidP="0036020C">
      <w:pPr>
        <w:jc w:val="center"/>
      </w:pPr>
    </w:p>
    <w:p w14:paraId="53DD4E0D" w14:textId="77777777" w:rsidR="00537B26" w:rsidRPr="001C0185" w:rsidRDefault="00537B26" w:rsidP="0036020C">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36020C" w:rsidRPr="008D6030" w14:paraId="5086162D" w14:textId="77777777" w:rsidTr="0036020C">
        <w:trPr>
          <w:trHeight w:val="442"/>
        </w:trPr>
        <w:tc>
          <w:tcPr>
            <w:tcW w:w="4536" w:type="dxa"/>
            <w:tcBorders>
              <w:top w:val="nil"/>
              <w:left w:val="nil"/>
              <w:bottom w:val="nil"/>
              <w:right w:val="nil"/>
            </w:tcBorders>
            <w:shd w:val="clear" w:color="auto" w:fill="auto"/>
          </w:tcPr>
          <w:p w14:paraId="3D3F927A" w14:textId="77777777" w:rsidR="00DF1E5D" w:rsidRDefault="00DF1E5D" w:rsidP="00DF1E5D">
            <w:pPr>
              <w:rPr>
                <w:sz w:val="28"/>
                <w:szCs w:val="28"/>
              </w:rPr>
            </w:pPr>
            <w:r>
              <w:rPr>
                <w:sz w:val="28"/>
                <w:szCs w:val="28"/>
              </w:rPr>
              <w:t>Генеральный директор</w:t>
            </w:r>
          </w:p>
          <w:p w14:paraId="7F82CF9F" w14:textId="4AE33659" w:rsidR="0036020C" w:rsidRPr="00866141" w:rsidRDefault="00DF1E5D" w:rsidP="00DF1E5D">
            <w:pPr>
              <w:rPr>
                <w:sz w:val="28"/>
                <w:szCs w:val="28"/>
              </w:rPr>
            </w:pPr>
            <w:r>
              <w:rPr>
                <w:sz w:val="28"/>
                <w:szCs w:val="28"/>
              </w:rPr>
              <w:t>ООО «НИПИ ГЕОМИР»</w:t>
            </w:r>
          </w:p>
        </w:tc>
        <w:tc>
          <w:tcPr>
            <w:tcW w:w="2552" w:type="dxa"/>
            <w:tcBorders>
              <w:top w:val="nil"/>
              <w:left w:val="nil"/>
              <w:right w:val="nil"/>
            </w:tcBorders>
            <w:shd w:val="clear" w:color="auto" w:fill="auto"/>
          </w:tcPr>
          <w:p w14:paraId="58640337" w14:textId="77777777" w:rsidR="0036020C" w:rsidRPr="00866141" w:rsidRDefault="0036020C" w:rsidP="0036020C">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0FDC49F2" w14:textId="77777777" w:rsidR="0036020C" w:rsidRPr="00866141" w:rsidRDefault="0036020C" w:rsidP="0036020C">
            <w:pPr>
              <w:spacing w:line="276" w:lineRule="auto"/>
              <w:rPr>
                <w:sz w:val="28"/>
                <w:szCs w:val="28"/>
              </w:rPr>
            </w:pPr>
          </w:p>
          <w:p w14:paraId="110D9126" w14:textId="77777777" w:rsidR="0036020C" w:rsidRPr="00866141" w:rsidRDefault="0036020C" w:rsidP="0036020C">
            <w:pPr>
              <w:spacing w:line="276" w:lineRule="auto"/>
              <w:rPr>
                <w:sz w:val="28"/>
                <w:szCs w:val="28"/>
                <w:lang w:eastAsia="en-US" w:bidi="en-US"/>
              </w:rPr>
            </w:pPr>
            <w:r w:rsidRPr="00866141">
              <w:rPr>
                <w:sz w:val="28"/>
                <w:szCs w:val="28"/>
              </w:rPr>
              <w:t>М.А. Колодезная</w:t>
            </w:r>
          </w:p>
        </w:tc>
      </w:tr>
    </w:tbl>
    <w:p w14:paraId="29496967" w14:textId="77777777" w:rsidR="000A677C" w:rsidRPr="001C0185" w:rsidRDefault="000A677C" w:rsidP="000A677C">
      <w:pPr>
        <w:jc w:val="center"/>
      </w:pPr>
    </w:p>
    <w:p w14:paraId="005D4B92" w14:textId="77777777" w:rsidR="000A677C" w:rsidRPr="001C0185" w:rsidRDefault="000A677C" w:rsidP="000A677C">
      <w:pPr>
        <w:jc w:val="center"/>
      </w:pPr>
    </w:p>
    <w:p w14:paraId="1628C787" w14:textId="77777777" w:rsidR="000A677C" w:rsidRDefault="000A677C" w:rsidP="000A677C">
      <w:pPr>
        <w:jc w:val="center"/>
      </w:pPr>
    </w:p>
    <w:p w14:paraId="4D9FCCD8" w14:textId="77777777" w:rsidR="00EE0D5D" w:rsidRDefault="00EE0D5D" w:rsidP="000A677C">
      <w:pPr>
        <w:jc w:val="center"/>
      </w:pPr>
    </w:p>
    <w:p w14:paraId="430D9F1A" w14:textId="77777777" w:rsidR="0036020C" w:rsidRDefault="0036020C" w:rsidP="000A677C">
      <w:pPr>
        <w:jc w:val="center"/>
      </w:pPr>
    </w:p>
    <w:p w14:paraId="7C9D91B7" w14:textId="77777777" w:rsidR="0036020C" w:rsidRDefault="0036020C" w:rsidP="000A677C">
      <w:pPr>
        <w:jc w:val="center"/>
      </w:pPr>
    </w:p>
    <w:p w14:paraId="43EC218D" w14:textId="77777777" w:rsidR="0036020C" w:rsidRDefault="0036020C" w:rsidP="000A677C">
      <w:pPr>
        <w:jc w:val="center"/>
      </w:pPr>
    </w:p>
    <w:p w14:paraId="54CFF2AA" w14:textId="77777777" w:rsidR="0036020C" w:rsidRDefault="0036020C" w:rsidP="000A677C">
      <w:pPr>
        <w:jc w:val="center"/>
      </w:pPr>
    </w:p>
    <w:p w14:paraId="489D58CC" w14:textId="77777777" w:rsidR="0036020C" w:rsidRDefault="0036020C" w:rsidP="000A677C">
      <w:pPr>
        <w:jc w:val="center"/>
      </w:pPr>
    </w:p>
    <w:p w14:paraId="22798BF5" w14:textId="77777777" w:rsidR="000A677C" w:rsidRPr="001C0185" w:rsidRDefault="000A677C" w:rsidP="00905D18"/>
    <w:p w14:paraId="2BFB06EE" w14:textId="0EB584E7" w:rsidR="000A677C" w:rsidRPr="009503B2" w:rsidRDefault="00537B26" w:rsidP="000A677C">
      <w:pPr>
        <w:jc w:val="center"/>
        <w:rPr>
          <w:b/>
          <w:sz w:val="28"/>
          <w:szCs w:val="28"/>
        </w:rPr>
      </w:pPr>
      <w:r>
        <w:rPr>
          <w:b/>
          <w:sz w:val="28"/>
          <w:szCs w:val="28"/>
        </w:rPr>
        <w:t>2019</w:t>
      </w:r>
      <w:r w:rsidR="000A677C" w:rsidRPr="001C0185">
        <w:rPr>
          <w:b/>
          <w:sz w:val="28"/>
          <w:szCs w:val="28"/>
        </w:rPr>
        <w:t xml:space="preserve"> г.</w:t>
      </w:r>
      <w:r w:rsidR="000A677C" w:rsidRPr="009503B2">
        <w:rPr>
          <w:b/>
          <w:sz w:val="28"/>
          <w:szCs w:val="28"/>
        </w:rPr>
        <w:br w:type="page"/>
      </w:r>
    </w:p>
    <w:p w14:paraId="58459287" w14:textId="77777777" w:rsidR="00002442" w:rsidRDefault="00002442" w:rsidP="000A677C">
      <w:pPr>
        <w:jc w:val="center"/>
        <w:outlineLvl w:val="0"/>
        <w:rPr>
          <w:b/>
        </w:rPr>
        <w:sectPr w:rsidR="00002442" w:rsidSect="00E33E77">
          <w:pgSz w:w="11906" w:h="16838"/>
          <w:pgMar w:top="1134" w:right="851" w:bottom="1134" w:left="1701" w:header="680" w:footer="1077" w:gutter="0"/>
          <w:cols w:space="708"/>
          <w:docGrid w:linePitch="360"/>
        </w:sectPr>
      </w:pPr>
    </w:p>
    <w:p w14:paraId="00133C7C" w14:textId="77777777" w:rsidR="00B20883" w:rsidRDefault="00B20883" w:rsidP="003C409E">
      <w:pPr>
        <w:pStyle w:val="a0"/>
        <w:ind w:firstLine="0"/>
        <w:jc w:val="center"/>
        <w:rPr>
          <w:b/>
          <w:color w:val="000000" w:themeColor="text1"/>
          <w:shd w:val="clear" w:color="auto" w:fill="FFFFFF"/>
          <w:lang w:val="ru-RU"/>
        </w:rPr>
      </w:pPr>
      <w:r w:rsidRPr="003C409E">
        <w:rPr>
          <w:b/>
          <w:color w:val="000000" w:themeColor="text1"/>
          <w:shd w:val="clear" w:color="auto" w:fill="FFFFFF"/>
          <w:lang w:val="ru-RU"/>
        </w:rPr>
        <w:lastRenderedPageBreak/>
        <w:t>ОГЛАВЛЕНИЕ</w:t>
      </w:r>
    </w:p>
    <w:p w14:paraId="60AE453B" w14:textId="77777777" w:rsidR="002A3784" w:rsidRPr="003C409E" w:rsidRDefault="002A3784" w:rsidP="003C409E">
      <w:pPr>
        <w:pStyle w:val="a0"/>
        <w:ind w:firstLine="0"/>
        <w:jc w:val="center"/>
        <w:rPr>
          <w:b/>
          <w:color w:val="000000" w:themeColor="text1"/>
          <w:shd w:val="clear" w:color="auto" w:fill="FFFFFF"/>
          <w:lang w:val="ru-RU"/>
        </w:rPr>
      </w:pPr>
    </w:p>
    <w:p w14:paraId="4BCCE579" w14:textId="17A0EB54" w:rsidR="00E33E77" w:rsidRDefault="00217203">
      <w:pPr>
        <w:pStyle w:val="11"/>
        <w:rPr>
          <w:rFonts w:asciiTheme="minorHAnsi" w:eastAsiaTheme="minorEastAsia" w:hAnsiTheme="minorHAnsi" w:cstheme="minorBidi"/>
          <w:b w:val="0"/>
          <w:bCs w:val="0"/>
          <w:noProof/>
          <w:sz w:val="22"/>
          <w:szCs w:val="22"/>
          <w:lang w:eastAsia="ru-RU"/>
        </w:rPr>
      </w:pPr>
      <w:r w:rsidRPr="00BD31D1">
        <w:rPr>
          <w:noProof/>
          <w:szCs w:val="24"/>
        </w:rPr>
        <w:fldChar w:fldCharType="begin"/>
      </w:r>
      <w:r w:rsidR="00811C13" w:rsidRPr="00BD31D1">
        <w:rPr>
          <w:noProof/>
          <w:szCs w:val="24"/>
        </w:rPr>
        <w:instrText xml:space="preserve"> TOC \o "3-3" \h \z \u \t "Заголовок 1;1;Заголовок 2;2" </w:instrText>
      </w:r>
      <w:r w:rsidRPr="00BD31D1">
        <w:rPr>
          <w:noProof/>
          <w:szCs w:val="24"/>
        </w:rPr>
        <w:fldChar w:fldCharType="separate"/>
      </w:r>
      <w:hyperlink w:anchor="_Toc40368760" w:history="1">
        <w:r w:rsidR="00E33E77" w:rsidRPr="000F1D7C">
          <w:rPr>
            <w:rStyle w:val="a5"/>
            <w:noProof/>
          </w:rPr>
          <w:t>Введение</w:t>
        </w:r>
        <w:r w:rsidR="00E33E77">
          <w:rPr>
            <w:noProof/>
            <w:webHidden/>
          </w:rPr>
          <w:tab/>
        </w:r>
        <w:r w:rsidR="00E33E77">
          <w:rPr>
            <w:noProof/>
            <w:webHidden/>
          </w:rPr>
          <w:fldChar w:fldCharType="begin"/>
        </w:r>
        <w:r w:rsidR="00E33E77">
          <w:rPr>
            <w:noProof/>
            <w:webHidden/>
          </w:rPr>
          <w:instrText xml:space="preserve"> PAGEREF _Toc40368760 \h </w:instrText>
        </w:r>
        <w:r w:rsidR="00E33E77">
          <w:rPr>
            <w:noProof/>
            <w:webHidden/>
          </w:rPr>
        </w:r>
        <w:r w:rsidR="00E33E77">
          <w:rPr>
            <w:noProof/>
            <w:webHidden/>
          </w:rPr>
          <w:fldChar w:fldCharType="separate"/>
        </w:r>
        <w:r w:rsidR="00505EBD">
          <w:rPr>
            <w:noProof/>
            <w:webHidden/>
          </w:rPr>
          <w:t>5</w:t>
        </w:r>
        <w:r w:rsidR="00E33E77">
          <w:rPr>
            <w:noProof/>
            <w:webHidden/>
          </w:rPr>
          <w:fldChar w:fldCharType="end"/>
        </w:r>
      </w:hyperlink>
    </w:p>
    <w:p w14:paraId="0E8C26CE" w14:textId="727EAFB3" w:rsidR="00E33E77" w:rsidRDefault="00474A7E">
      <w:pPr>
        <w:pStyle w:val="11"/>
        <w:tabs>
          <w:tab w:val="left" w:pos="442"/>
        </w:tabs>
        <w:rPr>
          <w:rFonts w:asciiTheme="minorHAnsi" w:eastAsiaTheme="minorEastAsia" w:hAnsiTheme="minorHAnsi" w:cstheme="minorBidi"/>
          <w:b w:val="0"/>
          <w:bCs w:val="0"/>
          <w:noProof/>
          <w:sz w:val="22"/>
          <w:szCs w:val="22"/>
          <w:lang w:eastAsia="ru-RU"/>
        </w:rPr>
      </w:pPr>
      <w:hyperlink w:anchor="_Toc40368761" w:history="1">
        <w:r w:rsidR="00E33E77" w:rsidRPr="000F1D7C">
          <w:rPr>
            <w:rStyle w:val="a5"/>
            <w:noProof/>
          </w:rPr>
          <w:t>1.</w:t>
        </w:r>
        <w:r w:rsidR="00E33E77">
          <w:rPr>
            <w:rFonts w:asciiTheme="minorHAnsi" w:eastAsiaTheme="minorEastAsia" w:hAnsiTheme="minorHAnsi" w:cstheme="minorBidi"/>
            <w:b w:val="0"/>
            <w:bCs w:val="0"/>
            <w:noProof/>
            <w:sz w:val="22"/>
            <w:szCs w:val="22"/>
            <w:lang w:eastAsia="ru-RU"/>
          </w:rPr>
          <w:tab/>
        </w:r>
        <w:r w:rsidR="00E33E77" w:rsidRPr="000F1D7C">
          <w:rPr>
            <w:rStyle w:val="a5"/>
            <w:noProof/>
          </w:rPr>
          <w:t>Сведения о планах и программах комплексного социально-экономического развития муниципального образования</w:t>
        </w:r>
        <w:r w:rsidR="00E33E77">
          <w:rPr>
            <w:noProof/>
            <w:webHidden/>
          </w:rPr>
          <w:tab/>
        </w:r>
        <w:r w:rsidR="00E33E77">
          <w:rPr>
            <w:noProof/>
            <w:webHidden/>
          </w:rPr>
          <w:fldChar w:fldCharType="begin"/>
        </w:r>
        <w:r w:rsidR="00E33E77">
          <w:rPr>
            <w:noProof/>
            <w:webHidden/>
          </w:rPr>
          <w:instrText xml:space="preserve"> PAGEREF _Toc40368761 \h </w:instrText>
        </w:r>
        <w:r w:rsidR="00E33E77">
          <w:rPr>
            <w:noProof/>
            <w:webHidden/>
          </w:rPr>
        </w:r>
        <w:r w:rsidR="00E33E77">
          <w:rPr>
            <w:noProof/>
            <w:webHidden/>
          </w:rPr>
          <w:fldChar w:fldCharType="separate"/>
        </w:r>
        <w:r w:rsidR="00505EBD">
          <w:rPr>
            <w:noProof/>
            <w:webHidden/>
          </w:rPr>
          <w:t>8</w:t>
        </w:r>
        <w:r w:rsidR="00E33E77">
          <w:rPr>
            <w:noProof/>
            <w:webHidden/>
          </w:rPr>
          <w:fldChar w:fldCharType="end"/>
        </w:r>
      </w:hyperlink>
    </w:p>
    <w:p w14:paraId="31B96A21" w14:textId="5FBA94E8" w:rsidR="00E33E77" w:rsidRDefault="00474A7E">
      <w:pPr>
        <w:pStyle w:val="11"/>
        <w:rPr>
          <w:rFonts w:asciiTheme="minorHAnsi" w:eastAsiaTheme="minorEastAsia" w:hAnsiTheme="minorHAnsi" w:cstheme="minorBidi"/>
          <w:b w:val="0"/>
          <w:bCs w:val="0"/>
          <w:noProof/>
          <w:sz w:val="22"/>
          <w:szCs w:val="22"/>
          <w:lang w:eastAsia="ru-RU"/>
        </w:rPr>
      </w:pPr>
      <w:hyperlink w:anchor="_Toc40368762" w:history="1">
        <w:r w:rsidR="00E33E77" w:rsidRPr="000F1D7C">
          <w:rPr>
            <w:rStyle w:val="a5"/>
            <w:noProof/>
          </w:rPr>
          <w:t>2. Обоснование выбранного варианта размещения объектов местного значения поселения</w:t>
        </w:r>
        <w:r w:rsidR="00E33E77">
          <w:rPr>
            <w:noProof/>
            <w:webHidden/>
          </w:rPr>
          <w:tab/>
        </w:r>
        <w:r w:rsidR="00E33E77">
          <w:rPr>
            <w:noProof/>
            <w:webHidden/>
          </w:rPr>
          <w:fldChar w:fldCharType="begin"/>
        </w:r>
        <w:r w:rsidR="00E33E77">
          <w:rPr>
            <w:noProof/>
            <w:webHidden/>
          </w:rPr>
          <w:instrText xml:space="preserve"> PAGEREF _Toc40368762 \h </w:instrText>
        </w:r>
        <w:r w:rsidR="00E33E77">
          <w:rPr>
            <w:noProof/>
            <w:webHidden/>
          </w:rPr>
        </w:r>
        <w:r w:rsidR="00E33E77">
          <w:rPr>
            <w:noProof/>
            <w:webHidden/>
          </w:rPr>
          <w:fldChar w:fldCharType="separate"/>
        </w:r>
        <w:r w:rsidR="00505EBD">
          <w:rPr>
            <w:noProof/>
            <w:webHidden/>
          </w:rPr>
          <w:t>11</w:t>
        </w:r>
        <w:r w:rsidR="00E33E77">
          <w:rPr>
            <w:noProof/>
            <w:webHidden/>
          </w:rPr>
          <w:fldChar w:fldCharType="end"/>
        </w:r>
      </w:hyperlink>
    </w:p>
    <w:p w14:paraId="31293DCB" w14:textId="6282B1A9"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63" w:history="1">
        <w:r w:rsidR="00E33E77" w:rsidRPr="000F1D7C">
          <w:rPr>
            <w:rStyle w:val="a5"/>
            <w:noProof/>
          </w:rPr>
          <w:t>2.1.</w:t>
        </w:r>
        <w:r w:rsidR="00E33E77">
          <w:rPr>
            <w:rFonts w:asciiTheme="minorHAnsi" w:eastAsiaTheme="minorEastAsia" w:hAnsiTheme="minorHAnsi" w:cstheme="minorBidi"/>
            <w:iCs w:val="0"/>
            <w:noProof/>
            <w:sz w:val="22"/>
            <w:szCs w:val="22"/>
            <w:lang w:eastAsia="ru-RU"/>
          </w:rPr>
          <w:tab/>
        </w:r>
        <w:r w:rsidR="00E33E77" w:rsidRPr="000F1D7C">
          <w:rPr>
            <w:rStyle w:val="a5"/>
            <w:noProof/>
          </w:rPr>
          <w:t>Анализ использования территорий поселения и возможных направлений развития этих территорий</w:t>
        </w:r>
        <w:r w:rsidR="00E33E77">
          <w:rPr>
            <w:noProof/>
            <w:webHidden/>
          </w:rPr>
          <w:tab/>
        </w:r>
        <w:r w:rsidR="00E33E77">
          <w:rPr>
            <w:noProof/>
            <w:webHidden/>
          </w:rPr>
          <w:fldChar w:fldCharType="begin"/>
        </w:r>
        <w:r w:rsidR="00E33E77">
          <w:rPr>
            <w:noProof/>
            <w:webHidden/>
          </w:rPr>
          <w:instrText xml:space="preserve"> PAGEREF _Toc40368763 \h </w:instrText>
        </w:r>
        <w:r w:rsidR="00E33E77">
          <w:rPr>
            <w:noProof/>
            <w:webHidden/>
          </w:rPr>
        </w:r>
        <w:r w:rsidR="00E33E77">
          <w:rPr>
            <w:noProof/>
            <w:webHidden/>
          </w:rPr>
          <w:fldChar w:fldCharType="separate"/>
        </w:r>
        <w:r w:rsidR="00505EBD">
          <w:rPr>
            <w:noProof/>
            <w:webHidden/>
          </w:rPr>
          <w:t>11</w:t>
        </w:r>
        <w:r w:rsidR="00E33E77">
          <w:rPr>
            <w:noProof/>
            <w:webHidden/>
          </w:rPr>
          <w:fldChar w:fldCharType="end"/>
        </w:r>
      </w:hyperlink>
    </w:p>
    <w:p w14:paraId="16346B5E" w14:textId="0BE2A84F" w:rsidR="00E33E77" w:rsidRDefault="00474A7E">
      <w:pPr>
        <w:pStyle w:val="31"/>
        <w:tabs>
          <w:tab w:val="left" w:pos="1540"/>
        </w:tabs>
        <w:rPr>
          <w:rFonts w:asciiTheme="minorHAnsi" w:eastAsiaTheme="minorEastAsia" w:hAnsiTheme="minorHAnsi" w:cstheme="minorBidi"/>
          <w:sz w:val="22"/>
          <w:szCs w:val="22"/>
          <w:lang w:eastAsia="ru-RU"/>
        </w:rPr>
      </w:pPr>
      <w:hyperlink w:anchor="_Toc40368764" w:history="1">
        <w:r w:rsidR="00E33E77" w:rsidRPr="000F1D7C">
          <w:rPr>
            <w:rStyle w:val="a5"/>
          </w:rPr>
          <w:t>2.1.1.</w:t>
        </w:r>
        <w:r w:rsidR="00E33E77">
          <w:rPr>
            <w:rFonts w:asciiTheme="minorHAnsi" w:eastAsiaTheme="minorEastAsia" w:hAnsiTheme="minorHAnsi" w:cstheme="minorBidi"/>
            <w:sz w:val="22"/>
            <w:szCs w:val="22"/>
            <w:lang w:eastAsia="ru-RU"/>
          </w:rPr>
          <w:tab/>
        </w:r>
        <w:r w:rsidR="00E33E77" w:rsidRPr="000F1D7C">
          <w:rPr>
            <w:rStyle w:val="a5"/>
          </w:rPr>
          <w:t>Положение Анастасиевского СП в системе расселения Матвеево-Курганского района Ростовской области</w:t>
        </w:r>
        <w:r w:rsidR="00E33E77">
          <w:rPr>
            <w:webHidden/>
          </w:rPr>
          <w:tab/>
        </w:r>
        <w:r w:rsidR="00E33E77">
          <w:rPr>
            <w:webHidden/>
          </w:rPr>
          <w:fldChar w:fldCharType="begin"/>
        </w:r>
        <w:r w:rsidR="00E33E77">
          <w:rPr>
            <w:webHidden/>
          </w:rPr>
          <w:instrText xml:space="preserve"> PAGEREF _Toc40368764 \h </w:instrText>
        </w:r>
        <w:r w:rsidR="00E33E77">
          <w:rPr>
            <w:webHidden/>
          </w:rPr>
        </w:r>
        <w:r w:rsidR="00E33E77">
          <w:rPr>
            <w:webHidden/>
          </w:rPr>
          <w:fldChar w:fldCharType="separate"/>
        </w:r>
        <w:r w:rsidR="00505EBD">
          <w:rPr>
            <w:webHidden/>
          </w:rPr>
          <w:t>11</w:t>
        </w:r>
        <w:r w:rsidR="00E33E77">
          <w:rPr>
            <w:webHidden/>
          </w:rPr>
          <w:fldChar w:fldCharType="end"/>
        </w:r>
      </w:hyperlink>
    </w:p>
    <w:p w14:paraId="7407A7B9" w14:textId="1D62F866" w:rsidR="00E33E77" w:rsidRDefault="00474A7E">
      <w:pPr>
        <w:pStyle w:val="31"/>
        <w:tabs>
          <w:tab w:val="left" w:pos="1540"/>
        </w:tabs>
        <w:rPr>
          <w:rFonts w:asciiTheme="minorHAnsi" w:eastAsiaTheme="minorEastAsia" w:hAnsiTheme="minorHAnsi" w:cstheme="minorBidi"/>
          <w:sz w:val="22"/>
          <w:szCs w:val="22"/>
          <w:lang w:eastAsia="ru-RU"/>
        </w:rPr>
      </w:pPr>
      <w:hyperlink w:anchor="_Toc40368765" w:history="1">
        <w:r w:rsidR="00E33E77" w:rsidRPr="000F1D7C">
          <w:rPr>
            <w:rStyle w:val="a5"/>
          </w:rPr>
          <w:t>2.1.2.</w:t>
        </w:r>
        <w:r w:rsidR="00E33E77">
          <w:rPr>
            <w:rFonts w:asciiTheme="minorHAnsi" w:eastAsiaTheme="minorEastAsia" w:hAnsiTheme="minorHAnsi" w:cstheme="minorBidi"/>
            <w:sz w:val="22"/>
            <w:szCs w:val="22"/>
            <w:lang w:eastAsia="ru-RU"/>
          </w:rPr>
          <w:tab/>
        </w:r>
        <w:r w:rsidR="00E33E77" w:rsidRPr="000F1D7C">
          <w:rPr>
            <w:rStyle w:val="a5"/>
          </w:rPr>
          <w:t>Природно-ресурсный потенциал территории поселения</w:t>
        </w:r>
        <w:r w:rsidR="00E33E77">
          <w:rPr>
            <w:webHidden/>
          </w:rPr>
          <w:tab/>
        </w:r>
        <w:r w:rsidR="00E33E77">
          <w:rPr>
            <w:webHidden/>
          </w:rPr>
          <w:fldChar w:fldCharType="begin"/>
        </w:r>
        <w:r w:rsidR="00E33E77">
          <w:rPr>
            <w:webHidden/>
          </w:rPr>
          <w:instrText xml:space="preserve"> PAGEREF _Toc40368765 \h </w:instrText>
        </w:r>
        <w:r w:rsidR="00E33E77">
          <w:rPr>
            <w:webHidden/>
          </w:rPr>
        </w:r>
        <w:r w:rsidR="00E33E77">
          <w:rPr>
            <w:webHidden/>
          </w:rPr>
          <w:fldChar w:fldCharType="separate"/>
        </w:r>
        <w:r w:rsidR="00505EBD">
          <w:rPr>
            <w:webHidden/>
          </w:rPr>
          <w:t>12</w:t>
        </w:r>
        <w:r w:rsidR="00E33E77">
          <w:rPr>
            <w:webHidden/>
          </w:rPr>
          <w:fldChar w:fldCharType="end"/>
        </w:r>
      </w:hyperlink>
    </w:p>
    <w:p w14:paraId="64BA5559" w14:textId="47D6B333" w:rsidR="00E33E77" w:rsidRDefault="00474A7E">
      <w:pPr>
        <w:pStyle w:val="31"/>
        <w:tabs>
          <w:tab w:val="left" w:pos="1540"/>
        </w:tabs>
        <w:rPr>
          <w:rFonts w:asciiTheme="minorHAnsi" w:eastAsiaTheme="minorEastAsia" w:hAnsiTheme="minorHAnsi" w:cstheme="minorBidi"/>
          <w:sz w:val="22"/>
          <w:szCs w:val="22"/>
          <w:lang w:eastAsia="ru-RU"/>
        </w:rPr>
      </w:pPr>
      <w:hyperlink w:anchor="_Toc40368766" w:history="1">
        <w:r w:rsidR="00E33E77" w:rsidRPr="000F1D7C">
          <w:rPr>
            <w:rStyle w:val="a5"/>
          </w:rPr>
          <w:t>2.1.3.</w:t>
        </w:r>
        <w:r w:rsidR="00E33E77">
          <w:rPr>
            <w:rFonts w:asciiTheme="minorHAnsi" w:eastAsiaTheme="minorEastAsia" w:hAnsiTheme="minorHAnsi" w:cstheme="minorBidi"/>
            <w:sz w:val="22"/>
            <w:szCs w:val="22"/>
            <w:lang w:eastAsia="ru-RU"/>
          </w:rPr>
          <w:tab/>
        </w:r>
        <w:r w:rsidR="00E33E77" w:rsidRPr="000F1D7C">
          <w:rPr>
            <w:rStyle w:val="a5"/>
          </w:rPr>
          <w:t>Демографическая ситуация</w:t>
        </w:r>
        <w:r w:rsidR="00E33E77">
          <w:rPr>
            <w:webHidden/>
          </w:rPr>
          <w:tab/>
        </w:r>
        <w:r w:rsidR="00E33E77">
          <w:rPr>
            <w:webHidden/>
          </w:rPr>
          <w:fldChar w:fldCharType="begin"/>
        </w:r>
        <w:r w:rsidR="00E33E77">
          <w:rPr>
            <w:webHidden/>
          </w:rPr>
          <w:instrText xml:space="preserve"> PAGEREF _Toc40368766 \h </w:instrText>
        </w:r>
        <w:r w:rsidR="00E33E77">
          <w:rPr>
            <w:webHidden/>
          </w:rPr>
        </w:r>
        <w:r w:rsidR="00E33E77">
          <w:rPr>
            <w:webHidden/>
          </w:rPr>
          <w:fldChar w:fldCharType="separate"/>
        </w:r>
        <w:r w:rsidR="00505EBD">
          <w:rPr>
            <w:webHidden/>
          </w:rPr>
          <w:t>13</w:t>
        </w:r>
        <w:r w:rsidR="00E33E77">
          <w:rPr>
            <w:webHidden/>
          </w:rPr>
          <w:fldChar w:fldCharType="end"/>
        </w:r>
      </w:hyperlink>
    </w:p>
    <w:p w14:paraId="5B691BCF" w14:textId="71A14856" w:rsidR="00E33E77" w:rsidRDefault="00474A7E">
      <w:pPr>
        <w:pStyle w:val="31"/>
        <w:tabs>
          <w:tab w:val="left" w:pos="1540"/>
        </w:tabs>
        <w:rPr>
          <w:rFonts w:asciiTheme="minorHAnsi" w:eastAsiaTheme="minorEastAsia" w:hAnsiTheme="minorHAnsi" w:cstheme="minorBidi"/>
          <w:sz w:val="22"/>
          <w:szCs w:val="22"/>
          <w:lang w:eastAsia="ru-RU"/>
        </w:rPr>
      </w:pPr>
      <w:hyperlink w:anchor="_Toc40368767" w:history="1">
        <w:r w:rsidR="00E33E77" w:rsidRPr="000F1D7C">
          <w:rPr>
            <w:rStyle w:val="a5"/>
          </w:rPr>
          <w:t>2.1.4.</w:t>
        </w:r>
        <w:r w:rsidR="00E33E77">
          <w:rPr>
            <w:rFonts w:asciiTheme="minorHAnsi" w:eastAsiaTheme="minorEastAsia" w:hAnsiTheme="minorHAnsi" w:cstheme="minorBidi"/>
            <w:sz w:val="22"/>
            <w:szCs w:val="22"/>
            <w:lang w:eastAsia="ru-RU"/>
          </w:rPr>
          <w:tab/>
        </w:r>
        <w:r w:rsidR="00E33E77" w:rsidRPr="000F1D7C">
          <w:rPr>
            <w:rStyle w:val="a5"/>
          </w:rPr>
          <w:t>Экономический потенциал</w:t>
        </w:r>
        <w:r w:rsidR="00E33E77">
          <w:rPr>
            <w:webHidden/>
          </w:rPr>
          <w:tab/>
        </w:r>
        <w:r w:rsidR="00E33E77">
          <w:rPr>
            <w:webHidden/>
          </w:rPr>
          <w:fldChar w:fldCharType="begin"/>
        </w:r>
        <w:r w:rsidR="00E33E77">
          <w:rPr>
            <w:webHidden/>
          </w:rPr>
          <w:instrText xml:space="preserve"> PAGEREF _Toc40368767 \h </w:instrText>
        </w:r>
        <w:r w:rsidR="00E33E77">
          <w:rPr>
            <w:webHidden/>
          </w:rPr>
        </w:r>
        <w:r w:rsidR="00E33E77">
          <w:rPr>
            <w:webHidden/>
          </w:rPr>
          <w:fldChar w:fldCharType="separate"/>
        </w:r>
        <w:r w:rsidR="00505EBD">
          <w:rPr>
            <w:webHidden/>
          </w:rPr>
          <w:t>16</w:t>
        </w:r>
        <w:r w:rsidR="00E33E77">
          <w:rPr>
            <w:webHidden/>
          </w:rPr>
          <w:fldChar w:fldCharType="end"/>
        </w:r>
      </w:hyperlink>
    </w:p>
    <w:p w14:paraId="6A5CC44A" w14:textId="4C4EAE2E" w:rsidR="00E33E77" w:rsidRDefault="00474A7E">
      <w:pPr>
        <w:pStyle w:val="31"/>
        <w:tabs>
          <w:tab w:val="left" w:pos="1540"/>
        </w:tabs>
        <w:rPr>
          <w:rFonts w:asciiTheme="minorHAnsi" w:eastAsiaTheme="minorEastAsia" w:hAnsiTheme="minorHAnsi" w:cstheme="minorBidi"/>
          <w:sz w:val="22"/>
          <w:szCs w:val="22"/>
          <w:lang w:eastAsia="ru-RU"/>
        </w:rPr>
      </w:pPr>
      <w:hyperlink w:anchor="_Toc40368768" w:history="1">
        <w:r w:rsidR="00E33E77" w:rsidRPr="000F1D7C">
          <w:rPr>
            <w:rStyle w:val="a5"/>
          </w:rPr>
          <w:t>2.1.5.</w:t>
        </w:r>
        <w:r w:rsidR="00E33E77">
          <w:rPr>
            <w:rFonts w:asciiTheme="minorHAnsi" w:eastAsiaTheme="minorEastAsia" w:hAnsiTheme="minorHAnsi" w:cstheme="minorBidi"/>
            <w:sz w:val="22"/>
            <w:szCs w:val="22"/>
            <w:lang w:eastAsia="ru-RU"/>
          </w:rPr>
          <w:tab/>
        </w:r>
        <w:r w:rsidR="00E33E77" w:rsidRPr="000F1D7C">
          <w:rPr>
            <w:rStyle w:val="a5"/>
          </w:rPr>
          <w:t>Объекты социальной инфраструктуры</w:t>
        </w:r>
        <w:r w:rsidR="00E33E77">
          <w:rPr>
            <w:webHidden/>
          </w:rPr>
          <w:tab/>
        </w:r>
        <w:r w:rsidR="00E33E77">
          <w:rPr>
            <w:webHidden/>
          </w:rPr>
          <w:fldChar w:fldCharType="begin"/>
        </w:r>
        <w:r w:rsidR="00E33E77">
          <w:rPr>
            <w:webHidden/>
          </w:rPr>
          <w:instrText xml:space="preserve"> PAGEREF _Toc40368768 \h </w:instrText>
        </w:r>
        <w:r w:rsidR="00E33E77">
          <w:rPr>
            <w:webHidden/>
          </w:rPr>
        </w:r>
        <w:r w:rsidR="00E33E77">
          <w:rPr>
            <w:webHidden/>
          </w:rPr>
          <w:fldChar w:fldCharType="separate"/>
        </w:r>
        <w:r w:rsidR="00505EBD">
          <w:rPr>
            <w:webHidden/>
          </w:rPr>
          <w:t>16</w:t>
        </w:r>
        <w:r w:rsidR="00E33E77">
          <w:rPr>
            <w:webHidden/>
          </w:rPr>
          <w:fldChar w:fldCharType="end"/>
        </w:r>
      </w:hyperlink>
    </w:p>
    <w:p w14:paraId="03E340E6" w14:textId="30C48226" w:rsidR="00E33E77" w:rsidRDefault="00474A7E">
      <w:pPr>
        <w:pStyle w:val="31"/>
        <w:tabs>
          <w:tab w:val="left" w:pos="1540"/>
        </w:tabs>
        <w:rPr>
          <w:rFonts w:asciiTheme="minorHAnsi" w:eastAsiaTheme="minorEastAsia" w:hAnsiTheme="minorHAnsi" w:cstheme="minorBidi"/>
          <w:sz w:val="22"/>
          <w:szCs w:val="22"/>
          <w:lang w:eastAsia="ru-RU"/>
        </w:rPr>
      </w:pPr>
      <w:hyperlink w:anchor="_Toc40368769" w:history="1">
        <w:r w:rsidR="00E33E77" w:rsidRPr="000F1D7C">
          <w:rPr>
            <w:rStyle w:val="a5"/>
          </w:rPr>
          <w:t>2.1.6.</w:t>
        </w:r>
        <w:r w:rsidR="00E33E77">
          <w:rPr>
            <w:rFonts w:asciiTheme="minorHAnsi" w:eastAsiaTheme="minorEastAsia" w:hAnsiTheme="minorHAnsi" w:cstheme="minorBidi"/>
            <w:sz w:val="22"/>
            <w:szCs w:val="22"/>
            <w:lang w:eastAsia="ru-RU"/>
          </w:rPr>
          <w:tab/>
        </w:r>
        <w:r w:rsidR="00E33E77" w:rsidRPr="000F1D7C">
          <w:rPr>
            <w:rStyle w:val="a5"/>
          </w:rPr>
          <w:t>Объекты транспортной инфраструктуры</w:t>
        </w:r>
        <w:r w:rsidR="00E33E77">
          <w:rPr>
            <w:webHidden/>
          </w:rPr>
          <w:tab/>
        </w:r>
        <w:r w:rsidR="00E33E77">
          <w:rPr>
            <w:webHidden/>
          </w:rPr>
          <w:fldChar w:fldCharType="begin"/>
        </w:r>
        <w:r w:rsidR="00E33E77">
          <w:rPr>
            <w:webHidden/>
          </w:rPr>
          <w:instrText xml:space="preserve"> PAGEREF _Toc40368769 \h </w:instrText>
        </w:r>
        <w:r w:rsidR="00E33E77">
          <w:rPr>
            <w:webHidden/>
          </w:rPr>
        </w:r>
        <w:r w:rsidR="00E33E77">
          <w:rPr>
            <w:webHidden/>
          </w:rPr>
          <w:fldChar w:fldCharType="separate"/>
        </w:r>
        <w:r w:rsidR="00505EBD">
          <w:rPr>
            <w:webHidden/>
          </w:rPr>
          <w:t>18</w:t>
        </w:r>
        <w:r w:rsidR="00E33E77">
          <w:rPr>
            <w:webHidden/>
          </w:rPr>
          <w:fldChar w:fldCharType="end"/>
        </w:r>
      </w:hyperlink>
    </w:p>
    <w:p w14:paraId="403D6E41" w14:textId="09F3F438" w:rsidR="00E33E77" w:rsidRDefault="00474A7E">
      <w:pPr>
        <w:pStyle w:val="31"/>
        <w:tabs>
          <w:tab w:val="left" w:pos="1540"/>
        </w:tabs>
        <w:rPr>
          <w:rFonts w:asciiTheme="minorHAnsi" w:eastAsiaTheme="minorEastAsia" w:hAnsiTheme="minorHAnsi" w:cstheme="minorBidi"/>
          <w:sz w:val="22"/>
          <w:szCs w:val="22"/>
          <w:lang w:eastAsia="ru-RU"/>
        </w:rPr>
      </w:pPr>
      <w:hyperlink w:anchor="_Toc40368770" w:history="1">
        <w:r w:rsidR="00E33E77" w:rsidRPr="000F1D7C">
          <w:rPr>
            <w:rStyle w:val="a5"/>
          </w:rPr>
          <w:t>2.1.7.</w:t>
        </w:r>
        <w:r w:rsidR="00E33E77">
          <w:rPr>
            <w:rFonts w:asciiTheme="minorHAnsi" w:eastAsiaTheme="minorEastAsia" w:hAnsiTheme="minorHAnsi" w:cstheme="minorBidi"/>
            <w:sz w:val="22"/>
            <w:szCs w:val="22"/>
            <w:lang w:eastAsia="ru-RU"/>
          </w:rPr>
          <w:tab/>
        </w:r>
        <w:r w:rsidR="00E33E77" w:rsidRPr="000F1D7C">
          <w:rPr>
            <w:rStyle w:val="a5"/>
          </w:rPr>
          <w:t>Объекты инженерной инфраструктуры</w:t>
        </w:r>
        <w:r w:rsidR="00E33E77">
          <w:rPr>
            <w:webHidden/>
          </w:rPr>
          <w:tab/>
        </w:r>
        <w:r w:rsidR="00E33E77">
          <w:rPr>
            <w:webHidden/>
          </w:rPr>
          <w:fldChar w:fldCharType="begin"/>
        </w:r>
        <w:r w:rsidR="00E33E77">
          <w:rPr>
            <w:webHidden/>
          </w:rPr>
          <w:instrText xml:space="preserve"> PAGEREF _Toc40368770 \h </w:instrText>
        </w:r>
        <w:r w:rsidR="00E33E77">
          <w:rPr>
            <w:webHidden/>
          </w:rPr>
        </w:r>
        <w:r w:rsidR="00E33E77">
          <w:rPr>
            <w:webHidden/>
          </w:rPr>
          <w:fldChar w:fldCharType="separate"/>
        </w:r>
        <w:r w:rsidR="00505EBD">
          <w:rPr>
            <w:webHidden/>
          </w:rPr>
          <w:t>19</w:t>
        </w:r>
        <w:r w:rsidR="00E33E77">
          <w:rPr>
            <w:webHidden/>
          </w:rPr>
          <w:fldChar w:fldCharType="end"/>
        </w:r>
      </w:hyperlink>
    </w:p>
    <w:p w14:paraId="0FBB7E05" w14:textId="0AF3F8B5"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71" w:history="1">
        <w:r w:rsidR="00E33E77" w:rsidRPr="000F1D7C">
          <w:rPr>
            <w:rStyle w:val="a5"/>
            <w:noProof/>
          </w:rPr>
          <w:t>2.2.</w:t>
        </w:r>
        <w:r w:rsidR="00E33E77">
          <w:rPr>
            <w:rFonts w:asciiTheme="minorHAnsi" w:eastAsiaTheme="minorEastAsia" w:hAnsiTheme="minorHAnsi" w:cstheme="minorBidi"/>
            <w:iCs w:val="0"/>
            <w:noProof/>
            <w:sz w:val="22"/>
            <w:szCs w:val="22"/>
            <w:lang w:eastAsia="ru-RU"/>
          </w:rPr>
          <w:tab/>
        </w:r>
        <w:r w:rsidR="00E33E77" w:rsidRPr="000F1D7C">
          <w:rPr>
            <w:rStyle w:val="a5"/>
            <w:noProof/>
          </w:rPr>
          <w:t>Прогнозируемые ограничения использования территорий поселения</w:t>
        </w:r>
        <w:r w:rsidR="00E33E77">
          <w:rPr>
            <w:noProof/>
            <w:webHidden/>
          </w:rPr>
          <w:tab/>
        </w:r>
        <w:r w:rsidR="00E33E77">
          <w:rPr>
            <w:noProof/>
            <w:webHidden/>
          </w:rPr>
          <w:fldChar w:fldCharType="begin"/>
        </w:r>
        <w:r w:rsidR="00E33E77">
          <w:rPr>
            <w:noProof/>
            <w:webHidden/>
          </w:rPr>
          <w:instrText xml:space="preserve"> PAGEREF _Toc40368771 \h </w:instrText>
        </w:r>
        <w:r w:rsidR="00E33E77">
          <w:rPr>
            <w:noProof/>
            <w:webHidden/>
          </w:rPr>
        </w:r>
        <w:r w:rsidR="00E33E77">
          <w:rPr>
            <w:noProof/>
            <w:webHidden/>
          </w:rPr>
          <w:fldChar w:fldCharType="separate"/>
        </w:r>
        <w:r w:rsidR="00505EBD">
          <w:rPr>
            <w:noProof/>
            <w:webHidden/>
          </w:rPr>
          <w:t>21</w:t>
        </w:r>
        <w:r w:rsidR="00E33E77">
          <w:rPr>
            <w:noProof/>
            <w:webHidden/>
          </w:rPr>
          <w:fldChar w:fldCharType="end"/>
        </w:r>
      </w:hyperlink>
    </w:p>
    <w:p w14:paraId="26DE4775" w14:textId="2037971C" w:rsidR="00E33E77" w:rsidRDefault="00474A7E">
      <w:pPr>
        <w:pStyle w:val="31"/>
        <w:tabs>
          <w:tab w:val="left" w:pos="1540"/>
        </w:tabs>
        <w:rPr>
          <w:rFonts w:asciiTheme="minorHAnsi" w:eastAsiaTheme="minorEastAsia" w:hAnsiTheme="minorHAnsi" w:cstheme="minorBidi"/>
          <w:sz w:val="22"/>
          <w:szCs w:val="22"/>
          <w:lang w:eastAsia="ru-RU"/>
        </w:rPr>
      </w:pPr>
      <w:hyperlink w:anchor="_Toc40368772" w:history="1">
        <w:r w:rsidR="00E33E77" w:rsidRPr="000F1D7C">
          <w:rPr>
            <w:rStyle w:val="a5"/>
          </w:rPr>
          <w:t>2.2.1.</w:t>
        </w:r>
        <w:r w:rsidR="00E33E77">
          <w:rPr>
            <w:rFonts w:asciiTheme="minorHAnsi" w:eastAsiaTheme="minorEastAsia" w:hAnsiTheme="minorHAnsi" w:cstheme="minorBidi"/>
            <w:sz w:val="22"/>
            <w:szCs w:val="22"/>
            <w:lang w:eastAsia="ru-RU"/>
          </w:rPr>
          <w:tab/>
        </w:r>
        <w:r w:rsidR="00E33E77" w:rsidRPr="000F1D7C">
          <w:rPr>
            <w:rStyle w:val="a5"/>
          </w:rPr>
          <w:t>Объекты культурного наследия</w:t>
        </w:r>
        <w:r w:rsidR="00E33E77">
          <w:rPr>
            <w:webHidden/>
          </w:rPr>
          <w:tab/>
        </w:r>
        <w:r w:rsidR="00E33E77">
          <w:rPr>
            <w:webHidden/>
          </w:rPr>
          <w:fldChar w:fldCharType="begin"/>
        </w:r>
        <w:r w:rsidR="00E33E77">
          <w:rPr>
            <w:webHidden/>
          </w:rPr>
          <w:instrText xml:space="preserve"> PAGEREF _Toc40368772 \h </w:instrText>
        </w:r>
        <w:r w:rsidR="00E33E77">
          <w:rPr>
            <w:webHidden/>
          </w:rPr>
        </w:r>
        <w:r w:rsidR="00E33E77">
          <w:rPr>
            <w:webHidden/>
          </w:rPr>
          <w:fldChar w:fldCharType="separate"/>
        </w:r>
        <w:r w:rsidR="00505EBD">
          <w:rPr>
            <w:webHidden/>
          </w:rPr>
          <w:t>22</w:t>
        </w:r>
        <w:r w:rsidR="00E33E77">
          <w:rPr>
            <w:webHidden/>
          </w:rPr>
          <w:fldChar w:fldCharType="end"/>
        </w:r>
      </w:hyperlink>
    </w:p>
    <w:p w14:paraId="38680B7A" w14:textId="73FC943B" w:rsidR="00E33E77" w:rsidRDefault="00474A7E">
      <w:pPr>
        <w:pStyle w:val="31"/>
        <w:tabs>
          <w:tab w:val="left" w:pos="1540"/>
        </w:tabs>
        <w:rPr>
          <w:rFonts w:asciiTheme="minorHAnsi" w:eastAsiaTheme="minorEastAsia" w:hAnsiTheme="minorHAnsi" w:cstheme="minorBidi"/>
          <w:sz w:val="22"/>
          <w:szCs w:val="22"/>
          <w:lang w:eastAsia="ru-RU"/>
        </w:rPr>
      </w:pPr>
      <w:hyperlink w:anchor="_Toc40368773" w:history="1">
        <w:r w:rsidR="00E33E77" w:rsidRPr="000F1D7C">
          <w:rPr>
            <w:rStyle w:val="a5"/>
          </w:rPr>
          <w:t>2.2.2.</w:t>
        </w:r>
        <w:r w:rsidR="00E33E77">
          <w:rPr>
            <w:rFonts w:asciiTheme="minorHAnsi" w:eastAsiaTheme="minorEastAsia" w:hAnsiTheme="minorHAnsi" w:cstheme="minorBidi"/>
            <w:sz w:val="22"/>
            <w:szCs w:val="22"/>
            <w:lang w:eastAsia="ru-RU"/>
          </w:rPr>
          <w:tab/>
        </w:r>
        <w:r w:rsidR="00E33E77" w:rsidRPr="000F1D7C">
          <w:rPr>
            <w:rStyle w:val="a5"/>
          </w:rPr>
          <w:t>Объекты особо охраняемых природных территорий</w:t>
        </w:r>
        <w:r w:rsidR="00E33E77">
          <w:rPr>
            <w:webHidden/>
          </w:rPr>
          <w:tab/>
        </w:r>
        <w:r w:rsidR="00E33E77">
          <w:rPr>
            <w:webHidden/>
          </w:rPr>
          <w:fldChar w:fldCharType="begin"/>
        </w:r>
        <w:r w:rsidR="00E33E77">
          <w:rPr>
            <w:webHidden/>
          </w:rPr>
          <w:instrText xml:space="preserve"> PAGEREF _Toc40368773 \h </w:instrText>
        </w:r>
        <w:r w:rsidR="00E33E77">
          <w:rPr>
            <w:webHidden/>
          </w:rPr>
        </w:r>
        <w:r w:rsidR="00E33E77">
          <w:rPr>
            <w:webHidden/>
          </w:rPr>
          <w:fldChar w:fldCharType="separate"/>
        </w:r>
        <w:r w:rsidR="00505EBD">
          <w:rPr>
            <w:webHidden/>
          </w:rPr>
          <w:t>25</w:t>
        </w:r>
        <w:r w:rsidR="00E33E77">
          <w:rPr>
            <w:webHidden/>
          </w:rPr>
          <w:fldChar w:fldCharType="end"/>
        </w:r>
      </w:hyperlink>
    </w:p>
    <w:p w14:paraId="0A8D1519" w14:textId="2270BD8E" w:rsidR="00E33E77" w:rsidRDefault="00474A7E">
      <w:pPr>
        <w:pStyle w:val="31"/>
        <w:tabs>
          <w:tab w:val="left" w:pos="1540"/>
        </w:tabs>
        <w:rPr>
          <w:rFonts w:asciiTheme="minorHAnsi" w:eastAsiaTheme="minorEastAsia" w:hAnsiTheme="minorHAnsi" w:cstheme="minorBidi"/>
          <w:sz w:val="22"/>
          <w:szCs w:val="22"/>
          <w:lang w:eastAsia="ru-RU"/>
        </w:rPr>
      </w:pPr>
      <w:hyperlink w:anchor="_Toc40368774" w:history="1">
        <w:r w:rsidR="00E33E77" w:rsidRPr="000F1D7C">
          <w:rPr>
            <w:rStyle w:val="a5"/>
          </w:rPr>
          <w:t>2.2.3.</w:t>
        </w:r>
        <w:r w:rsidR="00E33E77">
          <w:rPr>
            <w:rFonts w:asciiTheme="minorHAnsi" w:eastAsiaTheme="minorEastAsia" w:hAnsiTheme="minorHAnsi" w:cstheme="minorBidi"/>
            <w:sz w:val="22"/>
            <w:szCs w:val="22"/>
            <w:lang w:eastAsia="ru-RU"/>
          </w:rPr>
          <w:tab/>
        </w:r>
        <w:r w:rsidR="00E33E77" w:rsidRPr="000F1D7C">
          <w:rPr>
            <w:rStyle w:val="a5"/>
          </w:rPr>
          <w:t>Объекты специального назначения</w:t>
        </w:r>
        <w:r w:rsidR="00E33E77">
          <w:rPr>
            <w:webHidden/>
          </w:rPr>
          <w:tab/>
        </w:r>
        <w:r w:rsidR="00E33E77">
          <w:rPr>
            <w:webHidden/>
          </w:rPr>
          <w:fldChar w:fldCharType="begin"/>
        </w:r>
        <w:r w:rsidR="00E33E77">
          <w:rPr>
            <w:webHidden/>
          </w:rPr>
          <w:instrText xml:space="preserve"> PAGEREF _Toc40368774 \h </w:instrText>
        </w:r>
        <w:r w:rsidR="00E33E77">
          <w:rPr>
            <w:webHidden/>
          </w:rPr>
        </w:r>
        <w:r w:rsidR="00E33E77">
          <w:rPr>
            <w:webHidden/>
          </w:rPr>
          <w:fldChar w:fldCharType="separate"/>
        </w:r>
        <w:r w:rsidR="00505EBD">
          <w:rPr>
            <w:webHidden/>
          </w:rPr>
          <w:t>25</w:t>
        </w:r>
        <w:r w:rsidR="00E33E77">
          <w:rPr>
            <w:webHidden/>
          </w:rPr>
          <w:fldChar w:fldCharType="end"/>
        </w:r>
      </w:hyperlink>
    </w:p>
    <w:p w14:paraId="616F2863" w14:textId="4EBEBD0E"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75" w:history="1">
        <w:r w:rsidR="00E33E77" w:rsidRPr="000F1D7C">
          <w:rPr>
            <w:rStyle w:val="a5"/>
            <w:noProof/>
          </w:rPr>
          <w:t>2.3.</w:t>
        </w:r>
        <w:r w:rsidR="00E33E77">
          <w:rPr>
            <w:rFonts w:asciiTheme="minorHAnsi" w:eastAsiaTheme="minorEastAsia" w:hAnsiTheme="minorHAnsi" w:cstheme="minorBidi"/>
            <w:iCs w:val="0"/>
            <w:noProof/>
            <w:sz w:val="22"/>
            <w:szCs w:val="22"/>
            <w:lang w:eastAsia="ru-RU"/>
          </w:rPr>
          <w:tab/>
        </w:r>
        <w:r w:rsidR="00E33E77" w:rsidRPr="000F1D7C">
          <w:rPr>
            <w:rStyle w:val="a5"/>
            <w:noProof/>
          </w:rPr>
          <w:t>Выводы</w:t>
        </w:r>
        <w:r w:rsidR="00E33E77">
          <w:rPr>
            <w:noProof/>
            <w:webHidden/>
          </w:rPr>
          <w:tab/>
        </w:r>
        <w:r w:rsidR="00E33E77">
          <w:rPr>
            <w:noProof/>
            <w:webHidden/>
          </w:rPr>
          <w:fldChar w:fldCharType="begin"/>
        </w:r>
        <w:r w:rsidR="00E33E77">
          <w:rPr>
            <w:noProof/>
            <w:webHidden/>
          </w:rPr>
          <w:instrText xml:space="preserve"> PAGEREF _Toc40368775 \h </w:instrText>
        </w:r>
        <w:r w:rsidR="00E33E77">
          <w:rPr>
            <w:noProof/>
            <w:webHidden/>
          </w:rPr>
        </w:r>
        <w:r w:rsidR="00E33E77">
          <w:rPr>
            <w:noProof/>
            <w:webHidden/>
          </w:rPr>
          <w:fldChar w:fldCharType="separate"/>
        </w:r>
        <w:r w:rsidR="00505EBD">
          <w:rPr>
            <w:noProof/>
            <w:webHidden/>
          </w:rPr>
          <w:t>25</w:t>
        </w:r>
        <w:r w:rsidR="00E33E77">
          <w:rPr>
            <w:noProof/>
            <w:webHidden/>
          </w:rPr>
          <w:fldChar w:fldCharType="end"/>
        </w:r>
      </w:hyperlink>
    </w:p>
    <w:p w14:paraId="006D42AC" w14:textId="524568B4" w:rsidR="00E33E77" w:rsidRDefault="00474A7E">
      <w:pPr>
        <w:pStyle w:val="11"/>
        <w:tabs>
          <w:tab w:val="left" w:pos="442"/>
        </w:tabs>
        <w:rPr>
          <w:rFonts w:asciiTheme="minorHAnsi" w:eastAsiaTheme="minorEastAsia" w:hAnsiTheme="minorHAnsi" w:cstheme="minorBidi"/>
          <w:b w:val="0"/>
          <w:bCs w:val="0"/>
          <w:noProof/>
          <w:sz w:val="22"/>
          <w:szCs w:val="22"/>
          <w:lang w:eastAsia="ru-RU"/>
        </w:rPr>
      </w:pPr>
      <w:hyperlink w:anchor="_Toc40368776" w:history="1">
        <w:r w:rsidR="00E33E77" w:rsidRPr="000F1D7C">
          <w:rPr>
            <w:rStyle w:val="a5"/>
            <w:noProof/>
          </w:rPr>
          <w:t>3.</w:t>
        </w:r>
        <w:r w:rsidR="00E33E77">
          <w:rPr>
            <w:rFonts w:asciiTheme="minorHAnsi" w:eastAsiaTheme="minorEastAsia" w:hAnsiTheme="minorHAnsi" w:cstheme="minorBidi"/>
            <w:b w:val="0"/>
            <w:bCs w:val="0"/>
            <w:noProof/>
            <w:sz w:val="22"/>
            <w:szCs w:val="22"/>
            <w:lang w:eastAsia="ru-RU"/>
          </w:rPr>
          <w:tab/>
        </w:r>
        <w:r w:rsidR="00E33E77" w:rsidRPr="000F1D7C">
          <w:rPr>
            <w:rStyle w:val="a5"/>
            <w:noProof/>
            <w:shd w:val="clear" w:color="auto" w:fill="FFFFFF"/>
          </w:rPr>
          <w:t>Оценка возможного влияния планируемых для размещения объектов местного значения поселения</w:t>
        </w:r>
        <w:r w:rsidR="00E33E77">
          <w:rPr>
            <w:noProof/>
            <w:webHidden/>
          </w:rPr>
          <w:tab/>
        </w:r>
        <w:r w:rsidR="00E33E77">
          <w:rPr>
            <w:noProof/>
            <w:webHidden/>
          </w:rPr>
          <w:fldChar w:fldCharType="begin"/>
        </w:r>
        <w:r w:rsidR="00E33E77">
          <w:rPr>
            <w:noProof/>
            <w:webHidden/>
          </w:rPr>
          <w:instrText xml:space="preserve"> PAGEREF _Toc40368776 \h </w:instrText>
        </w:r>
        <w:r w:rsidR="00E33E77">
          <w:rPr>
            <w:noProof/>
            <w:webHidden/>
          </w:rPr>
        </w:r>
        <w:r w:rsidR="00E33E77">
          <w:rPr>
            <w:noProof/>
            <w:webHidden/>
          </w:rPr>
          <w:fldChar w:fldCharType="separate"/>
        </w:r>
        <w:r w:rsidR="00505EBD">
          <w:rPr>
            <w:noProof/>
            <w:webHidden/>
          </w:rPr>
          <w:t>27</w:t>
        </w:r>
        <w:r w:rsidR="00E33E77">
          <w:rPr>
            <w:noProof/>
            <w:webHidden/>
          </w:rPr>
          <w:fldChar w:fldCharType="end"/>
        </w:r>
      </w:hyperlink>
    </w:p>
    <w:p w14:paraId="7AA378C1" w14:textId="540B6B3A" w:rsidR="00E33E77" w:rsidRDefault="00474A7E">
      <w:pPr>
        <w:pStyle w:val="11"/>
        <w:tabs>
          <w:tab w:val="left" w:pos="442"/>
        </w:tabs>
        <w:rPr>
          <w:rFonts w:asciiTheme="minorHAnsi" w:eastAsiaTheme="minorEastAsia" w:hAnsiTheme="minorHAnsi" w:cstheme="minorBidi"/>
          <w:b w:val="0"/>
          <w:bCs w:val="0"/>
          <w:noProof/>
          <w:sz w:val="22"/>
          <w:szCs w:val="22"/>
          <w:lang w:eastAsia="ru-RU"/>
        </w:rPr>
      </w:pPr>
      <w:hyperlink w:anchor="_Toc40368777" w:history="1">
        <w:r w:rsidR="00E33E77" w:rsidRPr="000F1D7C">
          <w:rPr>
            <w:rStyle w:val="a5"/>
            <w:noProof/>
            <w:lang w:eastAsia="ar-SA" w:bidi="en-US"/>
          </w:rPr>
          <w:t>4.</w:t>
        </w:r>
        <w:r w:rsidR="00E33E77">
          <w:rPr>
            <w:rFonts w:asciiTheme="minorHAnsi" w:eastAsiaTheme="minorEastAsia" w:hAnsiTheme="minorHAnsi" w:cstheme="minorBidi"/>
            <w:b w:val="0"/>
            <w:bCs w:val="0"/>
            <w:noProof/>
            <w:sz w:val="22"/>
            <w:szCs w:val="22"/>
            <w:lang w:eastAsia="ru-RU"/>
          </w:rPr>
          <w:tab/>
        </w:r>
        <w:r w:rsidR="00E33E77" w:rsidRPr="000F1D7C">
          <w:rPr>
            <w:rStyle w:val="a5"/>
            <w:noProof/>
            <w:lang w:eastAsia="ar-SA" w:bidi="en-US"/>
          </w:rPr>
          <w:t xml:space="preserve">Сведения </w:t>
        </w:r>
        <w:r w:rsidR="00E33E77" w:rsidRPr="000F1D7C">
          <w:rPr>
            <w:rStyle w:val="a5"/>
            <w:rFonts w:eastAsia="Times New Roman"/>
            <w:noProof/>
            <w:lang w:eastAsia="ar-SA" w:bidi="en-US"/>
          </w:rPr>
          <w:t>о планируемых для размещения на территориях поселения</w:t>
        </w:r>
        <w:r w:rsidR="00E33E77" w:rsidRPr="000F1D7C">
          <w:rPr>
            <w:rStyle w:val="a5"/>
            <w:noProof/>
            <w:lang w:eastAsia="ar-SA" w:bidi="en-US"/>
          </w:rPr>
          <w:t xml:space="preserve"> </w:t>
        </w:r>
        <w:r w:rsidR="00E33E77" w:rsidRPr="000F1D7C">
          <w:rPr>
            <w:rStyle w:val="a5"/>
            <w:noProof/>
            <w:shd w:val="clear" w:color="auto" w:fill="FFFFFF"/>
          </w:rPr>
          <w:t>объектов</w:t>
        </w:r>
        <w:r w:rsidR="00E33E77" w:rsidRPr="000F1D7C">
          <w:rPr>
            <w:rStyle w:val="a5"/>
            <w:rFonts w:eastAsia="Times New Roman"/>
            <w:noProof/>
            <w:lang w:eastAsia="ar-SA" w:bidi="en-US"/>
          </w:rPr>
          <w:t xml:space="preserve"> федерального значения, объектов регионального значения</w:t>
        </w:r>
        <w:r w:rsidR="00E33E77">
          <w:rPr>
            <w:noProof/>
            <w:webHidden/>
          </w:rPr>
          <w:tab/>
        </w:r>
        <w:r w:rsidR="00E33E77">
          <w:rPr>
            <w:noProof/>
            <w:webHidden/>
          </w:rPr>
          <w:fldChar w:fldCharType="begin"/>
        </w:r>
        <w:r w:rsidR="00E33E77">
          <w:rPr>
            <w:noProof/>
            <w:webHidden/>
          </w:rPr>
          <w:instrText xml:space="preserve"> PAGEREF _Toc40368777 \h </w:instrText>
        </w:r>
        <w:r w:rsidR="00E33E77">
          <w:rPr>
            <w:noProof/>
            <w:webHidden/>
          </w:rPr>
        </w:r>
        <w:r w:rsidR="00E33E77">
          <w:rPr>
            <w:noProof/>
            <w:webHidden/>
          </w:rPr>
          <w:fldChar w:fldCharType="separate"/>
        </w:r>
        <w:r w:rsidR="00505EBD">
          <w:rPr>
            <w:noProof/>
            <w:webHidden/>
          </w:rPr>
          <w:t>28</w:t>
        </w:r>
        <w:r w:rsidR="00E33E77">
          <w:rPr>
            <w:noProof/>
            <w:webHidden/>
          </w:rPr>
          <w:fldChar w:fldCharType="end"/>
        </w:r>
      </w:hyperlink>
    </w:p>
    <w:p w14:paraId="6C5C6DC3" w14:textId="688E121C" w:rsidR="00E33E77" w:rsidRDefault="00474A7E">
      <w:pPr>
        <w:pStyle w:val="11"/>
        <w:tabs>
          <w:tab w:val="left" w:pos="442"/>
        </w:tabs>
        <w:rPr>
          <w:rFonts w:asciiTheme="minorHAnsi" w:eastAsiaTheme="minorEastAsia" w:hAnsiTheme="minorHAnsi" w:cstheme="minorBidi"/>
          <w:b w:val="0"/>
          <w:bCs w:val="0"/>
          <w:noProof/>
          <w:sz w:val="22"/>
          <w:szCs w:val="22"/>
          <w:lang w:eastAsia="ru-RU"/>
        </w:rPr>
      </w:pPr>
      <w:hyperlink w:anchor="_Toc40368778" w:history="1">
        <w:r w:rsidR="00E33E77" w:rsidRPr="000F1D7C">
          <w:rPr>
            <w:rStyle w:val="a5"/>
            <w:rFonts w:eastAsia="Times New Roman"/>
            <w:noProof/>
            <w:lang w:eastAsia="ar-SA" w:bidi="en-US"/>
          </w:rPr>
          <w:t>5.</w:t>
        </w:r>
        <w:r w:rsidR="00E33E77">
          <w:rPr>
            <w:rFonts w:asciiTheme="minorHAnsi" w:eastAsiaTheme="minorEastAsia" w:hAnsiTheme="minorHAnsi" w:cstheme="minorBidi"/>
            <w:b w:val="0"/>
            <w:bCs w:val="0"/>
            <w:noProof/>
            <w:sz w:val="22"/>
            <w:szCs w:val="22"/>
            <w:lang w:eastAsia="ru-RU"/>
          </w:rPr>
          <w:tab/>
        </w:r>
        <w:r w:rsidR="00E33E77" w:rsidRPr="000F1D7C">
          <w:rPr>
            <w:rStyle w:val="a5"/>
            <w:rFonts w:eastAsia="Times New Roman"/>
            <w:noProof/>
            <w:lang w:eastAsia="ar-SA" w:bidi="en-US"/>
          </w:rPr>
          <w:t xml:space="preserve">Сведения о планируемых для размещения на территориях </w:t>
        </w:r>
        <w:r w:rsidR="00E33E77" w:rsidRPr="000F1D7C">
          <w:rPr>
            <w:rStyle w:val="a5"/>
            <w:noProof/>
            <w:lang w:eastAsia="ar-SA" w:bidi="en-US"/>
          </w:rPr>
          <w:t>поселения</w:t>
        </w:r>
        <w:r w:rsidR="00E33E77" w:rsidRPr="000F1D7C">
          <w:rPr>
            <w:rStyle w:val="a5"/>
            <w:rFonts w:eastAsia="Times New Roman"/>
            <w:noProof/>
            <w:lang w:eastAsia="ar-SA" w:bidi="en-US"/>
          </w:rPr>
          <w:t xml:space="preserve"> объектов местного значения муниципального района</w:t>
        </w:r>
        <w:r w:rsidR="00E33E77">
          <w:rPr>
            <w:noProof/>
            <w:webHidden/>
          </w:rPr>
          <w:tab/>
        </w:r>
        <w:r w:rsidR="00E33E77">
          <w:rPr>
            <w:noProof/>
            <w:webHidden/>
          </w:rPr>
          <w:fldChar w:fldCharType="begin"/>
        </w:r>
        <w:r w:rsidR="00E33E77">
          <w:rPr>
            <w:noProof/>
            <w:webHidden/>
          </w:rPr>
          <w:instrText xml:space="preserve"> PAGEREF _Toc40368778 \h </w:instrText>
        </w:r>
        <w:r w:rsidR="00E33E77">
          <w:rPr>
            <w:noProof/>
            <w:webHidden/>
          </w:rPr>
        </w:r>
        <w:r w:rsidR="00E33E77">
          <w:rPr>
            <w:noProof/>
            <w:webHidden/>
          </w:rPr>
          <w:fldChar w:fldCharType="separate"/>
        </w:r>
        <w:r w:rsidR="00505EBD">
          <w:rPr>
            <w:noProof/>
            <w:webHidden/>
          </w:rPr>
          <w:t>29</w:t>
        </w:r>
        <w:r w:rsidR="00E33E77">
          <w:rPr>
            <w:noProof/>
            <w:webHidden/>
          </w:rPr>
          <w:fldChar w:fldCharType="end"/>
        </w:r>
      </w:hyperlink>
    </w:p>
    <w:p w14:paraId="30EBBB91" w14:textId="6557AF29" w:rsidR="00E33E77" w:rsidRDefault="00474A7E">
      <w:pPr>
        <w:pStyle w:val="11"/>
        <w:tabs>
          <w:tab w:val="left" w:pos="442"/>
        </w:tabs>
        <w:rPr>
          <w:rFonts w:asciiTheme="minorHAnsi" w:eastAsiaTheme="minorEastAsia" w:hAnsiTheme="minorHAnsi" w:cstheme="minorBidi"/>
          <w:b w:val="0"/>
          <w:bCs w:val="0"/>
          <w:noProof/>
          <w:sz w:val="22"/>
          <w:szCs w:val="22"/>
          <w:lang w:eastAsia="ru-RU"/>
        </w:rPr>
      </w:pPr>
      <w:hyperlink w:anchor="_Toc40368779" w:history="1">
        <w:r w:rsidR="00E33E77" w:rsidRPr="000F1D7C">
          <w:rPr>
            <w:rStyle w:val="a5"/>
            <w:noProof/>
          </w:rPr>
          <w:t>6.</w:t>
        </w:r>
        <w:r w:rsidR="00E33E77">
          <w:rPr>
            <w:rFonts w:asciiTheme="minorHAnsi" w:eastAsiaTheme="minorEastAsia" w:hAnsiTheme="minorHAnsi" w:cstheme="minorBidi"/>
            <w:b w:val="0"/>
            <w:bCs w:val="0"/>
            <w:noProof/>
            <w:sz w:val="22"/>
            <w:szCs w:val="22"/>
            <w:lang w:eastAsia="ru-RU"/>
          </w:rPr>
          <w:tab/>
        </w:r>
        <w:r w:rsidR="00E33E77" w:rsidRPr="000F1D7C">
          <w:rPr>
            <w:rStyle w:val="a5"/>
            <w:noProof/>
            <w:shd w:val="clear" w:color="auto" w:fill="FFFFFF"/>
          </w:rPr>
          <w:t xml:space="preserve">Перечень и характеристика основных факторов риска </w:t>
        </w:r>
        <w:r w:rsidR="00E33E77" w:rsidRPr="000F1D7C">
          <w:rPr>
            <w:rStyle w:val="a5"/>
            <w:noProof/>
            <w:lang w:eastAsia="ar-SA" w:bidi="en-US"/>
          </w:rPr>
          <w:t>возникновения</w:t>
        </w:r>
        <w:r w:rsidR="00E33E77" w:rsidRPr="000F1D7C">
          <w:rPr>
            <w:rStyle w:val="a5"/>
            <w:noProof/>
            <w:shd w:val="clear" w:color="auto" w:fill="FFFFFF"/>
          </w:rPr>
          <w:t xml:space="preserve"> чрезвычайных ситуаций природного и техногенного характера</w:t>
        </w:r>
        <w:r w:rsidR="00E33E77">
          <w:rPr>
            <w:noProof/>
            <w:webHidden/>
          </w:rPr>
          <w:tab/>
        </w:r>
        <w:r w:rsidR="00E33E77">
          <w:rPr>
            <w:noProof/>
            <w:webHidden/>
          </w:rPr>
          <w:fldChar w:fldCharType="begin"/>
        </w:r>
        <w:r w:rsidR="00E33E77">
          <w:rPr>
            <w:noProof/>
            <w:webHidden/>
          </w:rPr>
          <w:instrText xml:space="preserve"> PAGEREF _Toc40368779 \h </w:instrText>
        </w:r>
        <w:r w:rsidR="00E33E77">
          <w:rPr>
            <w:noProof/>
            <w:webHidden/>
          </w:rPr>
        </w:r>
        <w:r w:rsidR="00E33E77">
          <w:rPr>
            <w:noProof/>
            <w:webHidden/>
          </w:rPr>
          <w:fldChar w:fldCharType="separate"/>
        </w:r>
        <w:r w:rsidR="00505EBD">
          <w:rPr>
            <w:noProof/>
            <w:webHidden/>
          </w:rPr>
          <w:t>31</w:t>
        </w:r>
        <w:r w:rsidR="00E33E77">
          <w:rPr>
            <w:noProof/>
            <w:webHidden/>
          </w:rPr>
          <w:fldChar w:fldCharType="end"/>
        </w:r>
      </w:hyperlink>
    </w:p>
    <w:p w14:paraId="5E87688A" w14:textId="22898291"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80" w:history="1">
        <w:r w:rsidR="00E33E77" w:rsidRPr="000F1D7C">
          <w:rPr>
            <w:rStyle w:val="a5"/>
            <w:noProof/>
          </w:rPr>
          <w:t>6.1.</w:t>
        </w:r>
        <w:r w:rsidR="00E33E77">
          <w:rPr>
            <w:rFonts w:asciiTheme="minorHAnsi" w:eastAsiaTheme="minorEastAsia" w:hAnsiTheme="minorHAnsi" w:cstheme="minorBidi"/>
            <w:iCs w:val="0"/>
            <w:noProof/>
            <w:sz w:val="22"/>
            <w:szCs w:val="22"/>
            <w:lang w:eastAsia="ru-RU"/>
          </w:rPr>
          <w:tab/>
        </w:r>
        <w:r w:rsidR="00E33E77" w:rsidRPr="000F1D7C">
          <w:rPr>
            <w:rStyle w:val="a5"/>
            <w:noProof/>
          </w:rPr>
          <w:t>Инженерно-технические мероприятия гражданской обороны</w:t>
        </w:r>
        <w:r w:rsidR="00E33E77">
          <w:rPr>
            <w:noProof/>
            <w:webHidden/>
          </w:rPr>
          <w:tab/>
        </w:r>
        <w:r w:rsidR="00E33E77">
          <w:rPr>
            <w:noProof/>
            <w:webHidden/>
          </w:rPr>
          <w:fldChar w:fldCharType="begin"/>
        </w:r>
        <w:r w:rsidR="00E33E77">
          <w:rPr>
            <w:noProof/>
            <w:webHidden/>
          </w:rPr>
          <w:instrText xml:space="preserve"> PAGEREF _Toc40368780 \h </w:instrText>
        </w:r>
        <w:r w:rsidR="00E33E77">
          <w:rPr>
            <w:noProof/>
            <w:webHidden/>
          </w:rPr>
        </w:r>
        <w:r w:rsidR="00E33E77">
          <w:rPr>
            <w:noProof/>
            <w:webHidden/>
          </w:rPr>
          <w:fldChar w:fldCharType="separate"/>
        </w:r>
        <w:r w:rsidR="00505EBD">
          <w:rPr>
            <w:noProof/>
            <w:webHidden/>
          </w:rPr>
          <w:t>31</w:t>
        </w:r>
        <w:r w:rsidR="00E33E77">
          <w:rPr>
            <w:noProof/>
            <w:webHidden/>
          </w:rPr>
          <w:fldChar w:fldCharType="end"/>
        </w:r>
      </w:hyperlink>
    </w:p>
    <w:p w14:paraId="0BC25F30" w14:textId="33E53153"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81" w:history="1">
        <w:r w:rsidR="00E33E77" w:rsidRPr="000F1D7C">
          <w:rPr>
            <w:rStyle w:val="a5"/>
            <w:noProof/>
          </w:rPr>
          <w:t>6.2.</w:t>
        </w:r>
        <w:r w:rsidR="00E33E77">
          <w:rPr>
            <w:rFonts w:asciiTheme="minorHAnsi" w:eastAsiaTheme="minorEastAsia" w:hAnsiTheme="minorHAnsi" w:cstheme="minorBidi"/>
            <w:iCs w:val="0"/>
            <w:noProof/>
            <w:sz w:val="22"/>
            <w:szCs w:val="22"/>
            <w:lang w:eastAsia="ru-RU"/>
          </w:rPr>
          <w:tab/>
        </w:r>
        <w:r w:rsidR="00E33E77" w:rsidRPr="000F1D7C">
          <w:rPr>
            <w:rStyle w:val="a5"/>
            <w:noProof/>
          </w:rPr>
          <w:t>Инженерное обеспечение территории</w:t>
        </w:r>
        <w:r w:rsidR="00E33E77">
          <w:rPr>
            <w:noProof/>
            <w:webHidden/>
          </w:rPr>
          <w:tab/>
        </w:r>
        <w:r w:rsidR="00E33E77">
          <w:rPr>
            <w:noProof/>
            <w:webHidden/>
          </w:rPr>
          <w:fldChar w:fldCharType="begin"/>
        </w:r>
        <w:r w:rsidR="00E33E77">
          <w:rPr>
            <w:noProof/>
            <w:webHidden/>
          </w:rPr>
          <w:instrText xml:space="preserve"> PAGEREF _Toc40368781 \h </w:instrText>
        </w:r>
        <w:r w:rsidR="00E33E77">
          <w:rPr>
            <w:noProof/>
            <w:webHidden/>
          </w:rPr>
        </w:r>
        <w:r w:rsidR="00E33E77">
          <w:rPr>
            <w:noProof/>
            <w:webHidden/>
          </w:rPr>
          <w:fldChar w:fldCharType="separate"/>
        </w:r>
        <w:r w:rsidR="00505EBD">
          <w:rPr>
            <w:noProof/>
            <w:webHidden/>
          </w:rPr>
          <w:t>32</w:t>
        </w:r>
        <w:r w:rsidR="00E33E77">
          <w:rPr>
            <w:noProof/>
            <w:webHidden/>
          </w:rPr>
          <w:fldChar w:fldCharType="end"/>
        </w:r>
      </w:hyperlink>
    </w:p>
    <w:p w14:paraId="3ACA5AE0" w14:textId="34CF3D2D"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82" w:history="1">
        <w:r w:rsidR="00E33E77" w:rsidRPr="000F1D7C">
          <w:rPr>
            <w:rStyle w:val="a5"/>
            <w:noProof/>
          </w:rPr>
          <w:t>6.3.</w:t>
        </w:r>
        <w:r w:rsidR="00E33E77">
          <w:rPr>
            <w:rFonts w:asciiTheme="minorHAnsi" w:eastAsiaTheme="minorEastAsia" w:hAnsiTheme="minorHAnsi" w:cstheme="minorBidi"/>
            <w:iCs w:val="0"/>
            <w:noProof/>
            <w:sz w:val="22"/>
            <w:szCs w:val="22"/>
            <w:lang w:eastAsia="ru-RU"/>
          </w:rPr>
          <w:tab/>
        </w:r>
        <w:r w:rsidR="00E33E77" w:rsidRPr="000F1D7C">
          <w:rPr>
            <w:rStyle w:val="a5"/>
            <w:noProof/>
          </w:rPr>
          <w:t>Основные факторы риска возникновения чрезвычайных ситуаций</w:t>
        </w:r>
        <w:r w:rsidR="00E33E77">
          <w:rPr>
            <w:noProof/>
            <w:webHidden/>
          </w:rPr>
          <w:tab/>
        </w:r>
        <w:r w:rsidR="00E33E77">
          <w:rPr>
            <w:noProof/>
            <w:webHidden/>
          </w:rPr>
          <w:fldChar w:fldCharType="begin"/>
        </w:r>
        <w:r w:rsidR="00E33E77">
          <w:rPr>
            <w:noProof/>
            <w:webHidden/>
          </w:rPr>
          <w:instrText xml:space="preserve"> PAGEREF _Toc40368782 \h </w:instrText>
        </w:r>
        <w:r w:rsidR="00E33E77">
          <w:rPr>
            <w:noProof/>
            <w:webHidden/>
          </w:rPr>
        </w:r>
        <w:r w:rsidR="00E33E77">
          <w:rPr>
            <w:noProof/>
            <w:webHidden/>
          </w:rPr>
          <w:fldChar w:fldCharType="separate"/>
        </w:r>
        <w:r w:rsidR="00505EBD">
          <w:rPr>
            <w:noProof/>
            <w:webHidden/>
          </w:rPr>
          <w:t>33</w:t>
        </w:r>
        <w:r w:rsidR="00E33E77">
          <w:rPr>
            <w:noProof/>
            <w:webHidden/>
          </w:rPr>
          <w:fldChar w:fldCharType="end"/>
        </w:r>
      </w:hyperlink>
    </w:p>
    <w:p w14:paraId="000D2430" w14:textId="4F4950BC" w:rsidR="00E33E77" w:rsidRDefault="00474A7E">
      <w:pPr>
        <w:pStyle w:val="31"/>
        <w:rPr>
          <w:rFonts w:asciiTheme="minorHAnsi" w:eastAsiaTheme="minorEastAsia" w:hAnsiTheme="minorHAnsi" w:cstheme="minorBidi"/>
          <w:sz w:val="22"/>
          <w:szCs w:val="22"/>
          <w:lang w:eastAsia="ru-RU"/>
        </w:rPr>
      </w:pPr>
      <w:hyperlink w:anchor="_Toc40368783" w:history="1">
        <w:r w:rsidR="00E33E77" w:rsidRPr="000F1D7C">
          <w:rPr>
            <w:rStyle w:val="a5"/>
            <w:rFonts w:cs="Arial"/>
            <w:bCs/>
            <w:i/>
          </w:rPr>
          <w:t>Перечень источников чрезвычайных ситуаций природного характера, возможных на территории Анастасиевского СП</w:t>
        </w:r>
        <w:r w:rsidR="00E33E77">
          <w:rPr>
            <w:webHidden/>
          </w:rPr>
          <w:tab/>
        </w:r>
        <w:r w:rsidR="00E33E77">
          <w:rPr>
            <w:webHidden/>
          </w:rPr>
          <w:fldChar w:fldCharType="begin"/>
        </w:r>
        <w:r w:rsidR="00E33E77">
          <w:rPr>
            <w:webHidden/>
          </w:rPr>
          <w:instrText xml:space="preserve"> PAGEREF _Toc40368783 \h </w:instrText>
        </w:r>
        <w:r w:rsidR="00E33E77">
          <w:rPr>
            <w:webHidden/>
          </w:rPr>
        </w:r>
        <w:r w:rsidR="00E33E77">
          <w:rPr>
            <w:webHidden/>
          </w:rPr>
          <w:fldChar w:fldCharType="separate"/>
        </w:r>
        <w:r w:rsidR="00505EBD">
          <w:rPr>
            <w:webHidden/>
          </w:rPr>
          <w:t>33</w:t>
        </w:r>
        <w:r w:rsidR="00E33E77">
          <w:rPr>
            <w:webHidden/>
          </w:rPr>
          <w:fldChar w:fldCharType="end"/>
        </w:r>
      </w:hyperlink>
    </w:p>
    <w:p w14:paraId="1331ECA1" w14:textId="22AAB54D" w:rsidR="00E33E77" w:rsidRDefault="00474A7E">
      <w:pPr>
        <w:pStyle w:val="31"/>
        <w:rPr>
          <w:rFonts w:asciiTheme="minorHAnsi" w:eastAsiaTheme="minorEastAsia" w:hAnsiTheme="minorHAnsi" w:cstheme="minorBidi"/>
          <w:sz w:val="22"/>
          <w:szCs w:val="22"/>
          <w:lang w:eastAsia="ru-RU"/>
        </w:rPr>
      </w:pPr>
      <w:hyperlink w:anchor="_Toc40368784" w:history="1">
        <w:r w:rsidR="00E33E77" w:rsidRPr="000F1D7C">
          <w:rPr>
            <w:rStyle w:val="a5"/>
            <w:rFonts w:cs="Arial"/>
            <w:bCs/>
            <w:i/>
          </w:rPr>
          <w:t>Перечень источников чрезвычайных ситуаций техногенного характера, возможных на территории Анастасиевского СП</w:t>
        </w:r>
        <w:r w:rsidR="00E33E77">
          <w:rPr>
            <w:webHidden/>
          </w:rPr>
          <w:tab/>
        </w:r>
        <w:r w:rsidR="00E33E77">
          <w:rPr>
            <w:webHidden/>
          </w:rPr>
          <w:fldChar w:fldCharType="begin"/>
        </w:r>
        <w:r w:rsidR="00E33E77">
          <w:rPr>
            <w:webHidden/>
          </w:rPr>
          <w:instrText xml:space="preserve"> PAGEREF _Toc40368784 \h </w:instrText>
        </w:r>
        <w:r w:rsidR="00E33E77">
          <w:rPr>
            <w:webHidden/>
          </w:rPr>
        </w:r>
        <w:r w:rsidR="00E33E77">
          <w:rPr>
            <w:webHidden/>
          </w:rPr>
          <w:fldChar w:fldCharType="separate"/>
        </w:r>
        <w:r w:rsidR="00505EBD">
          <w:rPr>
            <w:webHidden/>
          </w:rPr>
          <w:t>36</w:t>
        </w:r>
        <w:r w:rsidR="00E33E77">
          <w:rPr>
            <w:webHidden/>
          </w:rPr>
          <w:fldChar w:fldCharType="end"/>
        </w:r>
      </w:hyperlink>
    </w:p>
    <w:p w14:paraId="7D4F8FE3" w14:textId="577DC99F" w:rsidR="00E33E77" w:rsidRDefault="00474A7E">
      <w:pPr>
        <w:pStyle w:val="31"/>
        <w:rPr>
          <w:rFonts w:asciiTheme="minorHAnsi" w:eastAsiaTheme="minorEastAsia" w:hAnsiTheme="minorHAnsi" w:cstheme="minorBidi"/>
          <w:sz w:val="22"/>
          <w:szCs w:val="22"/>
          <w:lang w:eastAsia="ru-RU"/>
        </w:rPr>
      </w:pPr>
      <w:hyperlink w:anchor="_Toc40368785" w:history="1">
        <w:r w:rsidR="00E33E77" w:rsidRPr="000F1D7C">
          <w:rPr>
            <w:rStyle w:val="a5"/>
            <w:rFonts w:cs="Arial"/>
            <w:bCs/>
            <w:i/>
          </w:rPr>
          <w:t>Риски возникновения опасных происшествий на транспорте при перевозке опасных грузов.</w:t>
        </w:r>
        <w:r w:rsidR="00E33E77">
          <w:rPr>
            <w:webHidden/>
          </w:rPr>
          <w:tab/>
        </w:r>
        <w:r w:rsidR="00E33E77">
          <w:rPr>
            <w:webHidden/>
          </w:rPr>
          <w:fldChar w:fldCharType="begin"/>
        </w:r>
        <w:r w:rsidR="00E33E77">
          <w:rPr>
            <w:webHidden/>
          </w:rPr>
          <w:instrText xml:space="preserve"> PAGEREF _Toc40368785 \h </w:instrText>
        </w:r>
        <w:r w:rsidR="00E33E77">
          <w:rPr>
            <w:webHidden/>
          </w:rPr>
        </w:r>
        <w:r w:rsidR="00E33E77">
          <w:rPr>
            <w:webHidden/>
          </w:rPr>
          <w:fldChar w:fldCharType="separate"/>
        </w:r>
        <w:r w:rsidR="00505EBD">
          <w:rPr>
            <w:webHidden/>
          </w:rPr>
          <w:t>37</w:t>
        </w:r>
        <w:r w:rsidR="00E33E77">
          <w:rPr>
            <w:webHidden/>
          </w:rPr>
          <w:fldChar w:fldCharType="end"/>
        </w:r>
      </w:hyperlink>
    </w:p>
    <w:p w14:paraId="704FF62F" w14:textId="6E49DB41" w:rsidR="00E33E77" w:rsidRDefault="00474A7E">
      <w:pPr>
        <w:pStyle w:val="31"/>
        <w:rPr>
          <w:rFonts w:asciiTheme="minorHAnsi" w:eastAsiaTheme="minorEastAsia" w:hAnsiTheme="minorHAnsi" w:cstheme="minorBidi"/>
          <w:sz w:val="22"/>
          <w:szCs w:val="22"/>
          <w:lang w:eastAsia="ru-RU"/>
        </w:rPr>
      </w:pPr>
      <w:hyperlink w:anchor="_Toc40368786" w:history="1">
        <w:r w:rsidR="00E33E77" w:rsidRPr="000F1D7C">
          <w:rPr>
            <w:rStyle w:val="a5"/>
            <w:rFonts w:cs="Arial"/>
            <w:bCs/>
            <w:i/>
          </w:rPr>
          <w:t>Перечень источников чрезвычайных ситуаций биолого-социального характера на территории Анастасиевского СП</w:t>
        </w:r>
        <w:r w:rsidR="00E33E77">
          <w:rPr>
            <w:webHidden/>
          </w:rPr>
          <w:tab/>
        </w:r>
        <w:r w:rsidR="00E33E77">
          <w:rPr>
            <w:webHidden/>
          </w:rPr>
          <w:fldChar w:fldCharType="begin"/>
        </w:r>
        <w:r w:rsidR="00E33E77">
          <w:rPr>
            <w:webHidden/>
          </w:rPr>
          <w:instrText xml:space="preserve"> PAGEREF _Toc40368786 \h </w:instrText>
        </w:r>
        <w:r w:rsidR="00E33E77">
          <w:rPr>
            <w:webHidden/>
          </w:rPr>
        </w:r>
        <w:r w:rsidR="00E33E77">
          <w:rPr>
            <w:webHidden/>
          </w:rPr>
          <w:fldChar w:fldCharType="separate"/>
        </w:r>
        <w:r w:rsidR="00505EBD">
          <w:rPr>
            <w:webHidden/>
          </w:rPr>
          <w:t>40</w:t>
        </w:r>
        <w:r w:rsidR="00E33E77">
          <w:rPr>
            <w:webHidden/>
          </w:rPr>
          <w:fldChar w:fldCharType="end"/>
        </w:r>
      </w:hyperlink>
    </w:p>
    <w:p w14:paraId="46A46754" w14:textId="542ED66F"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87" w:history="1">
        <w:r w:rsidR="00E33E77" w:rsidRPr="000F1D7C">
          <w:rPr>
            <w:rStyle w:val="a5"/>
            <w:noProof/>
          </w:rPr>
          <w:t>6.4.</w:t>
        </w:r>
        <w:r w:rsidR="00E33E77">
          <w:rPr>
            <w:rFonts w:asciiTheme="minorHAnsi" w:eastAsiaTheme="minorEastAsia" w:hAnsiTheme="minorHAnsi" w:cstheme="minorBidi"/>
            <w:iCs w:val="0"/>
            <w:noProof/>
            <w:sz w:val="22"/>
            <w:szCs w:val="22"/>
            <w:lang w:eastAsia="ru-RU"/>
          </w:rPr>
          <w:tab/>
        </w:r>
        <w:r w:rsidR="00E33E77" w:rsidRPr="000F1D7C">
          <w:rPr>
            <w:rStyle w:val="a5"/>
            <w:noProof/>
          </w:rPr>
          <w:t>Перечень мероприятий по обеспечению пожарной безопасности</w:t>
        </w:r>
        <w:r w:rsidR="00E33E77">
          <w:rPr>
            <w:noProof/>
            <w:webHidden/>
          </w:rPr>
          <w:tab/>
        </w:r>
        <w:r w:rsidR="00E33E77">
          <w:rPr>
            <w:noProof/>
            <w:webHidden/>
          </w:rPr>
          <w:fldChar w:fldCharType="begin"/>
        </w:r>
        <w:r w:rsidR="00E33E77">
          <w:rPr>
            <w:noProof/>
            <w:webHidden/>
          </w:rPr>
          <w:instrText xml:space="preserve"> PAGEREF _Toc40368787 \h </w:instrText>
        </w:r>
        <w:r w:rsidR="00E33E77">
          <w:rPr>
            <w:noProof/>
            <w:webHidden/>
          </w:rPr>
        </w:r>
        <w:r w:rsidR="00E33E77">
          <w:rPr>
            <w:noProof/>
            <w:webHidden/>
          </w:rPr>
          <w:fldChar w:fldCharType="separate"/>
        </w:r>
        <w:r w:rsidR="00505EBD">
          <w:rPr>
            <w:noProof/>
            <w:webHidden/>
          </w:rPr>
          <w:t>41</w:t>
        </w:r>
        <w:r w:rsidR="00E33E77">
          <w:rPr>
            <w:noProof/>
            <w:webHidden/>
          </w:rPr>
          <w:fldChar w:fldCharType="end"/>
        </w:r>
      </w:hyperlink>
    </w:p>
    <w:p w14:paraId="2C1CDDE7" w14:textId="2C6549E3" w:rsidR="00E33E77" w:rsidRDefault="00474A7E">
      <w:pPr>
        <w:pStyle w:val="21"/>
        <w:tabs>
          <w:tab w:val="left" w:pos="1100"/>
        </w:tabs>
        <w:rPr>
          <w:rFonts w:asciiTheme="minorHAnsi" w:eastAsiaTheme="minorEastAsia" w:hAnsiTheme="minorHAnsi" w:cstheme="minorBidi"/>
          <w:iCs w:val="0"/>
          <w:noProof/>
          <w:sz w:val="22"/>
          <w:szCs w:val="22"/>
          <w:lang w:eastAsia="ru-RU"/>
        </w:rPr>
      </w:pPr>
      <w:hyperlink w:anchor="_Toc40368788" w:history="1">
        <w:r w:rsidR="00E33E77" w:rsidRPr="000F1D7C">
          <w:rPr>
            <w:rStyle w:val="a5"/>
            <w:noProof/>
          </w:rPr>
          <w:t>6.5.</w:t>
        </w:r>
        <w:r w:rsidR="00E33E77">
          <w:rPr>
            <w:rFonts w:asciiTheme="minorHAnsi" w:eastAsiaTheme="minorEastAsia" w:hAnsiTheme="minorHAnsi" w:cstheme="minorBidi"/>
            <w:iCs w:val="0"/>
            <w:noProof/>
            <w:sz w:val="22"/>
            <w:szCs w:val="22"/>
            <w:lang w:eastAsia="ru-RU"/>
          </w:rPr>
          <w:tab/>
        </w:r>
        <w:r w:rsidR="00E33E77" w:rsidRPr="000F1D7C">
          <w:rPr>
            <w:rStyle w:val="a5"/>
            <w:noProof/>
          </w:rPr>
          <w:t>Оценка рисков возникновения и развития аварий на транспорте</w:t>
        </w:r>
        <w:r w:rsidR="00E33E77">
          <w:rPr>
            <w:noProof/>
            <w:webHidden/>
          </w:rPr>
          <w:tab/>
        </w:r>
        <w:r w:rsidR="00E33E77">
          <w:rPr>
            <w:noProof/>
            <w:webHidden/>
          </w:rPr>
          <w:fldChar w:fldCharType="begin"/>
        </w:r>
        <w:r w:rsidR="00E33E77">
          <w:rPr>
            <w:noProof/>
            <w:webHidden/>
          </w:rPr>
          <w:instrText xml:space="preserve"> PAGEREF _Toc40368788 \h </w:instrText>
        </w:r>
        <w:r w:rsidR="00E33E77">
          <w:rPr>
            <w:noProof/>
            <w:webHidden/>
          </w:rPr>
        </w:r>
        <w:r w:rsidR="00E33E77">
          <w:rPr>
            <w:noProof/>
            <w:webHidden/>
          </w:rPr>
          <w:fldChar w:fldCharType="separate"/>
        </w:r>
        <w:r w:rsidR="00505EBD">
          <w:rPr>
            <w:noProof/>
            <w:webHidden/>
          </w:rPr>
          <w:t>46</w:t>
        </w:r>
        <w:r w:rsidR="00E33E77">
          <w:rPr>
            <w:noProof/>
            <w:webHidden/>
          </w:rPr>
          <w:fldChar w:fldCharType="end"/>
        </w:r>
      </w:hyperlink>
    </w:p>
    <w:p w14:paraId="6A79BF55" w14:textId="08566655" w:rsidR="00E33E77" w:rsidRDefault="00474A7E">
      <w:pPr>
        <w:pStyle w:val="11"/>
        <w:rPr>
          <w:rFonts w:asciiTheme="minorHAnsi" w:eastAsiaTheme="minorEastAsia" w:hAnsiTheme="minorHAnsi" w:cstheme="minorBidi"/>
          <w:b w:val="0"/>
          <w:bCs w:val="0"/>
          <w:noProof/>
          <w:sz w:val="22"/>
          <w:szCs w:val="22"/>
          <w:lang w:eastAsia="ru-RU"/>
        </w:rPr>
      </w:pPr>
      <w:hyperlink w:anchor="_Toc40368789" w:history="1">
        <w:r w:rsidR="00E33E77" w:rsidRPr="000F1D7C">
          <w:rPr>
            <w:rStyle w:val="a5"/>
            <w:noProof/>
            <w:lang w:eastAsia="ar-SA" w:bidi="en-US"/>
          </w:rPr>
          <w:t>7. П</w:t>
        </w:r>
        <w:r w:rsidR="00E33E77" w:rsidRPr="000F1D7C">
          <w:rPr>
            <w:rStyle w:val="a5"/>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E33E77">
          <w:rPr>
            <w:noProof/>
            <w:webHidden/>
          </w:rPr>
          <w:tab/>
        </w:r>
        <w:r w:rsidR="00E33E77">
          <w:rPr>
            <w:noProof/>
            <w:webHidden/>
          </w:rPr>
          <w:fldChar w:fldCharType="begin"/>
        </w:r>
        <w:r w:rsidR="00E33E77">
          <w:rPr>
            <w:noProof/>
            <w:webHidden/>
          </w:rPr>
          <w:instrText xml:space="preserve"> PAGEREF _Toc40368789 \h </w:instrText>
        </w:r>
        <w:r w:rsidR="00E33E77">
          <w:rPr>
            <w:noProof/>
            <w:webHidden/>
          </w:rPr>
        </w:r>
        <w:r w:rsidR="00E33E77">
          <w:rPr>
            <w:noProof/>
            <w:webHidden/>
          </w:rPr>
          <w:fldChar w:fldCharType="separate"/>
        </w:r>
        <w:r w:rsidR="00505EBD">
          <w:rPr>
            <w:noProof/>
            <w:webHidden/>
          </w:rPr>
          <w:t>48</w:t>
        </w:r>
        <w:r w:rsidR="00E33E77">
          <w:rPr>
            <w:noProof/>
            <w:webHidden/>
          </w:rPr>
          <w:fldChar w:fldCharType="end"/>
        </w:r>
      </w:hyperlink>
    </w:p>
    <w:p w14:paraId="5BAE069B" w14:textId="2969D73E" w:rsidR="00E33E77" w:rsidRDefault="00474A7E">
      <w:pPr>
        <w:pStyle w:val="11"/>
        <w:rPr>
          <w:rFonts w:asciiTheme="minorHAnsi" w:eastAsiaTheme="minorEastAsia" w:hAnsiTheme="minorHAnsi" w:cstheme="minorBidi"/>
          <w:b w:val="0"/>
          <w:bCs w:val="0"/>
          <w:noProof/>
          <w:sz w:val="22"/>
          <w:szCs w:val="22"/>
          <w:lang w:eastAsia="ru-RU"/>
        </w:rPr>
      </w:pPr>
      <w:hyperlink w:anchor="_Toc40368790" w:history="1">
        <w:r w:rsidR="00E33E77" w:rsidRPr="000F1D7C">
          <w:rPr>
            <w:rStyle w:val="a5"/>
            <w:noProof/>
            <w:lang w:eastAsia="ar-SA" w:bidi="en-US"/>
          </w:rPr>
          <w:t>8. Предложения по территориальному планированию (проектные предложения генерального плана)</w:t>
        </w:r>
        <w:r w:rsidR="00E33E77">
          <w:rPr>
            <w:noProof/>
            <w:webHidden/>
          </w:rPr>
          <w:tab/>
        </w:r>
        <w:r w:rsidR="00E33E77">
          <w:rPr>
            <w:noProof/>
            <w:webHidden/>
          </w:rPr>
          <w:fldChar w:fldCharType="begin"/>
        </w:r>
        <w:r w:rsidR="00E33E77">
          <w:rPr>
            <w:noProof/>
            <w:webHidden/>
          </w:rPr>
          <w:instrText xml:space="preserve"> PAGEREF _Toc40368790 \h </w:instrText>
        </w:r>
        <w:r w:rsidR="00E33E77">
          <w:rPr>
            <w:noProof/>
            <w:webHidden/>
          </w:rPr>
        </w:r>
        <w:r w:rsidR="00E33E77">
          <w:rPr>
            <w:noProof/>
            <w:webHidden/>
          </w:rPr>
          <w:fldChar w:fldCharType="separate"/>
        </w:r>
        <w:r w:rsidR="00505EBD">
          <w:rPr>
            <w:noProof/>
            <w:webHidden/>
          </w:rPr>
          <w:t>49</w:t>
        </w:r>
        <w:r w:rsidR="00E33E77">
          <w:rPr>
            <w:noProof/>
            <w:webHidden/>
          </w:rPr>
          <w:fldChar w:fldCharType="end"/>
        </w:r>
      </w:hyperlink>
    </w:p>
    <w:p w14:paraId="3E404346" w14:textId="471720B9" w:rsidR="00E33E77" w:rsidRDefault="00474A7E">
      <w:pPr>
        <w:pStyle w:val="21"/>
        <w:rPr>
          <w:rFonts w:asciiTheme="minorHAnsi" w:eastAsiaTheme="minorEastAsia" w:hAnsiTheme="minorHAnsi" w:cstheme="minorBidi"/>
          <w:iCs w:val="0"/>
          <w:noProof/>
          <w:sz w:val="22"/>
          <w:szCs w:val="22"/>
          <w:lang w:eastAsia="ru-RU"/>
        </w:rPr>
      </w:pPr>
      <w:hyperlink w:anchor="_Toc40368791" w:history="1">
        <w:r w:rsidR="00E33E77" w:rsidRPr="000F1D7C">
          <w:rPr>
            <w:rStyle w:val="a5"/>
            <w:noProof/>
          </w:rPr>
          <w:t>8.1 Развитие планировочной структуры</w:t>
        </w:r>
        <w:r w:rsidR="00E33E77">
          <w:rPr>
            <w:noProof/>
            <w:webHidden/>
          </w:rPr>
          <w:tab/>
        </w:r>
        <w:r w:rsidR="00E33E77">
          <w:rPr>
            <w:noProof/>
            <w:webHidden/>
          </w:rPr>
          <w:fldChar w:fldCharType="begin"/>
        </w:r>
        <w:r w:rsidR="00E33E77">
          <w:rPr>
            <w:noProof/>
            <w:webHidden/>
          </w:rPr>
          <w:instrText xml:space="preserve"> PAGEREF _Toc40368791 \h </w:instrText>
        </w:r>
        <w:r w:rsidR="00E33E77">
          <w:rPr>
            <w:noProof/>
            <w:webHidden/>
          </w:rPr>
        </w:r>
        <w:r w:rsidR="00E33E77">
          <w:rPr>
            <w:noProof/>
            <w:webHidden/>
          </w:rPr>
          <w:fldChar w:fldCharType="separate"/>
        </w:r>
        <w:r w:rsidR="00505EBD">
          <w:rPr>
            <w:noProof/>
            <w:webHidden/>
          </w:rPr>
          <w:t>49</w:t>
        </w:r>
        <w:r w:rsidR="00E33E77">
          <w:rPr>
            <w:noProof/>
            <w:webHidden/>
          </w:rPr>
          <w:fldChar w:fldCharType="end"/>
        </w:r>
      </w:hyperlink>
    </w:p>
    <w:p w14:paraId="42619B89" w14:textId="42AB21ED" w:rsidR="00E33E77" w:rsidRDefault="00474A7E">
      <w:pPr>
        <w:pStyle w:val="11"/>
        <w:rPr>
          <w:rFonts w:asciiTheme="minorHAnsi" w:eastAsiaTheme="minorEastAsia" w:hAnsiTheme="minorHAnsi" w:cstheme="minorBidi"/>
          <w:b w:val="0"/>
          <w:bCs w:val="0"/>
          <w:noProof/>
          <w:sz w:val="22"/>
          <w:szCs w:val="22"/>
          <w:lang w:eastAsia="ru-RU"/>
        </w:rPr>
      </w:pPr>
      <w:hyperlink w:anchor="_Toc40368792" w:history="1">
        <w:r w:rsidR="00E33E77" w:rsidRPr="000F1D7C">
          <w:rPr>
            <w:rStyle w:val="a5"/>
            <w:noProof/>
            <w:lang w:eastAsia="ar-SA" w:bidi="en-US"/>
          </w:rPr>
          <w:t>9. БАЛАНС ТЕРРИТОРИИ</w:t>
        </w:r>
        <w:r w:rsidR="00E33E77">
          <w:rPr>
            <w:rStyle w:val="a5"/>
            <w:noProof/>
            <w:lang w:eastAsia="ar-SA" w:bidi="en-US"/>
          </w:rPr>
          <w:t xml:space="preserve"> В ГРАНИЦАХ А</w:t>
        </w:r>
        <w:r w:rsidR="00E33E77" w:rsidRPr="000F1D7C">
          <w:rPr>
            <w:rStyle w:val="a5"/>
            <w:noProof/>
            <w:lang w:eastAsia="ar-SA" w:bidi="en-US"/>
          </w:rPr>
          <w:t>НАСТАСИЕВСКОГО СЕЛЬСКОГО ПОСЕЛЕНИЯ</w:t>
        </w:r>
        <w:r w:rsidR="00E33E77">
          <w:rPr>
            <w:noProof/>
            <w:webHidden/>
          </w:rPr>
          <w:tab/>
        </w:r>
        <w:r w:rsidR="00E33E77">
          <w:rPr>
            <w:noProof/>
            <w:webHidden/>
          </w:rPr>
          <w:fldChar w:fldCharType="begin"/>
        </w:r>
        <w:r w:rsidR="00E33E77">
          <w:rPr>
            <w:noProof/>
            <w:webHidden/>
          </w:rPr>
          <w:instrText xml:space="preserve"> PAGEREF _Toc40368792 \h </w:instrText>
        </w:r>
        <w:r w:rsidR="00E33E77">
          <w:rPr>
            <w:noProof/>
            <w:webHidden/>
          </w:rPr>
        </w:r>
        <w:r w:rsidR="00E33E77">
          <w:rPr>
            <w:noProof/>
            <w:webHidden/>
          </w:rPr>
          <w:fldChar w:fldCharType="separate"/>
        </w:r>
        <w:r w:rsidR="00505EBD">
          <w:rPr>
            <w:noProof/>
            <w:webHidden/>
          </w:rPr>
          <w:t>69</w:t>
        </w:r>
        <w:r w:rsidR="00E33E77">
          <w:rPr>
            <w:noProof/>
            <w:webHidden/>
          </w:rPr>
          <w:fldChar w:fldCharType="end"/>
        </w:r>
      </w:hyperlink>
    </w:p>
    <w:p w14:paraId="3598BF12" w14:textId="7AA61FB3" w:rsidR="00E33E77" w:rsidRDefault="00474A7E">
      <w:pPr>
        <w:pStyle w:val="11"/>
        <w:rPr>
          <w:rFonts w:asciiTheme="minorHAnsi" w:eastAsiaTheme="minorEastAsia" w:hAnsiTheme="minorHAnsi" w:cstheme="minorBidi"/>
          <w:b w:val="0"/>
          <w:bCs w:val="0"/>
          <w:noProof/>
          <w:sz w:val="22"/>
          <w:szCs w:val="22"/>
          <w:lang w:eastAsia="ru-RU"/>
        </w:rPr>
      </w:pPr>
      <w:hyperlink w:anchor="_Toc40368793" w:history="1">
        <w:r w:rsidR="00E33E77" w:rsidRPr="000F1D7C">
          <w:rPr>
            <w:rStyle w:val="a5"/>
            <w:noProof/>
            <w:lang w:eastAsia="ar-SA" w:bidi="en-US"/>
          </w:rPr>
          <w:t>Технико-</w:t>
        </w:r>
        <w:r w:rsidR="00E33E77" w:rsidRPr="000F1D7C">
          <w:rPr>
            <w:rStyle w:val="a5"/>
            <w:noProof/>
          </w:rPr>
          <w:t>экономические</w:t>
        </w:r>
        <w:r w:rsidR="00E33E77" w:rsidRPr="000F1D7C">
          <w:rPr>
            <w:rStyle w:val="a5"/>
            <w:noProof/>
            <w:lang w:eastAsia="ar-SA" w:bidi="en-US"/>
          </w:rPr>
          <w:t xml:space="preserve"> показатели генерального плана</w:t>
        </w:r>
        <w:r w:rsidR="00E33E77">
          <w:rPr>
            <w:noProof/>
            <w:webHidden/>
          </w:rPr>
          <w:tab/>
        </w:r>
        <w:r w:rsidR="00E33E77">
          <w:rPr>
            <w:noProof/>
            <w:webHidden/>
          </w:rPr>
          <w:fldChar w:fldCharType="begin"/>
        </w:r>
        <w:r w:rsidR="00E33E77">
          <w:rPr>
            <w:noProof/>
            <w:webHidden/>
          </w:rPr>
          <w:instrText xml:space="preserve"> PAGEREF _Toc40368793 \h </w:instrText>
        </w:r>
        <w:r w:rsidR="00E33E77">
          <w:rPr>
            <w:noProof/>
            <w:webHidden/>
          </w:rPr>
        </w:r>
        <w:r w:rsidR="00E33E77">
          <w:rPr>
            <w:noProof/>
            <w:webHidden/>
          </w:rPr>
          <w:fldChar w:fldCharType="separate"/>
        </w:r>
        <w:r w:rsidR="00505EBD">
          <w:rPr>
            <w:noProof/>
            <w:webHidden/>
          </w:rPr>
          <w:t>70</w:t>
        </w:r>
        <w:r w:rsidR="00E33E77">
          <w:rPr>
            <w:noProof/>
            <w:webHidden/>
          </w:rPr>
          <w:fldChar w:fldCharType="end"/>
        </w:r>
      </w:hyperlink>
    </w:p>
    <w:p w14:paraId="5EE9EF3C" w14:textId="4E988409" w:rsidR="002D3FC6" w:rsidRDefault="00217203" w:rsidP="00AB2BDA">
      <w:pPr>
        <w:pStyle w:val="11"/>
        <w:rPr>
          <w:rFonts w:eastAsiaTheme="majorEastAsia"/>
          <w:b w:val="0"/>
          <w:bCs w:val="0"/>
          <w:caps/>
        </w:rPr>
      </w:pPr>
      <w:r w:rsidRPr="00BD31D1">
        <w:rPr>
          <w:noProof/>
        </w:rPr>
        <w:fldChar w:fldCharType="end"/>
      </w:r>
      <w:bookmarkStart w:id="3" w:name="_Toc370201470"/>
      <w:r w:rsidR="002D3FC6">
        <w:br w:type="page"/>
      </w:r>
    </w:p>
    <w:p w14:paraId="4F8BC10A" w14:textId="77777777" w:rsidR="00B20883" w:rsidRPr="00040BE4" w:rsidRDefault="00B20883" w:rsidP="00D528A2">
      <w:pPr>
        <w:pStyle w:val="1"/>
        <w:rPr>
          <w:rFonts w:cs="Times New Roman"/>
          <w:szCs w:val="24"/>
        </w:rPr>
      </w:pPr>
      <w:bookmarkStart w:id="4" w:name="_Toc40368760"/>
      <w:r w:rsidRPr="00040BE4">
        <w:rPr>
          <w:rFonts w:cs="Times New Roman"/>
          <w:szCs w:val="24"/>
        </w:rPr>
        <w:lastRenderedPageBreak/>
        <w:t>Введение</w:t>
      </w:r>
      <w:bookmarkEnd w:id="0"/>
      <w:bookmarkEnd w:id="3"/>
      <w:bookmarkEnd w:id="4"/>
    </w:p>
    <w:p w14:paraId="39382495" w14:textId="058A7B98" w:rsidR="00EC70B0" w:rsidRDefault="00D87B86" w:rsidP="00E61759">
      <w:pPr>
        <w:shd w:val="clear" w:color="auto" w:fill="FFFFFF"/>
        <w:ind w:firstLine="709"/>
        <w:rPr>
          <w:lang w:eastAsia="ar-SA" w:bidi="en-US"/>
        </w:rPr>
      </w:pPr>
      <w:r w:rsidRPr="00040BE4">
        <w:rPr>
          <w:lang w:eastAsia="ar-SA" w:bidi="en-US"/>
        </w:rPr>
        <w:t xml:space="preserve">В соответствии с градостроительным законодательством Генеральный план </w:t>
      </w:r>
      <w:r w:rsidR="007E58DD">
        <w:rPr>
          <w:lang w:eastAsia="ar-SA" w:bidi="en-US"/>
        </w:rPr>
        <w:t>Анастасиевского</w:t>
      </w:r>
      <w:r w:rsidR="00BE01F1">
        <w:rPr>
          <w:lang w:eastAsia="ar-SA" w:bidi="en-US"/>
        </w:rPr>
        <w:t xml:space="preserve"> СП Матвеево-Курганского</w:t>
      </w:r>
      <w:r w:rsidR="0036020C">
        <w:rPr>
          <w:lang w:eastAsia="ar-SA" w:bidi="en-US"/>
        </w:rPr>
        <w:t xml:space="preserve"> района </w:t>
      </w:r>
      <w:r w:rsidR="00BE01F1">
        <w:rPr>
          <w:lang w:eastAsia="ar-SA" w:bidi="en-US"/>
        </w:rPr>
        <w:t>Ростовской</w:t>
      </w:r>
      <w:r w:rsidR="0036020C">
        <w:rPr>
          <w:lang w:eastAsia="ar-SA" w:bidi="en-US"/>
        </w:rPr>
        <w:t xml:space="preserve"> области</w:t>
      </w:r>
      <w:r w:rsidR="004845D3" w:rsidRPr="00040BE4">
        <w:rPr>
          <w:lang w:eastAsia="ar-SA" w:bidi="en-US"/>
        </w:rPr>
        <w:t xml:space="preserve"> </w:t>
      </w:r>
      <w:r w:rsidR="00EC70B0">
        <w:rPr>
          <w:lang w:eastAsia="ar-SA" w:bidi="en-US"/>
        </w:rPr>
        <w:t xml:space="preserve">(далее – </w:t>
      </w:r>
      <w:r w:rsidR="00704532">
        <w:rPr>
          <w:lang w:eastAsia="ar-SA" w:bidi="en-US"/>
        </w:rPr>
        <w:t>Анастасиевское</w:t>
      </w:r>
      <w:r w:rsidR="00733F30">
        <w:rPr>
          <w:lang w:eastAsia="ar-SA" w:bidi="en-US"/>
        </w:rPr>
        <w:t xml:space="preserve"> СП </w:t>
      </w:r>
      <w:r w:rsidR="00BE01F1">
        <w:rPr>
          <w:lang w:eastAsia="ar-SA" w:bidi="en-US"/>
        </w:rPr>
        <w:t>Матвеево-Курганского</w:t>
      </w:r>
      <w:r w:rsidR="00EC70B0">
        <w:rPr>
          <w:lang w:eastAsia="ar-SA" w:bidi="en-US"/>
        </w:rPr>
        <w:t xml:space="preserve"> района,</w:t>
      </w:r>
      <w:r w:rsidR="0036020C">
        <w:rPr>
          <w:lang w:eastAsia="ar-SA" w:bidi="en-US"/>
        </w:rPr>
        <w:t xml:space="preserve"> </w:t>
      </w:r>
      <w:r w:rsidR="00704532">
        <w:rPr>
          <w:lang w:eastAsia="ar-SA" w:bidi="en-US"/>
        </w:rPr>
        <w:t>Анастасиевское</w:t>
      </w:r>
      <w:r w:rsidR="00E90EAA">
        <w:rPr>
          <w:lang w:eastAsia="ar-SA" w:bidi="en-US"/>
        </w:rPr>
        <w:t xml:space="preserve"> СП</w:t>
      </w:r>
      <w:r w:rsidR="00EC70B0">
        <w:rPr>
          <w:lang w:eastAsia="ar-SA" w:bidi="en-US"/>
        </w:rPr>
        <w:t xml:space="preserve">) </w:t>
      </w:r>
      <w:r w:rsidRPr="00040BE4">
        <w:rPr>
          <w:lang w:eastAsia="ar-SA" w:bidi="en-US"/>
        </w:rPr>
        <w:t xml:space="preserve">является документом территориального планирования муниципального образования. </w:t>
      </w:r>
    </w:p>
    <w:p w14:paraId="3A4A3289" w14:textId="79442372" w:rsidR="00BF2822" w:rsidRDefault="00BF2822" w:rsidP="00733F30">
      <w:pPr>
        <w:shd w:val="clear" w:color="auto" w:fill="FFFFFF"/>
        <w:ind w:firstLine="709"/>
        <w:rPr>
          <w:lang w:eastAsia="ar-SA" w:bidi="en-US"/>
        </w:rPr>
      </w:pPr>
      <w:r>
        <w:rPr>
          <w:lang w:eastAsia="ar-SA" w:bidi="en-US"/>
        </w:rPr>
        <w:t xml:space="preserve">Основной целью территориального планирования </w:t>
      </w:r>
      <w:r w:rsidR="007E58DD">
        <w:rPr>
          <w:lang w:eastAsia="ar-SA" w:bidi="en-US"/>
        </w:rPr>
        <w:t>Анастасиевского</w:t>
      </w:r>
      <w:r w:rsidR="00BE01F1">
        <w:rPr>
          <w:lang w:eastAsia="ar-SA" w:bidi="en-US"/>
        </w:rPr>
        <w:t xml:space="preserve"> СП </w:t>
      </w:r>
      <w:r w:rsidRPr="00EC70B0">
        <w:rPr>
          <w:lang w:eastAsia="ar-SA" w:bidi="en-US"/>
        </w:rPr>
        <w:t>является</w:t>
      </w:r>
      <w:r>
        <w:rPr>
          <w:lang w:eastAsia="ar-SA" w:bidi="en-US"/>
        </w:rPr>
        <w:t xml:space="preserve"> определение назначения территорий </w:t>
      </w:r>
      <w:r w:rsidR="007E58DD">
        <w:rPr>
          <w:lang w:eastAsia="ar-SA" w:bidi="en-US"/>
        </w:rPr>
        <w:t>Анастасиевского</w:t>
      </w:r>
      <w:r w:rsidR="00BE01F1">
        <w:rPr>
          <w:lang w:eastAsia="ar-SA" w:bidi="en-US"/>
        </w:rPr>
        <w:t xml:space="preserve"> СП </w:t>
      </w:r>
      <w:r>
        <w:rPr>
          <w:lang w:eastAsia="ar-SA" w:bidi="en-US"/>
        </w:rPr>
        <w:t>исходя из</w:t>
      </w:r>
      <w:r w:rsidRPr="00EC70B0">
        <w:rPr>
          <w:lang w:eastAsia="ar-SA" w:bidi="en-US"/>
        </w:rPr>
        <w:t xml:space="preserve"> совокупности социальных, экономических, экологических и</w:t>
      </w:r>
      <w:r>
        <w:rPr>
          <w:lang w:eastAsia="ar-SA" w:bidi="en-US"/>
        </w:rPr>
        <w:t xml:space="preserve"> </w:t>
      </w:r>
      <w:r w:rsidRPr="00EC70B0">
        <w:rPr>
          <w:lang w:eastAsia="ar-SA" w:bidi="en-US"/>
        </w:rPr>
        <w:t xml:space="preserve">иных факторов </w:t>
      </w:r>
      <w:r>
        <w:rPr>
          <w:lang w:eastAsia="ar-SA" w:bidi="en-US"/>
        </w:rPr>
        <w:t>для</w:t>
      </w:r>
      <w:r w:rsidRPr="00EC70B0">
        <w:rPr>
          <w:lang w:eastAsia="ar-SA" w:bidi="en-US"/>
        </w:rPr>
        <w:t xml:space="preserve"> обеспечения устойчивого развития инженерной, транспортной и</w:t>
      </w:r>
      <w:r>
        <w:rPr>
          <w:lang w:eastAsia="ar-SA" w:bidi="en-US"/>
        </w:rPr>
        <w:t xml:space="preserve"> </w:t>
      </w:r>
      <w:r w:rsidRPr="00EC70B0">
        <w:rPr>
          <w:lang w:eastAsia="ar-SA" w:bidi="en-US"/>
        </w:rPr>
        <w:t>социальной инфраструктур, обеспечения учета интересов граждан и</w:t>
      </w:r>
      <w:r>
        <w:rPr>
          <w:lang w:eastAsia="ar-SA" w:bidi="en-US"/>
        </w:rPr>
        <w:t xml:space="preserve"> </w:t>
      </w:r>
      <w:r w:rsidRPr="00EC70B0">
        <w:rPr>
          <w:lang w:eastAsia="ar-SA" w:bidi="en-US"/>
        </w:rPr>
        <w:t xml:space="preserve">их объединений, Российской Федерации, </w:t>
      </w:r>
      <w:r w:rsidR="00BE01F1">
        <w:rPr>
          <w:lang w:eastAsia="ar-SA" w:bidi="en-US"/>
        </w:rPr>
        <w:t>Ростовской</w:t>
      </w:r>
      <w:r w:rsidR="00931228">
        <w:rPr>
          <w:lang w:eastAsia="ar-SA" w:bidi="en-US"/>
        </w:rPr>
        <w:t xml:space="preserve"> области</w:t>
      </w:r>
      <w:r w:rsidRPr="00EC70B0">
        <w:rPr>
          <w:lang w:eastAsia="ar-SA" w:bidi="en-US"/>
        </w:rPr>
        <w:t xml:space="preserve">, </w:t>
      </w:r>
      <w:r w:rsidR="00BE01F1">
        <w:rPr>
          <w:lang w:eastAsia="ar-SA" w:bidi="en-US"/>
        </w:rPr>
        <w:t>Матвеево-Курганского</w:t>
      </w:r>
      <w:r w:rsidR="00931228">
        <w:rPr>
          <w:lang w:eastAsia="ar-SA" w:bidi="en-US"/>
        </w:rPr>
        <w:t xml:space="preserve"> района</w:t>
      </w:r>
      <w:r>
        <w:rPr>
          <w:lang w:eastAsia="ar-SA" w:bidi="en-US"/>
        </w:rPr>
        <w:t xml:space="preserve"> и </w:t>
      </w:r>
      <w:r w:rsidR="007E58DD">
        <w:rPr>
          <w:lang w:eastAsia="ar-SA" w:bidi="en-US"/>
        </w:rPr>
        <w:t>Анастасиевского</w:t>
      </w:r>
      <w:r w:rsidR="00733F30">
        <w:rPr>
          <w:lang w:eastAsia="ar-SA" w:bidi="en-US"/>
        </w:rPr>
        <w:t xml:space="preserve"> СП</w:t>
      </w:r>
      <w:r>
        <w:rPr>
          <w:lang w:eastAsia="ar-SA" w:bidi="en-US"/>
        </w:rPr>
        <w:t>.</w:t>
      </w:r>
    </w:p>
    <w:p w14:paraId="7956902E" w14:textId="1AFD04F2" w:rsidR="00733F30" w:rsidRDefault="00733F30" w:rsidP="009E4360">
      <w:pPr>
        <w:shd w:val="clear" w:color="auto" w:fill="FFFFFF"/>
        <w:ind w:firstLine="709"/>
        <w:rPr>
          <w:lang w:eastAsia="ar-SA" w:bidi="en-US"/>
        </w:rPr>
      </w:pPr>
      <w:r w:rsidRPr="00733F30">
        <w:rPr>
          <w:lang w:eastAsia="ar-SA" w:bidi="en-US"/>
        </w:rPr>
        <w:t xml:space="preserve">Генеральный план разработан ООО «НИПИ ГЕОМИР» по заказу </w:t>
      </w:r>
      <w:r w:rsidR="009E4360" w:rsidRPr="009E4360">
        <w:rPr>
          <w:lang w:eastAsia="ar-SA" w:bidi="en-US"/>
        </w:rPr>
        <w:t xml:space="preserve">Матвеево-Курганского района </w:t>
      </w:r>
      <w:r w:rsidRPr="00733F30">
        <w:rPr>
          <w:lang w:eastAsia="ar-SA" w:bidi="en-US"/>
        </w:rPr>
        <w:t xml:space="preserve">в соответствии с муниципальным контрактом № </w:t>
      </w:r>
      <w:r w:rsidR="007E58DD">
        <w:rPr>
          <w:lang w:eastAsia="ar-SA" w:bidi="en-US"/>
        </w:rPr>
        <w:t>01583000032190000870001</w:t>
      </w:r>
      <w:r w:rsidR="009E4360" w:rsidRPr="009E4360">
        <w:rPr>
          <w:lang w:eastAsia="ar-SA" w:bidi="en-US"/>
        </w:rPr>
        <w:t xml:space="preserve"> </w:t>
      </w:r>
      <w:r w:rsidR="009E4360">
        <w:rPr>
          <w:lang w:eastAsia="ar-SA" w:bidi="en-US"/>
        </w:rPr>
        <w:t>от 18 сентября 2019 года</w:t>
      </w:r>
      <w:r w:rsidRPr="00733F30">
        <w:rPr>
          <w:lang w:eastAsia="ar-SA" w:bidi="en-US"/>
        </w:rPr>
        <w:t>.</w:t>
      </w:r>
    </w:p>
    <w:p w14:paraId="4B818577" w14:textId="08E635BE" w:rsidR="00BF2822" w:rsidRPr="00BF2822" w:rsidRDefault="00BF2822" w:rsidP="00BF2822">
      <w:pPr>
        <w:shd w:val="clear" w:color="auto" w:fill="FFFFFF"/>
        <w:spacing w:before="120"/>
        <w:ind w:firstLine="709"/>
        <w:rPr>
          <w:b/>
          <w:i/>
          <w:lang w:eastAsia="ar-SA" w:bidi="en-US"/>
        </w:rPr>
      </w:pPr>
      <w:r w:rsidRPr="00BF2822">
        <w:rPr>
          <w:b/>
          <w:i/>
          <w:lang w:eastAsia="ar-SA" w:bidi="en-US"/>
        </w:rPr>
        <w:t>Нормативно-правовая база</w:t>
      </w:r>
    </w:p>
    <w:p w14:paraId="32528B2A" w14:textId="6CBDA174" w:rsidR="00D87B86" w:rsidRPr="00040BE4" w:rsidRDefault="00D87B86" w:rsidP="00E61759">
      <w:pPr>
        <w:shd w:val="clear" w:color="auto" w:fill="FFFFFF"/>
        <w:ind w:firstLine="709"/>
        <w:rPr>
          <w:lang w:eastAsia="ar-SA" w:bidi="en-US"/>
        </w:rPr>
      </w:pPr>
      <w:r w:rsidRPr="00040BE4">
        <w:rPr>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002C6462">
        <w:rPr>
          <w:lang w:eastAsia="ar-SA" w:bidi="en-US"/>
        </w:rPr>
        <w:t>«</w:t>
      </w:r>
      <w:r w:rsidRPr="00040BE4">
        <w:rPr>
          <w:lang w:eastAsia="ar-SA" w:bidi="en-US"/>
        </w:rPr>
        <w:t>Об общих принципах организации местного самоуправления в Российской Федерации</w:t>
      </w:r>
      <w:r w:rsidR="002C6462">
        <w:rPr>
          <w:lang w:eastAsia="ar-SA" w:bidi="en-US"/>
        </w:rPr>
        <w:t>»</w:t>
      </w:r>
      <w:r w:rsidRPr="00040BE4">
        <w:rPr>
          <w:lang w:eastAsia="ar-SA" w:bidi="en-US"/>
        </w:rPr>
        <w:t xml:space="preserve">, иными федеральными законами и нормативными правовыми актами Российской Федерации, законами и иными нормативными правовыми актами </w:t>
      </w:r>
      <w:r w:rsidR="00BE01F1">
        <w:rPr>
          <w:lang w:eastAsia="ar-SA" w:bidi="en-US"/>
        </w:rPr>
        <w:t>Ростовской</w:t>
      </w:r>
      <w:r w:rsidR="00931228">
        <w:rPr>
          <w:lang w:eastAsia="ar-SA" w:bidi="en-US"/>
        </w:rPr>
        <w:t xml:space="preserve"> области</w:t>
      </w:r>
      <w:r w:rsidRPr="00040BE4">
        <w:rPr>
          <w:lang w:eastAsia="ar-SA" w:bidi="en-US"/>
        </w:rPr>
        <w:t xml:space="preserve">, </w:t>
      </w:r>
      <w:r w:rsidR="00EE0D5D">
        <w:rPr>
          <w:lang w:eastAsia="ar-SA" w:bidi="en-US"/>
        </w:rPr>
        <w:t>У</w:t>
      </w:r>
      <w:r w:rsidRPr="00040BE4">
        <w:rPr>
          <w:lang w:eastAsia="ar-SA" w:bidi="en-US"/>
        </w:rPr>
        <w:t xml:space="preserve">ставом </w:t>
      </w:r>
      <w:r w:rsidR="007E58DD">
        <w:rPr>
          <w:lang w:eastAsia="ar-SA" w:bidi="en-US"/>
        </w:rPr>
        <w:t>Анастасиевского</w:t>
      </w:r>
      <w:r w:rsidR="00733F30">
        <w:rPr>
          <w:lang w:eastAsia="ar-SA" w:bidi="en-US"/>
        </w:rPr>
        <w:t xml:space="preserve"> СП</w:t>
      </w:r>
      <w:r w:rsidR="00BF2822">
        <w:rPr>
          <w:lang w:eastAsia="ar-SA" w:bidi="en-US"/>
        </w:rPr>
        <w:t xml:space="preserve">, нормативно-правовыми актами органов местного самоуправления </w:t>
      </w:r>
      <w:r w:rsidR="007E58DD">
        <w:rPr>
          <w:lang w:eastAsia="ar-SA" w:bidi="en-US"/>
        </w:rPr>
        <w:t>Анастасиевского</w:t>
      </w:r>
      <w:r w:rsidR="00733F30">
        <w:rPr>
          <w:lang w:eastAsia="ar-SA" w:bidi="en-US"/>
        </w:rPr>
        <w:t xml:space="preserve"> СП</w:t>
      </w:r>
      <w:r w:rsidRPr="00040BE4">
        <w:rPr>
          <w:lang w:eastAsia="ar-SA" w:bidi="en-US"/>
        </w:rPr>
        <w:t>.</w:t>
      </w:r>
    </w:p>
    <w:p w14:paraId="6EBDBE19" w14:textId="4D4F649C" w:rsidR="00D87B86" w:rsidRDefault="00D87B86" w:rsidP="00E61759">
      <w:pPr>
        <w:shd w:val="clear" w:color="auto" w:fill="FFFFFF"/>
        <w:ind w:firstLine="709"/>
        <w:rPr>
          <w:lang w:eastAsia="ar-SA" w:bidi="en-US"/>
        </w:rPr>
      </w:pPr>
      <w:r w:rsidRPr="00040BE4">
        <w:rPr>
          <w:lang w:eastAsia="ar-SA" w:bidi="en-US"/>
        </w:rPr>
        <w:t xml:space="preserve">Состав, порядок подготовки документа территориального планирования определен Градостроительным кодексом </w:t>
      </w:r>
      <w:r w:rsidR="0064130E">
        <w:rPr>
          <w:lang w:eastAsia="ar-SA" w:bidi="en-US"/>
        </w:rPr>
        <w:t>РФ</w:t>
      </w:r>
      <w:r w:rsidRPr="00040BE4">
        <w:rPr>
          <w:lang w:eastAsia="ar-SA" w:bidi="en-US"/>
        </w:rPr>
        <w:t xml:space="preserve"> и иными нормативными правовыми актами.</w:t>
      </w:r>
    </w:p>
    <w:p w14:paraId="59B29E13" w14:textId="76D4CBB2" w:rsidR="00E04A49" w:rsidRDefault="00E04A49" w:rsidP="00E04A49">
      <w:pPr>
        <w:shd w:val="clear" w:color="auto" w:fill="FFFFFF"/>
        <w:ind w:firstLine="709"/>
        <w:rPr>
          <w:lang w:eastAsia="ar-SA" w:bidi="en-US"/>
        </w:rPr>
      </w:pPr>
      <w:r>
        <w:rPr>
          <w:lang w:eastAsia="ar-SA" w:bidi="en-US"/>
        </w:rPr>
        <w:t xml:space="preserve">Структура текстовой части генерального плана </w:t>
      </w:r>
      <w:r w:rsidR="007E58DD">
        <w:rPr>
          <w:lang w:eastAsia="ar-SA" w:bidi="en-US"/>
        </w:rPr>
        <w:t>Анастасиевского</w:t>
      </w:r>
      <w:r w:rsidR="00BE01F1">
        <w:rPr>
          <w:lang w:eastAsia="ar-SA" w:bidi="en-US"/>
        </w:rPr>
        <w:t xml:space="preserve"> СП </w:t>
      </w:r>
      <w:r>
        <w:rPr>
          <w:lang w:eastAsia="ar-SA" w:bidi="en-US"/>
        </w:rPr>
        <w:t>определялась согласно действующему законодательству и включает в себя:</w:t>
      </w:r>
    </w:p>
    <w:p w14:paraId="3467252E" w14:textId="77777777" w:rsidR="00E04A49" w:rsidRDefault="00E04A49" w:rsidP="0045500F">
      <w:pPr>
        <w:pStyle w:val="afff1"/>
        <w:numPr>
          <w:ilvl w:val="0"/>
          <w:numId w:val="10"/>
        </w:numPr>
        <w:rPr>
          <w:lang w:eastAsia="ar-SA" w:bidi="en-US"/>
        </w:rPr>
      </w:pPr>
      <w:r>
        <w:rPr>
          <w:lang w:eastAsia="ar-SA" w:bidi="en-US"/>
        </w:rPr>
        <w:t xml:space="preserve">Том 1. Положение </w:t>
      </w:r>
      <w:r w:rsidRPr="00D92B51">
        <w:rPr>
          <w:lang w:eastAsia="ar-SA" w:bidi="en-US"/>
        </w:rPr>
        <w:t>о территориальном планировании</w:t>
      </w:r>
      <w:r>
        <w:rPr>
          <w:lang w:eastAsia="ar-SA" w:bidi="en-US"/>
        </w:rPr>
        <w:t>.</w:t>
      </w:r>
    </w:p>
    <w:p w14:paraId="740A2D39" w14:textId="77777777" w:rsidR="00E04A49" w:rsidRDefault="00E04A49" w:rsidP="0045500F">
      <w:pPr>
        <w:pStyle w:val="afff1"/>
        <w:numPr>
          <w:ilvl w:val="0"/>
          <w:numId w:val="10"/>
        </w:numPr>
        <w:rPr>
          <w:lang w:eastAsia="ar-SA" w:bidi="en-US"/>
        </w:rPr>
      </w:pPr>
      <w:r>
        <w:rPr>
          <w:lang w:eastAsia="ar-SA" w:bidi="en-US"/>
        </w:rPr>
        <w:t>Том 2. Материалы по обоснованию.</w:t>
      </w:r>
    </w:p>
    <w:p w14:paraId="19201C31" w14:textId="7FE63E04" w:rsidR="00BF2822" w:rsidRPr="00BF2822" w:rsidRDefault="00BF2822" w:rsidP="00BF2822">
      <w:pPr>
        <w:shd w:val="clear" w:color="auto" w:fill="FFFFFF"/>
        <w:spacing w:before="120"/>
        <w:ind w:firstLine="709"/>
        <w:rPr>
          <w:b/>
          <w:i/>
          <w:lang w:eastAsia="ar-SA" w:bidi="en-US"/>
        </w:rPr>
      </w:pPr>
      <w:r w:rsidRPr="00BF2822">
        <w:rPr>
          <w:b/>
          <w:i/>
          <w:lang w:eastAsia="ar-SA" w:bidi="en-US"/>
        </w:rPr>
        <w:t>Состав материалов по обоснованию</w:t>
      </w:r>
    </w:p>
    <w:p w14:paraId="2C6455A7" w14:textId="4FB75425" w:rsidR="00E77359" w:rsidRDefault="00BF2822" w:rsidP="00E04A49">
      <w:pPr>
        <w:shd w:val="clear" w:color="auto" w:fill="FFFFFF"/>
        <w:ind w:firstLine="709"/>
        <w:rPr>
          <w:lang w:eastAsia="ar-SA" w:bidi="en-US"/>
        </w:rPr>
      </w:pPr>
      <w:r>
        <w:rPr>
          <w:lang w:eastAsia="ar-SA" w:bidi="en-US"/>
        </w:rPr>
        <w:t>В настоящем томе представлены материалы по обоснованию</w:t>
      </w:r>
      <w:r w:rsidR="00E77359">
        <w:rPr>
          <w:lang w:eastAsia="ar-SA" w:bidi="en-US"/>
        </w:rPr>
        <w:t>, котор</w:t>
      </w:r>
      <w:r>
        <w:rPr>
          <w:lang w:eastAsia="ar-SA" w:bidi="en-US"/>
        </w:rPr>
        <w:t>ые</w:t>
      </w:r>
      <w:r w:rsidR="00E77359">
        <w:rPr>
          <w:lang w:eastAsia="ar-SA" w:bidi="en-US"/>
        </w:rPr>
        <w:t xml:space="preserve"> в соответствии с п. </w:t>
      </w:r>
      <w:r>
        <w:rPr>
          <w:lang w:eastAsia="ar-SA" w:bidi="en-US"/>
        </w:rPr>
        <w:t>7</w:t>
      </w:r>
      <w:r w:rsidR="00E77359">
        <w:rPr>
          <w:lang w:eastAsia="ar-SA" w:bidi="en-US"/>
        </w:rPr>
        <w:t xml:space="preserve"> ст. </w:t>
      </w:r>
      <w:r>
        <w:rPr>
          <w:lang w:eastAsia="ar-SA" w:bidi="en-US"/>
        </w:rPr>
        <w:t>23</w:t>
      </w:r>
      <w:r w:rsidR="00E77359">
        <w:rPr>
          <w:lang w:eastAsia="ar-SA" w:bidi="en-US"/>
        </w:rPr>
        <w:t xml:space="preserve"> Градо</w:t>
      </w:r>
      <w:r>
        <w:rPr>
          <w:lang w:eastAsia="ar-SA" w:bidi="en-US"/>
        </w:rPr>
        <w:t>строительного кодекса РФ включаю</w:t>
      </w:r>
      <w:r w:rsidR="00E77359">
        <w:rPr>
          <w:lang w:eastAsia="ar-SA" w:bidi="en-US"/>
        </w:rPr>
        <w:t>т в себя:</w:t>
      </w:r>
    </w:p>
    <w:p w14:paraId="130B1DF9" w14:textId="4723ECA8" w:rsidR="00E04A49" w:rsidRPr="00BF2822" w:rsidRDefault="00E04A49" w:rsidP="00BF2822">
      <w:pPr>
        <w:shd w:val="clear" w:color="auto" w:fill="FFFFFF"/>
        <w:ind w:firstLine="709"/>
        <w:rPr>
          <w:lang w:eastAsia="ar-SA" w:bidi="en-US"/>
        </w:rPr>
      </w:pPr>
      <w:r w:rsidRPr="00BF2822">
        <w:rPr>
          <w:lang w:eastAsia="ar-SA" w:bidi="en-US"/>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14:paraId="103AEE76" w14:textId="534BC455" w:rsidR="00E04A49" w:rsidRPr="00BF2822" w:rsidRDefault="00E04A49" w:rsidP="00BF2822">
      <w:pPr>
        <w:shd w:val="clear" w:color="auto" w:fill="FFFFFF"/>
        <w:ind w:firstLine="709"/>
        <w:rPr>
          <w:lang w:eastAsia="ar-SA" w:bidi="en-US"/>
        </w:rPr>
      </w:pPr>
      <w:bookmarkStart w:id="5" w:name="dst1342"/>
      <w:bookmarkEnd w:id="5"/>
      <w:r w:rsidRPr="00BF2822">
        <w:rPr>
          <w:lang w:eastAsia="ar-SA" w:bidi="en-US"/>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41EE1787" w14:textId="1CB7D5BC" w:rsidR="00E04A49" w:rsidRPr="00BF2822" w:rsidRDefault="00E04A49" w:rsidP="00BF2822">
      <w:pPr>
        <w:shd w:val="clear" w:color="auto" w:fill="FFFFFF"/>
        <w:ind w:firstLine="709"/>
        <w:rPr>
          <w:lang w:eastAsia="ar-SA" w:bidi="en-US"/>
        </w:rPr>
      </w:pPr>
      <w:bookmarkStart w:id="6" w:name="dst101697"/>
      <w:bookmarkEnd w:id="6"/>
      <w:r w:rsidRPr="00BF2822">
        <w:rPr>
          <w:lang w:eastAsia="ar-SA" w:bidi="en-US"/>
        </w:rPr>
        <w:t>3) оценку возможного влияния планируемых для размещения объектов местного значения поселения на комплексное развитие этих территорий;</w:t>
      </w:r>
    </w:p>
    <w:p w14:paraId="66095C2D" w14:textId="538F5381" w:rsidR="00E04A49" w:rsidRPr="00BF2822" w:rsidRDefault="00E04A49" w:rsidP="00BF2822">
      <w:pPr>
        <w:shd w:val="clear" w:color="auto" w:fill="FFFFFF"/>
        <w:ind w:firstLine="709"/>
        <w:rPr>
          <w:lang w:eastAsia="ar-SA" w:bidi="en-US"/>
        </w:rPr>
      </w:pPr>
      <w:bookmarkStart w:id="7" w:name="dst2305"/>
      <w:bookmarkEnd w:id="7"/>
      <w:r w:rsidRPr="00BF2822">
        <w:rPr>
          <w:lang w:eastAsia="ar-SA" w:bidi="en-US"/>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w:t>
      </w:r>
      <w:r w:rsidRPr="00BF2822">
        <w:rPr>
          <w:lang w:eastAsia="ar-SA" w:bidi="en-US"/>
        </w:rPr>
        <w:lastRenderedPageBreak/>
        <w:t>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1FA495B0" w14:textId="77777777" w:rsidR="00E04A49" w:rsidRPr="00BF2822" w:rsidRDefault="00E04A49" w:rsidP="00BF2822">
      <w:pPr>
        <w:shd w:val="clear" w:color="auto" w:fill="FFFFFF"/>
        <w:ind w:firstLine="709"/>
        <w:rPr>
          <w:lang w:eastAsia="ar-SA" w:bidi="en-US"/>
        </w:rPr>
      </w:pPr>
      <w:r w:rsidRPr="00BF2822">
        <w:rPr>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080F522A" w14:textId="77777777" w:rsidR="00E04A49" w:rsidRPr="00BF2822" w:rsidRDefault="00E04A49" w:rsidP="00BF2822">
      <w:pPr>
        <w:shd w:val="clear" w:color="auto" w:fill="FFFFFF"/>
        <w:ind w:firstLine="709"/>
        <w:rPr>
          <w:lang w:eastAsia="ar-SA" w:bidi="en-US"/>
        </w:rPr>
      </w:pPr>
      <w:bookmarkStart w:id="8" w:name="dst101700"/>
      <w:bookmarkEnd w:id="8"/>
      <w:r w:rsidRPr="00BF2822">
        <w:rPr>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ECFC4D6" w14:textId="3C835D45" w:rsidR="00E04A49" w:rsidRDefault="00E04A49" w:rsidP="00BF2822">
      <w:pPr>
        <w:shd w:val="clear" w:color="auto" w:fill="FFFFFF"/>
        <w:ind w:firstLine="709"/>
        <w:rPr>
          <w:lang w:eastAsia="ar-SA" w:bidi="en-US"/>
        </w:rPr>
      </w:pPr>
      <w:bookmarkStart w:id="9" w:name="dst101701"/>
      <w:bookmarkEnd w:id="9"/>
      <w:r w:rsidRPr="00BF2822">
        <w:rPr>
          <w:lang w:eastAsia="ar-SA" w:bidi="en-US"/>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42030BA1" w14:textId="7AA3832B" w:rsidR="00974860" w:rsidRPr="00BF2822" w:rsidRDefault="00974860" w:rsidP="00BF2822">
      <w:pPr>
        <w:shd w:val="clear" w:color="auto" w:fill="FFFFFF"/>
        <w:ind w:firstLine="709"/>
        <w:rPr>
          <w:lang w:eastAsia="ar-SA" w:bidi="en-US"/>
        </w:rPr>
      </w:pPr>
      <w:r w:rsidRPr="00974860">
        <w:rPr>
          <w:lang w:eastAsia="ar-SA" w:bidi="en-US"/>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lang w:eastAsia="ar-SA" w:bidi="en-US"/>
        </w:rPr>
        <w:t xml:space="preserve"> (</w:t>
      </w:r>
      <w:r w:rsidRPr="00974860">
        <w:rPr>
          <w:i/>
          <w:lang w:eastAsia="ar-SA" w:bidi="en-US"/>
        </w:rPr>
        <w:t xml:space="preserve">раздел не приводится, поскольку </w:t>
      </w:r>
      <w:r w:rsidR="00704532">
        <w:rPr>
          <w:i/>
          <w:lang w:eastAsia="ar-SA" w:bidi="en-US"/>
        </w:rPr>
        <w:t>Анастасиевское</w:t>
      </w:r>
      <w:r w:rsidR="00733F30">
        <w:rPr>
          <w:i/>
          <w:lang w:eastAsia="ar-SA" w:bidi="en-US"/>
        </w:rPr>
        <w:t xml:space="preserve"> СП </w:t>
      </w:r>
      <w:r w:rsidRPr="00974860">
        <w:rPr>
          <w:i/>
          <w:lang w:eastAsia="ar-SA" w:bidi="en-US"/>
        </w:rPr>
        <w:t>не является историческим поселением федерального значения, историческим поселением регионального значения</w:t>
      </w:r>
      <w:r>
        <w:rPr>
          <w:lang w:eastAsia="ar-SA" w:bidi="en-US"/>
        </w:rPr>
        <w:t>)</w:t>
      </w:r>
      <w:r w:rsidRPr="00974860">
        <w:rPr>
          <w:lang w:eastAsia="ar-SA" w:bidi="en-US"/>
        </w:rPr>
        <w:t>.</w:t>
      </w:r>
    </w:p>
    <w:p w14:paraId="0032C6F0" w14:textId="719DCA6F" w:rsidR="00372A94" w:rsidRPr="00BF2822" w:rsidRDefault="0064130E" w:rsidP="0064130E">
      <w:pPr>
        <w:shd w:val="clear" w:color="auto" w:fill="FFFFFF"/>
        <w:spacing w:before="120"/>
        <w:ind w:firstLine="709"/>
        <w:rPr>
          <w:b/>
          <w:i/>
          <w:lang w:eastAsia="ar-SA" w:bidi="en-US"/>
        </w:rPr>
      </w:pPr>
      <w:r w:rsidRPr="00BF2822">
        <w:rPr>
          <w:b/>
          <w:i/>
          <w:lang w:eastAsia="ar-SA" w:bidi="en-US"/>
        </w:rPr>
        <w:t>Этапы реализации проекта</w:t>
      </w:r>
      <w:r w:rsidR="00372A94" w:rsidRPr="00BF2822">
        <w:rPr>
          <w:b/>
          <w:i/>
          <w:lang w:eastAsia="ar-SA" w:bidi="en-US"/>
        </w:rPr>
        <w:t>:</w:t>
      </w:r>
    </w:p>
    <w:p w14:paraId="3706906C" w14:textId="2F2E6AC3" w:rsidR="00372A94" w:rsidRPr="00040BE4" w:rsidRDefault="00513BF3" w:rsidP="00846028">
      <w:pPr>
        <w:numPr>
          <w:ilvl w:val="0"/>
          <w:numId w:val="1"/>
        </w:numPr>
        <w:ind w:left="1064" w:hanging="357"/>
        <w:rPr>
          <w:lang w:eastAsia="ar-SA" w:bidi="en-US"/>
        </w:rPr>
      </w:pPr>
      <w:r w:rsidRPr="00040BE4">
        <w:rPr>
          <w:lang w:eastAsia="ar-SA" w:bidi="en-US"/>
        </w:rPr>
        <w:t xml:space="preserve">исходный срок – </w:t>
      </w:r>
      <w:r w:rsidR="00931228">
        <w:rPr>
          <w:lang w:eastAsia="ar-SA" w:bidi="en-US"/>
        </w:rPr>
        <w:t>2019</w:t>
      </w:r>
      <w:r w:rsidR="00372A94" w:rsidRPr="00040BE4">
        <w:rPr>
          <w:lang w:eastAsia="ar-SA" w:bidi="en-US"/>
        </w:rPr>
        <w:t xml:space="preserve"> г.;</w:t>
      </w:r>
    </w:p>
    <w:p w14:paraId="11DF51A9" w14:textId="6F6DF365" w:rsidR="00372A94" w:rsidRPr="00040BE4" w:rsidRDefault="00513BF3" w:rsidP="00846028">
      <w:pPr>
        <w:numPr>
          <w:ilvl w:val="0"/>
          <w:numId w:val="1"/>
        </w:numPr>
        <w:ind w:left="1064" w:hanging="357"/>
        <w:rPr>
          <w:lang w:eastAsia="ar-SA" w:bidi="en-US"/>
        </w:rPr>
      </w:pPr>
      <w:r w:rsidRPr="00040BE4">
        <w:rPr>
          <w:lang w:eastAsia="ar-SA" w:bidi="en-US"/>
        </w:rPr>
        <w:t xml:space="preserve">1 очередь – </w:t>
      </w:r>
      <w:r w:rsidR="001B577E">
        <w:rPr>
          <w:lang w:eastAsia="ar-SA" w:bidi="en-US"/>
        </w:rPr>
        <w:t>2024</w:t>
      </w:r>
      <w:r w:rsidR="00372A94" w:rsidRPr="00040BE4">
        <w:rPr>
          <w:lang w:eastAsia="ar-SA" w:bidi="en-US"/>
        </w:rPr>
        <w:t xml:space="preserve"> г.;</w:t>
      </w:r>
    </w:p>
    <w:p w14:paraId="3F4C7AC4" w14:textId="1E59A4D3" w:rsidR="00372A94" w:rsidRPr="00040BE4" w:rsidRDefault="00372A94" w:rsidP="00846028">
      <w:pPr>
        <w:numPr>
          <w:ilvl w:val="0"/>
          <w:numId w:val="1"/>
        </w:numPr>
        <w:ind w:left="1064" w:hanging="357"/>
        <w:rPr>
          <w:lang w:eastAsia="ar-SA" w:bidi="en-US"/>
        </w:rPr>
      </w:pPr>
      <w:r w:rsidRPr="00040BE4">
        <w:rPr>
          <w:lang w:eastAsia="ar-SA" w:bidi="en-US"/>
        </w:rPr>
        <w:t xml:space="preserve">расчетный срок – </w:t>
      </w:r>
      <w:r w:rsidR="001B577E">
        <w:rPr>
          <w:lang w:eastAsia="ar-SA" w:bidi="en-US"/>
        </w:rPr>
        <w:t>2040</w:t>
      </w:r>
      <w:r w:rsidRPr="00040BE4">
        <w:rPr>
          <w:lang w:eastAsia="ar-SA" w:bidi="en-US"/>
        </w:rPr>
        <w:t xml:space="preserve"> г.</w:t>
      </w:r>
    </w:p>
    <w:p w14:paraId="0F5C8E0F" w14:textId="77777777" w:rsidR="001E64D1" w:rsidRPr="00903152" w:rsidRDefault="001E64D1" w:rsidP="001E64D1">
      <w:pPr>
        <w:pStyle w:val="afff1"/>
        <w:numPr>
          <w:ilvl w:val="0"/>
          <w:numId w:val="1"/>
        </w:numPr>
        <w:shd w:val="clear" w:color="auto" w:fill="FFFFFF"/>
        <w:spacing w:before="120"/>
        <w:rPr>
          <w:b/>
          <w:i/>
          <w:lang w:eastAsia="ar-SA" w:bidi="en-US"/>
        </w:rPr>
      </w:pPr>
      <w:r w:rsidRPr="00903152">
        <w:rPr>
          <w:b/>
          <w:i/>
          <w:lang w:eastAsia="ar-SA" w:bidi="en-US"/>
        </w:rPr>
        <w:t>Авторский коллектив проекта</w:t>
      </w:r>
    </w:p>
    <w:p w14:paraId="6CC2A086" w14:textId="77777777" w:rsidR="001E64D1" w:rsidRPr="00903152" w:rsidRDefault="001E64D1" w:rsidP="001E64D1">
      <w:pPr>
        <w:pStyle w:val="afff1"/>
        <w:numPr>
          <w:ilvl w:val="0"/>
          <w:numId w:val="1"/>
        </w:numPr>
        <w:shd w:val="clear" w:color="auto" w:fill="FFFFFF"/>
        <w:rPr>
          <w:lang w:eastAsia="ar-SA" w:bidi="en-US"/>
        </w:rPr>
      </w:pPr>
      <w:r w:rsidRPr="00903152">
        <w:rPr>
          <w:lang w:eastAsia="ar-SA" w:bidi="en-US"/>
        </w:rPr>
        <w:t>Колодезная М.А.</w:t>
      </w:r>
      <w:r w:rsidRPr="00903152">
        <w:rPr>
          <w:lang w:eastAsia="ar-SA" w:bidi="en-US"/>
        </w:rPr>
        <w:tab/>
      </w:r>
      <w:r w:rsidRPr="00903152">
        <w:rPr>
          <w:lang w:eastAsia="ar-SA" w:bidi="en-US"/>
        </w:rPr>
        <w:tab/>
        <w:t>генеральный директор;</w:t>
      </w:r>
    </w:p>
    <w:p w14:paraId="01953509" w14:textId="77777777" w:rsidR="001E64D1" w:rsidRPr="00903152" w:rsidRDefault="001E64D1" w:rsidP="001E64D1">
      <w:pPr>
        <w:pStyle w:val="afff1"/>
        <w:numPr>
          <w:ilvl w:val="0"/>
          <w:numId w:val="1"/>
        </w:numPr>
        <w:shd w:val="clear" w:color="auto" w:fill="FFFFFF"/>
        <w:rPr>
          <w:lang w:eastAsia="ar-SA" w:bidi="en-US"/>
        </w:rPr>
      </w:pPr>
      <w:r w:rsidRPr="00903152">
        <w:rPr>
          <w:lang w:eastAsia="ar-SA" w:bidi="en-US"/>
        </w:rPr>
        <w:t>Дорохина О.А.</w:t>
      </w:r>
      <w:r w:rsidRPr="00903152">
        <w:rPr>
          <w:lang w:eastAsia="ar-SA" w:bidi="en-US"/>
        </w:rPr>
        <w:tab/>
      </w:r>
      <w:r w:rsidRPr="00903152">
        <w:rPr>
          <w:lang w:eastAsia="ar-SA" w:bidi="en-US"/>
        </w:rPr>
        <w:tab/>
        <w:t>начальник контрактного отдела;</w:t>
      </w:r>
    </w:p>
    <w:p w14:paraId="54205397" w14:textId="58E04E3B" w:rsidR="001E64D1" w:rsidRPr="00903152" w:rsidRDefault="001E64D1" w:rsidP="001E64D1">
      <w:pPr>
        <w:pStyle w:val="afff1"/>
        <w:numPr>
          <w:ilvl w:val="0"/>
          <w:numId w:val="1"/>
        </w:numPr>
        <w:shd w:val="clear" w:color="auto" w:fill="FFFFFF"/>
        <w:rPr>
          <w:lang w:eastAsia="ar-SA" w:bidi="en-US"/>
        </w:rPr>
      </w:pPr>
      <w:r w:rsidRPr="00903152">
        <w:rPr>
          <w:lang w:eastAsia="ar-SA" w:bidi="en-US"/>
        </w:rPr>
        <w:t xml:space="preserve">Темнов А.В. </w:t>
      </w:r>
      <w:r w:rsidRPr="00903152">
        <w:rPr>
          <w:lang w:eastAsia="ar-SA" w:bidi="en-US"/>
        </w:rPr>
        <w:tab/>
      </w:r>
      <w:r w:rsidRPr="00903152">
        <w:rPr>
          <w:lang w:eastAsia="ar-SA" w:bidi="en-US"/>
        </w:rPr>
        <w:tab/>
      </w:r>
      <w:r w:rsidR="001F6385" w:rsidRPr="00903152">
        <w:rPr>
          <w:lang w:eastAsia="ar-SA" w:bidi="en-US"/>
        </w:rPr>
        <w:tab/>
      </w:r>
      <w:r w:rsidRPr="00903152">
        <w:rPr>
          <w:lang w:eastAsia="ar-SA" w:bidi="en-US"/>
        </w:rPr>
        <w:t>начальник градостроительного отдела;</w:t>
      </w:r>
    </w:p>
    <w:p w14:paraId="77339FF8" w14:textId="77777777" w:rsidR="001E64D1" w:rsidRPr="00903152" w:rsidRDefault="001E64D1" w:rsidP="001E64D1">
      <w:pPr>
        <w:pStyle w:val="afff1"/>
        <w:numPr>
          <w:ilvl w:val="0"/>
          <w:numId w:val="1"/>
        </w:numPr>
        <w:shd w:val="clear" w:color="auto" w:fill="FFFFFF"/>
        <w:rPr>
          <w:color w:val="000000" w:themeColor="text1"/>
          <w:lang w:eastAsia="ar-SA" w:bidi="en-US"/>
        </w:rPr>
      </w:pPr>
      <w:r w:rsidRPr="00903152">
        <w:rPr>
          <w:color w:val="000000" w:themeColor="text1"/>
          <w:lang w:eastAsia="ar-SA" w:bidi="en-US"/>
        </w:rPr>
        <w:t>Поляков В.А.</w:t>
      </w:r>
      <w:r w:rsidRPr="00903152">
        <w:rPr>
          <w:color w:val="000000" w:themeColor="text1"/>
          <w:lang w:eastAsia="ar-SA" w:bidi="en-US"/>
        </w:rPr>
        <w:tab/>
      </w:r>
      <w:r w:rsidRPr="00903152">
        <w:rPr>
          <w:lang w:eastAsia="ar-SA" w:bidi="en-US"/>
        </w:rPr>
        <w:tab/>
      </w:r>
      <w:r w:rsidRPr="00903152">
        <w:rPr>
          <w:color w:val="000000" w:themeColor="text1"/>
          <w:lang w:eastAsia="ar-SA" w:bidi="en-US"/>
        </w:rPr>
        <w:t>главный инженер проекта;</w:t>
      </w:r>
    </w:p>
    <w:p w14:paraId="128CE9C7" w14:textId="77777777" w:rsidR="001E64D1" w:rsidRPr="00903152" w:rsidRDefault="001E64D1" w:rsidP="001E64D1">
      <w:pPr>
        <w:pStyle w:val="afff1"/>
        <w:numPr>
          <w:ilvl w:val="0"/>
          <w:numId w:val="1"/>
        </w:numPr>
        <w:shd w:val="clear" w:color="auto" w:fill="FFFFFF"/>
        <w:rPr>
          <w:color w:val="000000" w:themeColor="text1"/>
          <w:lang w:eastAsia="ar-SA" w:bidi="en-US"/>
        </w:rPr>
      </w:pPr>
      <w:r w:rsidRPr="00903152">
        <w:rPr>
          <w:color w:val="000000" w:themeColor="text1"/>
          <w:lang w:eastAsia="ar-SA" w:bidi="en-US"/>
        </w:rPr>
        <w:t>Рябова О.В.</w:t>
      </w:r>
      <w:r w:rsidRPr="00903152">
        <w:rPr>
          <w:color w:val="000000" w:themeColor="text1"/>
          <w:lang w:eastAsia="ar-SA" w:bidi="en-US"/>
        </w:rPr>
        <w:tab/>
      </w:r>
      <w:r w:rsidRPr="00903152">
        <w:rPr>
          <w:color w:val="000000" w:themeColor="text1"/>
          <w:lang w:eastAsia="ar-SA" w:bidi="en-US"/>
        </w:rPr>
        <w:tab/>
      </w:r>
      <w:r w:rsidRPr="00903152">
        <w:rPr>
          <w:lang w:eastAsia="ar-SA" w:bidi="en-US"/>
        </w:rPr>
        <w:tab/>
      </w:r>
      <w:r w:rsidRPr="00903152">
        <w:rPr>
          <w:color w:val="000000" w:themeColor="text1"/>
          <w:lang w:eastAsia="ar-SA" w:bidi="en-US"/>
        </w:rPr>
        <w:t>главный экономист проекта;</w:t>
      </w:r>
    </w:p>
    <w:p w14:paraId="42F1345C" w14:textId="77777777" w:rsidR="001E64D1" w:rsidRPr="00903152" w:rsidRDefault="001E64D1" w:rsidP="001E64D1">
      <w:pPr>
        <w:pStyle w:val="afff1"/>
        <w:numPr>
          <w:ilvl w:val="0"/>
          <w:numId w:val="1"/>
        </w:numPr>
        <w:shd w:val="clear" w:color="auto" w:fill="FFFFFF"/>
        <w:rPr>
          <w:lang w:eastAsia="ar-SA" w:bidi="en-US"/>
        </w:rPr>
      </w:pPr>
      <w:r w:rsidRPr="00903152">
        <w:rPr>
          <w:color w:val="000000" w:themeColor="text1"/>
          <w:lang w:eastAsia="ar-SA" w:bidi="en-US"/>
        </w:rPr>
        <w:t>Красноперов А.И</w:t>
      </w:r>
      <w:r w:rsidRPr="00903152">
        <w:rPr>
          <w:lang w:eastAsia="ar-SA" w:bidi="en-US"/>
        </w:rPr>
        <w:tab/>
      </w:r>
      <w:r w:rsidRPr="00903152">
        <w:rPr>
          <w:color w:val="000000" w:themeColor="text1"/>
          <w:lang w:eastAsia="ar-SA" w:bidi="en-US"/>
        </w:rPr>
        <w:tab/>
      </w:r>
      <w:r w:rsidRPr="00903152">
        <w:rPr>
          <w:lang w:eastAsia="ar-SA" w:bidi="en-US"/>
        </w:rPr>
        <w:t>главный архитектор проекта;</w:t>
      </w:r>
    </w:p>
    <w:p w14:paraId="3A7288AF" w14:textId="6BA304B4" w:rsidR="001E64D1" w:rsidRPr="00903152" w:rsidRDefault="001E64D1" w:rsidP="001E64D1">
      <w:pPr>
        <w:pStyle w:val="afff1"/>
        <w:numPr>
          <w:ilvl w:val="0"/>
          <w:numId w:val="1"/>
        </w:numPr>
        <w:shd w:val="clear" w:color="auto" w:fill="FFFFFF"/>
        <w:rPr>
          <w:lang w:eastAsia="ar-SA" w:bidi="en-US"/>
        </w:rPr>
      </w:pPr>
      <w:r w:rsidRPr="00903152">
        <w:rPr>
          <w:lang w:eastAsia="ar-SA" w:bidi="en-US"/>
        </w:rPr>
        <w:t xml:space="preserve">Антонова О.С. </w:t>
      </w:r>
      <w:r w:rsidRPr="00903152">
        <w:rPr>
          <w:lang w:eastAsia="ar-SA" w:bidi="en-US"/>
        </w:rPr>
        <w:tab/>
      </w:r>
      <w:r w:rsidRPr="00903152">
        <w:rPr>
          <w:lang w:eastAsia="ar-SA" w:bidi="en-US"/>
        </w:rPr>
        <w:tab/>
        <w:t>архитектор;</w:t>
      </w:r>
    </w:p>
    <w:p w14:paraId="56F2848E" w14:textId="0907B761" w:rsidR="001E64D1" w:rsidRPr="00903152" w:rsidRDefault="007E58DD" w:rsidP="001E64D1">
      <w:pPr>
        <w:pStyle w:val="afff1"/>
        <w:numPr>
          <w:ilvl w:val="0"/>
          <w:numId w:val="1"/>
        </w:numPr>
        <w:shd w:val="clear" w:color="auto" w:fill="FFFFFF"/>
        <w:rPr>
          <w:lang w:eastAsia="ar-SA" w:bidi="en-US"/>
        </w:rPr>
      </w:pPr>
      <w:r>
        <w:rPr>
          <w:lang w:eastAsia="ar-SA" w:bidi="en-US"/>
        </w:rPr>
        <w:t>Заковрягина В.О</w:t>
      </w:r>
      <w:r w:rsidR="003308BD">
        <w:rPr>
          <w:lang w:eastAsia="ar-SA" w:bidi="en-US"/>
        </w:rPr>
        <w:t>.</w:t>
      </w:r>
      <w:r w:rsidR="003308BD">
        <w:rPr>
          <w:lang w:eastAsia="ar-SA" w:bidi="en-US"/>
        </w:rPr>
        <w:tab/>
      </w:r>
      <w:r w:rsidR="003308BD">
        <w:rPr>
          <w:lang w:eastAsia="ar-SA" w:bidi="en-US"/>
        </w:rPr>
        <w:tab/>
      </w:r>
      <w:r w:rsidR="001E64D1" w:rsidRPr="00903152">
        <w:rPr>
          <w:lang w:eastAsia="ar-SA" w:bidi="en-US"/>
        </w:rPr>
        <w:t>экономист градостроительства.</w:t>
      </w:r>
    </w:p>
    <w:p w14:paraId="4F089736" w14:textId="77777777" w:rsidR="00847C4B" w:rsidRDefault="00847C4B" w:rsidP="001E64D1">
      <w:pPr>
        <w:shd w:val="clear" w:color="auto" w:fill="FFFFFF"/>
        <w:ind w:firstLine="709"/>
        <w:rPr>
          <w:lang w:eastAsia="ar-SA" w:bidi="en-US"/>
        </w:rPr>
      </w:pPr>
    </w:p>
    <w:p w14:paraId="30D41367" w14:textId="77777777" w:rsidR="001E64D1" w:rsidRPr="001E64D1" w:rsidRDefault="001E64D1" w:rsidP="001E64D1">
      <w:pPr>
        <w:shd w:val="clear" w:color="auto" w:fill="FFFFFF"/>
        <w:ind w:firstLine="709"/>
        <w:rPr>
          <w:lang w:eastAsia="ar-SA" w:bidi="en-US"/>
        </w:rPr>
      </w:pPr>
      <w:r w:rsidRPr="001E64D1">
        <w:rPr>
          <w:lang w:eastAsia="ar-SA" w:bidi="en-US"/>
        </w:rPr>
        <w:t>Графические материалы разработаны с использованием ГИС «MapInfo», графических редакторов «CorelDraw», «Photoshop».</w:t>
      </w:r>
    </w:p>
    <w:p w14:paraId="52F92BC3" w14:textId="77777777" w:rsidR="001E64D1" w:rsidRPr="001E64D1" w:rsidRDefault="001E64D1" w:rsidP="001E64D1">
      <w:pPr>
        <w:shd w:val="clear" w:color="auto" w:fill="FFFFFF"/>
        <w:ind w:firstLine="709"/>
        <w:rPr>
          <w:lang w:eastAsia="ar-SA" w:bidi="en-US"/>
        </w:rPr>
      </w:pPr>
      <w:r w:rsidRPr="001E64D1">
        <w:rPr>
          <w:lang w:eastAsia="ar-SA" w:bidi="en-US"/>
        </w:rPr>
        <w:t>Создание и обработка текстовых и табличных материалов проводились с использованием пакетов программ «Microsoft Office Small Business-2010», «OpenOffice.org. Professional. 2.0.1».</w:t>
      </w:r>
    </w:p>
    <w:p w14:paraId="15A8FF73" w14:textId="2A5E1898" w:rsidR="001E64D1" w:rsidRPr="00D55FFB" w:rsidRDefault="001E64D1" w:rsidP="00D55FFB">
      <w:pPr>
        <w:shd w:val="clear" w:color="auto" w:fill="FFFFFF"/>
        <w:ind w:firstLine="709"/>
        <w:rPr>
          <w:lang w:eastAsia="ar-SA" w:bidi="en-US"/>
        </w:rPr>
      </w:pPr>
      <w:r w:rsidRPr="001E64D1">
        <w:rPr>
          <w:lang w:eastAsia="ar-SA" w:bidi="en-US"/>
        </w:rPr>
        <w:lastRenderedPageBreak/>
        <w:t>При подготовке данного проекта использовано исключительно лицензионное программное обеспечение, являющееся собственностью ООО «НИПИ ГЕОМИР».</w:t>
      </w:r>
    </w:p>
    <w:p w14:paraId="121EAB9F" w14:textId="4766AC15" w:rsidR="00372A94" w:rsidRDefault="00BF2822" w:rsidP="00814EF3">
      <w:pPr>
        <w:shd w:val="clear" w:color="auto" w:fill="FFFFFF"/>
        <w:spacing w:before="120"/>
        <w:ind w:firstLine="709"/>
        <w:rPr>
          <w:b/>
          <w:i/>
          <w:lang w:eastAsia="ar-SA" w:bidi="en-US"/>
        </w:rPr>
      </w:pPr>
      <w:r w:rsidRPr="00A06F9C">
        <w:rPr>
          <w:b/>
          <w:i/>
          <w:lang w:eastAsia="ar-SA" w:bidi="en-US"/>
        </w:rPr>
        <w:t>Список принятых сокращений</w:t>
      </w:r>
    </w:p>
    <w:p w14:paraId="36953728" w14:textId="271A1F67" w:rsidR="00DA4D12" w:rsidRPr="00DA4D12" w:rsidRDefault="00DA4D12" w:rsidP="00DA4D12">
      <w:pPr>
        <w:shd w:val="clear" w:color="auto" w:fill="FFFFFF"/>
        <w:ind w:left="284" w:firstLine="426"/>
        <w:rPr>
          <w:lang w:eastAsia="ar-SA" w:bidi="en-US"/>
        </w:rPr>
      </w:pPr>
      <w:r w:rsidRPr="00DA4D12">
        <w:rPr>
          <w:lang w:eastAsia="ar-SA" w:bidi="en-US"/>
        </w:rPr>
        <w:t>МБОУ</w:t>
      </w:r>
      <w:r>
        <w:rPr>
          <w:lang w:eastAsia="ar-SA" w:bidi="en-US"/>
        </w:rPr>
        <w:tab/>
      </w:r>
      <w:r w:rsidRPr="00DA4D12">
        <w:rPr>
          <w:lang w:eastAsia="ar-SA" w:bidi="en-US"/>
        </w:rPr>
        <w:tab/>
        <w:t>муниципальное бюджетное общеобразовательное учреждение;</w:t>
      </w:r>
    </w:p>
    <w:p w14:paraId="1571C00B" w14:textId="77777777" w:rsidR="00DA4D12" w:rsidRPr="00DA4D12" w:rsidRDefault="00DA4D12" w:rsidP="00DA4D12">
      <w:pPr>
        <w:shd w:val="clear" w:color="auto" w:fill="FFFFFF"/>
        <w:ind w:left="284" w:firstLine="426"/>
        <w:rPr>
          <w:lang w:eastAsia="ar-SA" w:bidi="en-US"/>
        </w:rPr>
      </w:pPr>
      <w:r w:rsidRPr="00DA4D12">
        <w:rPr>
          <w:lang w:eastAsia="ar-SA" w:bidi="en-US"/>
        </w:rPr>
        <w:t>СОШ</w:t>
      </w:r>
      <w:r w:rsidRPr="00DA4D12">
        <w:rPr>
          <w:lang w:eastAsia="ar-SA" w:bidi="en-US"/>
        </w:rPr>
        <w:tab/>
      </w:r>
      <w:r w:rsidRPr="00DA4D12">
        <w:rPr>
          <w:lang w:eastAsia="ar-SA" w:bidi="en-US"/>
        </w:rPr>
        <w:tab/>
        <w:t>средняя образовательная школа;</w:t>
      </w:r>
    </w:p>
    <w:p w14:paraId="47E1168D" w14:textId="77777777" w:rsidR="00DA4D12" w:rsidRPr="00DA4D12" w:rsidRDefault="00DA4D12" w:rsidP="00DA4D12">
      <w:pPr>
        <w:shd w:val="clear" w:color="auto" w:fill="FFFFFF"/>
        <w:ind w:left="284" w:firstLine="426"/>
        <w:rPr>
          <w:lang w:eastAsia="ar-SA" w:bidi="en-US"/>
        </w:rPr>
      </w:pPr>
      <w:r w:rsidRPr="00DA4D12">
        <w:rPr>
          <w:lang w:eastAsia="ar-SA" w:bidi="en-US"/>
        </w:rPr>
        <w:t>МБУК</w:t>
      </w:r>
      <w:r w:rsidRPr="00DA4D12">
        <w:rPr>
          <w:lang w:eastAsia="ar-SA" w:bidi="en-US"/>
        </w:rPr>
        <w:tab/>
        <w:t>муниципальное бюджетное учреждение культуры;</w:t>
      </w:r>
    </w:p>
    <w:p w14:paraId="212AEDAD" w14:textId="77777777" w:rsidR="00DA4D12" w:rsidRPr="00DA4D12" w:rsidRDefault="00DA4D12" w:rsidP="00DA4D12">
      <w:pPr>
        <w:shd w:val="clear" w:color="auto" w:fill="FFFFFF"/>
        <w:ind w:left="284" w:firstLine="426"/>
        <w:rPr>
          <w:lang w:eastAsia="ar-SA" w:bidi="en-US"/>
        </w:rPr>
      </w:pPr>
      <w:r w:rsidRPr="00DA4D12">
        <w:rPr>
          <w:lang w:eastAsia="ar-SA" w:bidi="en-US"/>
        </w:rPr>
        <w:t>АЗС</w:t>
      </w:r>
      <w:r w:rsidRPr="00DA4D12">
        <w:rPr>
          <w:lang w:eastAsia="ar-SA" w:bidi="en-US"/>
        </w:rPr>
        <w:tab/>
      </w:r>
      <w:r w:rsidRPr="00DA4D12">
        <w:rPr>
          <w:lang w:eastAsia="ar-SA" w:bidi="en-US"/>
        </w:rPr>
        <w:tab/>
        <w:t>автомобильная заправочная станция;</w:t>
      </w:r>
    </w:p>
    <w:p w14:paraId="06ECC025" w14:textId="5E0226D5" w:rsidR="00DA4D12" w:rsidRPr="00DA4D12" w:rsidRDefault="00DA4D12" w:rsidP="00DA4D12">
      <w:pPr>
        <w:shd w:val="clear" w:color="auto" w:fill="FFFFFF"/>
        <w:ind w:left="284" w:firstLine="426"/>
        <w:rPr>
          <w:lang w:eastAsia="ar-SA" w:bidi="en-US"/>
        </w:rPr>
      </w:pPr>
      <w:r w:rsidRPr="00DA4D12">
        <w:rPr>
          <w:lang w:eastAsia="ar-SA" w:bidi="en-US"/>
        </w:rPr>
        <w:t>ФГУП</w:t>
      </w:r>
      <w:r w:rsidRPr="00DA4D12">
        <w:rPr>
          <w:lang w:eastAsia="ar-SA" w:bidi="en-US"/>
        </w:rPr>
        <w:tab/>
      </w:r>
      <w:r>
        <w:rPr>
          <w:lang w:eastAsia="ar-SA" w:bidi="en-US"/>
        </w:rPr>
        <w:tab/>
      </w:r>
      <w:r w:rsidRPr="00DA4D12">
        <w:rPr>
          <w:lang w:eastAsia="ar-SA" w:bidi="en-US"/>
        </w:rPr>
        <w:t>федеральное</w:t>
      </w:r>
      <w:r w:rsidRPr="00DA4D12">
        <w:rPr>
          <w:b/>
          <w:bCs/>
          <w:caps/>
          <w:lang w:eastAsia="ar-SA" w:bidi="en-US"/>
        </w:rPr>
        <w:t xml:space="preserve"> </w:t>
      </w:r>
      <w:r w:rsidRPr="00DA4D12">
        <w:rPr>
          <w:lang w:eastAsia="ar-SA" w:bidi="en-US"/>
        </w:rPr>
        <w:t>государственное</w:t>
      </w:r>
      <w:r w:rsidRPr="00DA4D12">
        <w:rPr>
          <w:b/>
          <w:bCs/>
          <w:caps/>
          <w:lang w:eastAsia="ar-SA" w:bidi="en-US"/>
        </w:rPr>
        <w:t xml:space="preserve"> </w:t>
      </w:r>
      <w:r w:rsidRPr="00DA4D12">
        <w:rPr>
          <w:lang w:eastAsia="ar-SA" w:bidi="en-US"/>
        </w:rPr>
        <w:t>унитарное</w:t>
      </w:r>
      <w:r w:rsidRPr="00DA4D12">
        <w:rPr>
          <w:b/>
          <w:bCs/>
          <w:caps/>
          <w:lang w:eastAsia="ar-SA" w:bidi="en-US"/>
        </w:rPr>
        <w:t xml:space="preserve"> </w:t>
      </w:r>
      <w:r w:rsidRPr="00DA4D12">
        <w:rPr>
          <w:lang w:eastAsia="ar-SA" w:bidi="en-US"/>
        </w:rPr>
        <w:t>предприятие;</w:t>
      </w:r>
    </w:p>
    <w:p w14:paraId="45E8D324" w14:textId="77777777" w:rsidR="00DA4D12" w:rsidRPr="00DA4D12" w:rsidRDefault="00DA4D12" w:rsidP="00DA4D12">
      <w:pPr>
        <w:shd w:val="clear" w:color="auto" w:fill="FFFFFF"/>
        <w:ind w:firstLine="709"/>
        <w:rPr>
          <w:lang w:eastAsia="ar-SA" w:bidi="en-US"/>
        </w:rPr>
      </w:pPr>
      <w:r w:rsidRPr="00DA4D12">
        <w:rPr>
          <w:lang w:eastAsia="ar-SA" w:bidi="en-US"/>
        </w:rPr>
        <w:t>СП</w:t>
      </w:r>
      <w:r w:rsidRPr="00DA4D12">
        <w:rPr>
          <w:lang w:eastAsia="ar-SA" w:bidi="en-US"/>
        </w:rPr>
        <w:tab/>
      </w:r>
      <w:r w:rsidRPr="00DA4D12">
        <w:rPr>
          <w:lang w:eastAsia="ar-SA" w:bidi="en-US"/>
        </w:rPr>
        <w:tab/>
        <w:t>сельское поселение;</w:t>
      </w:r>
    </w:p>
    <w:p w14:paraId="2178FA18" w14:textId="77777777" w:rsidR="00DA4D12" w:rsidRPr="00DA4D12" w:rsidRDefault="00DA4D12" w:rsidP="00DA4D12">
      <w:pPr>
        <w:shd w:val="clear" w:color="auto" w:fill="FFFFFF"/>
        <w:ind w:left="284" w:firstLine="426"/>
        <w:rPr>
          <w:lang w:eastAsia="ar-SA" w:bidi="en-US"/>
        </w:rPr>
      </w:pPr>
      <w:r w:rsidRPr="00DA4D12">
        <w:rPr>
          <w:lang w:eastAsia="ar-SA" w:bidi="en-US"/>
        </w:rPr>
        <w:t>СНиП</w:t>
      </w:r>
      <w:r w:rsidRPr="00DA4D12">
        <w:rPr>
          <w:lang w:eastAsia="ar-SA" w:bidi="en-US"/>
        </w:rPr>
        <w:tab/>
      </w:r>
      <w:r w:rsidRPr="00DA4D12">
        <w:rPr>
          <w:lang w:eastAsia="ar-SA" w:bidi="en-US"/>
        </w:rPr>
        <w:tab/>
        <w:t>строительные нормы и правила;</w:t>
      </w:r>
    </w:p>
    <w:p w14:paraId="391F34AC" w14:textId="77777777" w:rsidR="00DA4D12" w:rsidRPr="00DA4D12" w:rsidRDefault="00DA4D12" w:rsidP="00DA4D12">
      <w:pPr>
        <w:shd w:val="clear" w:color="auto" w:fill="FFFFFF"/>
        <w:ind w:left="284" w:firstLine="426"/>
        <w:rPr>
          <w:lang w:eastAsia="ar-SA" w:bidi="en-US"/>
        </w:rPr>
      </w:pPr>
      <w:r w:rsidRPr="00DA4D12">
        <w:rPr>
          <w:lang w:eastAsia="ar-SA" w:bidi="en-US"/>
        </w:rPr>
        <w:t>СТП</w:t>
      </w:r>
      <w:r w:rsidRPr="00DA4D12">
        <w:rPr>
          <w:lang w:eastAsia="ar-SA" w:bidi="en-US"/>
        </w:rPr>
        <w:tab/>
      </w:r>
      <w:r w:rsidRPr="00DA4D12">
        <w:rPr>
          <w:lang w:eastAsia="ar-SA" w:bidi="en-US"/>
        </w:rPr>
        <w:tab/>
        <w:t>схема территориального планирования;</w:t>
      </w:r>
    </w:p>
    <w:p w14:paraId="7D348F09" w14:textId="77777777" w:rsidR="00DA4D12" w:rsidRPr="00DA4D12" w:rsidRDefault="00DA4D12" w:rsidP="00DA4D12">
      <w:pPr>
        <w:shd w:val="clear" w:color="auto" w:fill="FFFFFF"/>
        <w:ind w:left="284" w:firstLine="426"/>
        <w:rPr>
          <w:lang w:eastAsia="ar-SA" w:bidi="en-US"/>
        </w:rPr>
      </w:pPr>
      <w:r w:rsidRPr="00DA4D12">
        <w:rPr>
          <w:lang w:eastAsia="ar-SA" w:bidi="en-US"/>
        </w:rPr>
        <w:t>МДОУ</w:t>
      </w:r>
      <w:r w:rsidRPr="00DA4D12">
        <w:rPr>
          <w:lang w:eastAsia="ar-SA" w:bidi="en-US"/>
        </w:rPr>
        <w:tab/>
        <w:t>муниципальное дошкольное образовательное учреждение;</w:t>
      </w:r>
    </w:p>
    <w:p w14:paraId="64604354" w14:textId="77777777" w:rsidR="00DA4D12" w:rsidRPr="00DA4D12" w:rsidRDefault="00DA4D12" w:rsidP="00DA4D12">
      <w:pPr>
        <w:shd w:val="clear" w:color="auto" w:fill="FFFFFF"/>
        <w:ind w:left="284" w:firstLine="426"/>
        <w:rPr>
          <w:lang w:eastAsia="ar-SA" w:bidi="en-US"/>
        </w:rPr>
      </w:pPr>
      <w:r w:rsidRPr="00DA4D12">
        <w:rPr>
          <w:lang w:eastAsia="ar-SA" w:bidi="en-US"/>
        </w:rPr>
        <w:t>ФАП</w:t>
      </w:r>
      <w:r w:rsidRPr="00DA4D12">
        <w:rPr>
          <w:lang w:eastAsia="ar-SA" w:bidi="en-US"/>
        </w:rPr>
        <w:tab/>
      </w:r>
      <w:r w:rsidRPr="00DA4D12">
        <w:rPr>
          <w:lang w:eastAsia="ar-SA" w:bidi="en-US"/>
        </w:rPr>
        <w:tab/>
        <w:t>фельдшерско-акушерский пункт;</w:t>
      </w:r>
    </w:p>
    <w:p w14:paraId="5C03DF7B" w14:textId="77777777" w:rsidR="00DA4D12" w:rsidRPr="00DA4D12" w:rsidRDefault="00DA4D12" w:rsidP="00DA4D12">
      <w:pPr>
        <w:shd w:val="clear" w:color="auto" w:fill="FFFFFF"/>
        <w:ind w:left="284" w:firstLine="426"/>
        <w:rPr>
          <w:lang w:eastAsia="ar-SA" w:bidi="en-US"/>
        </w:rPr>
      </w:pPr>
      <w:r w:rsidRPr="00DA4D12">
        <w:rPr>
          <w:lang w:eastAsia="ar-SA" w:bidi="en-US"/>
        </w:rPr>
        <w:t>АТС</w:t>
      </w:r>
      <w:r w:rsidRPr="00DA4D12">
        <w:rPr>
          <w:lang w:eastAsia="ar-SA" w:bidi="en-US"/>
        </w:rPr>
        <w:tab/>
      </w:r>
      <w:r w:rsidRPr="00DA4D12">
        <w:rPr>
          <w:lang w:eastAsia="ar-SA" w:bidi="en-US"/>
        </w:rPr>
        <w:tab/>
        <w:t>автоматическая телефонная станция;</w:t>
      </w:r>
    </w:p>
    <w:p w14:paraId="1BA15617" w14:textId="77777777" w:rsidR="00DA4D12" w:rsidRPr="00DA4D12" w:rsidRDefault="00DA4D12" w:rsidP="00DA4D12">
      <w:pPr>
        <w:shd w:val="clear" w:color="auto" w:fill="FFFFFF"/>
        <w:ind w:left="284" w:firstLine="426"/>
        <w:rPr>
          <w:lang w:eastAsia="ar-SA" w:bidi="en-US"/>
        </w:rPr>
      </w:pPr>
      <w:r w:rsidRPr="00DA4D12">
        <w:rPr>
          <w:lang w:eastAsia="ar-SA" w:bidi="en-US"/>
        </w:rPr>
        <w:t>ВОВ</w:t>
      </w:r>
      <w:r w:rsidRPr="00DA4D12">
        <w:rPr>
          <w:lang w:eastAsia="ar-SA" w:bidi="en-US"/>
        </w:rPr>
        <w:tab/>
      </w:r>
      <w:r w:rsidRPr="00DA4D12">
        <w:rPr>
          <w:lang w:eastAsia="ar-SA" w:bidi="en-US"/>
        </w:rPr>
        <w:tab/>
        <w:t>Великая Отечественная Война;</w:t>
      </w:r>
    </w:p>
    <w:p w14:paraId="1770731F" w14:textId="77777777" w:rsidR="00DA4D12" w:rsidRPr="00DA4D12" w:rsidRDefault="00DA4D12" w:rsidP="00DA4D12">
      <w:pPr>
        <w:shd w:val="clear" w:color="auto" w:fill="FFFFFF"/>
        <w:ind w:left="284" w:firstLine="426"/>
        <w:rPr>
          <w:lang w:eastAsia="ar-SA" w:bidi="en-US"/>
        </w:rPr>
      </w:pPr>
      <w:r w:rsidRPr="00DA4D12">
        <w:rPr>
          <w:lang w:eastAsia="ar-SA" w:bidi="en-US"/>
        </w:rPr>
        <w:t>ЖКХ</w:t>
      </w:r>
      <w:r w:rsidRPr="00DA4D12">
        <w:rPr>
          <w:lang w:eastAsia="ar-SA" w:bidi="en-US"/>
        </w:rPr>
        <w:tab/>
      </w:r>
      <w:r w:rsidRPr="00DA4D12">
        <w:rPr>
          <w:lang w:eastAsia="ar-SA" w:bidi="en-US"/>
        </w:rPr>
        <w:tab/>
        <w:t>жилищно-коммунальное хозяйство;</w:t>
      </w:r>
    </w:p>
    <w:p w14:paraId="4FFD19AB" w14:textId="77777777" w:rsidR="00DA4D12" w:rsidRPr="00DA4D12" w:rsidRDefault="00DA4D12" w:rsidP="00DA4D12">
      <w:pPr>
        <w:shd w:val="clear" w:color="auto" w:fill="FFFFFF"/>
        <w:ind w:left="284" w:firstLine="426"/>
        <w:rPr>
          <w:lang w:eastAsia="ar-SA" w:bidi="en-US"/>
        </w:rPr>
      </w:pPr>
      <w:r w:rsidRPr="00DA4D12">
        <w:rPr>
          <w:lang w:eastAsia="ar-SA" w:bidi="en-US"/>
        </w:rPr>
        <w:t>д.</w:t>
      </w:r>
      <w:r w:rsidRPr="00DA4D12">
        <w:rPr>
          <w:lang w:eastAsia="ar-SA" w:bidi="en-US"/>
        </w:rPr>
        <w:tab/>
      </w:r>
      <w:r w:rsidRPr="00DA4D12">
        <w:rPr>
          <w:lang w:eastAsia="ar-SA" w:bidi="en-US"/>
        </w:rPr>
        <w:tab/>
        <w:t>деревня;</w:t>
      </w:r>
    </w:p>
    <w:p w14:paraId="3BCE91CF" w14:textId="77777777" w:rsidR="00DA4D12" w:rsidRPr="00DA4D12" w:rsidRDefault="00DA4D12" w:rsidP="00DA4D12">
      <w:pPr>
        <w:shd w:val="clear" w:color="auto" w:fill="FFFFFF"/>
        <w:ind w:left="284" w:firstLine="426"/>
        <w:rPr>
          <w:lang w:eastAsia="ar-SA" w:bidi="en-US"/>
        </w:rPr>
      </w:pPr>
      <w:r w:rsidRPr="00DA4D12">
        <w:rPr>
          <w:lang w:val="en-US" w:eastAsia="ar-SA" w:bidi="en-US"/>
        </w:rPr>
        <w:t>c</w:t>
      </w:r>
      <w:r w:rsidRPr="00DA4D12">
        <w:rPr>
          <w:lang w:eastAsia="ar-SA" w:bidi="en-US"/>
        </w:rPr>
        <w:t>.</w:t>
      </w:r>
      <w:r w:rsidRPr="00DA4D12">
        <w:rPr>
          <w:lang w:eastAsia="ar-SA" w:bidi="en-US"/>
        </w:rPr>
        <w:tab/>
      </w:r>
      <w:r w:rsidRPr="00DA4D12">
        <w:rPr>
          <w:lang w:eastAsia="ar-SA" w:bidi="en-US"/>
        </w:rPr>
        <w:tab/>
        <w:t>село;</w:t>
      </w:r>
    </w:p>
    <w:p w14:paraId="7EBC801F" w14:textId="77777777" w:rsidR="00DA4D12" w:rsidRPr="00DA4D12" w:rsidRDefault="00DA4D12" w:rsidP="00DA4D12">
      <w:pPr>
        <w:shd w:val="clear" w:color="auto" w:fill="FFFFFF"/>
        <w:ind w:left="284" w:firstLine="426"/>
        <w:rPr>
          <w:lang w:eastAsia="ar-SA" w:bidi="en-US"/>
        </w:rPr>
      </w:pPr>
      <w:r w:rsidRPr="00DA4D12">
        <w:rPr>
          <w:lang w:eastAsia="ar-SA" w:bidi="en-US"/>
        </w:rPr>
        <w:t>ул.</w:t>
      </w:r>
      <w:r w:rsidRPr="00DA4D12">
        <w:rPr>
          <w:lang w:eastAsia="ar-SA" w:bidi="en-US"/>
        </w:rPr>
        <w:tab/>
      </w:r>
      <w:r w:rsidRPr="00DA4D12">
        <w:rPr>
          <w:lang w:eastAsia="ar-SA" w:bidi="en-US"/>
        </w:rPr>
        <w:tab/>
        <w:t>улица;</w:t>
      </w:r>
    </w:p>
    <w:p w14:paraId="208C21DF" w14:textId="77777777" w:rsidR="00DA4D12" w:rsidRPr="00DA4D12" w:rsidRDefault="00DA4D12" w:rsidP="00DA4D12">
      <w:pPr>
        <w:shd w:val="clear" w:color="auto" w:fill="FFFFFF"/>
        <w:ind w:left="284" w:firstLine="426"/>
        <w:rPr>
          <w:lang w:eastAsia="ar-SA" w:bidi="en-US"/>
        </w:rPr>
      </w:pPr>
      <w:r w:rsidRPr="00DA4D12">
        <w:rPr>
          <w:lang w:eastAsia="ar-SA" w:bidi="en-US"/>
        </w:rPr>
        <w:t>чел</w:t>
      </w:r>
      <w:r w:rsidRPr="00DA4D12">
        <w:rPr>
          <w:lang w:eastAsia="ar-SA" w:bidi="en-US"/>
        </w:rPr>
        <w:tab/>
      </w:r>
      <w:r w:rsidRPr="00DA4D12">
        <w:rPr>
          <w:lang w:eastAsia="ar-SA" w:bidi="en-US"/>
        </w:rPr>
        <w:tab/>
        <w:t>человек;</w:t>
      </w:r>
    </w:p>
    <w:p w14:paraId="24B519BE" w14:textId="77777777" w:rsidR="00DA4D12" w:rsidRPr="00DA4D12" w:rsidRDefault="00DA4D12" w:rsidP="00DA4D12">
      <w:pPr>
        <w:shd w:val="clear" w:color="auto" w:fill="FFFFFF"/>
        <w:ind w:firstLine="709"/>
        <w:rPr>
          <w:lang w:eastAsia="ar-SA" w:bidi="en-US"/>
        </w:rPr>
      </w:pPr>
      <w:r w:rsidRPr="00DA4D12">
        <w:rPr>
          <w:lang w:eastAsia="ar-SA" w:bidi="en-US"/>
        </w:rPr>
        <w:t xml:space="preserve">х. </w:t>
      </w:r>
      <w:r w:rsidRPr="00DA4D12">
        <w:rPr>
          <w:lang w:eastAsia="ar-SA" w:bidi="en-US"/>
        </w:rPr>
        <w:tab/>
      </w:r>
      <w:r w:rsidRPr="00DA4D12">
        <w:rPr>
          <w:lang w:eastAsia="ar-SA" w:bidi="en-US"/>
        </w:rPr>
        <w:tab/>
        <w:t>хутор.</w:t>
      </w:r>
    </w:p>
    <w:p w14:paraId="79D2D19D" w14:textId="69471017" w:rsidR="00B20883" w:rsidRPr="00504417" w:rsidRDefault="00B20883" w:rsidP="00BE57A3">
      <w:pPr>
        <w:shd w:val="clear" w:color="auto" w:fill="FFFFFF"/>
        <w:rPr>
          <w:highlight w:val="yellow"/>
          <w:lang w:eastAsia="ar-SA" w:bidi="en-US"/>
        </w:rPr>
      </w:pPr>
      <w:r w:rsidRPr="00D426E5">
        <w:rPr>
          <w:sz w:val="28"/>
          <w:szCs w:val="28"/>
        </w:rPr>
        <w:br w:type="page"/>
      </w:r>
    </w:p>
    <w:p w14:paraId="27C06DCC" w14:textId="799EB68F" w:rsidR="004D650B" w:rsidRDefault="004D650B" w:rsidP="0045500F">
      <w:pPr>
        <w:pStyle w:val="1"/>
        <w:numPr>
          <w:ilvl w:val="0"/>
          <w:numId w:val="6"/>
        </w:numPr>
        <w:ind w:left="0" w:firstLine="0"/>
      </w:pPr>
      <w:bookmarkStart w:id="10" w:name="_Toc40368761"/>
      <w:bookmarkStart w:id="11" w:name="_Toc312530877"/>
      <w:bookmarkStart w:id="12" w:name="_Toc370201475"/>
      <w:bookmarkEnd w:id="1"/>
      <w:bookmarkEnd w:id="2"/>
      <w:r w:rsidRPr="002B3A9F">
        <w:lastRenderedPageBreak/>
        <w:t xml:space="preserve">Сведения о планах и программах комплексного социально-экономического развития </w:t>
      </w:r>
      <w:r w:rsidR="00C17846">
        <w:t>муниципального образования</w:t>
      </w:r>
      <w:bookmarkEnd w:id="10"/>
    </w:p>
    <w:p w14:paraId="739CB62C" w14:textId="4120BCB9" w:rsidR="00C17846" w:rsidRDefault="00272D2C" w:rsidP="001A4F48">
      <w:pPr>
        <w:pStyle w:val="a0"/>
        <w:rPr>
          <w:szCs w:val="28"/>
          <w:lang w:val="ru-RU"/>
        </w:rPr>
      </w:pPr>
      <w:r>
        <w:rPr>
          <w:szCs w:val="28"/>
          <w:lang w:val="ru-RU"/>
        </w:rPr>
        <w:t>При разработке генерального плана поселения необходимо учитывать</w:t>
      </w:r>
      <w:r w:rsidR="00563C14" w:rsidRPr="00563C14">
        <w:rPr>
          <w:szCs w:val="28"/>
          <w:lang w:val="ru-RU"/>
        </w:rPr>
        <w:t xml:space="preserve">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Pr>
          <w:szCs w:val="28"/>
          <w:lang w:val="ru-RU"/>
        </w:rPr>
        <w:t xml:space="preserve"> (пп. 1 п. 7 ст. 23 Градостроительного кодекса РФ).</w:t>
      </w:r>
    </w:p>
    <w:p w14:paraId="50027E78" w14:textId="4F4BDE1D" w:rsidR="00563C14" w:rsidRDefault="00563C14" w:rsidP="001A4F48">
      <w:pPr>
        <w:pStyle w:val="a0"/>
        <w:rPr>
          <w:szCs w:val="28"/>
          <w:lang w:val="ru-RU"/>
        </w:rPr>
      </w:pPr>
      <w:r>
        <w:rPr>
          <w:szCs w:val="28"/>
          <w:lang w:val="ru-RU"/>
        </w:rPr>
        <w:t xml:space="preserve">Перечень муниципальных программ </w:t>
      </w:r>
      <w:r w:rsidR="007E58DD">
        <w:rPr>
          <w:lang w:val="ru-RU"/>
        </w:rPr>
        <w:t>Анастасиевского</w:t>
      </w:r>
      <w:r w:rsidR="00733F30">
        <w:rPr>
          <w:lang w:val="ru-RU"/>
        </w:rPr>
        <w:t xml:space="preserve"> СП</w:t>
      </w:r>
      <w:r>
        <w:rPr>
          <w:szCs w:val="28"/>
          <w:lang w:val="ru-RU"/>
        </w:rPr>
        <w:t xml:space="preserve">, которые учитывались при разработке проекта генерального плана, отражены в таблице 1.1. Кроме того, при разработке проекта генерального плана </w:t>
      </w:r>
      <w:r w:rsidR="007E58DD">
        <w:rPr>
          <w:lang w:val="ru-RU"/>
        </w:rPr>
        <w:t>Анастасиевского</w:t>
      </w:r>
      <w:r w:rsidR="00BE01F1">
        <w:rPr>
          <w:lang w:val="ru-RU"/>
        </w:rPr>
        <w:t xml:space="preserve"> СП </w:t>
      </w:r>
      <w:r>
        <w:rPr>
          <w:szCs w:val="28"/>
          <w:lang w:val="ru-RU"/>
        </w:rPr>
        <w:t xml:space="preserve">учитывались также муниципальные программы </w:t>
      </w:r>
      <w:r w:rsidR="00BE01F1">
        <w:rPr>
          <w:szCs w:val="28"/>
          <w:lang w:val="ru-RU"/>
        </w:rPr>
        <w:t>Матвеево-Курганского</w:t>
      </w:r>
      <w:r w:rsidR="007A0AB4">
        <w:rPr>
          <w:szCs w:val="28"/>
          <w:lang w:val="ru-RU"/>
        </w:rPr>
        <w:t xml:space="preserve"> района</w:t>
      </w:r>
      <w:r>
        <w:rPr>
          <w:szCs w:val="28"/>
          <w:lang w:val="ru-RU"/>
        </w:rPr>
        <w:t xml:space="preserve"> (таблица 1.2).</w:t>
      </w:r>
    </w:p>
    <w:p w14:paraId="5FFD74F6" w14:textId="37B8AC96" w:rsidR="008F42B7" w:rsidRPr="00704E4B" w:rsidRDefault="008F42B7" w:rsidP="008F42B7">
      <w:pPr>
        <w:pStyle w:val="a0"/>
        <w:spacing w:before="120"/>
        <w:jc w:val="right"/>
        <w:rPr>
          <w:b/>
          <w:i/>
          <w:szCs w:val="28"/>
          <w:lang w:val="ru-RU"/>
        </w:rPr>
      </w:pPr>
      <w:r w:rsidRPr="00704E4B">
        <w:rPr>
          <w:b/>
          <w:i/>
          <w:szCs w:val="28"/>
          <w:lang w:val="ru-RU"/>
        </w:rPr>
        <w:t xml:space="preserve">Таблица </w:t>
      </w:r>
      <w:r>
        <w:rPr>
          <w:b/>
          <w:i/>
          <w:szCs w:val="28"/>
          <w:lang w:val="ru-RU"/>
        </w:rPr>
        <w:t>1.1</w:t>
      </w:r>
    </w:p>
    <w:p w14:paraId="197CFE33" w14:textId="671DB6F3" w:rsidR="008F42B7" w:rsidRPr="00704E4B" w:rsidRDefault="008F42B7" w:rsidP="008F42B7">
      <w:pPr>
        <w:pStyle w:val="a0"/>
        <w:spacing w:after="120"/>
        <w:ind w:firstLine="0"/>
        <w:jc w:val="center"/>
        <w:rPr>
          <w:b/>
          <w:i/>
          <w:szCs w:val="28"/>
          <w:lang w:val="ru-RU"/>
        </w:rPr>
      </w:pPr>
      <w:r w:rsidRPr="00704E4B">
        <w:rPr>
          <w:b/>
          <w:i/>
          <w:szCs w:val="28"/>
          <w:lang w:val="ru-RU"/>
        </w:rPr>
        <w:t xml:space="preserve">Перечень </w:t>
      </w:r>
      <w:r>
        <w:rPr>
          <w:b/>
          <w:i/>
          <w:szCs w:val="28"/>
          <w:lang w:val="ru-RU"/>
        </w:rPr>
        <w:t>муниципальных</w:t>
      </w:r>
      <w:r w:rsidRPr="00704E4B">
        <w:rPr>
          <w:b/>
          <w:i/>
          <w:szCs w:val="28"/>
          <w:lang w:val="ru-RU"/>
        </w:rPr>
        <w:t xml:space="preserve"> программ </w:t>
      </w:r>
      <w:r w:rsidR="007E58DD">
        <w:rPr>
          <w:b/>
          <w:i/>
          <w:szCs w:val="28"/>
          <w:lang w:val="ru-RU"/>
        </w:rPr>
        <w:t>Анастасиевского</w:t>
      </w:r>
      <w:r w:rsidR="00BE01F1">
        <w:rPr>
          <w:b/>
          <w:i/>
          <w:szCs w:val="28"/>
          <w:lang w:val="ru-RU"/>
        </w:rPr>
        <w:t xml:space="preserve"> СП </w:t>
      </w:r>
      <w:r w:rsidRPr="00704E4B">
        <w:rPr>
          <w:b/>
          <w:i/>
          <w:szCs w:val="28"/>
          <w:lang w:val="ru-RU"/>
        </w:rPr>
        <w:t xml:space="preserve">по состоянию на </w:t>
      </w:r>
      <w:r w:rsidR="00FF18AF">
        <w:rPr>
          <w:b/>
          <w:i/>
          <w:szCs w:val="28"/>
          <w:lang w:val="ru-RU"/>
        </w:rPr>
        <w:t>2019</w:t>
      </w:r>
      <w:r w:rsidRPr="00704E4B">
        <w:rPr>
          <w:b/>
          <w:i/>
          <w:szCs w:val="28"/>
          <w:lang w:val="ru-RU"/>
        </w:rPr>
        <w:t xml:space="preserve"> год</w:t>
      </w:r>
    </w:p>
    <w:tbl>
      <w:tblPr>
        <w:tblW w:w="4933"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1E0" w:firstRow="1" w:lastRow="1" w:firstColumn="1" w:lastColumn="1" w:noHBand="0" w:noVBand="0"/>
      </w:tblPr>
      <w:tblGrid>
        <w:gridCol w:w="687"/>
        <w:gridCol w:w="3763"/>
        <w:gridCol w:w="4891"/>
      </w:tblGrid>
      <w:tr w:rsidR="008F42B7" w:rsidRPr="00B477C0" w14:paraId="3BFE794A" w14:textId="77777777" w:rsidTr="00933B99">
        <w:trPr>
          <w:cantSplit/>
          <w:trHeight w:val="146"/>
          <w:tblHeader/>
          <w:jc w:val="center"/>
        </w:trPr>
        <w:tc>
          <w:tcPr>
            <w:tcW w:w="368" w:type="pct"/>
            <w:shd w:val="clear" w:color="auto" w:fill="D9D9D9" w:themeFill="background1" w:themeFillShade="D9"/>
          </w:tcPr>
          <w:p w14:paraId="6B30B587" w14:textId="576AF47C" w:rsidR="008F42B7" w:rsidRPr="00B477C0" w:rsidRDefault="001B4257" w:rsidP="00E8433D">
            <w:pPr>
              <w:jc w:val="center"/>
              <w:rPr>
                <w:b/>
                <w:i/>
                <w:sz w:val="22"/>
                <w:szCs w:val="22"/>
              </w:rPr>
            </w:pPr>
            <w:r w:rsidRPr="00B477C0">
              <w:rPr>
                <w:b/>
                <w:i/>
                <w:sz w:val="22"/>
                <w:szCs w:val="22"/>
              </w:rPr>
              <w:t>№ </w:t>
            </w:r>
            <w:r w:rsidR="008F42B7" w:rsidRPr="00B477C0">
              <w:rPr>
                <w:b/>
                <w:i/>
                <w:sz w:val="22"/>
                <w:szCs w:val="22"/>
              </w:rPr>
              <w:t>п/п</w:t>
            </w:r>
          </w:p>
        </w:tc>
        <w:tc>
          <w:tcPr>
            <w:tcW w:w="2014" w:type="pct"/>
            <w:shd w:val="clear" w:color="auto" w:fill="D9D9D9" w:themeFill="background1" w:themeFillShade="D9"/>
          </w:tcPr>
          <w:p w14:paraId="46B0F56D" w14:textId="77777777" w:rsidR="008F42B7" w:rsidRPr="00B477C0" w:rsidRDefault="008F42B7" w:rsidP="00E8433D">
            <w:pPr>
              <w:jc w:val="center"/>
              <w:rPr>
                <w:b/>
                <w:i/>
                <w:sz w:val="22"/>
                <w:szCs w:val="22"/>
              </w:rPr>
            </w:pPr>
            <w:r w:rsidRPr="00B477C0">
              <w:rPr>
                <w:b/>
                <w:i/>
                <w:sz w:val="22"/>
                <w:szCs w:val="22"/>
              </w:rPr>
              <w:t xml:space="preserve">Наименование программы </w:t>
            </w:r>
          </w:p>
        </w:tc>
        <w:tc>
          <w:tcPr>
            <w:tcW w:w="2618" w:type="pct"/>
            <w:shd w:val="clear" w:color="auto" w:fill="D9D9D9" w:themeFill="background1" w:themeFillShade="D9"/>
          </w:tcPr>
          <w:p w14:paraId="0DC43A55" w14:textId="77777777" w:rsidR="008F42B7" w:rsidRPr="00B477C0" w:rsidRDefault="008F42B7" w:rsidP="00E8433D">
            <w:pPr>
              <w:jc w:val="center"/>
              <w:rPr>
                <w:b/>
                <w:i/>
                <w:sz w:val="22"/>
                <w:szCs w:val="22"/>
              </w:rPr>
            </w:pPr>
            <w:r w:rsidRPr="00B477C0">
              <w:rPr>
                <w:b/>
                <w:i/>
                <w:sz w:val="22"/>
                <w:szCs w:val="22"/>
              </w:rPr>
              <w:t>Нормативно-правовой акт</w:t>
            </w:r>
          </w:p>
        </w:tc>
      </w:tr>
      <w:tr w:rsidR="002540BE" w:rsidRPr="00B477C0" w14:paraId="2735060F" w14:textId="77777777" w:rsidTr="00933B99">
        <w:trPr>
          <w:cantSplit/>
          <w:trHeight w:val="157"/>
          <w:jc w:val="center"/>
        </w:trPr>
        <w:tc>
          <w:tcPr>
            <w:tcW w:w="368" w:type="pct"/>
            <w:shd w:val="clear" w:color="auto" w:fill="F2F2F2" w:themeFill="background1" w:themeFillShade="F2"/>
          </w:tcPr>
          <w:p w14:paraId="01B822F0" w14:textId="19249CD8" w:rsidR="002540BE" w:rsidRPr="00B477C0" w:rsidRDefault="00933B99" w:rsidP="00D74D89">
            <w:pPr>
              <w:jc w:val="center"/>
              <w:rPr>
                <w:b/>
                <w:i/>
                <w:sz w:val="22"/>
                <w:szCs w:val="22"/>
              </w:rPr>
            </w:pPr>
            <w:r>
              <w:rPr>
                <w:b/>
                <w:i/>
                <w:sz w:val="22"/>
                <w:szCs w:val="22"/>
              </w:rPr>
              <w:t>1</w:t>
            </w:r>
          </w:p>
        </w:tc>
        <w:tc>
          <w:tcPr>
            <w:tcW w:w="2014" w:type="pct"/>
            <w:shd w:val="clear" w:color="auto" w:fill="F2F2F2" w:themeFill="background1" w:themeFillShade="F2"/>
          </w:tcPr>
          <w:p w14:paraId="10210172" w14:textId="4B097D41" w:rsidR="002540BE" w:rsidRPr="00B477C0" w:rsidRDefault="00674754" w:rsidP="00674754">
            <w:pPr>
              <w:autoSpaceDE w:val="0"/>
              <w:autoSpaceDN w:val="0"/>
              <w:adjustRightInd w:val="0"/>
              <w:jc w:val="left"/>
              <w:rPr>
                <w:b/>
                <w:i/>
                <w:sz w:val="22"/>
                <w:szCs w:val="22"/>
              </w:rPr>
            </w:pPr>
            <w:r w:rsidRPr="00674754">
              <w:rPr>
                <w:b/>
                <w:i/>
                <w:sz w:val="22"/>
                <w:szCs w:val="22"/>
              </w:rPr>
              <w:t>Муниципальная программа «</w:t>
            </w:r>
            <w:r>
              <w:rPr>
                <w:b/>
                <w:i/>
                <w:sz w:val="22"/>
                <w:szCs w:val="22"/>
              </w:rPr>
              <w:t>Развитие муниципальной службы</w:t>
            </w:r>
            <w:r w:rsidR="00990C6B">
              <w:rPr>
                <w:b/>
                <w:i/>
                <w:sz w:val="22"/>
                <w:szCs w:val="22"/>
              </w:rPr>
              <w:t>» на 2019 -</w:t>
            </w:r>
            <w:r w:rsidRPr="00674754">
              <w:rPr>
                <w:b/>
                <w:i/>
                <w:sz w:val="22"/>
                <w:szCs w:val="22"/>
              </w:rPr>
              <w:t xml:space="preserve"> 2030 год</w:t>
            </w:r>
          </w:p>
        </w:tc>
        <w:tc>
          <w:tcPr>
            <w:tcW w:w="2618" w:type="pct"/>
            <w:shd w:val="clear" w:color="auto" w:fill="auto"/>
          </w:tcPr>
          <w:p w14:paraId="5D4124FE" w14:textId="28B69B80" w:rsidR="002540BE" w:rsidRPr="00B477C0" w:rsidRDefault="00674754" w:rsidP="002540BE">
            <w:pPr>
              <w:autoSpaceDE w:val="0"/>
              <w:autoSpaceDN w:val="0"/>
              <w:adjustRightInd w:val="0"/>
              <w:rPr>
                <w:rFonts w:eastAsia="Calibri"/>
                <w:color w:val="000000"/>
                <w:sz w:val="22"/>
                <w:szCs w:val="22"/>
                <w:lang w:eastAsia="en-US"/>
              </w:rPr>
            </w:pPr>
            <w:r w:rsidRPr="00674754">
              <w:rPr>
                <w:rFonts w:eastAsia="Calibri"/>
                <w:color w:val="000000"/>
                <w:sz w:val="22"/>
                <w:szCs w:val="22"/>
                <w:lang w:eastAsia="en-US"/>
              </w:rPr>
              <w:t>Постановлен</w:t>
            </w:r>
            <w:r>
              <w:rPr>
                <w:rFonts w:eastAsia="Calibri"/>
                <w:color w:val="000000"/>
                <w:sz w:val="22"/>
                <w:szCs w:val="22"/>
                <w:lang w:eastAsia="en-US"/>
              </w:rPr>
              <w:t xml:space="preserve">ие </w:t>
            </w:r>
            <w:r w:rsidR="000F056B">
              <w:rPr>
                <w:rFonts w:eastAsia="Calibri"/>
                <w:color w:val="000000"/>
                <w:sz w:val="22"/>
                <w:szCs w:val="22"/>
                <w:lang w:eastAsia="en-US"/>
              </w:rPr>
              <w:t xml:space="preserve">Администрации </w:t>
            </w:r>
            <w:r>
              <w:rPr>
                <w:rFonts w:eastAsia="Calibri"/>
                <w:color w:val="000000"/>
                <w:sz w:val="22"/>
                <w:szCs w:val="22"/>
                <w:lang w:eastAsia="en-US"/>
              </w:rPr>
              <w:t>Анастасиевского сельского поселения от 02.11.2018 № 142</w:t>
            </w:r>
          </w:p>
        </w:tc>
      </w:tr>
      <w:tr w:rsidR="002540BE" w:rsidRPr="00B477C0" w14:paraId="2450661E" w14:textId="77777777" w:rsidTr="00933B99">
        <w:trPr>
          <w:cantSplit/>
          <w:trHeight w:val="157"/>
          <w:jc w:val="center"/>
        </w:trPr>
        <w:tc>
          <w:tcPr>
            <w:tcW w:w="368" w:type="pct"/>
            <w:shd w:val="clear" w:color="auto" w:fill="F2F2F2" w:themeFill="background1" w:themeFillShade="F2"/>
          </w:tcPr>
          <w:p w14:paraId="4DF0B75A" w14:textId="5303C9F7" w:rsidR="002540BE" w:rsidRPr="00B477C0" w:rsidRDefault="00933B99" w:rsidP="00D74D89">
            <w:pPr>
              <w:jc w:val="center"/>
              <w:rPr>
                <w:b/>
                <w:i/>
                <w:sz w:val="22"/>
                <w:szCs w:val="22"/>
              </w:rPr>
            </w:pPr>
            <w:r>
              <w:rPr>
                <w:b/>
                <w:i/>
                <w:sz w:val="22"/>
                <w:szCs w:val="22"/>
              </w:rPr>
              <w:t>2</w:t>
            </w:r>
          </w:p>
        </w:tc>
        <w:tc>
          <w:tcPr>
            <w:tcW w:w="2014" w:type="pct"/>
            <w:shd w:val="clear" w:color="auto" w:fill="F2F2F2" w:themeFill="background1" w:themeFillShade="F2"/>
          </w:tcPr>
          <w:p w14:paraId="26B6DB5A" w14:textId="59EAC650" w:rsidR="002540BE" w:rsidRPr="00B477C0" w:rsidRDefault="00CC7B76" w:rsidP="00CC7B76">
            <w:pPr>
              <w:autoSpaceDE w:val="0"/>
              <w:autoSpaceDN w:val="0"/>
              <w:adjustRightInd w:val="0"/>
              <w:rPr>
                <w:b/>
                <w:i/>
                <w:sz w:val="22"/>
                <w:szCs w:val="22"/>
              </w:rPr>
            </w:pPr>
            <w:r w:rsidRPr="00CC7B76">
              <w:rPr>
                <w:b/>
                <w:i/>
                <w:sz w:val="22"/>
                <w:szCs w:val="22"/>
              </w:rPr>
              <w:t>Муниципальная программа «Обеспечение общественного порядка и профилактика правонарушений</w:t>
            </w:r>
            <w:r w:rsidR="00990C6B">
              <w:rPr>
                <w:b/>
                <w:i/>
                <w:sz w:val="22"/>
                <w:szCs w:val="22"/>
              </w:rPr>
              <w:t>» на 2019 -</w:t>
            </w:r>
            <w:r w:rsidRPr="00CC7B76">
              <w:rPr>
                <w:b/>
                <w:i/>
                <w:sz w:val="22"/>
                <w:szCs w:val="22"/>
              </w:rPr>
              <w:t xml:space="preserve"> 2030 год</w:t>
            </w:r>
          </w:p>
        </w:tc>
        <w:tc>
          <w:tcPr>
            <w:tcW w:w="2618" w:type="pct"/>
            <w:shd w:val="clear" w:color="auto" w:fill="auto"/>
          </w:tcPr>
          <w:p w14:paraId="5009D580" w14:textId="2641BD05" w:rsidR="002540BE" w:rsidRPr="00B477C0" w:rsidRDefault="00CC7B76" w:rsidP="002540BE">
            <w:pPr>
              <w:autoSpaceDE w:val="0"/>
              <w:autoSpaceDN w:val="0"/>
              <w:adjustRightInd w:val="0"/>
              <w:rPr>
                <w:rFonts w:eastAsia="Calibri"/>
                <w:color w:val="000000"/>
                <w:sz w:val="22"/>
                <w:szCs w:val="22"/>
                <w:lang w:eastAsia="en-US"/>
              </w:rPr>
            </w:pPr>
            <w:r w:rsidRPr="00CC7B76">
              <w:rPr>
                <w:rFonts w:eastAsia="Calibri"/>
                <w:color w:val="000000"/>
                <w:sz w:val="22"/>
                <w:szCs w:val="22"/>
                <w:lang w:eastAsia="en-US"/>
              </w:rPr>
              <w:t>Постановление</w:t>
            </w:r>
            <w:r w:rsidR="000F056B">
              <w:t xml:space="preserve"> </w:t>
            </w:r>
            <w:r w:rsidR="000F056B" w:rsidRPr="000F056B">
              <w:rPr>
                <w:rFonts w:eastAsia="Calibri"/>
                <w:color w:val="000000"/>
                <w:sz w:val="22"/>
                <w:szCs w:val="22"/>
                <w:lang w:eastAsia="en-US"/>
              </w:rPr>
              <w:t>Администрации</w:t>
            </w:r>
            <w:r w:rsidRPr="00CC7B76">
              <w:rPr>
                <w:rFonts w:eastAsia="Calibri"/>
                <w:color w:val="000000"/>
                <w:sz w:val="22"/>
                <w:szCs w:val="22"/>
                <w:lang w:eastAsia="en-US"/>
              </w:rPr>
              <w:t xml:space="preserve"> Анас</w:t>
            </w:r>
            <w:r>
              <w:rPr>
                <w:rFonts w:eastAsia="Calibri"/>
                <w:color w:val="000000"/>
                <w:sz w:val="22"/>
                <w:szCs w:val="22"/>
                <w:lang w:eastAsia="en-US"/>
              </w:rPr>
              <w:t>тасиевского сельского поселения от 02.11.2018 № 143</w:t>
            </w:r>
          </w:p>
        </w:tc>
      </w:tr>
      <w:tr w:rsidR="00933B99" w:rsidRPr="00B477C0" w14:paraId="1D23C315" w14:textId="77777777" w:rsidTr="00933B99">
        <w:trPr>
          <w:cantSplit/>
          <w:trHeight w:val="157"/>
          <w:jc w:val="center"/>
        </w:trPr>
        <w:tc>
          <w:tcPr>
            <w:tcW w:w="368" w:type="pct"/>
            <w:shd w:val="clear" w:color="auto" w:fill="F2F2F2" w:themeFill="background1" w:themeFillShade="F2"/>
          </w:tcPr>
          <w:p w14:paraId="280C7F8D" w14:textId="5367F381" w:rsidR="00933B99" w:rsidRPr="00B477C0" w:rsidRDefault="00933B99" w:rsidP="00933B99">
            <w:pPr>
              <w:jc w:val="center"/>
              <w:rPr>
                <w:b/>
                <w:i/>
                <w:sz w:val="22"/>
                <w:szCs w:val="22"/>
              </w:rPr>
            </w:pPr>
            <w:r>
              <w:rPr>
                <w:b/>
                <w:i/>
                <w:sz w:val="22"/>
                <w:szCs w:val="22"/>
              </w:rPr>
              <w:t>3</w:t>
            </w:r>
          </w:p>
        </w:tc>
        <w:tc>
          <w:tcPr>
            <w:tcW w:w="2014" w:type="pct"/>
            <w:shd w:val="clear" w:color="auto" w:fill="F2F2F2" w:themeFill="background1" w:themeFillShade="F2"/>
          </w:tcPr>
          <w:p w14:paraId="02861CF1" w14:textId="541D856D" w:rsidR="00933B99" w:rsidRPr="00CC7B76" w:rsidRDefault="00933B99" w:rsidP="00933B99">
            <w:pPr>
              <w:autoSpaceDE w:val="0"/>
              <w:autoSpaceDN w:val="0"/>
              <w:adjustRightInd w:val="0"/>
              <w:jc w:val="left"/>
              <w:rPr>
                <w:b/>
                <w:i/>
                <w:sz w:val="22"/>
                <w:szCs w:val="22"/>
              </w:rPr>
            </w:pPr>
            <w:r w:rsidRPr="005C5666">
              <w:rPr>
                <w:b/>
                <w:i/>
                <w:sz w:val="22"/>
                <w:szCs w:val="22"/>
              </w:rPr>
              <w:t>Муниципальная программа «</w:t>
            </w:r>
            <w:r>
              <w:rPr>
                <w:b/>
                <w:i/>
                <w:sz w:val="22"/>
                <w:szCs w:val="22"/>
              </w:rPr>
              <w:t>Развитие физической культуры и спорта» на 2019 - 2030 год</w:t>
            </w:r>
          </w:p>
        </w:tc>
        <w:tc>
          <w:tcPr>
            <w:tcW w:w="2618" w:type="pct"/>
            <w:shd w:val="clear" w:color="auto" w:fill="auto"/>
          </w:tcPr>
          <w:p w14:paraId="6E10FF6C" w14:textId="0E319437" w:rsidR="00933B99" w:rsidRPr="00CC7B76" w:rsidRDefault="00933B99" w:rsidP="00933B99">
            <w:pPr>
              <w:autoSpaceDE w:val="0"/>
              <w:autoSpaceDN w:val="0"/>
              <w:adjustRightInd w:val="0"/>
              <w:jc w:val="left"/>
              <w:rPr>
                <w:rFonts w:eastAsia="Calibri"/>
                <w:color w:val="000000"/>
                <w:sz w:val="22"/>
                <w:szCs w:val="22"/>
                <w:lang w:eastAsia="en-US"/>
              </w:rPr>
            </w:pPr>
            <w:r w:rsidRPr="005C5666">
              <w:rPr>
                <w:rFonts w:eastAsia="Calibri"/>
                <w:color w:val="000000"/>
                <w:sz w:val="22"/>
                <w:szCs w:val="22"/>
                <w:lang w:eastAsia="en-US"/>
              </w:rPr>
              <w:t>Постановлен</w:t>
            </w:r>
            <w:r>
              <w:rPr>
                <w:rFonts w:eastAsia="Calibri"/>
                <w:color w:val="000000"/>
                <w:sz w:val="22"/>
                <w:szCs w:val="22"/>
                <w:lang w:eastAsia="en-US"/>
              </w:rPr>
              <w:t>ие</w:t>
            </w:r>
            <w:r w:rsidR="000F056B">
              <w:t xml:space="preserve"> </w:t>
            </w:r>
            <w:r w:rsidR="000F056B" w:rsidRPr="000F056B">
              <w:rPr>
                <w:rFonts w:eastAsia="Calibri"/>
                <w:color w:val="000000"/>
                <w:sz w:val="22"/>
                <w:szCs w:val="22"/>
                <w:lang w:eastAsia="en-US"/>
              </w:rPr>
              <w:t>Администрации</w:t>
            </w:r>
            <w:r>
              <w:rPr>
                <w:rFonts w:eastAsia="Calibri"/>
                <w:color w:val="000000"/>
                <w:sz w:val="22"/>
                <w:szCs w:val="22"/>
                <w:lang w:eastAsia="en-US"/>
              </w:rPr>
              <w:t xml:space="preserve"> Анастасиевского сельского поселения от 02.11.2018 № 144</w:t>
            </w:r>
          </w:p>
        </w:tc>
      </w:tr>
      <w:tr w:rsidR="002540BE" w:rsidRPr="00B477C0" w14:paraId="07A1EB14" w14:textId="77777777" w:rsidTr="00933B99">
        <w:trPr>
          <w:cantSplit/>
          <w:trHeight w:val="157"/>
          <w:jc w:val="center"/>
        </w:trPr>
        <w:tc>
          <w:tcPr>
            <w:tcW w:w="368" w:type="pct"/>
            <w:shd w:val="clear" w:color="auto" w:fill="F2F2F2" w:themeFill="background1" w:themeFillShade="F2"/>
          </w:tcPr>
          <w:p w14:paraId="56563B6C" w14:textId="43C2B6CC" w:rsidR="002540BE" w:rsidRPr="00B477C0" w:rsidRDefault="00933B99" w:rsidP="00D74D89">
            <w:pPr>
              <w:jc w:val="center"/>
              <w:rPr>
                <w:b/>
                <w:i/>
                <w:sz w:val="22"/>
                <w:szCs w:val="22"/>
              </w:rPr>
            </w:pPr>
            <w:r>
              <w:rPr>
                <w:b/>
                <w:i/>
                <w:sz w:val="22"/>
                <w:szCs w:val="22"/>
              </w:rPr>
              <w:t>4</w:t>
            </w:r>
          </w:p>
        </w:tc>
        <w:tc>
          <w:tcPr>
            <w:tcW w:w="2014" w:type="pct"/>
            <w:shd w:val="clear" w:color="auto" w:fill="F2F2F2" w:themeFill="background1" w:themeFillShade="F2"/>
          </w:tcPr>
          <w:p w14:paraId="45327A9F" w14:textId="2B8EB147" w:rsidR="002540BE" w:rsidRPr="00B477C0" w:rsidRDefault="008C0251" w:rsidP="008C0251">
            <w:pPr>
              <w:autoSpaceDE w:val="0"/>
              <w:autoSpaceDN w:val="0"/>
              <w:adjustRightInd w:val="0"/>
              <w:rPr>
                <w:b/>
                <w:i/>
                <w:sz w:val="22"/>
                <w:szCs w:val="22"/>
              </w:rPr>
            </w:pPr>
            <w:r w:rsidRPr="008C0251">
              <w:rPr>
                <w:b/>
                <w:i/>
                <w:sz w:val="22"/>
                <w:szCs w:val="22"/>
              </w:rPr>
              <w:t>Муниципальная программа «</w:t>
            </w:r>
            <w:r>
              <w:rPr>
                <w:b/>
                <w:i/>
                <w:sz w:val="22"/>
                <w:szCs w:val="22"/>
              </w:rPr>
              <w:t>Социальная поддержка граждан</w:t>
            </w:r>
            <w:r w:rsidR="00990C6B">
              <w:rPr>
                <w:b/>
                <w:i/>
                <w:sz w:val="22"/>
                <w:szCs w:val="22"/>
              </w:rPr>
              <w:t>» на 2019 -</w:t>
            </w:r>
            <w:r w:rsidRPr="008C0251">
              <w:rPr>
                <w:b/>
                <w:i/>
                <w:sz w:val="22"/>
                <w:szCs w:val="22"/>
              </w:rPr>
              <w:t xml:space="preserve"> 2030 год</w:t>
            </w:r>
          </w:p>
        </w:tc>
        <w:tc>
          <w:tcPr>
            <w:tcW w:w="2618" w:type="pct"/>
            <w:shd w:val="clear" w:color="auto" w:fill="auto"/>
          </w:tcPr>
          <w:p w14:paraId="3C96FE2D" w14:textId="5A885871" w:rsidR="002540BE" w:rsidRPr="00B477C0" w:rsidRDefault="008C0251" w:rsidP="00886B58">
            <w:pPr>
              <w:autoSpaceDE w:val="0"/>
              <w:autoSpaceDN w:val="0"/>
              <w:adjustRightInd w:val="0"/>
              <w:rPr>
                <w:rFonts w:eastAsia="Calibri"/>
                <w:color w:val="000000"/>
                <w:sz w:val="22"/>
                <w:szCs w:val="22"/>
                <w:lang w:eastAsia="en-US"/>
              </w:rPr>
            </w:pPr>
            <w:r w:rsidRPr="008C0251">
              <w:rPr>
                <w:rFonts w:eastAsia="Calibri"/>
                <w:color w:val="000000"/>
                <w:sz w:val="22"/>
                <w:szCs w:val="22"/>
                <w:lang w:eastAsia="en-US"/>
              </w:rPr>
              <w:t>Постановление</w:t>
            </w:r>
            <w:r w:rsidR="000F056B">
              <w:t xml:space="preserve"> </w:t>
            </w:r>
            <w:r w:rsidR="000F056B" w:rsidRPr="000F056B">
              <w:rPr>
                <w:rFonts w:eastAsia="Calibri"/>
                <w:color w:val="000000"/>
                <w:sz w:val="22"/>
                <w:szCs w:val="22"/>
                <w:lang w:eastAsia="en-US"/>
              </w:rPr>
              <w:t>Администрации</w:t>
            </w:r>
            <w:r w:rsidRPr="008C0251">
              <w:rPr>
                <w:rFonts w:eastAsia="Calibri"/>
                <w:color w:val="000000"/>
                <w:sz w:val="22"/>
                <w:szCs w:val="22"/>
                <w:lang w:eastAsia="en-US"/>
              </w:rPr>
              <w:t xml:space="preserve"> Анастасиевского сельског</w:t>
            </w:r>
            <w:r w:rsidR="006F2746">
              <w:rPr>
                <w:rFonts w:eastAsia="Calibri"/>
                <w:color w:val="000000"/>
                <w:sz w:val="22"/>
                <w:szCs w:val="22"/>
                <w:lang w:eastAsia="en-US"/>
              </w:rPr>
              <w:t>о по</w:t>
            </w:r>
            <w:r>
              <w:rPr>
                <w:rFonts w:eastAsia="Calibri"/>
                <w:color w:val="000000"/>
                <w:sz w:val="22"/>
                <w:szCs w:val="22"/>
                <w:lang w:eastAsia="en-US"/>
              </w:rPr>
              <w:t>селения от 02.11.2018 № 145</w:t>
            </w:r>
          </w:p>
        </w:tc>
      </w:tr>
      <w:tr w:rsidR="00051E25" w:rsidRPr="00B477C0" w14:paraId="4204B6E0" w14:textId="77777777" w:rsidTr="00933B99">
        <w:trPr>
          <w:cantSplit/>
          <w:trHeight w:val="157"/>
          <w:jc w:val="center"/>
        </w:trPr>
        <w:tc>
          <w:tcPr>
            <w:tcW w:w="368" w:type="pct"/>
            <w:shd w:val="clear" w:color="auto" w:fill="F2F2F2" w:themeFill="background1" w:themeFillShade="F2"/>
          </w:tcPr>
          <w:p w14:paraId="09E33823" w14:textId="298B274A" w:rsidR="00051E25" w:rsidRPr="00B477C0" w:rsidRDefault="00933B99" w:rsidP="00D74D89">
            <w:pPr>
              <w:jc w:val="center"/>
              <w:rPr>
                <w:b/>
                <w:i/>
                <w:sz w:val="22"/>
                <w:szCs w:val="22"/>
              </w:rPr>
            </w:pPr>
            <w:r>
              <w:rPr>
                <w:b/>
                <w:i/>
                <w:sz w:val="22"/>
                <w:szCs w:val="22"/>
              </w:rPr>
              <w:t>5</w:t>
            </w:r>
          </w:p>
        </w:tc>
        <w:tc>
          <w:tcPr>
            <w:tcW w:w="2014" w:type="pct"/>
            <w:shd w:val="clear" w:color="auto" w:fill="F2F2F2" w:themeFill="background1" w:themeFillShade="F2"/>
          </w:tcPr>
          <w:p w14:paraId="6CED4458" w14:textId="0781B697" w:rsidR="00051E25" w:rsidRPr="00B477C0" w:rsidRDefault="00741472" w:rsidP="00741472">
            <w:pPr>
              <w:autoSpaceDE w:val="0"/>
              <w:autoSpaceDN w:val="0"/>
              <w:adjustRightInd w:val="0"/>
              <w:rPr>
                <w:b/>
                <w:i/>
                <w:sz w:val="22"/>
                <w:szCs w:val="22"/>
              </w:rPr>
            </w:pPr>
            <w:r w:rsidRPr="00741472">
              <w:rPr>
                <w:b/>
                <w:i/>
                <w:sz w:val="22"/>
                <w:szCs w:val="22"/>
              </w:rPr>
              <w:t>Муниципальная программа «</w:t>
            </w:r>
            <w:r>
              <w:rPr>
                <w:b/>
                <w:i/>
                <w:sz w:val="22"/>
                <w:szCs w:val="22"/>
              </w:rPr>
              <w:t>Участие в предупреждении и ликвидации последствий чрезвычайных ситуаций, обеспечение пожарной безопасности и безопасности людей на водных объектах</w:t>
            </w:r>
            <w:r w:rsidR="00990C6B">
              <w:rPr>
                <w:b/>
                <w:i/>
                <w:sz w:val="22"/>
                <w:szCs w:val="22"/>
              </w:rPr>
              <w:t>» на 2019 -</w:t>
            </w:r>
            <w:r w:rsidRPr="00741472">
              <w:rPr>
                <w:b/>
                <w:i/>
                <w:sz w:val="22"/>
                <w:szCs w:val="22"/>
              </w:rPr>
              <w:t xml:space="preserve"> 2030 год</w:t>
            </w:r>
          </w:p>
        </w:tc>
        <w:tc>
          <w:tcPr>
            <w:tcW w:w="2618" w:type="pct"/>
            <w:shd w:val="clear" w:color="auto" w:fill="auto"/>
          </w:tcPr>
          <w:p w14:paraId="6563D58F" w14:textId="5E2489E6" w:rsidR="00051E25" w:rsidRPr="00B477C0" w:rsidRDefault="00741472" w:rsidP="00886B58">
            <w:pPr>
              <w:autoSpaceDE w:val="0"/>
              <w:autoSpaceDN w:val="0"/>
              <w:adjustRightInd w:val="0"/>
              <w:rPr>
                <w:rFonts w:eastAsia="Calibri"/>
                <w:color w:val="000000"/>
                <w:sz w:val="22"/>
                <w:szCs w:val="22"/>
                <w:lang w:eastAsia="en-US"/>
              </w:rPr>
            </w:pPr>
            <w:r w:rsidRPr="00741472">
              <w:rPr>
                <w:rFonts w:eastAsia="Calibri"/>
                <w:color w:val="000000"/>
                <w:sz w:val="22"/>
                <w:szCs w:val="22"/>
                <w:lang w:eastAsia="en-US"/>
              </w:rPr>
              <w:t>Постановление</w:t>
            </w:r>
            <w:r w:rsidR="000F056B">
              <w:t xml:space="preserve"> </w:t>
            </w:r>
            <w:r w:rsidR="000F056B" w:rsidRPr="000F056B">
              <w:rPr>
                <w:rFonts w:eastAsia="Calibri"/>
                <w:color w:val="000000"/>
                <w:sz w:val="22"/>
                <w:szCs w:val="22"/>
                <w:lang w:eastAsia="en-US"/>
              </w:rPr>
              <w:t>Администрации</w:t>
            </w:r>
            <w:r w:rsidRPr="00741472">
              <w:rPr>
                <w:rFonts w:eastAsia="Calibri"/>
                <w:color w:val="000000"/>
                <w:sz w:val="22"/>
                <w:szCs w:val="22"/>
                <w:lang w:eastAsia="en-US"/>
              </w:rPr>
              <w:t xml:space="preserve"> Анастасиевского сельског</w:t>
            </w:r>
            <w:r w:rsidR="0077586F">
              <w:rPr>
                <w:rFonts w:eastAsia="Calibri"/>
                <w:color w:val="000000"/>
                <w:sz w:val="22"/>
                <w:szCs w:val="22"/>
                <w:lang w:eastAsia="en-US"/>
              </w:rPr>
              <w:t>о по</w:t>
            </w:r>
            <w:r>
              <w:rPr>
                <w:rFonts w:eastAsia="Calibri"/>
                <w:color w:val="000000"/>
                <w:sz w:val="22"/>
                <w:szCs w:val="22"/>
                <w:lang w:eastAsia="en-US"/>
              </w:rPr>
              <w:t>селения от 02.11.2018 № 146</w:t>
            </w:r>
          </w:p>
        </w:tc>
      </w:tr>
      <w:tr w:rsidR="00051E25" w:rsidRPr="00B477C0" w14:paraId="04B97D0F" w14:textId="77777777" w:rsidTr="00933B99">
        <w:trPr>
          <w:cantSplit/>
          <w:trHeight w:val="157"/>
          <w:jc w:val="center"/>
        </w:trPr>
        <w:tc>
          <w:tcPr>
            <w:tcW w:w="368" w:type="pct"/>
            <w:shd w:val="clear" w:color="auto" w:fill="F2F2F2" w:themeFill="background1" w:themeFillShade="F2"/>
          </w:tcPr>
          <w:p w14:paraId="3A32E133" w14:textId="6F3A6B68" w:rsidR="00051E25" w:rsidRPr="00B477C0" w:rsidRDefault="00933B99" w:rsidP="00D74D89">
            <w:pPr>
              <w:jc w:val="center"/>
              <w:rPr>
                <w:b/>
                <w:i/>
                <w:sz w:val="22"/>
                <w:szCs w:val="22"/>
              </w:rPr>
            </w:pPr>
            <w:r>
              <w:rPr>
                <w:b/>
                <w:i/>
                <w:sz w:val="22"/>
                <w:szCs w:val="22"/>
              </w:rPr>
              <w:t>6</w:t>
            </w:r>
          </w:p>
        </w:tc>
        <w:tc>
          <w:tcPr>
            <w:tcW w:w="2014" w:type="pct"/>
            <w:shd w:val="clear" w:color="auto" w:fill="F2F2F2" w:themeFill="background1" w:themeFillShade="F2"/>
          </w:tcPr>
          <w:p w14:paraId="4CF63D2A" w14:textId="78434BA1" w:rsidR="00051E25" w:rsidRPr="00B477C0" w:rsidRDefault="0077586F" w:rsidP="0077586F">
            <w:pPr>
              <w:autoSpaceDE w:val="0"/>
              <w:autoSpaceDN w:val="0"/>
              <w:adjustRightInd w:val="0"/>
              <w:rPr>
                <w:b/>
                <w:i/>
                <w:sz w:val="22"/>
                <w:szCs w:val="22"/>
              </w:rPr>
            </w:pPr>
            <w:r w:rsidRPr="0077586F">
              <w:rPr>
                <w:b/>
                <w:i/>
                <w:sz w:val="22"/>
                <w:szCs w:val="22"/>
              </w:rPr>
              <w:t>Муниципальная программа «</w:t>
            </w:r>
            <w:r>
              <w:rPr>
                <w:b/>
                <w:i/>
                <w:sz w:val="22"/>
                <w:szCs w:val="22"/>
              </w:rPr>
              <w:t>Энергоэффективность и развитие энергетики</w:t>
            </w:r>
            <w:r w:rsidRPr="0077586F">
              <w:rPr>
                <w:b/>
                <w:i/>
                <w:sz w:val="22"/>
                <w:szCs w:val="22"/>
              </w:rPr>
              <w:t>» на 2019 - 2030 год</w:t>
            </w:r>
          </w:p>
        </w:tc>
        <w:tc>
          <w:tcPr>
            <w:tcW w:w="2618" w:type="pct"/>
            <w:shd w:val="clear" w:color="auto" w:fill="auto"/>
          </w:tcPr>
          <w:p w14:paraId="1D9553B8" w14:textId="72F21297" w:rsidR="00051E25" w:rsidRPr="00B477C0" w:rsidRDefault="0077586F" w:rsidP="00886B58">
            <w:pPr>
              <w:autoSpaceDE w:val="0"/>
              <w:autoSpaceDN w:val="0"/>
              <w:adjustRightInd w:val="0"/>
              <w:rPr>
                <w:rFonts w:eastAsia="Calibri"/>
                <w:color w:val="000000"/>
                <w:sz w:val="22"/>
                <w:szCs w:val="22"/>
                <w:lang w:eastAsia="en-US"/>
              </w:rPr>
            </w:pPr>
            <w:r w:rsidRPr="0077586F">
              <w:rPr>
                <w:rFonts w:eastAsia="Calibri"/>
                <w:color w:val="000000"/>
                <w:sz w:val="22"/>
                <w:szCs w:val="22"/>
                <w:lang w:eastAsia="en-US"/>
              </w:rPr>
              <w:t>Постановлен</w:t>
            </w:r>
            <w:r w:rsidR="00900F5D">
              <w:rPr>
                <w:rFonts w:eastAsia="Calibri"/>
                <w:color w:val="000000"/>
                <w:sz w:val="22"/>
                <w:szCs w:val="22"/>
                <w:lang w:eastAsia="en-US"/>
              </w:rPr>
              <w:t>ие</w:t>
            </w:r>
            <w:r w:rsidR="000F056B">
              <w:t xml:space="preserve"> </w:t>
            </w:r>
            <w:r w:rsidR="000F056B" w:rsidRPr="000F056B">
              <w:rPr>
                <w:rFonts w:eastAsia="Calibri"/>
                <w:color w:val="000000"/>
                <w:sz w:val="22"/>
                <w:szCs w:val="22"/>
                <w:lang w:eastAsia="en-US"/>
              </w:rPr>
              <w:t>Администрации</w:t>
            </w:r>
            <w:r w:rsidR="00900F5D">
              <w:rPr>
                <w:rFonts w:eastAsia="Calibri"/>
                <w:color w:val="000000"/>
                <w:sz w:val="22"/>
                <w:szCs w:val="22"/>
                <w:lang w:eastAsia="en-US"/>
              </w:rPr>
              <w:t xml:space="preserve"> Анастасиевского сельского по</w:t>
            </w:r>
            <w:r w:rsidRPr="0077586F">
              <w:rPr>
                <w:rFonts w:eastAsia="Calibri"/>
                <w:color w:val="000000"/>
                <w:sz w:val="22"/>
                <w:szCs w:val="22"/>
                <w:lang w:eastAsia="en-US"/>
              </w:rPr>
              <w:t>селения от 02.11.201</w:t>
            </w:r>
            <w:r>
              <w:rPr>
                <w:rFonts w:eastAsia="Calibri"/>
                <w:color w:val="000000"/>
                <w:sz w:val="22"/>
                <w:szCs w:val="22"/>
                <w:lang w:eastAsia="en-US"/>
              </w:rPr>
              <w:t>8 № 147</w:t>
            </w:r>
          </w:p>
        </w:tc>
      </w:tr>
      <w:tr w:rsidR="00051E25" w:rsidRPr="00BF6873" w14:paraId="2C5E6525" w14:textId="77777777" w:rsidTr="00933B99">
        <w:trPr>
          <w:cantSplit/>
          <w:trHeight w:val="157"/>
          <w:jc w:val="center"/>
        </w:trPr>
        <w:tc>
          <w:tcPr>
            <w:tcW w:w="368" w:type="pct"/>
            <w:shd w:val="clear" w:color="auto" w:fill="F2F2F2" w:themeFill="background1" w:themeFillShade="F2"/>
          </w:tcPr>
          <w:p w14:paraId="15C114A9" w14:textId="7E5050B3" w:rsidR="00051E25" w:rsidRPr="00B477C0" w:rsidRDefault="00933B99" w:rsidP="00D74D89">
            <w:pPr>
              <w:jc w:val="center"/>
              <w:rPr>
                <w:b/>
                <w:i/>
                <w:sz w:val="22"/>
                <w:szCs w:val="22"/>
              </w:rPr>
            </w:pPr>
            <w:r>
              <w:rPr>
                <w:b/>
                <w:i/>
                <w:sz w:val="22"/>
                <w:szCs w:val="22"/>
              </w:rPr>
              <w:t>7</w:t>
            </w:r>
          </w:p>
        </w:tc>
        <w:tc>
          <w:tcPr>
            <w:tcW w:w="2014" w:type="pct"/>
            <w:shd w:val="clear" w:color="auto" w:fill="F2F2F2" w:themeFill="background1" w:themeFillShade="F2"/>
          </w:tcPr>
          <w:p w14:paraId="643A1F19" w14:textId="77777777" w:rsidR="00900F5D" w:rsidRPr="00900F5D" w:rsidRDefault="00900F5D" w:rsidP="00900F5D">
            <w:pPr>
              <w:autoSpaceDE w:val="0"/>
              <w:autoSpaceDN w:val="0"/>
              <w:adjustRightInd w:val="0"/>
              <w:rPr>
                <w:b/>
                <w:i/>
                <w:sz w:val="22"/>
                <w:szCs w:val="22"/>
              </w:rPr>
            </w:pPr>
            <w:r w:rsidRPr="00900F5D">
              <w:rPr>
                <w:b/>
                <w:i/>
                <w:sz w:val="22"/>
                <w:szCs w:val="22"/>
              </w:rPr>
              <w:t>Муниципальная программа «Обеспечение качественными жилищно-</w:t>
            </w:r>
          </w:p>
          <w:p w14:paraId="24C7F147" w14:textId="77777777" w:rsidR="00900F5D" w:rsidRPr="00900F5D" w:rsidRDefault="00900F5D" w:rsidP="00900F5D">
            <w:pPr>
              <w:autoSpaceDE w:val="0"/>
              <w:autoSpaceDN w:val="0"/>
              <w:adjustRightInd w:val="0"/>
              <w:rPr>
                <w:b/>
                <w:i/>
                <w:sz w:val="22"/>
                <w:szCs w:val="22"/>
              </w:rPr>
            </w:pPr>
            <w:r w:rsidRPr="00900F5D">
              <w:rPr>
                <w:b/>
                <w:i/>
                <w:sz w:val="22"/>
                <w:szCs w:val="22"/>
              </w:rPr>
              <w:t xml:space="preserve">коммунальными услугами населения </w:t>
            </w:r>
          </w:p>
          <w:p w14:paraId="2B425716" w14:textId="25800504" w:rsidR="00051E25" w:rsidRPr="00B477C0" w:rsidRDefault="00900F5D" w:rsidP="00900F5D">
            <w:pPr>
              <w:autoSpaceDE w:val="0"/>
              <w:autoSpaceDN w:val="0"/>
              <w:adjustRightInd w:val="0"/>
              <w:rPr>
                <w:b/>
                <w:i/>
                <w:sz w:val="22"/>
                <w:szCs w:val="22"/>
              </w:rPr>
            </w:pPr>
            <w:r w:rsidRPr="00900F5D">
              <w:rPr>
                <w:b/>
                <w:i/>
                <w:sz w:val="22"/>
                <w:szCs w:val="22"/>
              </w:rPr>
              <w:t>Анастасиевского сельского поселения» на 2019 - 2030 год</w:t>
            </w:r>
          </w:p>
        </w:tc>
        <w:tc>
          <w:tcPr>
            <w:tcW w:w="2618" w:type="pct"/>
            <w:shd w:val="clear" w:color="auto" w:fill="auto"/>
          </w:tcPr>
          <w:p w14:paraId="2B13A99B" w14:textId="52220D79" w:rsidR="00051E25" w:rsidRPr="00BF6873" w:rsidRDefault="00900F5D" w:rsidP="00886B58">
            <w:pPr>
              <w:autoSpaceDE w:val="0"/>
              <w:autoSpaceDN w:val="0"/>
              <w:adjustRightInd w:val="0"/>
              <w:rPr>
                <w:rFonts w:eastAsia="Calibri"/>
                <w:color w:val="000000"/>
                <w:sz w:val="22"/>
                <w:szCs w:val="22"/>
                <w:lang w:eastAsia="en-US"/>
              </w:rPr>
            </w:pPr>
            <w:r w:rsidRPr="00900F5D">
              <w:rPr>
                <w:rFonts w:eastAsia="Calibri"/>
                <w:color w:val="000000"/>
                <w:sz w:val="22"/>
                <w:szCs w:val="22"/>
                <w:lang w:eastAsia="en-US"/>
              </w:rPr>
              <w:t>Постановление</w:t>
            </w:r>
            <w:r w:rsidR="000F056B">
              <w:t xml:space="preserve"> </w:t>
            </w:r>
            <w:r w:rsidR="000F056B" w:rsidRPr="000F056B">
              <w:rPr>
                <w:rFonts w:eastAsia="Calibri"/>
                <w:color w:val="000000"/>
                <w:sz w:val="22"/>
                <w:szCs w:val="22"/>
                <w:lang w:eastAsia="en-US"/>
              </w:rPr>
              <w:t>Администрации</w:t>
            </w:r>
            <w:r w:rsidRPr="00900F5D">
              <w:rPr>
                <w:rFonts w:eastAsia="Calibri"/>
                <w:color w:val="000000"/>
                <w:sz w:val="22"/>
                <w:szCs w:val="22"/>
                <w:lang w:eastAsia="en-US"/>
              </w:rPr>
              <w:t xml:space="preserve"> Анастасиевского сельско</w:t>
            </w:r>
            <w:r>
              <w:rPr>
                <w:rFonts w:eastAsia="Calibri"/>
                <w:color w:val="000000"/>
                <w:sz w:val="22"/>
                <w:szCs w:val="22"/>
                <w:lang w:eastAsia="en-US"/>
              </w:rPr>
              <w:t>го поселения от 02.11.2018 № 148</w:t>
            </w:r>
          </w:p>
        </w:tc>
      </w:tr>
      <w:tr w:rsidR="00933B99" w:rsidRPr="00BF6873" w14:paraId="20AF06B0" w14:textId="77777777" w:rsidTr="00933B99">
        <w:trPr>
          <w:cantSplit/>
          <w:trHeight w:val="157"/>
          <w:jc w:val="center"/>
        </w:trPr>
        <w:tc>
          <w:tcPr>
            <w:tcW w:w="368" w:type="pct"/>
            <w:shd w:val="clear" w:color="auto" w:fill="F2F2F2" w:themeFill="background1" w:themeFillShade="F2"/>
          </w:tcPr>
          <w:p w14:paraId="530F7F4B" w14:textId="0AE1360B" w:rsidR="00933B99" w:rsidRPr="00B477C0" w:rsidRDefault="00933B99" w:rsidP="00933B99">
            <w:pPr>
              <w:jc w:val="center"/>
              <w:rPr>
                <w:b/>
                <w:i/>
                <w:sz w:val="22"/>
                <w:szCs w:val="22"/>
              </w:rPr>
            </w:pPr>
            <w:r>
              <w:rPr>
                <w:b/>
                <w:i/>
                <w:sz w:val="22"/>
                <w:szCs w:val="22"/>
              </w:rPr>
              <w:t>8</w:t>
            </w:r>
          </w:p>
        </w:tc>
        <w:tc>
          <w:tcPr>
            <w:tcW w:w="2014" w:type="pct"/>
            <w:shd w:val="clear" w:color="auto" w:fill="F2F2F2" w:themeFill="background1" w:themeFillShade="F2"/>
          </w:tcPr>
          <w:p w14:paraId="1493476D" w14:textId="540D6A49" w:rsidR="00933B99" w:rsidRPr="00900F5D" w:rsidRDefault="00933B99" w:rsidP="00933B99">
            <w:pPr>
              <w:autoSpaceDE w:val="0"/>
              <w:autoSpaceDN w:val="0"/>
              <w:adjustRightInd w:val="0"/>
              <w:rPr>
                <w:b/>
                <w:i/>
                <w:sz w:val="22"/>
                <w:szCs w:val="22"/>
              </w:rPr>
            </w:pPr>
            <w:r w:rsidRPr="00B477C0">
              <w:rPr>
                <w:b/>
                <w:i/>
                <w:sz w:val="22"/>
                <w:szCs w:val="22"/>
              </w:rPr>
              <w:t>Муниципальная программа «</w:t>
            </w:r>
            <w:r>
              <w:rPr>
                <w:b/>
                <w:i/>
                <w:sz w:val="22"/>
                <w:szCs w:val="22"/>
              </w:rPr>
              <w:t xml:space="preserve">Развитие культуры» на 2019 - </w:t>
            </w:r>
            <w:r w:rsidRPr="00B477C0">
              <w:rPr>
                <w:b/>
                <w:i/>
                <w:sz w:val="22"/>
                <w:szCs w:val="22"/>
              </w:rPr>
              <w:t>2030 год</w:t>
            </w:r>
          </w:p>
        </w:tc>
        <w:tc>
          <w:tcPr>
            <w:tcW w:w="2618" w:type="pct"/>
            <w:shd w:val="clear" w:color="auto" w:fill="auto"/>
          </w:tcPr>
          <w:p w14:paraId="7127D8A4" w14:textId="36CE3ADA" w:rsidR="00933B99" w:rsidRPr="00900F5D" w:rsidRDefault="00933B99" w:rsidP="00933B99">
            <w:pPr>
              <w:autoSpaceDE w:val="0"/>
              <w:autoSpaceDN w:val="0"/>
              <w:adjustRightInd w:val="0"/>
              <w:rPr>
                <w:rFonts w:eastAsia="Calibri"/>
                <w:color w:val="000000"/>
                <w:sz w:val="22"/>
                <w:szCs w:val="22"/>
                <w:lang w:eastAsia="en-US"/>
              </w:rPr>
            </w:pPr>
            <w:r>
              <w:rPr>
                <w:rFonts w:eastAsia="Calibri"/>
                <w:color w:val="000000"/>
                <w:sz w:val="22"/>
                <w:szCs w:val="22"/>
                <w:lang w:eastAsia="en-US"/>
              </w:rPr>
              <w:t>Постановление</w:t>
            </w:r>
            <w:r w:rsidR="000F056B">
              <w:t xml:space="preserve"> </w:t>
            </w:r>
            <w:r w:rsidR="000F056B" w:rsidRPr="000F056B">
              <w:rPr>
                <w:rFonts w:eastAsia="Calibri"/>
                <w:color w:val="000000"/>
                <w:sz w:val="22"/>
                <w:szCs w:val="22"/>
                <w:lang w:eastAsia="en-US"/>
              </w:rPr>
              <w:t>Администрации</w:t>
            </w:r>
            <w:r>
              <w:rPr>
                <w:rFonts w:eastAsia="Calibri"/>
                <w:color w:val="000000"/>
                <w:sz w:val="22"/>
                <w:szCs w:val="22"/>
                <w:lang w:eastAsia="en-US"/>
              </w:rPr>
              <w:t xml:space="preserve"> Анастасиевского сельского поселения от 02.11.2018 № 149</w:t>
            </w:r>
          </w:p>
        </w:tc>
      </w:tr>
    </w:tbl>
    <w:p w14:paraId="7755052D" w14:textId="77777777" w:rsidR="00FE3E1C" w:rsidRDefault="00FE3E1C" w:rsidP="008F42B7">
      <w:pPr>
        <w:pStyle w:val="a0"/>
        <w:spacing w:before="120"/>
        <w:jc w:val="right"/>
        <w:rPr>
          <w:b/>
          <w:i/>
          <w:szCs w:val="28"/>
          <w:lang w:val="ru-RU"/>
        </w:rPr>
      </w:pPr>
    </w:p>
    <w:p w14:paraId="13B47A33" w14:textId="77777777" w:rsidR="00FE3E1C" w:rsidRDefault="00FE3E1C" w:rsidP="008F42B7">
      <w:pPr>
        <w:pStyle w:val="a0"/>
        <w:spacing w:before="120"/>
        <w:jc w:val="right"/>
        <w:rPr>
          <w:b/>
          <w:i/>
          <w:szCs w:val="28"/>
          <w:lang w:val="ru-RU"/>
        </w:rPr>
      </w:pPr>
    </w:p>
    <w:p w14:paraId="0DC0AAE8" w14:textId="77777777" w:rsidR="00FE3E1C" w:rsidRDefault="00FE3E1C" w:rsidP="008F42B7">
      <w:pPr>
        <w:pStyle w:val="a0"/>
        <w:spacing w:before="120"/>
        <w:jc w:val="right"/>
        <w:rPr>
          <w:b/>
          <w:i/>
          <w:szCs w:val="28"/>
          <w:lang w:val="ru-RU"/>
        </w:rPr>
      </w:pPr>
    </w:p>
    <w:p w14:paraId="3369387C" w14:textId="77777777" w:rsidR="00FE3E1C" w:rsidRDefault="00FE3E1C" w:rsidP="008F42B7">
      <w:pPr>
        <w:pStyle w:val="a0"/>
        <w:spacing w:before="120"/>
        <w:jc w:val="right"/>
        <w:rPr>
          <w:b/>
          <w:i/>
          <w:szCs w:val="28"/>
          <w:lang w:val="ru-RU"/>
        </w:rPr>
      </w:pPr>
    </w:p>
    <w:p w14:paraId="450D14B0" w14:textId="76080C77" w:rsidR="00704E4B" w:rsidRPr="00704E4B" w:rsidRDefault="00704E4B" w:rsidP="008F42B7">
      <w:pPr>
        <w:pStyle w:val="a0"/>
        <w:spacing w:before="120"/>
        <w:jc w:val="right"/>
        <w:rPr>
          <w:b/>
          <w:i/>
          <w:szCs w:val="28"/>
          <w:lang w:val="ru-RU"/>
        </w:rPr>
      </w:pPr>
      <w:r w:rsidRPr="00704E4B">
        <w:rPr>
          <w:b/>
          <w:i/>
          <w:szCs w:val="28"/>
          <w:lang w:val="ru-RU"/>
        </w:rPr>
        <w:lastRenderedPageBreak/>
        <w:t xml:space="preserve">Таблица </w:t>
      </w:r>
      <w:r w:rsidR="00504417">
        <w:rPr>
          <w:b/>
          <w:i/>
          <w:szCs w:val="28"/>
          <w:lang w:val="ru-RU"/>
        </w:rPr>
        <w:t>1</w:t>
      </w:r>
      <w:r w:rsidR="00D124DD">
        <w:rPr>
          <w:b/>
          <w:i/>
          <w:szCs w:val="28"/>
          <w:lang w:val="ru-RU"/>
        </w:rPr>
        <w:t>.2</w:t>
      </w:r>
    </w:p>
    <w:p w14:paraId="416E1B1B" w14:textId="60297A57" w:rsidR="00934B67" w:rsidRPr="00704E4B" w:rsidRDefault="00934B67" w:rsidP="00D124DD">
      <w:pPr>
        <w:pStyle w:val="a0"/>
        <w:spacing w:after="120"/>
        <w:ind w:firstLine="0"/>
        <w:jc w:val="center"/>
        <w:rPr>
          <w:b/>
          <w:i/>
          <w:szCs w:val="28"/>
          <w:lang w:val="ru-RU"/>
        </w:rPr>
      </w:pPr>
      <w:r w:rsidRPr="00704E4B">
        <w:rPr>
          <w:b/>
          <w:i/>
          <w:szCs w:val="28"/>
          <w:lang w:val="ru-RU"/>
        </w:rPr>
        <w:t xml:space="preserve">Перечень </w:t>
      </w:r>
      <w:r w:rsidR="00D124DD">
        <w:rPr>
          <w:b/>
          <w:i/>
          <w:szCs w:val="28"/>
          <w:lang w:val="ru-RU"/>
        </w:rPr>
        <w:t>муниципальных</w:t>
      </w:r>
      <w:r w:rsidRPr="00704E4B">
        <w:rPr>
          <w:b/>
          <w:i/>
          <w:szCs w:val="28"/>
          <w:lang w:val="ru-RU"/>
        </w:rPr>
        <w:t xml:space="preserve"> программ </w:t>
      </w:r>
      <w:r w:rsidR="00BE01F1">
        <w:rPr>
          <w:b/>
          <w:i/>
          <w:szCs w:val="28"/>
          <w:lang w:val="ru-RU"/>
        </w:rPr>
        <w:t>Матвеево-Курганского</w:t>
      </w:r>
      <w:r w:rsidR="00FF18AF">
        <w:rPr>
          <w:b/>
          <w:i/>
          <w:szCs w:val="28"/>
          <w:lang w:val="ru-RU"/>
        </w:rPr>
        <w:t xml:space="preserve"> района</w:t>
      </w:r>
      <w:r w:rsidR="00216893">
        <w:rPr>
          <w:b/>
          <w:i/>
          <w:szCs w:val="28"/>
          <w:lang w:val="ru-RU"/>
        </w:rPr>
        <w:br/>
      </w:r>
      <w:r w:rsidRPr="00704E4B">
        <w:rPr>
          <w:b/>
          <w:i/>
          <w:szCs w:val="28"/>
          <w:lang w:val="ru-RU"/>
        </w:rPr>
        <w:t xml:space="preserve">по состоянию на </w:t>
      </w:r>
      <w:r w:rsidR="00FF18AF">
        <w:rPr>
          <w:b/>
          <w:i/>
          <w:szCs w:val="28"/>
          <w:lang w:val="ru-RU"/>
        </w:rPr>
        <w:t>2019</w:t>
      </w:r>
      <w:r w:rsidRPr="00704E4B">
        <w:rPr>
          <w:b/>
          <w:i/>
          <w:szCs w:val="28"/>
          <w:lang w:val="ru-RU"/>
        </w:rPr>
        <w:t xml:space="preserve"> год</w:t>
      </w:r>
    </w:p>
    <w:tbl>
      <w:tblPr>
        <w:tblW w:w="4933"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1E0" w:firstRow="1" w:lastRow="1" w:firstColumn="1" w:lastColumn="1" w:noHBand="0" w:noVBand="0"/>
      </w:tblPr>
      <w:tblGrid>
        <w:gridCol w:w="702"/>
        <w:gridCol w:w="3717"/>
        <w:gridCol w:w="4865"/>
      </w:tblGrid>
      <w:tr w:rsidR="00375A69" w:rsidRPr="00BF6873" w14:paraId="1ABB397D" w14:textId="77777777" w:rsidTr="003D1E31">
        <w:trPr>
          <w:cantSplit/>
          <w:trHeight w:val="224"/>
          <w:tblHeader/>
          <w:jc w:val="center"/>
        </w:trPr>
        <w:tc>
          <w:tcPr>
            <w:tcW w:w="378" w:type="pct"/>
            <w:shd w:val="clear" w:color="auto" w:fill="D9D9D9" w:themeFill="background1" w:themeFillShade="D9"/>
          </w:tcPr>
          <w:p w14:paraId="19381C7A" w14:textId="31CF0F80" w:rsidR="00934B67" w:rsidRPr="00BF6873" w:rsidRDefault="001B4257" w:rsidP="00563C14">
            <w:pPr>
              <w:jc w:val="center"/>
              <w:rPr>
                <w:b/>
                <w:i/>
                <w:sz w:val="22"/>
                <w:szCs w:val="22"/>
              </w:rPr>
            </w:pPr>
            <w:r w:rsidRPr="00BF6873">
              <w:rPr>
                <w:b/>
                <w:i/>
                <w:sz w:val="22"/>
                <w:szCs w:val="22"/>
              </w:rPr>
              <w:t>№ </w:t>
            </w:r>
            <w:r w:rsidR="00934B67" w:rsidRPr="00BF6873">
              <w:rPr>
                <w:b/>
                <w:i/>
                <w:sz w:val="22"/>
                <w:szCs w:val="22"/>
              </w:rPr>
              <w:t>п/п</w:t>
            </w:r>
          </w:p>
        </w:tc>
        <w:tc>
          <w:tcPr>
            <w:tcW w:w="2002" w:type="pct"/>
            <w:shd w:val="clear" w:color="auto" w:fill="D9D9D9" w:themeFill="background1" w:themeFillShade="D9"/>
          </w:tcPr>
          <w:p w14:paraId="18A92C4B" w14:textId="77777777" w:rsidR="00934B67" w:rsidRPr="00BF6873" w:rsidRDefault="00934B67" w:rsidP="00934B67">
            <w:pPr>
              <w:jc w:val="center"/>
              <w:rPr>
                <w:b/>
                <w:i/>
                <w:sz w:val="22"/>
                <w:szCs w:val="22"/>
              </w:rPr>
            </w:pPr>
            <w:r w:rsidRPr="00BF6873">
              <w:rPr>
                <w:b/>
                <w:i/>
                <w:sz w:val="22"/>
                <w:szCs w:val="22"/>
              </w:rPr>
              <w:t xml:space="preserve">Наименование программы </w:t>
            </w:r>
          </w:p>
        </w:tc>
        <w:tc>
          <w:tcPr>
            <w:tcW w:w="2620" w:type="pct"/>
            <w:shd w:val="clear" w:color="auto" w:fill="D9D9D9" w:themeFill="background1" w:themeFillShade="D9"/>
          </w:tcPr>
          <w:p w14:paraId="2D150706" w14:textId="77777777" w:rsidR="00934B67" w:rsidRPr="00BF6873" w:rsidRDefault="00934B67" w:rsidP="00934B67">
            <w:pPr>
              <w:jc w:val="center"/>
              <w:rPr>
                <w:b/>
                <w:i/>
                <w:sz w:val="22"/>
                <w:szCs w:val="22"/>
              </w:rPr>
            </w:pPr>
            <w:r w:rsidRPr="00BF6873">
              <w:rPr>
                <w:b/>
                <w:i/>
                <w:sz w:val="22"/>
                <w:szCs w:val="22"/>
              </w:rPr>
              <w:t>Нормативно-правовой акт</w:t>
            </w:r>
          </w:p>
        </w:tc>
      </w:tr>
      <w:tr w:rsidR="008F42B7" w:rsidRPr="00BF6873" w14:paraId="1A86B470" w14:textId="77777777" w:rsidTr="00243369">
        <w:trPr>
          <w:cantSplit/>
          <w:trHeight w:val="157"/>
          <w:jc w:val="center"/>
        </w:trPr>
        <w:tc>
          <w:tcPr>
            <w:tcW w:w="378" w:type="pct"/>
            <w:shd w:val="clear" w:color="auto" w:fill="F2F2F2" w:themeFill="background1" w:themeFillShade="F2"/>
          </w:tcPr>
          <w:p w14:paraId="1B992EC1" w14:textId="77777777" w:rsidR="00934B67" w:rsidRPr="00BF6873" w:rsidRDefault="00934B67" w:rsidP="00563C14">
            <w:pPr>
              <w:jc w:val="center"/>
              <w:rPr>
                <w:b/>
                <w:i/>
                <w:sz w:val="22"/>
                <w:szCs w:val="22"/>
              </w:rPr>
            </w:pPr>
            <w:r w:rsidRPr="00BF6873">
              <w:rPr>
                <w:b/>
                <w:i/>
                <w:sz w:val="22"/>
                <w:szCs w:val="22"/>
              </w:rPr>
              <w:t>1</w:t>
            </w:r>
          </w:p>
        </w:tc>
        <w:tc>
          <w:tcPr>
            <w:tcW w:w="2002" w:type="pct"/>
            <w:shd w:val="clear" w:color="auto" w:fill="F2F2F2" w:themeFill="background1" w:themeFillShade="F2"/>
          </w:tcPr>
          <w:p w14:paraId="5EA35A62" w14:textId="5BADC61B" w:rsidR="00934B67" w:rsidRPr="00BF6873" w:rsidRDefault="00040388" w:rsidP="00040388">
            <w:pPr>
              <w:autoSpaceDE w:val="0"/>
              <w:autoSpaceDN w:val="0"/>
              <w:adjustRightInd w:val="0"/>
              <w:rPr>
                <w:b/>
                <w:i/>
                <w:sz w:val="22"/>
                <w:szCs w:val="22"/>
              </w:rPr>
            </w:pPr>
            <w:r w:rsidRPr="00BF6873">
              <w:rPr>
                <w:b/>
                <w:i/>
                <w:sz w:val="22"/>
                <w:szCs w:val="22"/>
              </w:rPr>
              <w:t>Муниципальная программа «Экономическое развитие и инновационная экономика» на 2019 – 2030 год</w:t>
            </w:r>
          </w:p>
        </w:tc>
        <w:tc>
          <w:tcPr>
            <w:tcW w:w="2620" w:type="pct"/>
            <w:shd w:val="clear" w:color="auto" w:fill="auto"/>
          </w:tcPr>
          <w:p w14:paraId="5C5016C8" w14:textId="77777777" w:rsidR="00D123E4" w:rsidRPr="00BF6873" w:rsidRDefault="00D123E4" w:rsidP="00D123E4">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3BCF4B40" w14:textId="16252DE0" w:rsidR="00934B67" w:rsidRPr="00BF6873" w:rsidRDefault="00BE01F1" w:rsidP="00D123E4">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w:t>
            </w:r>
            <w:r w:rsidR="00D123E4" w:rsidRPr="00BF6873">
              <w:rPr>
                <w:rFonts w:eastAsia="Calibri"/>
                <w:color w:val="000000"/>
                <w:sz w:val="22"/>
                <w:szCs w:val="22"/>
                <w:lang w:eastAsia="en-US"/>
              </w:rPr>
              <w:t xml:space="preserve"> района</w:t>
            </w:r>
            <w:r w:rsidR="004D0E46" w:rsidRPr="00BF6873">
              <w:rPr>
                <w:rFonts w:eastAsia="Calibri"/>
                <w:color w:val="000000"/>
                <w:sz w:val="22"/>
                <w:szCs w:val="22"/>
                <w:lang w:eastAsia="en-US"/>
              </w:rPr>
              <w:t xml:space="preserve"> от </w:t>
            </w:r>
            <w:r w:rsidR="00040388" w:rsidRPr="00BF6873">
              <w:rPr>
                <w:rFonts w:eastAsia="Calibri"/>
                <w:color w:val="000000"/>
                <w:sz w:val="22"/>
                <w:szCs w:val="22"/>
                <w:lang w:eastAsia="en-US"/>
              </w:rPr>
              <w:t>01.11.2018 № 1691</w:t>
            </w:r>
          </w:p>
        </w:tc>
      </w:tr>
      <w:tr w:rsidR="003D1E31" w:rsidRPr="00BF6873" w14:paraId="2FF41DE1" w14:textId="77777777" w:rsidTr="00243369">
        <w:trPr>
          <w:cantSplit/>
          <w:trHeight w:val="36"/>
          <w:jc w:val="center"/>
        </w:trPr>
        <w:tc>
          <w:tcPr>
            <w:tcW w:w="378" w:type="pct"/>
            <w:shd w:val="clear" w:color="auto" w:fill="F2F2F2" w:themeFill="background1" w:themeFillShade="F2"/>
          </w:tcPr>
          <w:p w14:paraId="3CC4EC87" w14:textId="77777777" w:rsidR="003D1E31" w:rsidRPr="00BF6873" w:rsidRDefault="003D1E31" w:rsidP="003D1E31">
            <w:pPr>
              <w:jc w:val="center"/>
              <w:rPr>
                <w:b/>
                <w:i/>
                <w:sz w:val="22"/>
                <w:szCs w:val="22"/>
              </w:rPr>
            </w:pPr>
            <w:r w:rsidRPr="00BF6873">
              <w:rPr>
                <w:b/>
                <w:i/>
                <w:sz w:val="22"/>
                <w:szCs w:val="22"/>
              </w:rPr>
              <w:t>2</w:t>
            </w:r>
          </w:p>
        </w:tc>
        <w:tc>
          <w:tcPr>
            <w:tcW w:w="2002" w:type="pct"/>
            <w:shd w:val="clear" w:color="auto" w:fill="F2F2F2" w:themeFill="background1" w:themeFillShade="F2"/>
          </w:tcPr>
          <w:p w14:paraId="69B2C797" w14:textId="3DF01547" w:rsidR="003D1E31" w:rsidRPr="00BF6873" w:rsidRDefault="003D1E31" w:rsidP="003D1E31">
            <w:pPr>
              <w:autoSpaceDE w:val="0"/>
              <w:autoSpaceDN w:val="0"/>
              <w:adjustRightInd w:val="0"/>
              <w:rPr>
                <w:b/>
                <w:i/>
                <w:sz w:val="22"/>
                <w:szCs w:val="22"/>
              </w:rPr>
            </w:pPr>
            <w:r w:rsidRPr="00BF6873">
              <w:rPr>
                <w:b/>
                <w:i/>
                <w:sz w:val="22"/>
                <w:szCs w:val="22"/>
              </w:rPr>
              <w:t>Муниципальная программа «Энергоэффективность и развитие промышленности и энергетики» на 2019 – 2030 год</w:t>
            </w:r>
          </w:p>
        </w:tc>
        <w:tc>
          <w:tcPr>
            <w:tcW w:w="2620" w:type="pct"/>
            <w:shd w:val="clear" w:color="auto" w:fill="auto"/>
          </w:tcPr>
          <w:p w14:paraId="72C8638C" w14:textId="77777777" w:rsidR="003D1E31" w:rsidRPr="00BF6873" w:rsidRDefault="003D1E31" w:rsidP="003D1E31">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0A9FCFD0" w14:textId="0C9FEF85" w:rsidR="003D1E31" w:rsidRPr="00BF6873" w:rsidRDefault="003D1E31" w:rsidP="003D1E31">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1704</w:t>
            </w:r>
          </w:p>
        </w:tc>
      </w:tr>
      <w:tr w:rsidR="003D1E31" w:rsidRPr="00BF6873" w14:paraId="475DFB2A" w14:textId="77777777" w:rsidTr="00243369">
        <w:trPr>
          <w:cantSplit/>
          <w:trHeight w:val="36"/>
          <w:jc w:val="center"/>
        </w:trPr>
        <w:tc>
          <w:tcPr>
            <w:tcW w:w="378" w:type="pct"/>
            <w:shd w:val="clear" w:color="auto" w:fill="F2F2F2" w:themeFill="background1" w:themeFillShade="F2"/>
          </w:tcPr>
          <w:p w14:paraId="432B06DF" w14:textId="77777777" w:rsidR="003D1E31" w:rsidRPr="00BF6873" w:rsidRDefault="003D1E31" w:rsidP="003D1E31">
            <w:pPr>
              <w:jc w:val="center"/>
              <w:rPr>
                <w:b/>
                <w:i/>
                <w:sz w:val="22"/>
                <w:szCs w:val="22"/>
              </w:rPr>
            </w:pPr>
            <w:r w:rsidRPr="00BF6873">
              <w:rPr>
                <w:b/>
                <w:i/>
                <w:sz w:val="22"/>
                <w:szCs w:val="22"/>
              </w:rPr>
              <w:t>3</w:t>
            </w:r>
          </w:p>
        </w:tc>
        <w:tc>
          <w:tcPr>
            <w:tcW w:w="2002" w:type="pct"/>
            <w:shd w:val="clear" w:color="auto" w:fill="F2F2F2" w:themeFill="background1" w:themeFillShade="F2"/>
          </w:tcPr>
          <w:p w14:paraId="64B37373" w14:textId="32BE344C" w:rsidR="003D1E31" w:rsidRPr="00BF6873" w:rsidRDefault="00DD0E17" w:rsidP="003D1E31">
            <w:pPr>
              <w:autoSpaceDE w:val="0"/>
              <w:autoSpaceDN w:val="0"/>
              <w:adjustRightInd w:val="0"/>
              <w:rPr>
                <w:b/>
                <w:i/>
                <w:sz w:val="22"/>
                <w:szCs w:val="22"/>
              </w:rPr>
            </w:pPr>
            <w:r w:rsidRPr="00BF6873">
              <w:rPr>
                <w:b/>
                <w:i/>
                <w:sz w:val="22"/>
                <w:szCs w:val="22"/>
              </w:rPr>
              <w:t>Муниципальная программа «Развитие транспортной системы» на 2019 – 2030 год</w:t>
            </w:r>
          </w:p>
        </w:tc>
        <w:tc>
          <w:tcPr>
            <w:tcW w:w="2620" w:type="pct"/>
            <w:shd w:val="clear" w:color="auto" w:fill="auto"/>
          </w:tcPr>
          <w:p w14:paraId="1F892794" w14:textId="77777777" w:rsidR="00DD0E17" w:rsidRPr="00BF6873" w:rsidRDefault="00DD0E17" w:rsidP="00DD0E1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5360E5D5" w14:textId="6396F7C5" w:rsidR="003D1E31" w:rsidRPr="00BF6873" w:rsidRDefault="00DD0E17" w:rsidP="00DD0E1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1705</w:t>
            </w:r>
          </w:p>
        </w:tc>
      </w:tr>
      <w:tr w:rsidR="003D1E31" w:rsidRPr="00BF6873" w14:paraId="33DF74BB" w14:textId="77777777" w:rsidTr="00243369">
        <w:trPr>
          <w:cantSplit/>
          <w:trHeight w:val="36"/>
          <w:jc w:val="center"/>
        </w:trPr>
        <w:tc>
          <w:tcPr>
            <w:tcW w:w="378" w:type="pct"/>
            <w:shd w:val="clear" w:color="auto" w:fill="F2F2F2" w:themeFill="background1" w:themeFillShade="F2"/>
          </w:tcPr>
          <w:p w14:paraId="56701B24" w14:textId="0327069E" w:rsidR="003D1E31" w:rsidRPr="00BF6873" w:rsidRDefault="003D1E31" w:rsidP="003D1E31">
            <w:pPr>
              <w:jc w:val="center"/>
              <w:rPr>
                <w:b/>
                <w:i/>
                <w:sz w:val="22"/>
                <w:szCs w:val="22"/>
              </w:rPr>
            </w:pPr>
            <w:r w:rsidRPr="00BF6873">
              <w:rPr>
                <w:b/>
                <w:i/>
                <w:sz w:val="22"/>
                <w:szCs w:val="22"/>
              </w:rPr>
              <w:t>4</w:t>
            </w:r>
          </w:p>
        </w:tc>
        <w:tc>
          <w:tcPr>
            <w:tcW w:w="2002" w:type="pct"/>
            <w:shd w:val="clear" w:color="auto" w:fill="F2F2F2" w:themeFill="background1" w:themeFillShade="F2"/>
          </w:tcPr>
          <w:p w14:paraId="25CE0E5E" w14:textId="38D3E344" w:rsidR="003D1E31" w:rsidRPr="00BF6873" w:rsidRDefault="00DD0E17" w:rsidP="003D1E31">
            <w:pPr>
              <w:autoSpaceDE w:val="0"/>
              <w:autoSpaceDN w:val="0"/>
              <w:adjustRightInd w:val="0"/>
              <w:rPr>
                <w:b/>
                <w:i/>
                <w:sz w:val="22"/>
                <w:szCs w:val="22"/>
              </w:rPr>
            </w:pPr>
            <w:r w:rsidRPr="00BF6873">
              <w:rPr>
                <w:b/>
                <w:i/>
                <w:sz w:val="22"/>
                <w:szCs w:val="22"/>
              </w:rPr>
              <w:t>Муниципальная программа «Развитие сельского хозяйства и регулирование рынков сельскохозяйствен­ной продукции, сырья и продовольствия»</w:t>
            </w:r>
            <w:r w:rsidR="004D1062" w:rsidRPr="00BF6873">
              <w:rPr>
                <w:b/>
                <w:i/>
                <w:sz w:val="22"/>
                <w:szCs w:val="22"/>
              </w:rPr>
              <w:t xml:space="preserve"> на 2019 – 2030 год</w:t>
            </w:r>
          </w:p>
        </w:tc>
        <w:tc>
          <w:tcPr>
            <w:tcW w:w="2620" w:type="pct"/>
            <w:shd w:val="clear" w:color="auto" w:fill="auto"/>
          </w:tcPr>
          <w:p w14:paraId="351FFEAE" w14:textId="77777777" w:rsidR="004D1062" w:rsidRPr="00BF6873" w:rsidRDefault="004D1062" w:rsidP="004D106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6D0A0144" w14:textId="3141B423" w:rsidR="003D1E31" w:rsidRPr="00BF6873" w:rsidRDefault="004D1062" w:rsidP="004D1062">
            <w:pPr>
              <w:autoSpaceDE w:val="0"/>
              <w:autoSpaceDN w:val="0"/>
              <w:adjustRightInd w:val="0"/>
              <w:rPr>
                <w:sz w:val="22"/>
                <w:szCs w:val="22"/>
              </w:rPr>
            </w:pPr>
            <w:r w:rsidRPr="00BF6873">
              <w:rPr>
                <w:rFonts w:eastAsia="Calibri"/>
                <w:color w:val="000000"/>
                <w:sz w:val="22"/>
                <w:szCs w:val="22"/>
                <w:lang w:eastAsia="en-US"/>
              </w:rPr>
              <w:t>Матвеево-Курганского района от 02.11.2018 № 1715</w:t>
            </w:r>
          </w:p>
        </w:tc>
      </w:tr>
      <w:tr w:rsidR="003D1E31" w:rsidRPr="00BF6873" w14:paraId="406E847E" w14:textId="77777777" w:rsidTr="00243369">
        <w:trPr>
          <w:cantSplit/>
          <w:trHeight w:val="36"/>
          <w:jc w:val="center"/>
        </w:trPr>
        <w:tc>
          <w:tcPr>
            <w:tcW w:w="378" w:type="pct"/>
            <w:shd w:val="clear" w:color="auto" w:fill="F2F2F2" w:themeFill="background1" w:themeFillShade="F2"/>
          </w:tcPr>
          <w:p w14:paraId="78564E5B" w14:textId="0B358A75" w:rsidR="003D1E31" w:rsidRPr="00BF6873" w:rsidRDefault="003D1E31" w:rsidP="003D1E31">
            <w:pPr>
              <w:jc w:val="center"/>
              <w:rPr>
                <w:b/>
                <w:i/>
                <w:sz w:val="22"/>
                <w:szCs w:val="22"/>
              </w:rPr>
            </w:pPr>
            <w:r w:rsidRPr="00BF6873">
              <w:rPr>
                <w:b/>
                <w:i/>
                <w:sz w:val="22"/>
                <w:szCs w:val="22"/>
              </w:rPr>
              <w:t>5</w:t>
            </w:r>
          </w:p>
        </w:tc>
        <w:tc>
          <w:tcPr>
            <w:tcW w:w="2002" w:type="pct"/>
            <w:shd w:val="clear" w:color="auto" w:fill="F2F2F2" w:themeFill="background1" w:themeFillShade="F2"/>
          </w:tcPr>
          <w:p w14:paraId="2208DE70" w14:textId="48523EC5" w:rsidR="003D1E31" w:rsidRPr="00BF6873" w:rsidRDefault="004D1062" w:rsidP="003D1E31">
            <w:pPr>
              <w:autoSpaceDE w:val="0"/>
              <w:autoSpaceDN w:val="0"/>
              <w:adjustRightInd w:val="0"/>
              <w:rPr>
                <w:b/>
                <w:i/>
                <w:sz w:val="22"/>
                <w:szCs w:val="22"/>
              </w:rPr>
            </w:pPr>
            <w:r w:rsidRPr="00BF6873">
              <w:rPr>
                <w:b/>
                <w:i/>
                <w:sz w:val="22"/>
                <w:szCs w:val="22"/>
              </w:rPr>
              <w:t>Муниципальная программа «Информационное общество» на 2019 – 2030 год</w:t>
            </w:r>
          </w:p>
        </w:tc>
        <w:tc>
          <w:tcPr>
            <w:tcW w:w="2620" w:type="pct"/>
            <w:shd w:val="clear" w:color="auto" w:fill="auto"/>
          </w:tcPr>
          <w:p w14:paraId="13213A8D" w14:textId="77777777" w:rsidR="004D1062" w:rsidRPr="00BF6873" w:rsidRDefault="004D1062" w:rsidP="004D106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494A3F63" w14:textId="2F0F3BFC" w:rsidR="003D1E31" w:rsidRPr="00BF6873" w:rsidRDefault="004D1062" w:rsidP="004D1062">
            <w:pPr>
              <w:autoSpaceDE w:val="0"/>
              <w:autoSpaceDN w:val="0"/>
              <w:adjustRightInd w:val="0"/>
              <w:rPr>
                <w:sz w:val="22"/>
                <w:szCs w:val="22"/>
              </w:rPr>
            </w:pPr>
            <w:r w:rsidRPr="00BF6873">
              <w:rPr>
                <w:rFonts w:eastAsia="Calibri"/>
                <w:color w:val="000000"/>
                <w:sz w:val="22"/>
                <w:szCs w:val="22"/>
                <w:lang w:eastAsia="en-US"/>
              </w:rPr>
              <w:t>Матвеево-Курганского района от 02.11.2018 № 1701</w:t>
            </w:r>
          </w:p>
        </w:tc>
      </w:tr>
      <w:tr w:rsidR="003D1E31" w:rsidRPr="00BF6873" w14:paraId="047A9AEB" w14:textId="77777777" w:rsidTr="00243369">
        <w:trPr>
          <w:cantSplit/>
          <w:trHeight w:val="36"/>
          <w:jc w:val="center"/>
        </w:trPr>
        <w:tc>
          <w:tcPr>
            <w:tcW w:w="378" w:type="pct"/>
            <w:shd w:val="clear" w:color="auto" w:fill="F2F2F2" w:themeFill="background1" w:themeFillShade="F2"/>
          </w:tcPr>
          <w:p w14:paraId="7A82CD5E" w14:textId="78EE117F" w:rsidR="003D1E31" w:rsidRPr="00BF6873" w:rsidRDefault="003D1E31" w:rsidP="003D1E31">
            <w:pPr>
              <w:jc w:val="center"/>
              <w:rPr>
                <w:b/>
                <w:i/>
                <w:sz w:val="22"/>
                <w:szCs w:val="22"/>
              </w:rPr>
            </w:pPr>
            <w:r w:rsidRPr="00BF6873">
              <w:rPr>
                <w:b/>
                <w:i/>
                <w:sz w:val="22"/>
                <w:szCs w:val="22"/>
              </w:rPr>
              <w:t>6</w:t>
            </w:r>
          </w:p>
        </w:tc>
        <w:tc>
          <w:tcPr>
            <w:tcW w:w="2002" w:type="pct"/>
            <w:shd w:val="clear" w:color="auto" w:fill="F2F2F2" w:themeFill="background1" w:themeFillShade="F2"/>
          </w:tcPr>
          <w:p w14:paraId="070D9B58" w14:textId="3A197FA3" w:rsidR="003D1E31" w:rsidRPr="00BF6873" w:rsidRDefault="008D1C58" w:rsidP="003D1E31">
            <w:pPr>
              <w:autoSpaceDE w:val="0"/>
              <w:autoSpaceDN w:val="0"/>
              <w:adjustRightInd w:val="0"/>
              <w:rPr>
                <w:b/>
                <w:i/>
                <w:sz w:val="22"/>
                <w:szCs w:val="22"/>
              </w:rPr>
            </w:pPr>
            <w:r w:rsidRPr="00BF6873">
              <w:rPr>
                <w:b/>
                <w:i/>
                <w:sz w:val="22"/>
                <w:szCs w:val="22"/>
              </w:rPr>
              <w:t xml:space="preserve">Муниципальная программа </w:t>
            </w:r>
            <w:r w:rsidR="004D1062" w:rsidRPr="00BF6873">
              <w:rPr>
                <w:b/>
                <w:i/>
                <w:sz w:val="22"/>
                <w:szCs w:val="22"/>
              </w:rPr>
              <w:t>«Территориальное планирование и обеспечение доступным и комфортным жильем населения Матвеево-Курганского района» на 2019 – 2030 год</w:t>
            </w:r>
          </w:p>
        </w:tc>
        <w:tc>
          <w:tcPr>
            <w:tcW w:w="2620" w:type="pct"/>
            <w:shd w:val="clear" w:color="auto" w:fill="auto"/>
          </w:tcPr>
          <w:p w14:paraId="3504EA1A" w14:textId="77777777" w:rsidR="004D1062" w:rsidRPr="00BF6873" w:rsidRDefault="004D1062" w:rsidP="004D106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300D2CC0" w14:textId="6340C7F5" w:rsidR="003D1E31" w:rsidRPr="00BF6873" w:rsidRDefault="004D1062" w:rsidP="004D106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1718</w:t>
            </w:r>
          </w:p>
        </w:tc>
      </w:tr>
      <w:tr w:rsidR="003D1E31" w:rsidRPr="00BF6873" w14:paraId="17F7990D" w14:textId="77777777" w:rsidTr="00243369">
        <w:trPr>
          <w:cantSplit/>
          <w:trHeight w:val="36"/>
          <w:jc w:val="center"/>
        </w:trPr>
        <w:tc>
          <w:tcPr>
            <w:tcW w:w="378" w:type="pct"/>
            <w:shd w:val="clear" w:color="auto" w:fill="F2F2F2" w:themeFill="background1" w:themeFillShade="F2"/>
          </w:tcPr>
          <w:p w14:paraId="1D3903AC" w14:textId="4535878C" w:rsidR="003D1E31" w:rsidRPr="00BF6873" w:rsidRDefault="003D1E31" w:rsidP="003D1E31">
            <w:pPr>
              <w:jc w:val="center"/>
              <w:rPr>
                <w:b/>
                <w:i/>
                <w:sz w:val="22"/>
                <w:szCs w:val="22"/>
              </w:rPr>
            </w:pPr>
            <w:r w:rsidRPr="00BF6873">
              <w:rPr>
                <w:b/>
                <w:i/>
                <w:sz w:val="22"/>
                <w:szCs w:val="22"/>
              </w:rPr>
              <w:t>7</w:t>
            </w:r>
          </w:p>
        </w:tc>
        <w:tc>
          <w:tcPr>
            <w:tcW w:w="2002" w:type="pct"/>
            <w:shd w:val="clear" w:color="auto" w:fill="F2F2F2" w:themeFill="background1" w:themeFillShade="F2"/>
          </w:tcPr>
          <w:p w14:paraId="2F4EA4D1" w14:textId="0C09BABD" w:rsidR="003D1E31" w:rsidRPr="00BF6873" w:rsidRDefault="008D1C58" w:rsidP="003D1E31">
            <w:pPr>
              <w:autoSpaceDE w:val="0"/>
              <w:autoSpaceDN w:val="0"/>
              <w:adjustRightInd w:val="0"/>
              <w:rPr>
                <w:b/>
                <w:i/>
                <w:sz w:val="22"/>
                <w:szCs w:val="22"/>
              </w:rPr>
            </w:pPr>
            <w:r w:rsidRPr="00BF6873">
              <w:rPr>
                <w:b/>
                <w:i/>
                <w:sz w:val="22"/>
                <w:szCs w:val="22"/>
              </w:rPr>
              <w:t>Муниципальная программа «Обеспечение качественными жилищно-коммунальными услугами населения Матвеево-Курганского района» на 2019 – 2030 год</w:t>
            </w:r>
          </w:p>
        </w:tc>
        <w:tc>
          <w:tcPr>
            <w:tcW w:w="2620" w:type="pct"/>
            <w:shd w:val="clear" w:color="auto" w:fill="auto"/>
          </w:tcPr>
          <w:p w14:paraId="312E8FB3" w14:textId="77777777" w:rsidR="008D1C58" w:rsidRPr="00BF6873" w:rsidRDefault="008D1C58" w:rsidP="008D1C5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7715BCC4" w14:textId="04B051F5" w:rsidR="003D1E31" w:rsidRPr="00BF6873" w:rsidRDefault="008D1C58" w:rsidP="008D1C5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1706</w:t>
            </w:r>
          </w:p>
        </w:tc>
      </w:tr>
      <w:tr w:rsidR="003D1E31" w:rsidRPr="00BF6873" w14:paraId="385A8498" w14:textId="77777777" w:rsidTr="00243369">
        <w:trPr>
          <w:cantSplit/>
          <w:trHeight w:val="36"/>
          <w:jc w:val="center"/>
        </w:trPr>
        <w:tc>
          <w:tcPr>
            <w:tcW w:w="378" w:type="pct"/>
            <w:shd w:val="clear" w:color="auto" w:fill="F2F2F2" w:themeFill="background1" w:themeFillShade="F2"/>
          </w:tcPr>
          <w:p w14:paraId="009D548C" w14:textId="0E8FF6C5" w:rsidR="003D1E31" w:rsidRPr="00BF6873" w:rsidRDefault="003D1E31" w:rsidP="003D1E31">
            <w:pPr>
              <w:jc w:val="center"/>
              <w:rPr>
                <w:b/>
                <w:i/>
                <w:sz w:val="22"/>
                <w:szCs w:val="22"/>
              </w:rPr>
            </w:pPr>
            <w:r w:rsidRPr="00BF6873">
              <w:rPr>
                <w:b/>
                <w:i/>
                <w:sz w:val="22"/>
                <w:szCs w:val="22"/>
              </w:rPr>
              <w:t>8</w:t>
            </w:r>
          </w:p>
        </w:tc>
        <w:tc>
          <w:tcPr>
            <w:tcW w:w="2002" w:type="pct"/>
            <w:shd w:val="clear" w:color="auto" w:fill="F2F2F2" w:themeFill="background1" w:themeFillShade="F2"/>
          </w:tcPr>
          <w:p w14:paraId="2EC13CD4" w14:textId="33B9A66C" w:rsidR="003D1E31" w:rsidRPr="00BF6873" w:rsidRDefault="00F62566" w:rsidP="003D1E31">
            <w:pPr>
              <w:autoSpaceDE w:val="0"/>
              <w:autoSpaceDN w:val="0"/>
              <w:adjustRightInd w:val="0"/>
              <w:rPr>
                <w:b/>
                <w:i/>
                <w:sz w:val="22"/>
                <w:szCs w:val="22"/>
              </w:rPr>
            </w:pPr>
            <w:r w:rsidRPr="00BF6873">
              <w:rPr>
                <w:b/>
                <w:i/>
                <w:sz w:val="22"/>
                <w:szCs w:val="22"/>
              </w:rPr>
              <w:t xml:space="preserve">Муниципальная программа </w:t>
            </w:r>
            <w:r w:rsidR="008D1C58" w:rsidRPr="00BF6873">
              <w:rPr>
                <w:b/>
                <w:i/>
                <w:sz w:val="22"/>
                <w:szCs w:val="22"/>
              </w:rPr>
              <w:t>«Формирование современной городской среды на территории Матвеево-Курганского района» на 2018 – 2022 годы</w:t>
            </w:r>
          </w:p>
        </w:tc>
        <w:tc>
          <w:tcPr>
            <w:tcW w:w="2620" w:type="pct"/>
            <w:shd w:val="clear" w:color="auto" w:fill="auto"/>
          </w:tcPr>
          <w:p w14:paraId="042B6D2C" w14:textId="77777777" w:rsidR="008D1C58" w:rsidRPr="00BF6873" w:rsidRDefault="008D1C58" w:rsidP="008D1C5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46474CCF" w14:textId="0EB23E92" w:rsidR="003D1E31" w:rsidRPr="00BF6873" w:rsidRDefault="008D1C58" w:rsidP="008D1C5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20.12.2017 № 2223</w:t>
            </w:r>
          </w:p>
        </w:tc>
      </w:tr>
      <w:tr w:rsidR="003D1E31" w:rsidRPr="00BF6873" w14:paraId="0DE60018" w14:textId="77777777" w:rsidTr="00243369">
        <w:trPr>
          <w:cantSplit/>
          <w:trHeight w:val="36"/>
          <w:jc w:val="center"/>
        </w:trPr>
        <w:tc>
          <w:tcPr>
            <w:tcW w:w="378" w:type="pct"/>
            <w:shd w:val="clear" w:color="auto" w:fill="F2F2F2" w:themeFill="background1" w:themeFillShade="F2"/>
          </w:tcPr>
          <w:p w14:paraId="78555432" w14:textId="10CEC59C" w:rsidR="003D1E31" w:rsidRPr="00BF6873" w:rsidRDefault="003D1E31" w:rsidP="003D1E31">
            <w:pPr>
              <w:jc w:val="center"/>
              <w:rPr>
                <w:b/>
                <w:i/>
                <w:sz w:val="22"/>
                <w:szCs w:val="22"/>
              </w:rPr>
            </w:pPr>
            <w:r w:rsidRPr="00BF6873">
              <w:rPr>
                <w:b/>
                <w:i/>
                <w:sz w:val="22"/>
                <w:szCs w:val="22"/>
              </w:rPr>
              <w:t>9</w:t>
            </w:r>
          </w:p>
        </w:tc>
        <w:tc>
          <w:tcPr>
            <w:tcW w:w="2002" w:type="pct"/>
            <w:shd w:val="clear" w:color="auto" w:fill="F2F2F2" w:themeFill="background1" w:themeFillShade="F2"/>
          </w:tcPr>
          <w:p w14:paraId="7C8BFE9E" w14:textId="48479782" w:rsidR="003D1E31" w:rsidRPr="00BF6873" w:rsidRDefault="00F62566" w:rsidP="003D1E31">
            <w:pPr>
              <w:autoSpaceDE w:val="0"/>
              <w:autoSpaceDN w:val="0"/>
              <w:adjustRightInd w:val="0"/>
              <w:rPr>
                <w:b/>
                <w:i/>
                <w:sz w:val="22"/>
                <w:szCs w:val="22"/>
              </w:rPr>
            </w:pPr>
            <w:r w:rsidRPr="00BF6873">
              <w:rPr>
                <w:b/>
                <w:i/>
                <w:sz w:val="22"/>
                <w:szCs w:val="22"/>
              </w:rPr>
              <w:t>Муниципальная программа «Охрана окружающей среды и рациональное природопользование»</w:t>
            </w:r>
            <w:r w:rsidR="00B449DF" w:rsidRPr="00BF6873">
              <w:rPr>
                <w:b/>
                <w:i/>
                <w:sz w:val="22"/>
                <w:szCs w:val="22"/>
              </w:rPr>
              <w:t xml:space="preserve"> на 2019 – 2030 год</w:t>
            </w:r>
          </w:p>
        </w:tc>
        <w:tc>
          <w:tcPr>
            <w:tcW w:w="2620" w:type="pct"/>
            <w:shd w:val="clear" w:color="auto" w:fill="auto"/>
          </w:tcPr>
          <w:p w14:paraId="22501D5F" w14:textId="77777777" w:rsidR="00F62566" w:rsidRPr="00BF6873" w:rsidRDefault="00F62566" w:rsidP="00F62566">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21B3E85D" w14:textId="0940B65E" w:rsidR="003D1E31" w:rsidRPr="00BF6873" w:rsidRDefault="00F62566" w:rsidP="00F62566">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1716</w:t>
            </w:r>
          </w:p>
        </w:tc>
      </w:tr>
      <w:tr w:rsidR="00F62566" w:rsidRPr="00BF6873" w14:paraId="1BF7639A" w14:textId="77777777" w:rsidTr="00243369">
        <w:trPr>
          <w:cantSplit/>
          <w:trHeight w:val="36"/>
          <w:jc w:val="center"/>
        </w:trPr>
        <w:tc>
          <w:tcPr>
            <w:tcW w:w="378" w:type="pct"/>
            <w:shd w:val="clear" w:color="auto" w:fill="F2F2F2" w:themeFill="background1" w:themeFillShade="F2"/>
          </w:tcPr>
          <w:p w14:paraId="63612599" w14:textId="5B79E129" w:rsidR="00F62566" w:rsidRPr="00BF6873" w:rsidRDefault="00B449DF" w:rsidP="003D1E31">
            <w:pPr>
              <w:jc w:val="center"/>
              <w:rPr>
                <w:b/>
                <w:i/>
                <w:sz w:val="22"/>
                <w:szCs w:val="22"/>
              </w:rPr>
            </w:pPr>
            <w:r w:rsidRPr="00BF6873">
              <w:rPr>
                <w:b/>
                <w:i/>
                <w:sz w:val="22"/>
                <w:szCs w:val="22"/>
              </w:rPr>
              <w:t>10</w:t>
            </w:r>
          </w:p>
        </w:tc>
        <w:tc>
          <w:tcPr>
            <w:tcW w:w="2002" w:type="pct"/>
            <w:shd w:val="clear" w:color="auto" w:fill="F2F2F2" w:themeFill="background1" w:themeFillShade="F2"/>
          </w:tcPr>
          <w:p w14:paraId="20EC4370" w14:textId="7D8C3ADA" w:rsidR="00F62566" w:rsidRPr="00BF6873" w:rsidRDefault="00B449DF" w:rsidP="003D1E31">
            <w:pPr>
              <w:autoSpaceDE w:val="0"/>
              <w:autoSpaceDN w:val="0"/>
              <w:adjustRightInd w:val="0"/>
              <w:rPr>
                <w:b/>
                <w:i/>
                <w:sz w:val="22"/>
                <w:szCs w:val="22"/>
              </w:rPr>
            </w:pPr>
            <w:r w:rsidRPr="00BF6873">
              <w:rPr>
                <w:b/>
                <w:i/>
                <w:sz w:val="22"/>
                <w:szCs w:val="22"/>
              </w:rPr>
              <w:t xml:space="preserve">Муниципальная программа </w:t>
            </w:r>
            <w:r w:rsidR="00F62566" w:rsidRPr="00BF6873">
              <w:rPr>
                <w:b/>
                <w:i/>
                <w:sz w:val="22"/>
                <w:szCs w:val="22"/>
              </w:rPr>
              <w:t xml:space="preserve">«Социальная поддержка граждан» </w:t>
            </w:r>
            <w:r w:rsidRPr="00BF6873">
              <w:rPr>
                <w:b/>
                <w:i/>
                <w:sz w:val="22"/>
                <w:szCs w:val="22"/>
              </w:rPr>
              <w:t>на 2019 – 2030 год</w:t>
            </w:r>
          </w:p>
        </w:tc>
        <w:tc>
          <w:tcPr>
            <w:tcW w:w="2620" w:type="pct"/>
            <w:shd w:val="clear" w:color="auto" w:fill="auto"/>
          </w:tcPr>
          <w:p w14:paraId="40C45C7E" w14:textId="77777777" w:rsidR="00B449DF" w:rsidRPr="00BF6873" w:rsidRDefault="00B449DF" w:rsidP="00B449D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22E3E5E6" w14:textId="18A745D6" w:rsidR="00F62566" w:rsidRPr="00BF6873" w:rsidRDefault="00B449DF" w:rsidP="00B449D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 xml:space="preserve">Матвеево-Курганского района </w:t>
            </w:r>
            <w:r w:rsidR="00EF0048" w:rsidRPr="00BF6873">
              <w:rPr>
                <w:rFonts w:eastAsia="Calibri"/>
                <w:color w:val="000000"/>
                <w:sz w:val="22"/>
                <w:szCs w:val="22"/>
                <w:lang w:eastAsia="en-US"/>
              </w:rPr>
              <w:t>от 01</w:t>
            </w:r>
            <w:r w:rsidRPr="00BF6873">
              <w:rPr>
                <w:rFonts w:eastAsia="Calibri"/>
                <w:color w:val="000000"/>
                <w:sz w:val="22"/>
                <w:szCs w:val="22"/>
                <w:lang w:eastAsia="en-US"/>
              </w:rPr>
              <w:t>.11.2018 № 1695</w:t>
            </w:r>
          </w:p>
        </w:tc>
      </w:tr>
      <w:tr w:rsidR="00F62566" w:rsidRPr="00BF6873" w14:paraId="707C6052" w14:textId="77777777" w:rsidTr="00243369">
        <w:trPr>
          <w:cantSplit/>
          <w:trHeight w:val="36"/>
          <w:jc w:val="center"/>
        </w:trPr>
        <w:tc>
          <w:tcPr>
            <w:tcW w:w="378" w:type="pct"/>
            <w:shd w:val="clear" w:color="auto" w:fill="F2F2F2" w:themeFill="background1" w:themeFillShade="F2"/>
          </w:tcPr>
          <w:p w14:paraId="44102FEA" w14:textId="6DBFB955" w:rsidR="00F62566" w:rsidRPr="00BF6873" w:rsidRDefault="00B449DF" w:rsidP="003D1E31">
            <w:pPr>
              <w:jc w:val="center"/>
              <w:rPr>
                <w:b/>
                <w:i/>
                <w:sz w:val="22"/>
                <w:szCs w:val="22"/>
              </w:rPr>
            </w:pPr>
            <w:r w:rsidRPr="00BF6873">
              <w:rPr>
                <w:b/>
                <w:i/>
                <w:sz w:val="22"/>
                <w:szCs w:val="22"/>
              </w:rPr>
              <w:t>11</w:t>
            </w:r>
          </w:p>
        </w:tc>
        <w:tc>
          <w:tcPr>
            <w:tcW w:w="2002" w:type="pct"/>
            <w:shd w:val="clear" w:color="auto" w:fill="F2F2F2" w:themeFill="background1" w:themeFillShade="F2"/>
          </w:tcPr>
          <w:p w14:paraId="3C0B0EEE" w14:textId="5EEA2424" w:rsidR="00F62566" w:rsidRPr="00BF6873" w:rsidRDefault="00401265" w:rsidP="003D1E31">
            <w:pPr>
              <w:autoSpaceDE w:val="0"/>
              <w:autoSpaceDN w:val="0"/>
              <w:adjustRightInd w:val="0"/>
              <w:rPr>
                <w:b/>
                <w:i/>
                <w:sz w:val="22"/>
                <w:szCs w:val="22"/>
              </w:rPr>
            </w:pPr>
            <w:r w:rsidRPr="00BF6873">
              <w:rPr>
                <w:b/>
                <w:i/>
                <w:sz w:val="22"/>
                <w:szCs w:val="22"/>
              </w:rPr>
              <w:t>Муниципальная программа «Доступная среда» на 2019 – 2030 год</w:t>
            </w:r>
          </w:p>
        </w:tc>
        <w:tc>
          <w:tcPr>
            <w:tcW w:w="2620" w:type="pct"/>
            <w:shd w:val="clear" w:color="auto" w:fill="auto"/>
          </w:tcPr>
          <w:p w14:paraId="617D253B" w14:textId="77777777" w:rsidR="00401265" w:rsidRPr="00BF6873" w:rsidRDefault="00401265" w:rsidP="00401265">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0F48A205" w14:textId="5ED1FB2D" w:rsidR="00F62566" w:rsidRPr="00BF6873" w:rsidRDefault="00401265" w:rsidP="00401265">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 xml:space="preserve">Матвеево-Курганского района </w:t>
            </w:r>
            <w:r w:rsidR="00EF0048" w:rsidRPr="00BF6873">
              <w:rPr>
                <w:rFonts w:eastAsia="Calibri"/>
                <w:color w:val="000000"/>
                <w:sz w:val="22"/>
                <w:szCs w:val="22"/>
                <w:lang w:eastAsia="en-US"/>
              </w:rPr>
              <w:t>от 01</w:t>
            </w:r>
            <w:r w:rsidRPr="00BF6873">
              <w:rPr>
                <w:rFonts w:eastAsia="Calibri"/>
                <w:color w:val="000000"/>
                <w:sz w:val="22"/>
                <w:szCs w:val="22"/>
                <w:lang w:eastAsia="en-US"/>
              </w:rPr>
              <w:t>.11.2018 № 1694</w:t>
            </w:r>
          </w:p>
        </w:tc>
      </w:tr>
      <w:tr w:rsidR="00401265" w:rsidRPr="00BF6873" w14:paraId="1F843A9C" w14:textId="77777777" w:rsidTr="00243369">
        <w:trPr>
          <w:cantSplit/>
          <w:trHeight w:val="36"/>
          <w:jc w:val="center"/>
        </w:trPr>
        <w:tc>
          <w:tcPr>
            <w:tcW w:w="378" w:type="pct"/>
            <w:shd w:val="clear" w:color="auto" w:fill="F2F2F2" w:themeFill="background1" w:themeFillShade="F2"/>
          </w:tcPr>
          <w:p w14:paraId="30C39227" w14:textId="64EECD36" w:rsidR="00401265" w:rsidRPr="00BF6873" w:rsidRDefault="0096726F" w:rsidP="003D1E31">
            <w:pPr>
              <w:jc w:val="center"/>
              <w:rPr>
                <w:b/>
                <w:i/>
                <w:sz w:val="22"/>
                <w:szCs w:val="22"/>
              </w:rPr>
            </w:pPr>
            <w:r w:rsidRPr="00BF6873">
              <w:rPr>
                <w:b/>
                <w:i/>
                <w:sz w:val="22"/>
                <w:szCs w:val="22"/>
              </w:rPr>
              <w:t>12</w:t>
            </w:r>
          </w:p>
        </w:tc>
        <w:tc>
          <w:tcPr>
            <w:tcW w:w="2002" w:type="pct"/>
            <w:shd w:val="clear" w:color="auto" w:fill="F2F2F2" w:themeFill="background1" w:themeFillShade="F2"/>
          </w:tcPr>
          <w:p w14:paraId="59CAAB72" w14:textId="0023E0A3" w:rsidR="00401265" w:rsidRPr="00BF6873" w:rsidRDefault="00401265" w:rsidP="003D1E31">
            <w:pPr>
              <w:autoSpaceDE w:val="0"/>
              <w:autoSpaceDN w:val="0"/>
              <w:adjustRightInd w:val="0"/>
              <w:rPr>
                <w:b/>
                <w:i/>
                <w:sz w:val="22"/>
                <w:szCs w:val="22"/>
              </w:rPr>
            </w:pPr>
            <w:r w:rsidRPr="00BF6873">
              <w:rPr>
                <w:b/>
                <w:i/>
                <w:sz w:val="22"/>
                <w:szCs w:val="22"/>
              </w:rPr>
              <w:t>Муниципальная программа «Развитие здравоохранения» на 2019 – 2030 год</w:t>
            </w:r>
          </w:p>
        </w:tc>
        <w:tc>
          <w:tcPr>
            <w:tcW w:w="2620" w:type="pct"/>
            <w:shd w:val="clear" w:color="auto" w:fill="auto"/>
          </w:tcPr>
          <w:p w14:paraId="60AAF178" w14:textId="77777777" w:rsidR="00401265" w:rsidRPr="00BF6873" w:rsidRDefault="00401265" w:rsidP="00401265">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4F2026FB" w14:textId="43F6F2D9" w:rsidR="00401265" w:rsidRPr="00BF6873" w:rsidRDefault="00401265" w:rsidP="00401265">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1713</w:t>
            </w:r>
          </w:p>
        </w:tc>
      </w:tr>
      <w:tr w:rsidR="00401265" w:rsidRPr="00BF6873" w14:paraId="724E73E1" w14:textId="77777777" w:rsidTr="00243369">
        <w:trPr>
          <w:cantSplit/>
          <w:trHeight w:val="36"/>
          <w:jc w:val="center"/>
        </w:trPr>
        <w:tc>
          <w:tcPr>
            <w:tcW w:w="378" w:type="pct"/>
            <w:shd w:val="clear" w:color="auto" w:fill="F2F2F2" w:themeFill="background1" w:themeFillShade="F2"/>
          </w:tcPr>
          <w:p w14:paraId="12242A30" w14:textId="38437CD0" w:rsidR="00401265" w:rsidRPr="00BF6873" w:rsidRDefault="0096726F" w:rsidP="003D1E31">
            <w:pPr>
              <w:jc w:val="center"/>
              <w:rPr>
                <w:b/>
                <w:i/>
                <w:sz w:val="22"/>
                <w:szCs w:val="22"/>
              </w:rPr>
            </w:pPr>
            <w:r w:rsidRPr="00BF6873">
              <w:rPr>
                <w:b/>
                <w:i/>
                <w:sz w:val="22"/>
                <w:szCs w:val="22"/>
              </w:rPr>
              <w:lastRenderedPageBreak/>
              <w:t>13</w:t>
            </w:r>
          </w:p>
        </w:tc>
        <w:tc>
          <w:tcPr>
            <w:tcW w:w="2002" w:type="pct"/>
            <w:shd w:val="clear" w:color="auto" w:fill="F2F2F2" w:themeFill="background1" w:themeFillShade="F2"/>
          </w:tcPr>
          <w:p w14:paraId="107324AB" w14:textId="71F37325" w:rsidR="00401265" w:rsidRPr="00BF6873" w:rsidRDefault="0096726F" w:rsidP="003D1E31">
            <w:pPr>
              <w:autoSpaceDE w:val="0"/>
              <w:autoSpaceDN w:val="0"/>
              <w:adjustRightInd w:val="0"/>
              <w:rPr>
                <w:b/>
                <w:i/>
                <w:sz w:val="22"/>
                <w:szCs w:val="22"/>
              </w:rPr>
            </w:pPr>
            <w:r w:rsidRPr="00BF6873">
              <w:rPr>
                <w:b/>
                <w:i/>
                <w:sz w:val="22"/>
                <w:szCs w:val="22"/>
              </w:rPr>
              <w:t>Муниципальная программа «Развитие физической культуры и спорта» на 2019 – 2030 год</w:t>
            </w:r>
          </w:p>
        </w:tc>
        <w:tc>
          <w:tcPr>
            <w:tcW w:w="2620" w:type="pct"/>
            <w:shd w:val="clear" w:color="auto" w:fill="auto"/>
          </w:tcPr>
          <w:p w14:paraId="2B36B90C" w14:textId="77777777" w:rsidR="0096726F" w:rsidRPr="00BF6873" w:rsidRDefault="0096726F" w:rsidP="0096726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2C527490" w14:textId="4D74228A" w:rsidR="00401265" w:rsidRPr="00BF6873" w:rsidRDefault="0096726F" w:rsidP="0096726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 xml:space="preserve">Матвеево-Курганского района </w:t>
            </w:r>
            <w:r w:rsidR="00EF0048" w:rsidRPr="00BF6873">
              <w:rPr>
                <w:rFonts w:eastAsia="Calibri"/>
                <w:color w:val="000000"/>
                <w:sz w:val="22"/>
                <w:szCs w:val="22"/>
                <w:lang w:eastAsia="en-US"/>
              </w:rPr>
              <w:t>от 01</w:t>
            </w:r>
            <w:r w:rsidRPr="00BF6873">
              <w:rPr>
                <w:rFonts w:eastAsia="Calibri"/>
                <w:color w:val="000000"/>
                <w:sz w:val="22"/>
                <w:szCs w:val="22"/>
                <w:lang w:eastAsia="en-US"/>
              </w:rPr>
              <w:t>.11.2018 № 1693</w:t>
            </w:r>
          </w:p>
        </w:tc>
      </w:tr>
      <w:tr w:rsidR="00401265" w:rsidRPr="00BF6873" w14:paraId="496CC0FC" w14:textId="77777777" w:rsidTr="00243369">
        <w:trPr>
          <w:cantSplit/>
          <w:trHeight w:val="36"/>
          <w:jc w:val="center"/>
        </w:trPr>
        <w:tc>
          <w:tcPr>
            <w:tcW w:w="378" w:type="pct"/>
            <w:shd w:val="clear" w:color="auto" w:fill="F2F2F2" w:themeFill="background1" w:themeFillShade="F2"/>
          </w:tcPr>
          <w:p w14:paraId="4C27D693" w14:textId="10181C7F" w:rsidR="00401265" w:rsidRPr="00BF6873" w:rsidRDefault="0096726F" w:rsidP="003D1E31">
            <w:pPr>
              <w:jc w:val="center"/>
              <w:rPr>
                <w:b/>
                <w:i/>
                <w:sz w:val="22"/>
                <w:szCs w:val="22"/>
              </w:rPr>
            </w:pPr>
            <w:r w:rsidRPr="00BF6873">
              <w:rPr>
                <w:b/>
                <w:i/>
                <w:sz w:val="22"/>
                <w:szCs w:val="22"/>
              </w:rPr>
              <w:t>14</w:t>
            </w:r>
          </w:p>
        </w:tc>
        <w:tc>
          <w:tcPr>
            <w:tcW w:w="2002" w:type="pct"/>
            <w:shd w:val="clear" w:color="auto" w:fill="F2F2F2" w:themeFill="background1" w:themeFillShade="F2"/>
          </w:tcPr>
          <w:p w14:paraId="2F5F955A" w14:textId="67BE8EFB" w:rsidR="00401265" w:rsidRPr="00BF6873" w:rsidRDefault="0096726F" w:rsidP="003D1E31">
            <w:pPr>
              <w:autoSpaceDE w:val="0"/>
              <w:autoSpaceDN w:val="0"/>
              <w:adjustRightInd w:val="0"/>
              <w:rPr>
                <w:b/>
                <w:i/>
                <w:sz w:val="22"/>
                <w:szCs w:val="22"/>
              </w:rPr>
            </w:pPr>
            <w:r w:rsidRPr="00BF6873">
              <w:rPr>
                <w:b/>
                <w:i/>
                <w:sz w:val="22"/>
                <w:szCs w:val="22"/>
              </w:rPr>
              <w:t>Муниципальная программа «Развитие образования» на 2019 – 2030 год</w:t>
            </w:r>
          </w:p>
        </w:tc>
        <w:tc>
          <w:tcPr>
            <w:tcW w:w="2620" w:type="pct"/>
            <w:shd w:val="clear" w:color="auto" w:fill="auto"/>
          </w:tcPr>
          <w:p w14:paraId="41FC7343" w14:textId="77777777" w:rsidR="0096726F" w:rsidRPr="00BF6873" w:rsidRDefault="0096726F" w:rsidP="0096726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00F17045" w14:textId="17D51762" w:rsidR="00401265" w:rsidRPr="00BF6873" w:rsidRDefault="0096726F" w:rsidP="0096726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1714</w:t>
            </w:r>
          </w:p>
        </w:tc>
      </w:tr>
      <w:tr w:rsidR="00401265" w:rsidRPr="00BF6873" w14:paraId="35ED9B8A" w14:textId="77777777" w:rsidTr="00243369">
        <w:trPr>
          <w:cantSplit/>
          <w:trHeight w:val="36"/>
          <w:jc w:val="center"/>
        </w:trPr>
        <w:tc>
          <w:tcPr>
            <w:tcW w:w="378" w:type="pct"/>
            <w:shd w:val="clear" w:color="auto" w:fill="F2F2F2" w:themeFill="background1" w:themeFillShade="F2"/>
          </w:tcPr>
          <w:p w14:paraId="5034AF7C" w14:textId="2E108250" w:rsidR="00401265" w:rsidRPr="00BF6873" w:rsidRDefault="00951B07" w:rsidP="003D1E31">
            <w:pPr>
              <w:jc w:val="center"/>
              <w:rPr>
                <w:b/>
                <w:i/>
                <w:sz w:val="22"/>
                <w:szCs w:val="22"/>
              </w:rPr>
            </w:pPr>
            <w:r w:rsidRPr="00BF6873">
              <w:rPr>
                <w:b/>
                <w:i/>
                <w:sz w:val="22"/>
                <w:szCs w:val="22"/>
              </w:rPr>
              <w:t>15</w:t>
            </w:r>
          </w:p>
        </w:tc>
        <w:tc>
          <w:tcPr>
            <w:tcW w:w="2002" w:type="pct"/>
            <w:shd w:val="clear" w:color="auto" w:fill="F2F2F2" w:themeFill="background1" w:themeFillShade="F2"/>
          </w:tcPr>
          <w:p w14:paraId="103D18E4" w14:textId="5BA0B20E" w:rsidR="00401265" w:rsidRPr="00BF6873" w:rsidRDefault="00951B07" w:rsidP="003D1E31">
            <w:pPr>
              <w:autoSpaceDE w:val="0"/>
              <w:autoSpaceDN w:val="0"/>
              <w:adjustRightInd w:val="0"/>
              <w:rPr>
                <w:b/>
                <w:i/>
                <w:sz w:val="22"/>
                <w:szCs w:val="22"/>
              </w:rPr>
            </w:pPr>
            <w:r w:rsidRPr="00BF6873">
              <w:rPr>
                <w:b/>
                <w:i/>
                <w:sz w:val="22"/>
                <w:szCs w:val="22"/>
              </w:rPr>
              <w:t xml:space="preserve">Муниципальная программа </w:t>
            </w:r>
            <w:r w:rsidR="0096726F" w:rsidRPr="00BF6873">
              <w:rPr>
                <w:b/>
                <w:i/>
                <w:sz w:val="22"/>
                <w:szCs w:val="22"/>
              </w:rPr>
              <w:t>«Развитие культуры и туризма»</w:t>
            </w:r>
            <w:r w:rsidRPr="00BF6873">
              <w:rPr>
                <w:b/>
                <w:i/>
                <w:sz w:val="22"/>
                <w:szCs w:val="22"/>
              </w:rPr>
              <w:t xml:space="preserve"> на 2019 – 2030 год</w:t>
            </w:r>
          </w:p>
        </w:tc>
        <w:tc>
          <w:tcPr>
            <w:tcW w:w="2620" w:type="pct"/>
            <w:shd w:val="clear" w:color="auto" w:fill="auto"/>
          </w:tcPr>
          <w:p w14:paraId="051E72A6" w14:textId="77777777" w:rsidR="00951B07" w:rsidRPr="00BF6873" w:rsidRDefault="00951B07" w:rsidP="00951B0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12F0AB70" w14:textId="02AA158D" w:rsidR="00401265" w:rsidRPr="00BF6873" w:rsidRDefault="00951B07" w:rsidP="00951B0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 xml:space="preserve">Матвеево-Курганского района </w:t>
            </w:r>
            <w:r w:rsidR="00EF0048" w:rsidRPr="00BF6873">
              <w:rPr>
                <w:rFonts w:eastAsia="Calibri"/>
                <w:color w:val="000000"/>
                <w:sz w:val="22"/>
                <w:szCs w:val="22"/>
                <w:lang w:eastAsia="en-US"/>
              </w:rPr>
              <w:t>от 01</w:t>
            </w:r>
            <w:r w:rsidRPr="00BF6873">
              <w:rPr>
                <w:rFonts w:eastAsia="Calibri"/>
                <w:color w:val="000000"/>
                <w:sz w:val="22"/>
                <w:szCs w:val="22"/>
                <w:lang w:eastAsia="en-US"/>
              </w:rPr>
              <w:t>.11.2018 № 1682</w:t>
            </w:r>
          </w:p>
        </w:tc>
      </w:tr>
      <w:tr w:rsidR="00401265" w:rsidRPr="00BF6873" w14:paraId="7BE01CC9" w14:textId="77777777" w:rsidTr="00243369">
        <w:trPr>
          <w:cantSplit/>
          <w:trHeight w:val="36"/>
          <w:jc w:val="center"/>
        </w:trPr>
        <w:tc>
          <w:tcPr>
            <w:tcW w:w="378" w:type="pct"/>
            <w:shd w:val="clear" w:color="auto" w:fill="F2F2F2" w:themeFill="background1" w:themeFillShade="F2"/>
          </w:tcPr>
          <w:p w14:paraId="2D812262" w14:textId="4A641326" w:rsidR="00401265" w:rsidRPr="00BF6873" w:rsidRDefault="00951B07" w:rsidP="003D1E31">
            <w:pPr>
              <w:jc w:val="center"/>
              <w:rPr>
                <w:b/>
                <w:i/>
                <w:sz w:val="22"/>
                <w:szCs w:val="22"/>
              </w:rPr>
            </w:pPr>
            <w:r w:rsidRPr="00BF6873">
              <w:rPr>
                <w:b/>
                <w:i/>
                <w:sz w:val="22"/>
                <w:szCs w:val="22"/>
              </w:rPr>
              <w:t>16</w:t>
            </w:r>
          </w:p>
        </w:tc>
        <w:tc>
          <w:tcPr>
            <w:tcW w:w="2002" w:type="pct"/>
            <w:shd w:val="clear" w:color="auto" w:fill="F2F2F2" w:themeFill="background1" w:themeFillShade="F2"/>
          </w:tcPr>
          <w:p w14:paraId="4E10CF6F" w14:textId="608B1350" w:rsidR="00401265" w:rsidRPr="00BF6873" w:rsidRDefault="00951B07" w:rsidP="003D1E31">
            <w:pPr>
              <w:autoSpaceDE w:val="0"/>
              <w:autoSpaceDN w:val="0"/>
              <w:adjustRightInd w:val="0"/>
              <w:rPr>
                <w:b/>
                <w:i/>
                <w:sz w:val="22"/>
                <w:szCs w:val="22"/>
              </w:rPr>
            </w:pPr>
            <w:r w:rsidRPr="00BF6873">
              <w:rPr>
                <w:b/>
                <w:i/>
                <w:sz w:val="22"/>
                <w:szCs w:val="22"/>
              </w:rPr>
              <w:t>Муниципальная программа «Молодежь Матвеево-Курганского района» на 2019 – 2030 год</w:t>
            </w:r>
          </w:p>
        </w:tc>
        <w:tc>
          <w:tcPr>
            <w:tcW w:w="2620" w:type="pct"/>
            <w:shd w:val="clear" w:color="auto" w:fill="auto"/>
          </w:tcPr>
          <w:p w14:paraId="49AC6F9A" w14:textId="77777777" w:rsidR="00951B07" w:rsidRPr="00BF6873" w:rsidRDefault="00951B07" w:rsidP="00951B0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75F2BA40" w14:textId="72BC48E5" w:rsidR="00401265" w:rsidRPr="00BF6873" w:rsidRDefault="00951B07" w:rsidP="00951B0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1707</w:t>
            </w:r>
          </w:p>
        </w:tc>
      </w:tr>
      <w:tr w:rsidR="00951B07" w:rsidRPr="00BF6873" w14:paraId="21D7E365" w14:textId="77777777" w:rsidTr="00243369">
        <w:trPr>
          <w:cantSplit/>
          <w:trHeight w:val="36"/>
          <w:jc w:val="center"/>
        </w:trPr>
        <w:tc>
          <w:tcPr>
            <w:tcW w:w="378" w:type="pct"/>
            <w:shd w:val="clear" w:color="auto" w:fill="F2F2F2" w:themeFill="background1" w:themeFillShade="F2"/>
          </w:tcPr>
          <w:p w14:paraId="4B8326D5" w14:textId="6608D534" w:rsidR="00951B07" w:rsidRPr="00BF6873" w:rsidRDefault="00951B07" w:rsidP="003D1E31">
            <w:pPr>
              <w:jc w:val="center"/>
              <w:rPr>
                <w:b/>
                <w:i/>
                <w:sz w:val="22"/>
                <w:szCs w:val="22"/>
              </w:rPr>
            </w:pPr>
            <w:r w:rsidRPr="00BF6873">
              <w:rPr>
                <w:b/>
                <w:i/>
                <w:sz w:val="22"/>
                <w:szCs w:val="22"/>
              </w:rPr>
              <w:t>17</w:t>
            </w:r>
          </w:p>
        </w:tc>
        <w:tc>
          <w:tcPr>
            <w:tcW w:w="2002" w:type="pct"/>
            <w:shd w:val="clear" w:color="auto" w:fill="F2F2F2" w:themeFill="background1" w:themeFillShade="F2"/>
          </w:tcPr>
          <w:p w14:paraId="017597A5" w14:textId="64CBAB00" w:rsidR="00951B07" w:rsidRPr="00BF6873" w:rsidRDefault="00951B07" w:rsidP="003D1E31">
            <w:pPr>
              <w:autoSpaceDE w:val="0"/>
              <w:autoSpaceDN w:val="0"/>
              <w:adjustRightInd w:val="0"/>
              <w:rPr>
                <w:b/>
                <w:i/>
                <w:sz w:val="22"/>
                <w:szCs w:val="22"/>
              </w:rPr>
            </w:pPr>
            <w:r w:rsidRPr="00BF6873">
              <w:rPr>
                <w:b/>
                <w:i/>
                <w:sz w:val="22"/>
                <w:szCs w:val="22"/>
              </w:rPr>
              <w:t>Муниципальная программа «Поддержка казачьих обществ Матвеево-Курганского района» на 2019 – 2030 год</w:t>
            </w:r>
          </w:p>
        </w:tc>
        <w:tc>
          <w:tcPr>
            <w:tcW w:w="2620" w:type="pct"/>
            <w:shd w:val="clear" w:color="auto" w:fill="auto"/>
          </w:tcPr>
          <w:p w14:paraId="2CD8938D" w14:textId="77777777" w:rsidR="00951B07" w:rsidRPr="00BF6873" w:rsidRDefault="00951B07" w:rsidP="00951B0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17473563" w14:textId="5FCCB50B" w:rsidR="00951B07" w:rsidRPr="00BF6873" w:rsidRDefault="00951B07" w:rsidP="00951B07">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1708</w:t>
            </w:r>
          </w:p>
        </w:tc>
      </w:tr>
      <w:tr w:rsidR="00951B07" w:rsidRPr="00BF6873" w14:paraId="2D4D9451" w14:textId="77777777" w:rsidTr="00243369">
        <w:trPr>
          <w:cantSplit/>
          <w:trHeight w:val="36"/>
          <w:jc w:val="center"/>
        </w:trPr>
        <w:tc>
          <w:tcPr>
            <w:tcW w:w="378" w:type="pct"/>
            <w:shd w:val="clear" w:color="auto" w:fill="F2F2F2" w:themeFill="background1" w:themeFillShade="F2"/>
          </w:tcPr>
          <w:p w14:paraId="6385164C" w14:textId="60A0706B" w:rsidR="00951B07" w:rsidRPr="00BF6873" w:rsidRDefault="00951B07" w:rsidP="003D1E31">
            <w:pPr>
              <w:jc w:val="center"/>
              <w:rPr>
                <w:b/>
                <w:i/>
                <w:sz w:val="22"/>
                <w:szCs w:val="22"/>
              </w:rPr>
            </w:pPr>
            <w:r w:rsidRPr="00BF6873">
              <w:rPr>
                <w:b/>
                <w:i/>
                <w:sz w:val="22"/>
                <w:szCs w:val="22"/>
              </w:rPr>
              <w:t>18</w:t>
            </w:r>
          </w:p>
        </w:tc>
        <w:tc>
          <w:tcPr>
            <w:tcW w:w="2002" w:type="pct"/>
            <w:shd w:val="clear" w:color="auto" w:fill="F2F2F2" w:themeFill="background1" w:themeFillShade="F2"/>
          </w:tcPr>
          <w:p w14:paraId="03B54B1D" w14:textId="62513663" w:rsidR="00951B07" w:rsidRPr="00BF6873" w:rsidRDefault="00951B07" w:rsidP="003D1E31">
            <w:pPr>
              <w:autoSpaceDE w:val="0"/>
              <w:autoSpaceDN w:val="0"/>
              <w:adjustRightInd w:val="0"/>
              <w:rPr>
                <w:b/>
                <w:i/>
                <w:sz w:val="22"/>
                <w:szCs w:val="22"/>
              </w:rPr>
            </w:pPr>
            <w:r w:rsidRPr="00BF6873">
              <w:rPr>
                <w:b/>
                <w:i/>
                <w:sz w:val="22"/>
                <w:szCs w:val="22"/>
              </w:rPr>
              <w:t>Муниципальная программа «Обеспечение общественного порядка и профилактика правонарушений» на 2019 – 2030 год</w:t>
            </w:r>
          </w:p>
        </w:tc>
        <w:tc>
          <w:tcPr>
            <w:tcW w:w="2620" w:type="pct"/>
            <w:shd w:val="clear" w:color="auto" w:fill="auto"/>
          </w:tcPr>
          <w:p w14:paraId="7F4F72C9" w14:textId="77777777" w:rsidR="00EF0048" w:rsidRPr="00BF6873" w:rsidRDefault="00EF0048" w:rsidP="00EF004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5D0F416B" w14:textId="4DBB4FD6" w:rsidR="00951B07" w:rsidRPr="00BF6873" w:rsidRDefault="00EF0048" w:rsidP="00EF004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01.11.2018 № 1682</w:t>
            </w:r>
          </w:p>
        </w:tc>
      </w:tr>
      <w:tr w:rsidR="00EF0048" w:rsidRPr="00BF6873" w14:paraId="41D1B6C4" w14:textId="77777777" w:rsidTr="00243369">
        <w:trPr>
          <w:cantSplit/>
          <w:trHeight w:val="36"/>
          <w:jc w:val="center"/>
        </w:trPr>
        <w:tc>
          <w:tcPr>
            <w:tcW w:w="378" w:type="pct"/>
            <w:shd w:val="clear" w:color="auto" w:fill="F2F2F2" w:themeFill="background1" w:themeFillShade="F2"/>
          </w:tcPr>
          <w:p w14:paraId="51E55687" w14:textId="60AB32EC" w:rsidR="00EF0048" w:rsidRPr="00BF6873" w:rsidRDefault="00A73CAF" w:rsidP="003D1E31">
            <w:pPr>
              <w:jc w:val="center"/>
              <w:rPr>
                <w:b/>
                <w:i/>
                <w:sz w:val="22"/>
                <w:szCs w:val="22"/>
              </w:rPr>
            </w:pPr>
            <w:r w:rsidRPr="00BF6873">
              <w:rPr>
                <w:b/>
                <w:i/>
                <w:sz w:val="22"/>
                <w:szCs w:val="22"/>
              </w:rPr>
              <w:t>19</w:t>
            </w:r>
          </w:p>
        </w:tc>
        <w:tc>
          <w:tcPr>
            <w:tcW w:w="2002" w:type="pct"/>
            <w:shd w:val="clear" w:color="auto" w:fill="F2F2F2" w:themeFill="background1" w:themeFillShade="F2"/>
          </w:tcPr>
          <w:p w14:paraId="663565C3" w14:textId="6876CA78" w:rsidR="00EF0048" w:rsidRPr="00BF6873" w:rsidRDefault="00EF0048" w:rsidP="003D1E31">
            <w:pPr>
              <w:autoSpaceDE w:val="0"/>
              <w:autoSpaceDN w:val="0"/>
              <w:adjustRightInd w:val="0"/>
              <w:rPr>
                <w:b/>
                <w:i/>
                <w:sz w:val="22"/>
                <w:szCs w:val="22"/>
              </w:rPr>
            </w:pPr>
            <w:r w:rsidRPr="00BF6873">
              <w:rPr>
                <w:b/>
                <w:i/>
                <w:sz w:val="22"/>
                <w:szCs w:val="22"/>
              </w:rPr>
              <w:t>Муниципальная программа «З</w:t>
            </w:r>
            <w:r w:rsidR="00A73CAF" w:rsidRPr="00BF6873">
              <w:rPr>
                <w:b/>
                <w:i/>
                <w:sz w:val="22"/>
                <w:szCs w:val="22"/>
              </w:rPr>
              <w:t xml:space="preserve">ащита населения и территории от </w:t>
            </w:r>
            <w:r w:rsidRPr="00BF6873">
              <w:rPr>
                <w:b/>
                <w:i/>
                <w:sz w:val="22"/>
                <w:szCs w:val="22"/>
              </w:rPr>
              <w:t>чрезвычайных ситуаций, обеспечение пожарной безопасности и безопасности людей на водных объектах» на 2019 – 2030 год</w:t>
            </w:r>
          </w:p>
        </w:tc>
        <w:tc>
          <w:tcPr>
            <w:tcW w:w="2620" w:type="pct"/>
            <w:shd w:val="clear" w:color="auto" w:fill="auto"/>
          </w:tcPr>
          <w:p w14:paraId="6663EC8D" w14:textId="77777777" w:rsidR="00EF0048" w:rsidRPr="00BF6873" w:rsidRDefault="00EF0048" w:rsidP="00EF004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298DD92F" w14:textId="39B83441" w:rsidR="00EF0048" w:rsidRPr="00BF6873" w:rsidRDefault="00EF0048" w:rsidP="00EF0048">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10.11.2018 № 1913</w:t>
            </w:r>
          </w:p>
        </w:tc>
      </w:tr>
      <w:tr w:rsidR="00EF0048" w:rsidRPr="00BF6873" w14:paraId="39267EEA" w14:textId="77777777" w:rsidTr="00243369">
        <w:trPr>
          <w:cantSplit/>
          <w:trHeight w:val="36"/>
          <w:jc w:val="center"/>
        </w:trPr>
        <w:tc>
          <w:tcPr>
            <w:tcW w:w="378" w:type="pct"/>
            <w:shd w:val="clear" w:color="auto" w:fill="F2F2F2" w:themeFill="background1" w:themeFillShade="F2"/>
          </w:tcPr>
          <w:p w14:paraId="0BB084BD" w14:textId="22CD7163" w:rsidR="00EF0048" w:rsidRPr="00BF6873" w:rsidRDefault="00A73CAF" w:rsidP="003D1E31">
            <w:pPr>
              <w:jc w:val="center"/>
              <w:rPr>
                <w:b/>
                <w:i/>
                <w:sz w:val="22"/>
                <w:szCs w:val="22"/>
              </w:rPr>
            </w:pPr>
            <w:r w:rsidRPr="00BF6873">
              <w:rPr>
                <w:b/>
                <w:i/>
                <w:sz w:val="22"/>
                <w:szCs w:val="22"/>
              </w:rPr>
              <w:t>20</w:t>
            </w:r>
          </w:p>
        </w:tc>
        <w:tc>
          <w:tcPr>
            <w:tcW w:w="2002" w:type="pct"/>
            <w:shd w:val="clear" w:color="auto" w:fill="F2F2F2" w:themeFill="background1" w:themeFillShade="F2"/>
          </w:tcPr>
          <w:p w14:paraId="0DE0F0D9" w14:textId="7D5E261C" w:rsidR="00EF0048" w:rsidRPr="00BF6873" w:rsidRDefault="00A73CAF" w:rsidP="003D1E31">
            <w:pPr>
              <w:autoSpaceDE w:val="0"/>
              <w:autoSpaceDN w:val="0"/>
              <w:adjustRightInd w:val="0"/>
              <w:rPr>
                <w:b/>
                <w:i/>
                <w:sz w:val="22"/>
                <w:szCs w:val="22"/>
              </w:rPr>
            </w:pPr>
            <w:r w:rsidRPr="00BF6873">
              <w:rPr>
                <w:b/>
                <w:i/>
                <w:sz w:val="22"/>
                <w:szCs w:val="22"/>
              </w:rPr>
              <w:t>Муниципальная программа «Муниципальная политика» на 2019 – 2030 год</w:t>
            </w:r>
          </w:p>
        </w:tc>
        <w:tc>
          <w:tcPr>
            <w:tcW w:w="2620" w:type="pct"/>
            <w:shd w:val="clear" w:color="auto" w:fill="auto"/>
          </w:tcPr>
          <w:p w14:paraId="2B8E4E43" w14:textId="77777777" w:rsidR="00A73CAF" w:rsidRPr="00BF6873" w:rsidRDefault="00A73CAF" w:rsidP="00A73CA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0984726D" w14:textId="6CE9D9C7" w:rsidR="00EF0048" w:rsidRPr="00BF6873" w:rsidRDefault="00A73CAF" w:rsidP="00A73CAF">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1717</w:t>
            </w:r>
          </w:p>
        </w:tc>
      </w:tr>
      <w:tr w:rsidR="00EF0048" w:rsidRPr="00BF6873" w14:paraId="3F7915E5" w14:textId="77777777" w:rsidTr="00243369">
        <w:trPr>
          <w:cantSplit/>
          <w:trHeight w:val="36"/>
          <w:jc w:val="center"/>
        </w:trPr>
        <w:tc>
          <w:tcPr>
            <w:tcW w:w="378" w:type="pct"/>
            <w:shd w:val="clear" w:color="auto" w:fill="F2F2F2" w:themeFill="background1" w:themeFillShade="F2"/>
          </w:tcPr>
          <w:p w14:paraId="3C5298EC" w14:textId="258C24B3" w:rsidR="00EF0048" w:rsidRPr="00BF6873" w:rsidRDefault="00EF3292" w:rsidP="003D1E31">
            <w:pPr>
              <w:jc w:val="center"/>
              <w:rPr>
                <w:b/>
                <w:i/>
                <w:sz w:val="22"/>
                <w:szCs w:val="22"/>
              </w:rPr>
            </w:pPr>
            <w:r w:rsidRPr="00BF6873">
              <w:rPr>
                <w:b/>
                <w:i/>
                <w:sz w:val="22"/>
                <w:szCs w:val="22"/>
              </w:rPr>
              <w:t>21</w:t>
            </w:r>
          </w:p>
        </w:tc>
        <w:tc>
          <w:tcPr>
            <w:tcW w:w="2002" w:type="pct"/>
            <w:shd w:val="clear" w:color="auto" w:fill="F2F2F2" w:themeFill="background1" w:themeFillShade="F2"/>
          </w:tcPr>
          <w:p w14:paraId="47C16383" w14:textId="09E37563" w:rsidR="00EF0048" w:rsidRPr="00BF6873" w:rsidRDefault="00A73CAF" w:rsidP="003D1E31">
            <w:pPr>
              <w:autoSpaceDE w:val="0"/>
              <w:autoSpaceDN w:val="0"/>
              <w:adjustRightInd w:val="0"/>
              <w:rPr>
                <w:b/>
                <w:i/>
                <w:sz w:val="22"/>
                <w:szCs w:val="22"/>
              </w:rPr>
            </w:pPr>
            <w:r w:rsidRPr="00BF6873">
              <w:rPr>
                <w:b/>
                <w:i/>
                <w:sz w:val="22"/>
                <w:szCs w:val="22"/>
              </w:rPr>
              <w:t>Муниципальная программа «Управление муниципальными финансами» на 2019 – 2030 год</w:t>
            </w:r>
          </w:p>
        </w:tc>
        <w:tc>
          <w:tcPr>
            <w:tcW w:w="2620" w:type="pct"/>
            <w:shd w:val="clear" w:color="auto" w:fill="auto"/>
          </w:tcPr>
          <w:p w14:paraId="382085B3" w14:textId="77777777" w:rsidR="00EF3292" w:rsidRPr="00BF6873" w:rsidRDefault="00EF3292" w:rsidP="00EF329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611360E5" w14:textId="1F9EAE29" w:rsidR="00EF0048" w:rsidRPr="00BF6873" w:rsidRDefault="00EF3292" w:rsidP="00EF329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23.10.2018 № 1630</w:t>
            </w:r>
          </w:p>
        </w:tc>
      </w:tr>
      <w:tr w:rsidR="00EF0048" w:rsidRPr="00BF6873" w14:paraId="16F144D5" w14:textId="77777777" w:rsidTr="00243369">
        <w:trPr>
          <w:cantSplit/>
          <w:trHeight w:val="36"/>
          <w:jc w:val="center"/>
        </w:trPr>
        <w:tc>
          <w:tcPr>
            <w:tcW w:w="378" w:type="pct"/>
            <w:shd w:val="clear" w:color="auto" w:fill="F2F2F2" w:themeFill="background1" w:themeFillShade="F2"/>
          </w:tcPr>
          <w:p w14:paraId="4A36E73D" w14:textId="1077F94B" w:rsidR="00EF0048" w:rsidRPr="00BF6873" w:rsidRDefault="00EF3292" w:rsidP="003D1E31">
            <w:pPr>
              <w:jc w:val="center"/>
              <w:rPr>
                <w:b/>
                <w:i/>
                <w:sz w:val="22"/>
                <w:szCs w:val="22"/>
              </w:rPr>
            </w:pPr>
            <w:r w:rsidRPr="00BF6873">
              <w:rPr>
                <w:b/>
                <w:i/>
                <w:sz w:val="22"/>
                <w:szCs w:val="22"/>
              </w:rPr>
              <w:t>22</w:t>
            </w:r>
          </w:p>
        </w:tc>
        <w:tc>
          <w:tcPr>
            <w:tcW w:w="2002" w:type="pct"/>
            <w:shd w:val="clear" w:color="auto" w:fill="F2F2F2" w:themeFill="background1" w:themeFillShade="F2"/>
          </w:tcPr>
          <w:p w14:paraId="3751F091" w14:textId="70526CFF" w:rsidR="00EF0048" w:rsidRPr="00BF6873" w:rsidRDefault="00EF3292" w:rsidP="003D1E31">
            <w:pPr>
              <w:autoSpaceDE w:val="0"/>
              <w:autoSpaceDN w:val="0"/>
              <w:adjustRightInd w:val="0"/>
              <w:rPr>
                <w:b/>
                <w:i/>
                <w:sz w:val="22"/>
                <w:szCs w:val="22"/>
              </w:rPr>
            </w:pPr>
            <w:r w:rsidRPr="00BF6873">
              <w:rPr>
                <w:b/>
                <w:i/>
                <w:sz w:val="22"/>
                <w:szCs w:val="22"/>
              </w:rPr>
              <w:t>Муниципальная программа «Формирование законопослушного поведения участников дорожного движения» на 2019 – 2030 год</w:t>
            </w:r>
          </w:p>
        </w:tc>
        <w:tc>
          <w:tcPr>
            <w:tcW w:w="2620" w:type="pct"/>
            <w:shd w:val="clear" w:color="auto" w:fill="auto"/>
          </w:tcPr>
          <w:p w14:paraId="27FF7437" w14:textId="77777777" w:rsidR="00EF3292" w:rsidRPr="00BF6873" w:rsidRDefault="00EF3292" w:rsidP="00EF329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Постановление Администрации</w:t>
            </w:r>
          </w:p>
          <w:p w14:paraId="5D86C99C" w14:textId="536BB032" w:rsidR="00EF0048" w:rsidRPr="00BF6873" w:rsidRDefault="00EF3292" w:rsidP="00EF3292">
            <w:pPr>
              <w:autoSpaceDE w:val="0"/>
              <w:autoSpaceDN w:val="0"/>
              <w:adjustRightInd w:val="0"/>
              <w:rPr>
                <w:rFonts w:eastAsia="Calibri"/>
                <w:color w:val="000000"/>
                <w:sz w:val="22"/>
                <w:szCs w:val="22"/>
                <w:lang w:eastAsia="en-US"/>
              </w:rPr>
            </w:pPr>
            <w:r w:rsidRPr="00BF6873">
              <w:rPr>
                <w:rFonts w:eastAsia="Calibri"/>
                <w:color w:val="000000"/>
                <w:sz w:val="22"/>
                <w:szCs w:val="22"/>
                <w:lang w:eastAsia="en-US"/>
              </w:rPr>
              <w:t>Матвеево-Курганского района от 02.11.2018 № 1703</w:t>
            </w:r>
          </w:p>
        </w:tc>
      </w:tr>
    </w:tbl>
    <w:p w14:paraId="7E3C159B" w14:textId="77777777" w:rsidR="00C404A7" w:rsidRDefault="00C404A7" w:rsidP="0045500F">
      <w:pPr>
        <w:pStyle w:val="1"/>
        <w:numPr>
          <w:ilvl w:val="0"/>
          <w:numId w:val="6"/>
        </w:numPr>
        <w:ind w:left="0" w:firstLine="0"/>
      </w:pPr>
      <w:r>
        <w:br w:type="page"/>
      </w:r>
    </w:p>
    <w:p w14:paraId="099D1B45" w14:textId="703F50D4" w:rsidR="002A42BE" w:rsidRPr="00F57F30" w:rsidRDefault="00FD76C2" w:rsidP="00FD76C2">
      <w:pPr>
        <w:pStyle w:val="1"/>
        <w:ind w:left="360"/>
      </w:pPr>
      <w:bookmarkStart w:id="13" w:name="_Toc40368762"/>
      <w:r>
        <w:lastRenderedPageBreak/>
        <w:t xml:space="preserve">2. </w:t>
      </w:r>
      <w:r w:rsidR="00117F76" w:rsidRPr="00F57F30">
        <w:t>О</w:t>
      </w:r>
      <w:r w:rsidR="002A42BE" w:rsidRPr="00F57F30">
        <w:t>боснование выбранного варианта размещения объектов местного значения поселения</w:t>
      </w:r>
      <w:bookmarkEnd w:id="13"/>
    </w:p>
    <w:p w14:paraId="6B2BCAEE" w14:textId="1D47B972" w:rsidR="002A42BE" w:rsidRDefault="003E04FC" w:rsidP="0045500F">
      <w:pPr>
        <w:pStyle w:val="2"/>
        <w:numPr>
          <w:ilvl w:val="1"/>
          <w:numId w:val="6"/>
        </w:numPr>
        <w:ind w:left="0" w:firstLine="0"/>
      </w:pPr>
      <w:bookmarkStart w:id="14" w:name="_Toc40368763"/>
      <w:bookmarkStart w:id="15" w:name="_Toc312530878"/>
      <w:bookmarkEnd w:id="11"/>
      <w:r w:rsidRPr="00F57F30">
        <w:t xml:space="preserve">Анализ </w:t>
      </w:r>
      <w:r w:rsidR="002A42BE" w:rsidRPr="00F57F30">
        <w:t>использования территорий поселения</w:t>
      </w:r>
      <w:r w:rsidR="00A14FD0" w:rsidRPr="00A14FD0">
        <w:t xml:space="preserve"> </w:t>
      </w:r>
      <w:r w:rsidR="00A14FD0">
        <w:t xml:space="preserve">и </w:t>
      </w:r>
      <w:r w:rsidR="00A14FD0" w:rsidRPr="00A14FD0">
        <w:t>возможных направлений развития этих территорий</w:t>
      </w:r>
      <w:bookmarkEnd w:id="14"/>
    </w:p>
    <w:p w14:paraId="0A14F464" w14:textId="2DE9DFAD" w:rsidR="00A5122F" w:rsidRDefault="00A5122F" w:rsidP="008D7877">
      <w:pPr>
        <w:pStyle w:val="3"/>
        <w:numPr>
          <w:ilvl w:val="2"/>
          <w:numId w:val="6"/>
        </w:numPr>
        <w:rPr>
          <w:szCs w:val="28"/>
        </w:rPr>
      </w:pPr>
      <w:bookmarkStart w:id="16" w:name="_Toc522808440"/>
      <w:bookmarkStart w:id="17" w:name="_Toc40368764"/>
      <w:r w:rsidRPr="00F57F30">
        <w:rPr>
          <w:szCs w:val="28"/>
        </w:rPr>
        <w:t xml:space="preserve">Положение </w:t>
      </w:r>
      <w:r w:rsidR="007E58DD">
        <w:rPr>
          <w:szCs w:val="28"/>
        </w:rPr>
        <w:t>Анастасиевского</w:t>
      </w:r>
      <w:r w:rsidR="00BE01F1">
        <w:rPr>
          <w:szCs w:val="28"/>
        </w:rPr>
        <w:t xml:space="preserve"> СП </w:t>
      </w:r>
      <w:r w:rsidRPr="00F57F30">
        <w:rPr>
          <w:szCs w:val="28"/>
        </w:rPr>
        <w:t xml:space="preserve">в системе расселения </w:t>
      </w:r>
      <w:r w:rsidR="00BE01F1">
        <w:rPr>
          <w:szCs w:val="28"/>
        </w:rPr>
        <w:t>Матвеево-Курганского</w:t>
      </w:r>
      <w:r w:rsidR="008D7877" w:rsidRPr="008D7877">
        <w:rPr>
          <w:szCs w:val="28"/>
        </w:rPr>
        <w:t xml:space="preserve"> </w:t>
      </w:r>
      <w:r w:rsidR="0036020C">
        <w:rPr>
          <w:szCs w:val="28"/>
        </w:rPr>
        <w:t>района</w:t>
      </w:r>
      <w:r w:rsidR="00CF4DC4" w:rsidRPr="00F57F30">
        <w:rPr>
          <w:szCs w:val="28"/>
        </w:rPr>
        <w:t xml:space="preserve"> </w:t>
      </w:r>
      <w:bookmarkEnd w:id="16"/>
      <w:r w:rsidR="00BE01F1">
        <w:rPr>
          <w:szCs w:val="28"/>
        </w:rPr>
        <w:t>Ростовской</w:t>
      </w:r>
      <w:r w:rsidR="00931228">
        <w:rPr>
          <w:szCs w:val="28"/>
        </w:rPr>
        <w:t xml:space="preserve"> области</w:t>
      </w:r>
      <w:bookmarkEnd w:id="17"/>
    </w:p>
    <w:p w14:paraId="4E39C538" w14:textId="04B5352B" w:rsidR="00D5034C" w:rsidRPr="00884BD7" w:rsidRDefault="00D5034C" w:rsidP="00791841">
      <w:pPr>
        <w:pStyle w:val="a0"/>
        <w:rPr>
          <w:szCs w:val="28"/>
          <w:lang w:val="ru-RU"/>
        </w:rPr>
      </w:pPr>
      <w:bookmarkStart w:id="18" w:name="OLE_LINK155"/>
      <w:bookmarkStart w:id="19" w:name="OLE_LINK156"/>
      <w:bookmarkStart w:id="20" w:name="OLE_LINK157"/>
      <w:r w:rsidRPr="00884BD7">
        <w:rPr>
          <w:lang w:val="ru-RU"/>
        </w:rPr>
        <w:t>Матвеево-Курганский район является одним из наиболее перспективных районов Ростовской области</w:t>
      </w:r>
      <w:r w:rsidR="00C03DE5" w:rsidRPr="00884BD7">
        <w:rPr>
          <w:szCs w:val="28"/>
          <w:lang w:val="ru-RU"/>
        </w:rPr>
        <w:t>.</w:t>
      </w:r>
    </w:p>
    <w:p w14:paraId="36C56D24" w14:textId="5CA0675A" w:rsidR="00C03DE5" w:rsidRPr="00884BD7" w:rsidRDefault="00C03DE5" w:rsidP="00C03DE5">
      <w:pPr>
        <w:ind w:firstLine="720"/>
      </w:pPr>
      <w:r w:rsidRPr="00884BD7">
        <w:t>Территория Матвеево-Курганского района находится на западе Ростовской области и граничит со следующими территориями:</w:t>
      </w:r>
    </w:p>
    <w:p w14:paraId="4EF8D299" w14:textId="77777777" w:rsidR="00C03DE5" w:rsidRPr="00884BD7" w:rsidRDefault="00C03DE5" w:rsidP="00C03DE5">
      <w:pPr>
        <w:numPr>
          <w:ilvl w:val="0"/>
          <w:numId w:val="15"/>
        </w:numPr>
      </w:pPr>
      <w:r w:rsidRPr="00884BD7">
        <w:t>на северо-востоке с Куйбышевским районом;</w:t>
      </w:r>
    </w:p>
    <w:p w14:paraId="3AB40D3A" w14:textId="77777777" w:rsidR="00C03DE5" w:rsidRPr="00884BD7" w:rsidRDefault="00C03DE5" w:rsidP="00C03DE5">
      <w:pPr>
        <w:numPr>
          <w:ilvl w:val="0"/>
          <w:numId w:val="15"/>
        </w:numPr>
      </w:pPr>
      <w:r w:rsidRPr="00884BD7">
        <w:t>на востоке с Родионово-Несветайским районом;</w:t>
      </w:r>
    </w:p>
    <w:p w14:paraId="286C3526" w14:textId="77777777" w:rsidR="00C03DE5" w:rsidRPr="00884BD7" w:rsidRDefault="00C03DE5" w:rsidP="00C03DE5">
      <w:pPr>
        <w:numPr>
          <w:ilvl w:val="0"/>
          <w:numId w:val="15"/>
        </w:numPr>
      </w:pPr>
      <w:r w:rsidRPr="00884BD7">
        <w:t>на юге с Неклиновским районом;</w:t>
      </w:r>
    </w:p>
    <w:p w14:paraId="042B1AF1" w14:textId="5A3FCCCB" w:rsidR="00C03DE5" w:rsidRPr="00884BD7" w:rsidRDefault="00C03DE5" w:rsidP="00C03DE5">
      <w:pPr>
        <w:numPr>
          <w:ilvl w:val="0"/>
          <w:numId w:val="15"/>
        </w:numPr>
      </w:pPr>
      <w:r w:rsidRPr="00884BD7">
        <w:t>на западе и северо-западе граница района совпадает с государственной границей с Донецкой областью Украины.</w:t>
      </w:r>
    </w:p>
    <w:p w14:paraId="16C25D36" w14:textId="648BB301" w:rsidR="00912DCD" w:rsidRPr="00884BD7" w:rsidRDefault="00704532" w:rsidP="007F504E">
      <w:pPr>
        <w:pStyle w:val="a0"/>
        <w:rPr>
          <w:szCs w:val="28"/>
          <w:highlight w:val="yellow"/>
          <w:lang w:val="ru-RU"/>
        </w:rPr>
      </w:pPr>
      <w:r w:rsidRPr="00884BD7">
        <w:rPr>
          <w:szCs w:val="28"/>
          <w:lang w:val="ru-RU"/>
        </w:rPr>
        <w:t>Анастасиевское</w:t>
      </w:r>
      <w:r w:rsidR="00733F30" w:rsidRPr="00884BD7">
        <w:rPr>
          <w:szCs w:val="28"/>
          <w:lang w:val="ru-RU"/>
        </w:rPr>
        <w:t xml:space="preserve"> СП </w:t>
      </w:r>
      <w:r w:rsidR="00ED4A6B" w:rsidRPr="00884BD7">
        <w:rPr>
          <w:szCs w:val="28"/>
          <w:lang w:val="ru-RU"/>
        </w:rPr>
        <w:t>–</w:t>
      </w:r>
      <w:r w:rsidR="00B06945" w:rsidRPr="00884BD7">
        <w:rPr>
          <w:szCs w:val="28"/>
          <w:lang w:val="ru-RU"/>
        </w:rPr>
        <w:t xml:space="preserve"> </w:t>
      </w:r>
      <w:r w:rsidR="00C03DE5" w:rsidRPr="00884BD7">
        <w:rPr>
          <w:szCs w:val="28"/>
          <w:lang w:val="ru-RU"/>
        </w:rPr>
        <w:t xml:space="preserve">находится </w:t>
      </w:r>
      <w:r w:rsidR="00884BD7" w:rsidRPr="00884BD7">
        <w:rPr>
          <w:szCs w:val="28"/>
          <w:lang w:val="ru-RU"/>
        </w:rPr>
        <w:t xml:space="preserve">в западной части Матвеево-Курганского района и граничит с </w:t>
      </w:r>
      <w:r w:rsidR="00884BD7">
        <w:rPr>
          <w:szCs w:val="28"/>
          <w:lang w:val="ru-RU"/>
        </w:rPr>
        <w:t>Украиной.</w:t>
      </w:r>
    </w:p>
    <w:p w14:paraId="5362771A" w14:textId="1E9F6264" w:rsidR="002546F3" w:rsidRPr="005D07AB" w:rsidRDefault="002546F3" w:rsidP="007F504E">
      <w:pPr>
        <w:pStyle w:val="a0"/>
        <w:rPr>
          <w:szCs w:val="28"/>
          <w:lang w:val="ru-RU"/>
        </w:rPr>
      </w:pPr>
      <w:r w:rsidRPr="005D07AB">
        <w:rPr>
          <w:szCs w:val="28"/>
          <w:lang w:val="ru-RU"/>
        </w:rPr>
        <w:t xml:space="preserve">С северной стороны </w:t>
      </w:r>
      <w:r w:rsidR="00704532" w:rsidRPr="005D07AB">
        <w:rPr>
          <w:szCs w:val="28"/>
          <w:lang w:val="ru-RU"/>
        </w:rPr>
        <w:t>Анастасиевское</w:t>
      </w:r>
      <w:r w:rsidRPr="005D07AB">
        <w:rPr>
          <w:szCs w:val="28"/>
          <w:lang w:val="ru-RU"/>
        </w:rPr>
        <w:t xml:space="preserve"> СП граничит с Украиной</w:t>
      </w:r>
      <w:r w:rsidR="009A4914" w:rsidRPr="005D07AB">
        <w:rPr>
          <w:szCs w:val="28"/>
          <w:lang w:val="ru-RU"/>
        </w:rPr>
        <w:t>, с</w:t>
      </w:r>
      <w:r w:rsidRPr="005D07AB">
        <w:rPr>
          <w:szCs w:val="28"/>
          <w:lang w:val="ru-RU"/>
        </w:rPr>
        <w:t xml:space="preserve"> востока граничит с </w:t>
      </w:r>
      <w:r w:rsidR="005D07AB" w:rsidRPr="005D07AB">
        <w:rPr>
          <w:szCs w:val="28"/>
          <w:lang w:val="ru-RU"/>
        </w:rPr>
        <w:t>Новониколаевским</w:t>
      </w:r>
      <w:r w:rsidRPr="005D07AB">
        <w:rPr>
          <w:szCs w:val="28"/>
          <w:lang w:val="ru-RU"/>
        </w:rPr>
        <w:t xml:space="preserve"> </w:t>
      </w:r>
      <w:r w:rsidR="009A4914" w:rsidRPr="005D07AB">
        <w:rPr>
          <w:szCs w:val="28"/>
          <w:lang w:val="ru-RU"/>
        </w:rPr>
        <w:t xml:space="preserve">СП, </w:t>
      </w:r>
      <w:r w:rsidRPr="005D07AB">
        <w:rPr>
          <w:szCs w:val="28"/>
          <w:lang w:val="ru-RU"/>
        </w:rPr>
        <w:t>с юго-</w:t>
      </w:r>
      <w:r w:rsidR="005D07AB" w:rsidRPr="005D07AB">
        <w:rPr>
          <w:szCs w:val="28"/>
          <w:lang w:val="ru-RU"/>
        </w:rPr>
        <w:t>западной</w:t>
      </w:r>
      <w:r w:rsidRPr="005D07AB">
        <w:rPr>
          <w:szCs w:val="28"/>
          <w:lang w:val="ru-RU"/>
        </w:rPr>
        <w:t xml:space="preserve"> стороны с территорией </w:t>
      </w:r>
      <w:r w:rsidR="005D07AB" w:rsidRPr="005D07AB">
        <w:rPr>
          <w:szCs w:val="28"/>
          <w:lang w:val="ru-RU"/>
        </w:rPr>
        <w:t>Малокирсановского СП</w:t>
      </w:r>
      <w:r w:rsidR="009A4914" w:rsidRPr="005D07AB">
        <w:rPr>
          <w:szCs w:val="28"/>
          <w:lang w:val="ru-RU"/>
        </w:rPr>
        <w:t xml:space="preserve">, </w:t>
      </w:r>
      <w:r w:rsidR="005D07AB" w:rsidRPr="005D07AB">
        <w:rPr>
          <w:szCs w:val="28"/>
          <w:lang w:val="ru-RU"/>
        </w:rPr>
        <w:t>с запада граничит с Екатериновским СП.</w:t>
      </w:r>
    </w:p>
    <w:p w14:paraId="17796B98" w14:textId="4FEA21DC" w:rsidR="007F504E" w:rsidRPr="001369C3" w:rsidRDefault="007F504E" w:rsidP="007F504E">
      <w:pPr>
        <w:pStyle w:val="a0"/>
        <w:rPr>
          <w:szCs w:val="28"/>
          <w:lang w:val="ru-RU"/>
        </w:rPr>
      </w:pPr>
      <w:r w:rsidRPr="001369C3">
        <w:rPr>
          <w:szCs w:val="28"/>
          <w:lang w:val="ru-RU"/>
        </w:rPr>
        <w:t xml:space="preserve">Границы </w:t>
      </w:r>
      <w:r w:rsidR="007E58DD" w:rsidRPr="001369C3">
        <w:rPr>
          <w:szCs w:val="28"/>
          <w:lang w:val="ru-RU"/>
        </w:rPr>
        <w:t>Анастасиевского</w:t>
      </w:r>
      <w:r w:rsidR="00BE01F1" w:rsidRPr="001369C3">
        <w:rPr>
          <w:szCs w:val="28"/>
          <w:lang w:val="ru-RU"/>
        </w:rPr>
        <w:t xml:space="preserve"> СП </w:t>
      </w:r>
      <w:r w:rsidRPr="001369C3">
        <w:rPr>
          <w:szCs w:val="28"/>
          <w:lang w:val="ru-RU"/>
        </w:rPr>
        <w:t xml:space="preserve">установлены Законом </w:t>
      </w:r>
      <w:r w:rsidR="00BE01F1" w:rsidRPr="001369C3">
        <w:rPr>
          <w:szCs w:val="28"/>
          <w:lang w:val="ru-RU"/>
        </w:rPr>
        <w:t>Ростовской</w:t>
      </w:r>
      <w:r w:rsidRPr="001369C3">
        <w:rPr>
          <w:szCs w:val="28"/>
          <w:lang w:val="ru-RU"/>
        </w:rPr>
        <w:t xml:space="preserve"> области </w:t>
      </w:r>
      <w:r w:rsidR="002632FF" w:rsidRPr="001369C3">
        <w:rPr>
          <w:szCs w:val="28"/>
          <w:lang w:val="ru-RU"/>
        </w:rPr>
        <w:t>от 14 декабря 2004 года № 222-ЗС</w:t>
      </w:r>
      <w:r w:rsidR="00982322" w:rsidRPr="001369C3">
        <w:rPr>
          <w:szCs w:val="28"/>
          <w:lang w:val="ru-RU"/>
        </w:rPr>
        <w:t xml:space="preserve"> </w:t>
      </w:r>
      <w:r w:rsidRPr="001369C3">
        <w:rPr>
          <w:szCs w:val="28"/>
          <w:lang w:val="ru-RU"/>
        </w:rPr>
        <w:t xml:space="preserve">«Об установлении границ </w:t>
      </w:r>
      <w:r w:rsidR="00982322" w:rsidRPr="001369C3">
        <w:rPr>
          <w:szCs w:val="28"/>
          <w:lang w:val="ru-RU"/>
        </w:rPr>
        <w:t>и наделении соответствующим статусом муниципального образования "Матвеево-Курганский район</w:t>
      </w:r>
      <w:r w:rsidR="00533463" w:rsidRPr="001369C3">
        <w:rPr>
          <w:szCs w:val="28"/>
          <w:lang w:val="ru-RU"/>
        </w:rPr>
        <w:t>»</w:t>
      </w:r>
      <w:r w:rsidR="00982322" w:rsidRPr="001369C3">
        <w:rPr>
          <w:szCs w:val="28"/>
          <w:lang w:val="ru-RU"/>
        </w:rPr>
        <w:t xml:space="preserve"> и муниципальных образований в его составе</w:t>
      </w:r>
      <w:r w:rsidR="00C1122C" w:rsidRPr="001369C3">
        <w:rPr>
          <w:szCs w:val="28"/>
          <w:lang w:val="ru-RU"/>
        </w:rPr>
        <w:t xml:space="preserve">» (с изм. </w:t>
      </w:r>
      <w:r w:rsidR="004112F7" w:rsidRPr="001369C3">
        <w:rPr>
          <w:szCs w:val="28"/>
          <w:lang w:val="ru-RU"/>
        </w:rPr>
        <w:t>от 13.03.2017 N 1034-ЗС</w:t>
      </w:r>
      <w:r w:rsidR="00C1122C" w:rsidRPr="001369C3">
        <w:rPr>
          <w:szCs w:val="28"/>
          <w:lang w:val="ru-RU"/>
        </w:rPr>
        <w:t>).</w:t>
      </w:r>
    </w:p>
    <w:p w14:paraId="6B10A803" w14:textId="20B8F2C7" w:rsidR="00ED4A6B" w:rsidRPr="001D2471" w:rsidRDefault="006C095E" w:rsidP="00B06945">
      <w:pPr>
        <w:pStyle w:val="a0"/>
        <w:rPr>
          <w:szCs w:val="28"/>
          <w:lang w:val="ru-RU"/>
        </w:rPr>
      </w:pPr>
      <w:r w:rsidRPr="001D2471">
        <w:rPr>
          <w:szCs w:val="28"/>
          <w:lang w:val="ru-RU"/>
        </w:rPr>
        <w:t xml:space="preserve">Административный центр </w:t>
      </w:r>
      <w:r w:rsidR="007E58DD" w:rsidRPr="001D2471">
        <w:rPr>
          <w:szCs w:val="28"/>
          <w:lang w:val="ru-RU"/>
        </w:rPr>
        <w:t>Анастасиевского</w:t>
      </w:r>
      <w:r w:rsidR="00BE01F1" w:rsidRPr="001D2471">
        <w:rPr>
          <w:szCs w:val="28"/>
          <w:lang w:val="ru-RU"/>
        </w:rPr>
        <w:t xml:space="preserve"> СП </w:t>
      </w:r>
      <w:r w:rsidRPr="001D2471">
        <w:rPr>
          <w:szCs w:val="28"/>
          <w:lang w:val="ru-RU"/>
        </w:rPr>
        <w:t xml:space="preserve">– </w:t>
      </w:r>
      <w:r w:rsidR="00600268" w:rsidRPr="001D2471">
        <w:rPr>
          <w:szCs w:val="28"/>
          <w:lang w:val="ru-RU"/>
        </w:rPr>
        <w:t>село</w:t>
      </w:r>
      <w:r w:rsidR="00024F49" w:rsidRPr="001D2471">
        <w:rPr>
          <w:szCs w:val="28"/>
          <w:lang w:val="ru-RU"/>
        </w:rPr>
        <w:t xml:space="preserve"> Анастасиевка</w:t>
      </w:r>
      <w:r w:rsidR="00600268" w:rsidRPr="001D2471">
        <w:rPr>
          <w:szCs w:val="28"/>
          <w:lang w:val="ru-RU"/>
        </w:rPr>
        <w:t>.</w:t>
      </w:r>
    </w:p>
    <w:p w14:paraId="5D92B6AF" w14:textId="50EA11A8" w:rsidR="006C095E" w:rsidRPr="001D2471" w:rsidRDefault="00A22CD1" w:rsidP="00B06945">
      <w:pPr>
        <w:pStyle w:val="a0"/>
        <w:rPr>
          <w:szCs w:val="28"/>
          <w:lang w:val="ru-RU"/>
        </w:rPr>
      </w:pPr>
      <w:r w:rsidRPr="001D2471">
        <w:rPr>
          <w:szCs w:val="28"/>
          <w:lang w:val="ru-RU"/>
        </w:rPr>
        <w:t xml:space="preserve">Площадь </w:t>
      </w:r>
      <w:r w:rsidR="007E58DD" w:rsidRPr="001D2471">
        <w:rPr>
          <w:szCs w:val="28"/>
          <w:lang w:val="ru-RU"/>
        </w:rPr>
        <w:t>Анастасиевского</w:t>
      </w:r>
      <w:r w:rsidR="00BE01F1" w:rsidRPr="001D2471">
        <w:rPr>
          <w:szCs w:val="28"/>
          <w:lang w:val="ru-RU"/>
        </w:rPr>
        <w:t xml:space="preserve"> СП </w:t>
      </w:r>
      <w:r w:rsidRPr="001D2471">
        <w:rPr>
          <w:szCs w:val="28"/>
          <w:lang w:val="ru-RU"/>
        </w:rPr>
        <w:t xml:space="preserve">составляет </w:t>
      </w:r>
      <w:r w:rsidR="001D2471" w:rsidRPr="001D2471">
        <w:rPr>
          <w:szCs w:val="28"/>
          <w:lang w:val="ru-RU"/>
        </w:rPr>
        <w:t>19382,61</w:t>
      </w:r>
      <w:r w:rsidRPr="001D2471">
        <w:rPr>
          <w:szCs w:val="28"/>
          <w:lang w:val="ru-RU"/>
        </w:rPr>
        <w:t>га.</w:t>
      </w:r>
    </w:p>
    <w:p w14:paraId="121B7833" w14:textId="2E9D2B92" w:rsidR="00477C3C" w:rsidRPr="00024F49" w:rsidRDefault="006C095E" w:rsidP="00477C3C">
      <w:pPr>
        <w:pStyle w:val="a0"/>
        <w:rPr>
          <w:szCs w:val="28"/>
          <w:highlight w:val="yellow"/>
          <w:lang w:val="ru-RU"/>
        </w:rPr>
      </w:pPr>
      <w:r w:rsidRPr="00024F49">
        <w:rPr>
          <w:szCs w:val="28"/>
          <w:lang w:val="ru-RU"/>
        </w:rPr>
        <w:t xml:space="preserve">В состав </w:t>
      </w:r>
      <w:r w:rsidR="007E58DD" w:rsidRPr="00024F49">
        <w:rPr>
          <w:szCs w:val="28"/>
          <w:lang w:val="ru-RU"/>
        </w:rPr>
        <w:t>Анастасиевского</w:t>
      </w:r>
      <w:r w:rsidR="00BE01F1" w:rsidRPr="00024F49">
        <w:rPr>
          <w:szCs w:val="28"/>
          <w:lang w:val="ru-RU"/>
        </w:rPr>
        <w:t xml:space="preserve"> СП </w:t>
      </w:r>
      <w:r w:rsidR="00CC732F" w:rsidRPr="00024F49">
        <w:rPr>
          <w:szCs w:val="28"/>
          <w:lang w:val="ru-RU"/>
        </w:rPr>
        <w:t>входят следующие населенные пункты:</w:t>
      </w:r>
    </w:p>
    <w:p w14:paraId="35F2AEEE" w14:textId="2CA8C981" w:rsidR="00600268" w:rsidRPr="00477C3C" w:rsidRDefault="00477C3C" w:rsidP="00477C3C">
      <w:pPr>
        <w:pStyle w:val="a0"/>
        <w:numPr>
          <w:ilvl w:val="0"/>
          <w:numId w:val="8"/>
        </w:numPr>
        <w:rPr>
          <w:szCs w:val="28"/>
          <w:lang w:val="ru-RU"/>
        </w:rPr>
      </w:pPr>
      <w:r w:rsidRPr="00477C3C">
        <w:rPr>
          <w:szCs w:val="28"/>
          <w:lang w:val="ru-RU"/>
        </w:rPr>
        <w:t>село Анастасиевка (центр)</w:t>
      </w:r>
      <w:r w:rsidR="00600268" w:rsidRPr="00477C3C">
        <w:rPr>
          <w:szCs w:val="28"/>
          <w:lang w:val="ru-RU"/>
        </w:rPr>
        <w:t>;</w:t>
      </w:r>
    </w:p>
    <w:p w14:paraId="25F04189" w14:textId="14F6C7E7" w:rsidR="00B56395" w:rsidRPr="00477C3C" w:rsidRDefault="00477C3C" w:rsidP="00477C3C">
      <w:pPr>
        <w:pStyle w:val="a0"/>
        <w:numPr>
          <w:ilvl w:val="0"/>
          <w:numId w:val="8"/>
        </w:numPr>
        <w:rPr>
          <w:szCs w:val="28"/>
          <w:lang w:val="ru-RU"/>
        </w:rPr>
      </w:pPr>
      <w:r w:rsidRPr="00477C3C">
        <w:t xml:space="preserve"> </w:t>
      </w:r>
      <w:r w:rsidRPr="00477C3C">
        <w:rPr>
          <w:szCs w:val="28"/>
          <w:lang w:val="ru-RU"/>
        </w:rPr>
        <w:t>село Марфинка;</w:t>
      </w:r>
    </w:p>
    <w:p w14:paraId="66DD9237" w14:textId="22547486" w:rsidR="00C16235" w:rsidRPr="00477C3C" w:rsidRDefault="00477C3C" w:rsidP="00C16235">
      <w:pPr>
        <w:pStyle w:val="a0"/>
        <w:numPr>
          <w:ilvl w:val="0"/>
          <w:numId w:val="8"/>
        </w:numPr>
        <w:rPr>
          <w:szCs w:val="28"/>
          <w:lang w:val="ru-RU"/>
        </w:rPr>
      </w:pPr>
      <w:r w:rsidRPr="00477C3C">
        <w:rPr>
          <w:szCs w:val="28"/>
          <w:lang w:val="ru-RU"/>
        </w:rPr>
        <w:t>хутор Рождественский</w:t>
      </w:r>
      <w:r w:rsidR="00C16235" w:rsidRPr="00477C3C">
        <w:rPr>
          <w:szCs w:val="28"/>
          <w:lang w:val="ru-RU"/>
        </w:rPr>
        <w:t>;</w:t>
      </w:r>
    </w:p>
    <w:p w14:paraId="00288CEC" w14:textId="50DDA345" w:rsidR="00C16235" w:rsidRPr="00477C3C" w:rsidRDefault="00477C3C" w:rsidP="00C16235">
      <w:pPr>
        <w:pStyle w:val="a0"/>
        <w:numPr>
          <w:ilvl w:val="0"/>
          <w:numId w:val="8"/>
        </w:numPr>
        <w:rPr>
          <w:szCs w:val="28"/>
          <w:lang w:val="ru-RU"/>
        </w:rPr>
      </w:pPr>
      <w:r w:rsidRPr="00477C3C">
        <w:rPr>
          <w:szCs w:val="28"/>
          <w:lang w:val="ru-RU"/>
        </w:rPr>
        <w:t>хутор Селезнев</w:t>
      </w:r>
      <w:r w:rsidR="00C16235" w:rsidRPr="00477C3C">
        <w:rPr>
          <w:szCs w:val="28"/>
          <w:lang w:val="ru-RU"/>
        </w:rPr>
        <w:t>;</w:t>
      </w:r>
    </w:p>
    <w:p w14:paraId="6258D6D2" w14:textId="0D0EF3BF" w:rsidR="000210FD" w:rsidRPr="00884BD7" w:rsidRDefault="000210FD" w:rsidP="0045500F">
      <w:pPr>
        <w:pStyle w:val="a0"/>
        <w:numPr>
          <w:ilvl w:val="0"/>
          <w:numId w:val="8"/>
        </w:numPr>
        <w:rPr>
          <w:szCs w:val="28"/>
          <w:highlight w:val="yellow"/>
          <w:lang w:val="ru-RU"/>
        </w:rPr>
      </w:pPr>
      <w:r w:rsidRPr="00884BD7">
        <w:rPr>
          <w:szCs w:val="28"/>
          <w:highlight w:val="yellow"/>
          <w:lang w:val="ru-RU"/>
        </w:rPr>
        <w:br w:type="page"/>
      </w:r>
    </w:p>
    <w:p w14:paraId="712E80B7" w14:textId="177ED354" w:rsidR="0086070C" w:rsidRPr="00F57F30" w:rsidRDefault="00A5122F" w:rsidP="0045500F">
      <w:pPr>
        <w:pStyle w:val="3"/>
        <w:numPr>
          <w:ilvl w:val="2"/>
          <w:numId w:val="6"/>
        </w:numPr>
        <w:ind w:left="0" w:firstLine="0"/>
        <w:rPr>
          <w:szCs w:val="28"/>
        </w:rPr>
      </w:pPr>
      <w:bookmarkStart w:id="21" w:name="_Toc522808441"/>
      <w:bookmarkStart w:id="22" w:name="_Toc40368765"/>
      <w:r w:rsidRPr="00F57F30">
        <w:rPr>
          <w:szCs w:val="28"/>
        </w:rPr>
        <w:lastRenderedPageBreak/>
        <w:t>Природно</w:t>
      </w:r>
      <w:r w:rsidR="00B20883" w:rsidRPr="00F57F30">
        <w:rPr>
          <w:szCs w:val="28"/>
        </w:rPr>
        <w:t>-ресурсн</w:t>
      </w:r>
      <w:r w:rsidRPr="00F57F30">
        <w:rPr>
          <w:szCs w:val="28"/>
        </w:rPr>
        <w:t>ый</w:t>
      </w:r>
      <w:r w:rsidR="00B20883" w:rsidRPr="00F57F30">
        <w:rPr>
          <w:szCs w:val="28"/>
        </w:rPr>
        <w:t xml:space="preserve"> потенциал</w:t>
      </w:r>
      <w:r w:rsidR="00E45485" w:rsidRPr="00F57F30">
        <w:rPr>
          <w:szCs w:val="28"/>
        </w:rPr>
        <w:t xml:space="preserve"> территории поселения</w:t>
      </w:r>
      <w:bookmarkEnd w:id="21"/>
      <w:bookmarkEnd w:id="22"/>
    </w:p>
    <w:p w14:paraId="200CD695" w14:textId="77777777" w:rsidR="00FA63CC" w:rsidRPr="001369C3" w:rsidRDefault="00D639F8" w:rsidP="003F35BF">
      <w:pPr>
        <w:pStyle w:val="a0"/>
        <w:spacing w:before="120"/>
        <w:rPr>
          <w:b/>
          <w:szCs w:val="28"/>
          <w:lang w:val="ru-RU"/>
        </w:rPr>
      </w:pPr>
      <w:r w:rsidRPr="001369C3">
        <w:rPr>
          <w:b/>
          <w:szCs w:val="28"/>
          <w:lang w:val="ru-RU"/>
        </w:rPr>
        <w:t>Климат</w:t>
      </w:r>
    </w:p>
    <w:p w14:paraId="08F29469" w14:textId="03911E29" w:rsidR="003F35BF" w:rsidRPr="001369C3" w:rsidRDefault="003F35BF" w:rsidP="003F35BF">
      <w:pPr>
        <w:pStyle w:val="a0"/>
        <w:rPr>
          <w:szCs w:val="28"/>
          <w:lang w:val="ru-RU"/>
        </w:rPr>
      </w:pPr>
      <w:r w:rsidRPr="001369C3">
        <w:rPr>
          <w:szCs w:val="28"/>
          <w:lang w:val="ru-RU"/>
        </w:rPr>
        <w:t xml:space="preserve">Климат </w:t>
      </w:r>
      <w:r w:rsidR="007E58DD" w:rsidRPr="001369C3">
        <w:rPr>
          <w:szCs w:val="28"/>
          <w:lang w:val="ru-RU"/>
        </w:rPr>
        <w:t>Анастасиевского</w:t>
      </w:r>
      <w:r w:rsidRPr="001369C3">
        <w:rPr>
          <w:szCs w:val="28"/>
          <w:lang w:val="ru-RU"/>
        </w:rPr>
        <w:t xml:space="preserve"> СП характеризуется как континентальный, с недостаточным увлажнением и резким колебанием температуры воздуха в течение года. Территория отмечается обилием солнечного света и тепла. Однако, на территорию поселения возможны вторжения арктического воздуха, вызывающего усиление циклонической деятельности, что характерно для зимнего периода. Вторжения масс тропического воздуха (около 17 дней в году) обусловливают изнуряющую жару летом и значительное повышение температуры воздуха зимой.</w:t>
      </w:r>
    </w:p>
    <w:p w14:paraId="5D343D49" w14:textId="77777777" w:rsidR="003F35BF" w:rsidRPr="001369C3" w:rsidRDefault="003F35BF" w:rsidP="003F35BF">
      <w:pPr>
        <w:pStyle w:val="a0"/>
        <w:rPr>
          <w:szCs w:val="28"/>
          <w:lang w:val="ru-RU"/>
        </w:rPr>
      </w:pPr>
      <w:r w:rsidRPr="001369C3">
        <w:rPr>
          <w:i/>
          <w:szCs w:val="28"/>
          <w:lang w:val="ru-RU"/>
        </w:rPr>
        <w:t>Зима</w:t>
      </w:r>
      <w:r w:rsidRPr="001369C3">
        <w:rPr>
          <w:szCs w:val="28"/>
          <w:lang w:val="ru-RU"/>
        </w:rPr>
        <w:t xml:space="preserve"> умеренно мягкая обычно малоснежная, с частыми оттепелями; устанавливается она в конце ноября и продолжается в среднем три с половиной месяца. Для зимнего периода характерна пасмурная, сырая и ветреная погода.</w:t>
      </w:r>
    </w:p>
    <w:p w14:paraId="381FFBC0" w14:textId="77777777" w:rsidR="003F35BF" w:rsidRPr="001369C3" w:rsidRDefault="003F35BF" w:rsidP="003F35BF">
      <w:pPr>
        <w:pStyle w:val="a0"/>
        <w:rPr>
          <w:szCs w:val="28"/>
          <w:lang w:val="ru-RU"/>
        </w:rPr>
      </w:pPr>
      <w:r w:rsidRPr="001369C3">
        <w:rPr>
          <w:i/>
          <w:szCs w:val="28"/>
          <w:lang w:val="ru-RU"/>
        </w:rPr>
        <w:t>Весна</w:t>
      </w:r>
      <w:r w:rsidRPr="001369C3">
        <w:rPr>
          <w:szCs w:val="28"/>
          <w:lang w:val="ru-RU"/>
        </w:rPr>
        <w:t xml:space="preserve"> короткая, засушливая. Весенний период начинается в середине марта и характеризуется разрушением устойчивого снежного покрова, интенсивным ростом температуры воздуха. В дружные вёсны после перехода средней суточной температуры через 0ºС уже почти не наблюдается дней с отрицательной средней суточной температурой. Для затяжных вёсен характерны неоднократные возвраты холодов. Последние весенние заморозки в воздухе прекращаются в середине апреля. </w:t>
      </w:r>
    </w:p>
    <w:p w14:paraId="3E09D39C" w14:textId="77777777" w:rsidR="003F35BF" w:rsidRPr="001369C3" w:rsidRDefault="003F35BF" w:rsidP="003F35BF">
      <w:pPr>
        <w:pStyle w:val="a0"/>
        <w:rPr>
          <w:szCs w:val="28"/>
          <w:lang w:val="ru-RU"/>
        </w:rPr>
      </w:pPr>
      <w:r w:rsidRPr="001369C3">
        <w:rPr>
          <w:i/>
          <w:szCs w:val="28"/>
          <w:lang w:val="ru-RU"/>
        </w:rPr>
        <w:t>Лето</w:t>
      </w:r>
      <w:r w:rsidRPr="001369C3">
        <w:rPr>
          <w:szCs w:val="28"/>
          <w:lang w:val="ru-RU"/>
        </w:rPr>
        <w:t xml:space="preserve">. С переходом средней суточной температуры воздуха через +15º (в начале мая) начинается лето. Лето тёплое, часто жаркое и засушливое. </w:t>
      </w:r>
    </w:p>
    <w:p w14:paraId="1A07DFDD" w14:textId="77777777" w:rsidR="003F35BF" w:rsidRPr="001369C3" w:rsidRDefault="003F35BF" w:rsidP="003F35BF">
      <w:pPr>
        <w:pStyle w:val="a0"/>
        <w:rPr>
          <w:szCs w:val="28"/>
          <w:lang w:val="ru-RU"/>
        </w:rPr>
      </w:pPr>
      <w:r w:rsidRPr="001369C3">
        <w:rPr>
          <w:i/>
          <w:szCs w:val="28"/>
          <w:lang w:val="ru-RU"/>
        </w:rPr>
        <w:t>Осень</w:t>
      </w:r>
      <w:r w:rsidRPr="001369C3">
        <w:rPr>
          <w:szCs w:val="28"/>
          <w:lang w:val="ru-RU"/>
        </w:rPr>
        <w:t xml:space="preserve"> наступает в первых числах сентября. В начале осени стоит ясная и сухая погода. Постепенно уменьшается приток солнечной радиации, увеличивается повторяемость дождей и их продолжительность. С переходом средней суточной температуры воздуха через 10ºС (середина октября) начинаются первые заморозки. </w:t>
      </w:r>
    </w:p>
    <w:p w14:paraId="04FFF13A" w14:textId="77777777" w:rsidR="00D765A2" w:rsidRPr="001369C3" w:rsidRDefault="00D765A2" w:rsidP="00717201">
      <w:pPr>
        <w:pStyle w:val="a0"/>
        <w:spacing w:before="120"/>
        <w:rPr>
          <w:b/>
          <w:szCs w:val="28"/>
          <w:lang w:val="ru-RU"/>
        </w:rPr>
      </w:pPr>
      <w:r w:rsidRPr="001369C3">
        <w:rPr>
          <w:b/>
          <w:szCs w:val="28"/>
          <w:lang w:val="ru-RU"/>
        </w:rPr>
        <w:t>Рельеф и геология</w:t>
      </w:r>
    </w:p>
    <w:p w14:paraId="46CD971F" w14:textId="194564D0" w:rsidR="0046491F" w:rsidRPr="001369C3" w:rsidRDefault="0046491F" w:rsidP="00717201">
      <w:pPr>
        <w:pStyle w:val="a0"/>
        <w:spacing w:before="120"/>
        <w:rPr>
          <w:szCs w:val="28"/>
          <w:lang w:val="ru-RU"/>
        </w:rPr>
      </w:pPr>
      <w:r w:rsidRPr="001369C3">
        <w:rPr>
          <w:szCs w:val="28"/>
          <w:lang w:val="ru-RU"/>
        </w:rPr>
        <w:t>Рельеф – волнистая равнина овражно-балочного типа. Геология платформы – Восточно-европейская (юго-восточная ее часть).</w:t>
      </w:r>
    </w:p>
    <w:p w14:paraId="56711707" w14:textId="112AFC64" w:rsidR="0046491F" w:rsidRPr="001369C3" w:rsidRDefault="0046491F" w:rsidP="0046491F">
      <w:pPr>
        <w:pStyle w:val="a0"/>
        <w:rPr>
          <w:szCs w:val="28"/>
          <w:lang w:val="ru-RU"/>
        </w:rPr>
      </w:pPr>
      <w:r w:rsidRPr="001369C3">
        <w:rPr>
          <w:szCs w:val="28"/>
          <w:lang w:val="ru-RU"/>
        </w:rPr>
        <w:t xml:space="preserve">Территория </w:t>
      </w:r>
      <w:r w:rsidR="007E58DD" w:rsidRPr="001369C3">
        <w:rPr>
          <w:szCs w:val="28"/>
          <w:lang w:val="ru-RU"/>
        </w:rPr>
        <w:t>Анастасиевского</w:t>
      </w:r>
      <w:r w:rsidRPr="001369C3">
        <w:rPr>
          <w:szCs w:val="28"/>
          <w:lang w:val="ru-RU"/>
        </w:rPr>
        <w:t xml:space="preserve"> СП сложена толщей песчано-глинистых отложений мелового, палеогенового, неогенового и четвертичного возраста.</w:t>
      </w:r>
    </w:p>
    <w:p w14:paraId="4B8D38C4" w14:textId="7E450F32" w:rsidR="0046491F" w:rsidRPr="001369C3" w:rsidRDefault="0046491F" w:rsidP="0046491F">
      <w:pPr>
        <w:pStyle w:val="a0"/>
        <w:rPr>
          <w:szCs w:val="28"/>
          <w:lang w:val="ru-RU"/>
        </w:rPr>
      </w:pPr>
      <w:r w:rsidRPr="001369C3">
        <w:rPr>
          <w:szCs w:val="28"/>
          <w:lang w:val="ru-RU"/>
        </w:rPr>
        <w:t>Нижнемеловые отложения распространены повсеместно и представлены песчано-глинистой толщей, вскрытая мощность нижнего мела достигает 300</w:t>
      </w:r>
      <w:r w:rsidR="00894B61" w:rsidRPr="001369C3">
        <w:rPr>
          <w:szCs w:val="28"/>
          <w:lang w:val="ru-RU"/>
        </w:rPr>
        <w:t xml:space="preserve"> </w:t>
      </w:r>
      <w:r w:rsidRPr="001369C3">
        <w:rPr>
          <w:szCs w:val="28"/>
          <w:lang w:val="ru-RU"/>
        </w:rPr>
        <w:t>м.</w:t>
      </w:r>
    </w:p>
    <w:p w14:paraId="03C78D26" w14:textId="50A5A8AF" w:rsidR="0046491F" w:rsidRPr="001369C3" w:rsidRDefault="0046491F" w:rsidP="0046491F">
      <w:pPr>
        <w:pStyle w:val="a0"/>
        <w:rPr>
          <w:szCs w:val="28"/>
          <w:lang w:val="ru-RU"/>
        </w:rPr>
      </w:pPr>
      <w:r w:rsidRPr="001369C3">
        <w:rPr>
          <w:szCs w:val="28"/>
          <w:lang w:val="ru-RU"/>
        </w:rPr>
        <w:t>Верхнемеловые отложения распростра</w:t>
      </w:r>
      <w:r w:rsidR="00894B61" w:rsidRPr="001369C3">
        <w:rPr>
          <w:szCs w:val="28"/>
          <w:lang w:val="ru-RU"/>
        </w:rPr>
        <w:t xml:space="preserve">нены повсеместно, представлены </w:t>
      </w:r>
      <w:r w:rsidRPr="001369C3">
        <w:rPr>
          <w:szCs w:val="28"/>
          <w:lang w:val="ru-RU"/>
        </w:rPr>
        <w:t>песчаниками, мергелями, аргиллитами. Мощность верхнемеловых отложений достигает 1000м.</w:t>
      </w:r>
    </w:p>
    <w:p w14:paraId="197EAB65" w14:textId="77777777" w:rsidR="0046491F" w:rsidRPr="001369C3" w:rsidRDefault="0046491F" w:rsidP="0046491F">
      <w:pPr>
        <w:pStyle w:val="a0"/>
        <w:rPr>
          <w:szCs w:val="28"/>
          <w:lang w:val="ru-RU"/>
        </w:rPr>
      </w:pPr>
      <w:r w:rsidRPr="001369C3">
        <w:rPr>
          <w:szCs w:val="28"/>
          <w:lang w:val="ru-RU"/>
        </w:rPr>
        <w:t>Отложения палеогена представлены всеми тремя отделами: палеоценом, эоценом и олигоценом.</w:t>
      </w:r>
    </w:p>
    <w:p w14:paraId="2B820B33" w14:textId="77777777" w:rsidR="0046491F" w:rsidRPr="001369C3" w:rsidRDefault="0046491F" w:rsidP="0046491F">
      <w:pPr>
        <w:pStyle w:val="a0"/>
        <w:rPr>
          <w:szCs w:val="28"/>
          <w:lang w:val="ru-RU"/>
        </w:rPr>
      </w:pPr>
      <w:r w:rsidRPr="001369C3">
        <w:rPr>
          <w:szCs w:val="28"/>
          <w:lang w:val="ru-RU"/>
        </w:rPr>
        <w:t>Палеоценовые отложения распространены повсеместно и представлены песками, алевролитами, песчаниками, мощность отложений может достигать 700м.</w:t>
      </w:r>
    </w:p>
    <w:p w14:paraId="36F45E46" w14:textId="77777777" w:rsidR="0046491F" w:rsidRPr="001369C3" w:rsidRDefault="0046491F" w:rsidP="0046491F">
      <w:pPr>
        <w:pStyle w:val="a0"/>
        <w:rPr>
          <w:szCs w:val="28"/>
          <w:lang w:val="ru-RU"/>
        </w:rPr>
      </w:pPr>
      <w:r w:rsidRPr="001369C3">
        <w:rPr>
          <w:szCs w:val="28"/>
          <w:lang w:val="ru-RU"/>
        </w:rPr>
        <w:t>Эоценовые отложения представлены песчано-глинистой толщей с преобладанием песков, мощностью 100-300м.</w:t>
      </w:r>
    </w:p>
    <w:p w14:paraId="38A96AC0" w14:textId="0538D2C1" w:rsidR="0046491F" w:rsidRPr="001369C3" w:rsidRDefault="0046491F" w:rsidP="00565FCA">
      <w:pPr>
        <w:pStyle w:val="a0"/>
        <w:rPr>
          <w:szCs w:val="28"/>
          <w:lang w:val="ru-RU"/>
        </w:rPr>
      </w:pPr>
      <w:r w:rsidRPr="001369C3">
        <w:rPr>
          <w:szCs w:val="28"/>
          <w:lang w:val="ru-RU"/>
        </w:rPr>
        <w:t>Олигоцен представлен майкопской серией – переслаивающимися глинами, алевро</w:t>
      </w:r>
      <w:r w:rsidR="00565FCA" w:rsidRPr="001369C3">
        <w:rPr>
          <w:szCs w:val="28"/>
          <w:lang w:val="ru-RU"/>
        </w:rPr>
        <w:t xml:space="preserve">литами и песками. </w:t>
      </w:r>
    </w:p>
    <w:p w14:paraId="61716F2E" w14:textId="582B66C3" w:rsidR="00796393" w:rsidRPr="001369C3" w:rsidRDefault="00796393" w:rsidP="00717201">
      <w:pPr>
        <w:pStyle w:val="a0"/>
        <w:spacing w:before="120"/>
        <w:rPr>
          <w:b/>
          <w:szCs w:val="28"/>
          <w:lang w:val="ru-RU"/>
        </w:rPr>
      </w:pPr>
      <w:r w:rsidRPr="001369C3">
        <w:rPr>
          <w:b/>
          <w:szCs w:val="28"/>
          <w:lang w:val="ru-RU"/>
        </w:rPr>
        <w:t>Почвы</w:t>
      </w:r>
    </w:p>
    <w:p w14:paraId="62F306F9" w14:textId="77777777" w:rsidR="00565FCA" w:rsidRPr="001369C3" w:rsidRDefault="00565FCA" w:rsidP="00565FCA">
      <w:pPr>
        <w:pStyle w:val="a0"/>
        <w:rPr>
          <w:szCs w:val="28"/>
          <w:lang w:val="ru-RU"/>
        </w:rPr>
      </w:pPr>
      <w:r w:rsidRPr="001369C3">
        <w:rPr>
          <w:szCs w:val="28"/>
          <w:lang w:val="ru-RU"/>
        </w:rPr>
        <w:t>Почвы преимущественно черноземы (типичные, обыкновенные), а также глинозем, местами солонцы. В поймах рек – аллювиальные луговые почвы.</w:t>
      </w:r>
    </w:p>
    <w:p w14:paraId="072F98F2" w14:textId="77777777" w:rsidR="00FE3E1C" w:rsidRDefault="00FE3E1C" w:rsidP="00717201">
      <w:pPr>
        <w:pStyle w:val="a0"/>
        <w:spacing w:before="120"/>
        <w:rPr>
          <w:b/>
          <w:szCs w:val="28"/>
          <w:lang w:val="ru-RU"/>
        </w:rPr>
      </w:pPr>
    </w:p>
    <w:p w14:paraId="480B36E2" w14:textId="77777777" w:rsidR="00FE3E1C" w:rsidRDefault="00FE3E1C" w:rsidP="00717201">
      <w:pPr>
        <w:pStyle w:val="a0"/>
        <w:spacing w:before="120"/>
        <w:rPr>
          <w:b/>
          <w:szCs w:val="28"/>
          <w:lang w:val="ru-RU"/>
        </w:rPr>
      </w:pPr>
    </w:p>
    <w:p w14:paraId="4E296A7D" w14:textId="6C109825" w:rsidR="00796393" w:rsidRPr="001369C3" w:rsidRDefault="00DC22E1" w:rsidP="00717201">
      <w:pPr>
        <w:pStyle w:val="a0"/>
        <w:spacing w:before="120"/>
        <w:rPr>
          <w:b/>
          <w:szCs w:val="28"/>
          <w:lang w:val="ru-RU"/>
        </w:rPr>
      </w:pPr>
      <w:r w:rsidRPr="001369C3">
        <w:rPr>
          <w:b/>
          <w:szCs w:val="28"/>
          <w:lang w:val="ru-RU"/>
        </w:rPr>
        <w:lastRenderedPageBreak/>
        <w:t>Р</w:t>
      </w:r>
      <w:r w:rsidR="00796393" w:rsidRPr="001369C3">
        <w:rPr>
          <w:b/>
          <w:szCs w:val="28"/>
          <w:lang w:val="ru-RU"/>
        </w:rPr>
        <w:t>астительный и животный мир</w:t>
      </w:r>
    </w:p>
    <w:p w14:paraId="69DD6B21" w14:textId="45055607" w:rsidR="001C1367" w:rsidRPr="001C1367" w:rsidRDefault="001C1367" w:rsidP="001C1367">
      <w:pPr>
        <w:ind w:firstLine="709"/>
        <w:rPr>
          <w:szCs w:val="28"/>
          <w:lang w:eastAsia="ar-SA" w:bidi="en-US"/>
        </w:rPr>
      </w:pPr>
      <w:r w:rsidRPr="001C1367">
        <w:rPr>
          <w:szCs w:val="28"/>
          <w:lang w:eastAsia="ar-SA" w:bidi="en-US"/>
        </w:rPr>
        <w:t xml:space="preserve">Наибольшее распространение </w:t>
      </w:r>
      <w:r>
        <w:rPr>
          <w:szCs w:val="28"/>
          <w:lang w:eastAsia="ar-SA" w:bidi="en-US"/>
        </w:rPr>
        <w:t xml:space="preserve">в Анастасиевском СП </w:t>
      </w:r>
      <w:r w:rsidRPr="001C1367">
        <w:rPr>
          <w:szCs w:val="28"/>
          <w:lang w:eastAsia="ar-SA" w:bidi="en-US"/>
        </w:rPr>
        <w:t>получили членистоногие (различные насеко</w:t>
      </w:r>
      <w:r>
        <w:rPr>
          <w:szCs w:val="28"/>
          <w:lang w:eastAsia="ar-SA" w:bidi="en-US"/>
        </w:rPr>
        <w:t xml:space="preserve">мые и черви). </w:t>
      </w:r>
      <w:r w:rsidRPr="001C1367">
        <w:rPr>
          <w:szCs w:val="28"/>
          <w:lang w:eastAsia="ar-SA" w:bidi="en-US"/>
        </w:rPr>
        <w:t>Так</w:t>
      </w:r>
      <w:r>
        <w:rPr>
          <w:szCs w:val="28"/>
          <w:lang w:eastAsia="ar-SA" w:bidi="en-US"/>
        </w:rPr>
        <w:t>же в сельском поселении</w:t>
      </w:r>
      <w:r w:rsidRPr="001C1367">
        <w:rPr>
          <w:szCs w:val="28"/>
          <w:lang w:eastAsia="ar-SA" w:bidi="en-US"/>
        </w:rPr>
        <w:t xml:space="preserve"> встречаются </w:t>
      </w:r>
      <w:r>
        <w:rPr>
          <w:szCs w:val="28"/>
          <w:lang w:eastAsia="ar-SA" w:bidi="en-US"/>
        </w:rPr>
        <w:t>млекопитающие</w:t>
      </w:r>
      <w:r w:rsidRPr="001C1367">
        <w:rPr>
          <w:szCs w:val="28"/>
          <w:lang w:eastAsia="ar-SA" w:bidi="en-US"/>
        </w:rPr>
        <w:t>, среди которых наибольшей многочисленностью облада</w:t>
      </w:r>
      <w:r>
        <w:rPr>
          <w:szCs w:val="28"/>
          <w:lang w:eastAsia="ar-SA" w:bidi="en-US"/>
        </w:rPr>
        <w:t xml:space="preserve">ют грызуны. </w:t>
      </w:r>
      <w:r w:rsidRPr="001C1367">
        <w:rPr>
          <w:szCs w:val="28"/>
          <w:lang w:eastAsia="ar-SA" w:bidi="en-US"/>
        </w:rPr>
        <w:t>Среди хищников самыми распространенными видами выступают волки, лисы, хорьки, ласки, горностаи, перевязки, норки, барсуки и выдры. Регулярно мигрируют сайгаки. Также здесь можно встретить зайца-русака, летучих мышей, разнообразных ящериц и змей. Во многих водоемах можно встретить болотных черепах.</w:t>
      </w:r>
    </w:p>
    <w:p w14:paraId="6E63BD08" w14:textId="3C636C81" w:rsidR="001C1367" w:rsidRPr="001C1367" w:rsidRDefault="001C1367" w:rsidP="001C1367">
      <w:pPr>
        <w:ind w:firstLine="709"/>
        <w:rPr>
          <w:szCs w:val="28"/>
          <w:lang w:eastAsia="ar-SA" w:bidi="en-US"/>
        </w:rPr>
      </w:pPr>
      <w:r w:rsidRPr="001C1367">
        <w:rPr>
          <w:szCs w:val="28"/>
          <w:lang w:eastAsia="ar-SA" w:bidi="en-US"/>
        </w:rPr>
        <w:t xml:space="preserve">В </w:t>
      </w:r>
      <w:r>
        <w:rPr>
          <w:szCs w:val="28"/>
          <w:lang w:eastAsia="ar-SA" w:bidi="en-US"/>
        </w:rPr>
        <w:t>Анастасиевском СП</w:t>
      </w:r>
      <w:r w:rsidRPr="001C1367">
        <w:rPr>
          <w:szCs w:val="28"/>
          <w:lang w:eastAsia="ar-SA" w:bidi="en-US"/>
        </w:rPr>
        <w:t xml:space="preserve"> обитает большое количество птиц, часто здесь можно встретить аистов, сов, дятлов, горлицу, иволгу, зябликов, синиц, уток, журавлей и сокола. Также обитают пеликаны, бакланы, чайки, поганки, крачки, лебеди, гуси, кулики, орлан-белохвост и скопа.</w:t>
      </w:r>
    </w:p>
    <w:p w14:paraId="3DAD4C03" w14:textId="0357D944" w:rsidR="001C1367" w:rsidRDefault="001C1367" w:rsidP="001C1367">
      <w:pPr>
        <w:ind w:firstLine="709"/>
        <w:rPr>
          <w:szCs w:val="28"/>
          <w:lang w:eastAsia="ar-SA" w:bidi="en-US"/>
        </w:rPr>
      </w:pPr>
      <w:r w:rsidRPr="001C1367">
        <w:rPr>
          <w:szCs w:val="28"/>
          <w:lang w:eastAsia="ar-SA" w:bidi="en-US"/>
        </w:rPr>
        <w:t>Воды богаты рыбой, здесь насчитывается около 100 видов рыб, большая часть из которых обитает в пресной воде: голавль, стерлядь, синец, линь, сом, карась, щука, вьюн и др. Часть рыбы является проходной, обитая в море, но заходя на нерест в притоки Дона: осетры, белуга, севрюга, сельдь и пузанок. Также здесь водятся белые и черные амуры, зеркальные карпы, белые и пестрые толстолобики, тихоокеанская кефаль, а также угорь.</w:t>
      </w:r>
    </w:p>
    <w:p w14:paraId="136C49C2" w14:textId="2D534CCB" w:rsidR="001C1367" w:rsidRDefault="001C1367" w:rsidP="001C1367">
      <w:pPr>
        <w:ind w:firstLine="709"/>
        <w:rPr>
          <w:szCs w:val="28"/>
          <w:lang w:eastAsia="ar-SA" w:bidi="en-US"/>
        </w:rPr>
      </w:pPr>
      <w:r>
        <w:rPr>
          <w:szCs w:val="28"/>
          <w:lang w:eastAsia="ar-SA" w:bidi="en-US"/>
        </w:rPr>
        <w:t xml:space="preserve">В состав растительного мира Анастасиевского СП входит </w:t>
      </w:r>
      <w:r w:rsidR="00C85FAD">
        <w:rPr>
          <w:szCs w:val="28"/>
          <w:lang w:eastAsia="ar-SA" w:bidi="en-US"/>
        </w:rPr>
        <w:t>около</w:t>
      </w:r>
      <w:r>
        <w:rPr>
          <w:szCs w:val="28"/>
          <w:lang w:eastAsia="ar-SA" w:bidi="en-US"/>
        </w:rPr>
        <w:t xml:space="preserve"> 1000 видов растений.</w:t>
      </w:r>
      <w:r w:rsidRPr="001C1367">
        <w:t xml:space="preserve"> </w:t>
      </w:r>
      <w:r w:rsidRPr="001C1367">
        <w:rPr>
          <w:szCs w:val="28"/>
          <w:lang w:eastAsia="ar-SA" w:bidi="en-US"/>
        </w:rPr>
        <w:t>В результате длительного и сложного отбора растений для обитания в засушливых континентальных условиях степи, широкое развитие получили узколистые дерновинные злаки (ковыли, овсяницы, мятлики, типчак). Развиты и корневищные ксерофиты (волоснецы, пырей). Встречаются эфемероидные злаки (мятлик луковичный) и эфемеры.</w:t>
      </w:r>
    </w:p>
    <w:p w14:paraId="4E75E9B8" w14:textId="00FA0A5D" w:rsidR="00473DF7" w:rsidRPr="001369C3" w:rsidRDefault="001C1367" w:rsidP="001C1367">
      <w:pPr>
        <w:ind w:firstLine="709"/>
        <w:rPr>
          <w:szCs w:val="28"/>
          <w:lang w:eastAsia="ar-SA" w:bidi="en-US"/>
        </w:rPr>
      </w:pPr>
      <w:r w:rsidRPr="00345C1E">
        <w:rPr>
          <w:szCs w:val="28"/>
          <w:lang w:eastAsia="ar-SA" w:bidi="en-US"/>
        </w:rPr>
        <w:t>В «Кр</w:t>
      </w:r>
      <w:r>
        <w:rPr>
          <w:szCs w:val="28"/>
          <w:lang w:eastAsia="ar-SA" w:bidi="en-US"/>
        </w:rPr>
        <w:t xml:space="preserve">асную книгу Ростовской области </w:t>
      </w:r>
      <w:r w:rsidRPr="00345C1E">
        <w:rPr>
          <w:szCs w:val="28"/>
          <w:lang w:eastAsia="ar-SA" w:bidi="en-US"/>
        </w:rPr>
        <w:t>занесено 217 видов животных, в том числе 21 вид млекопитающих, 58 видов птиц, 6 видов пресмыкающихся, 2 вида земноводных, 15 видов рыб, 1 вид круглоротых, 111 видов членистоногих (включая 110 видов насекомых), 3 вида малощетинковых червей.</w:t>
      </w:r>
      <w:r>
        <w:rPr>
          <w:szCs w:val="28"/>
          <w:lang w:eastAsia="ar-SA" w:bidi="en-US"/>
        </w:rPr>
        <w:t xml:space="preserve"> </w:t>
      </w:r>
      <w:r w:rsidR="00473DF7" w:rsidRPr="001369C3">
        <w:rPr>
          <w:szCs w:val="28"/>
          <w:lang w:eastAsia="ar-SA" w:bidi="en-US"/>
        </w:rPr>
        <w:t>Учитывая приблизительный характер данных по видовому составу красно</w:t>
      </w:r>
      <w:r w:rsidR="004C5B8A" w:rsidRPr="001369C3">
        <w:rPr>
          <w:szCs w:val="28"/>
          <w:lang w:eastAsia="ar-SA" w:bidi="en-US"/>
        </w:rPr>
        <w:t xml:space="preserve">книжных </w:t>
      </w:r>
      <w:r w:rsidR="00473DF7" w:rsidRPr="001369C3">
        <w:rPr>
          <w:szCs w:val="28"/>
          <w:lang w:eastAsia="ar-SA" w:bidi="en-US"/>
        </w:rPr>
        <w:t>растений и животных в поселении, эти данные могут корректироваться.</w:t>
      </w:r>
    </w:p>
    <w:p w14:paraId="076CB015" w14:textId="31FA11B4" w:rsidR="000F23FD" w:rsidRPr="00FE305F" w:rsidRDefault="007A7924" w:rsidP="007A7924">
      <w:pPr>
        <w:pStyle w:val="a0"/>
        <w:spacing w:before="120"/>
        <w:rPr>
          <w:b/>
          <w:szCs w:val="28"/>
          <w:lang w:val="ru-RU"/>
        </w:rPr>
      </w:pPr>
      <w:r w:rsidRPr="00FE305F">
        <w:rPr>
          <w:b/>
          <w:szCs w:val="28"/>
          <w:lang w:val="ru-RU"/>
        </w:rPr>
        <w:t>Полезные ископаемые</w:t>
      </w:r>
    </w:p>
    <w:p w14:paraId="767B85E5" w14:textId="6B65EBDC" w:rsidR="004638BD" w:rsidRDefault="004638BD" w:rsidP="004638BD">
      <w:pPr>
        <w:ind w:firstLine="709"/>
        <w:rPr>
          <w:szCs w:val="28"/>
          <w:lang w:eastAsia="ar-SA" w:bidi="en-US"/>
        </w:rPr>
      </w:pPr>
      <w:r w:rsidRPr="00FE305F">
        <w:rPr>
          <w:szCs w:val="28"/>
          <w:lang w:eastAsia="ar-SA" w:bidi="en-US"/>
        </w:rPr>
        <w:t xml:space="preserve">На территории </w:t>
      </w:r>
      <w:r w:rsidR="007E58DD" w:rsidRPr="00FE305F">
        <w:rPr>
          <w:szCs w:val="28"/>
          <w:lang w:eastAsia="ar-SA" w:bidi="en-US"/>
        </w:rPr>
        <w:t>Анастасиевского</w:t>
      </w:r>
      <w:r w:rsidRPr="00FE305F">
        <w:rPr>
          <w:szCs w:val="28"/>
          <w:lang w:eastAsia="ar-SA" w:bidi="en-US"/>
        </w:rPr>
        <w:t xml:space="preserve"> СП расположены следующие месторождения полезных ископаемых:</w:t>
      </w:r>
    </w:p>
    <w:p w14:paraId="74D81DC8" w14:textId="7C8774E8" w:rsidR="00FE305F" w:rsidRDefault="00FE305F" w:rsidP="004638BD">
      <w:pPr>
        <w:ind w:firstLine="709"/>
        <w:rPr>
          <w:szCs w:val="28"/>
          <w:lang w:eastAsia="ar-SA" w:bidi="en-US"/>
        </w:rPr>
      </w:pPr>
      <w:r>
        <w:rPr>
          <w:szCs w:val="28"/>
          <w:lang w:eastAsia="ar-SA" w:bidi="en-US"/>
        </w:rPr>
        <w:t>1. Анастасиевское (суглинки) – у северной окраины ст-цы Анастасиевская, на левом склоне р. Мокрый Еланчик;</w:t>
      </w:r>
    </w:p>
    <w:p w14:paraId="1D0FA707" w14:textId="2C8B1487" w:rsidR="00FE305F" w:rsidRPr="00FE305F" w:rsidRDefault="00FE305F" w:rsidP="004638BD">
      <w:pPr>
        <w:ind w:firstLine="709"/>
        <w:rPr>
          <w:szCs w:val="28"/>
          <w:lang w:eastAsia="ar-SA" w:bidi="en-US"/>
        </w:rPr>
      </w:pPr>
      <w:r>
        <w:rPr>
          <w:szCs w:val="28"/>
          <w:lang w:eastAsia="ar-SA" w:bidi="en-US"/>
        </w:rPr>
        <w:t xml:space="preserve">2. Анастасиевское </w:t>
      </w:r>
      <w:r w:rsidRPr="00FE305F">
        <w:rPr>
          <w:szCs w:val="28"/>
          <w:lang w:eastAsia="ar-SA" w:bidi="en-US"/>
        </w:rPr>
        <w:t>II</w:t>
      </w:r>
      <w:r>
        <w:rPr>
          <w:szCs w:val="28"/>
          <w:lang w:eastAsia="ar-SA" w:bidi="en-US"/>
        </w:rPr>
        <w:t xml:space="preserve"> (суглинки) – на северо-восточной окраине с. Анастасиевка, на правом склоне б. Бойкова.</w:t>
      </w:r>
    </w:p>
    <w:p w14:paraId="11572410" w14:textId="460271C9" w:rsidR="008C6D4D" w:rsidRPr="00FE305F" w:rsidRDefault="00A5122F" w:rsidP="0045500F">
      <w:pPr>
        <w:pStyle w:val="3"/>
        <w:numPr>
          <w:ilvl w:val="2"/>
          <w:numId w:val="6"/>
        </w:numPr>
        <w:ind w:left="0" w:firstLine="0"/>
        <w:rPr>
          <w:szCs w:val="28"/>
        </w:rPr>
      </w:pPr>
      <w:bookmarkStart w:id="23" w:name="_Toc522808442"/>
      <w:bookmarkStart w:id="24" w:name="_Toc40368766"/>
      <w:bookmarkEnd w:id="18"/>
      <w:bookmarkEnd w:id="19"/>
      <w:bookmarkEnd w:id="20"/>
      <w:r w:rsidRPr="00FE305F">
        <w:rPr>
          <w:szCs w:val="28"/>
        </w:rPr>
        <w:t>Демографическая ситуация</w:t>
      </w:r>
      <w:bookmarkEnd w:id="23"/>
      <w:bookmarkEnd w:id="24"/>
    </w:p>
    <w:p w14:paraId="570F41AB" w14:textId="4713E94D" w:rsidR="007A10C5" w:rsidRPr="00FE305F" w:rsidRDefault="007A10C5" w:rsidP="007A10C5">
      <w:pPr>
        <w:ind w:firstLine="709"/>
        <w:rPr>
          <w:szCs w:val="28"/>
          <w:lang w:eastAsia="ar-SA" w:bidi="en-US"/>
        </w:rPr>
      </w:pPr>
      <w:bookmarkStart w:id="25" w:name="_Toc370201485"/>
      <w:r w:rsidRPr="00FE305F">
        <w:rPr>
          <w:szCs w:val="28"/>
          <w:lang w:eastAsia="ar-SA" w:bidi="en-US"/>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w:t>
      </w:r>
      <w:r w:rsidR="007E58DD" w:rsidRPr="00FE305F">
        <w:rPr>
          <w:szCs w:val="28"/>
        </w:rPr>
        <w:t>Анастасиевского</w:t>
      </w:r>
      <w:r w:rsidR="00733F30" w:rsidRPr="00FE305F">
        <w:rPr>
          <w:szCs w:val="28"/>
        </w:rPr>
        <w:t xml:space="preserve"> СП</w:t>
      </w:r>
      <w:r w:rsidRPr="00FE305F">
        <w:rPr>
          <w:szCs w:val="28"/>
          <w:lang w:eastAsia="ar-SA" w:bidi="en-US"/>
        </w:rPr>
        <w:t xml:space="preserve">. </w:t>
      </w:r>
    </w:p>
    <w:p w14:paraId="2F96E585" w14:textId="693E924B" w:rsidR="00B411EE" w:rsidRDefault="007A10C5" w:rsidP="00323000">
      <w:pPr>
        <w:ind w:firstLine="709"/>
        <w:rPr>
          <w:szCs w:val="28"/>
          <w:lang w:eastAsia="ar-SA" w:bidi="en-US"/>
        </w:rPr>
      </w:pPr>
      <w:r w:rsidRPr="00FE305F">
        <w:rPr>
          <w:szCs w:val="28"/>
          <w:lang w:eastAsia="ar-SA" w:bidi="en-US"/>
        </w:rPr>
        <w:t xml:space="preserve">Динамика изменения численности населения </w:t>
      </w:r>
      <w:r w:rsidR="007E58DD" w:rsidRPr="00FE305F">
        <w:rPr>
          <w:szCs w:val="28"/>
        </w:rPr>
        <w:t>Анастасиевского</w:t>
      </w:r>
      <w:r w:rsidR="00BE01F1" w:rsidRPr="00FE305F">
        <w:rPr>
          <w:szCs w:val="28"/>
        </w:rPr>
        <w:t xml:space="preserve"> СП </w:t>
      </w:r>
      <w:r w:rsidRPr="00FE305F">
        <w:rPr>
          <w:szCs w:val="28"/>
          <w:lang w:eastAsia="ar-SA" w:bidi="en-US"/>
        </w:rPr>
        <w:t xml:space="preserve">за последние </w:t>
      </w:r>
      <w:r w:rsidR="009D00A6" w:rsidRPr="00FE305F">
        <w:rPr>
          <w:szCs w:val="28"/>
          <w:lang w:eastAsia="ar-SA" w:bidi="en-US"/>
        </w:rPr>
        <w:t>5</w:t>
      </w:r>
      <w:r w:rsidRPr="00FE305F">
        <w:rPr>
          <w:szCs w:val="28"/>
          <w:lang w:eastAsia="ar-SA" w:bidi="en-US"/>
        </w:rPr>
        <w:t xml:space="preserve"> лет проанализирована в таблице </w:t>
      </w:r>
      <w:r w:rsidR="00B5396D" w:rsidRPr="00FE305F">
        <w:rPr>
          <w:szCs w:val="28"/>
          <w:lang w:eastAsia="ar-SA" w:bidi="en-US"/>
        </w:rPr>
        <w:t>2.1</w:t>
      </w:r>
      <w:r w:rsidR="00BB4C46" w:rsidRPr="00FE305F">
        <w:rPr>
          <w:szCs w:val="28"/>
          <w:lang w:eastAsia="ar-SA" w:bidi="en-US"/>
        </w:rPr>
        <w:t>.</w:t>
      </w:r>
    </w:p>
    <w:p w14:paraId="71455411" w14:textId="77777777" w:rsidR="00FE3E1C" w:rsidRDefault="00FE3E1C" w:rsidP="00323000">
      <w:pPr>
        <w:ind w:firstLine="709"/>
        <w:rPr>
          <w:szCs w:val="28"/>
          <w:lang w:eastAsia="ar-SA" w:bidi="en-US"/>
        </w:rPr>
      </w:pPr>
    </w:p>
    <w:p w14:paraId="0BB6F376" w14:textId="77777777" w:rsidR="00FE3E1C" w:rsidRDefault="00FE3E1C" w:rsidP="00323000">
      <w:pPr>
        <w:ind w:firstLine="709"/>
        <w:rPr>
          <w:szCs w:val="28"/>
          <w:lang w:eastAsia="ar-SA" w:bidi="en-US"/>
        </w:rPr>
      </w:pPr>
    </w:p>
    <w:p w14:paraId="04A69CE9" w14:textId="77777777" w:rsidR="00FE3E1C" w:rsidRDefault="00FE3E1C" w:rsidP="00323000">
      <w:pPr>
        <w:ind w:firstLine="709"/>
        <w:rPr>
          <w:szCs w:val="28"/>
          <w:lang w:eastAsia="ar-SA" w:bidi="en-US"/>
        </w:rPr>
      </w:pPr>
    </w:p>
    <w:p w14:paraId="06DE3C1D" w14:textId="77777777" w:rsidR="00FE3E1C" w:rsidRDefault="00FE3E1C" w:rsidP="00323000">
      <w:pPr>
        <w:ind w:firstLine="709"/>
        <w:rPr>
          <w:szCs w:val="28"/>
          <w:lang w:eastAsia="ar-SA" w:bidi="en-US"/>
        </w:rPr>
      </w:pPr>
    </w:p>
    <w:p w14:paraId="4C35403C" w14:textId="61EEBB95" w:rsidR="007A10C5" w:rsidRPr="00FE305F" w:rsidRDefault="00947B09" w:rsidP="00D765A2">
      <w:pPr>
        <w:spacing w:before="120"/>
        <w:jc w:val="right"/>
        <w:rPr>
          <w:b/>
          <w:i/>
          <w:szCs w:val="28"/>
          <w:lang w:eastAsia="ar-SA" w:bidi="en-US"/>
        </w:rPr>
      </w:pPr>
      <w:r w:rsidRPr="00FE305F">
        <w:rPr>
          <w:b/>
          <w:i/>
          <w:szCs w:val="28"/>
          <w:lang w:eastAsia="ar-SA" w:bidi="en-US"/>
        </w:rPr>
        <w:lastRenderedPageBreak/>
        <w:t xml:space="preserve">Таблица </w:t>
      </w:r>
      <w:r w:rsidR="00B5396D" w:rsidRPr="00FE305F">
        <w:rPr>
          <w:b/>
          <w:i/>
          <w:szCs w:val="28"/>
          <w:lang w:eastAsia="ar-SA" w:bidi="en-US"/>
        </w:rPr>
        <w:t>2.1</w:t>
      </w:r>
    </w:p>
    <w:p w14:paraId="31EE2546" w14:textId="4CF6432F" w:rsidR="007A10C5" w:rsidRPr="00FE305F" w:rsidRDefault="007A10C5" w:rsidP="00D765A2">
      <w:pPr>
        <w:keepNext/>
        <w:suppressAutoHyphens/>
        <w:spacing w:after="120"/>
        <w:jc w:val="center"/>
        <w:rPr>
          <w:b/>
          <w:i/>
          <w:szCs w:val="28"/>
          <w:lang w:eastAsia="ar-SA" w:bidi="en-US"/>
        </w:rPr>
      </w:pPr>
      <w:r w:rsidRPr="00FE305F">
        <w:rPr>
          <w:b/>
          <w:i/>
          <w:szCs w:val="28"/>
          <w:lang w:eastAsia="ar-SA" w:bidi="en-US"/>
        </w:rPr>
        <w:t xml:space="preserve">Динамика изменения численности населения </w:t>
      </w:r>
      <w:r w:rsidR="007E58DD" w:rsidRPr="00FE305F">
        <w:rPr>
          <w:b/>
          <w:i/>
          <w:szCs w:val="28"/>
          <w:lang w:eastAsia="ar-SA" w:bidi="en-US"/>
        </w:rPr>
        <w:t>Анастасиевского</w:t>
      </w:r>
      <w:r w:rsidR="00BE01F1" w:rsidRPr="00FE305F">
        <w:rPr>
          <w:b/>
          <w:i/>
          <w:szCs w:val="28"/>
          <w:lang w:eastAsia="ar-SA" w:bidi="en-US"/>
        </w:rPr>
        <w:t xml:space="preserve"> СП </w:t>
      </w:r>
      <w:r w:rsidR="00FC31B9" w:rsidRPr="00FE305F">
        <w:rPr>
          <w:b/>
          <w:i/>
          <w:szCs w:val="28"/>
          <w:lang w:eastAsia="ar-SA" w:bidi="en-US"/>
        </w:rPr>
        <w:t>(данные на начало года)</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3697"/>
        <w:gridCol w:w="1144"/>
        <w:gridCol w:w="1144"/>
        <w:gridCol w:w="1144"/>
        <w:gridCol w:w="1144"/>
        <w:gridCol w:w="1137"/>
      </w:tblGrid>
      <w:tr w:rsidR="009D00A6" w:rsidRPr="00FE305F" w14:paraId="5575E2E9" w14:textId="4923202A" w:rsidTr="00243369">
        <w:trPr>
          <w:trHeight w:val="354"/>
        </w:trPr>
        <w:tc>
          <w:tcPr>
            <w:tcW w:w="1964" w:type="pct"/>
            <w:shd w:val="clear" w:color="auto" w:fill="D9D9D9" w:themeFill="background1" w:themeFillShade="D9"/>
          </w:tcPr>
          <w:p w14:paraId="143B1E10" w14:textId="150A5FDB" w:rsidR="009D00A6" w:rsidRPr="00FE305F" w:rsidRDefault="009D00A6" w:rsidP="00D765A2">
            <w:pPr>
              <w:jc w:val="center"/>
              <w:rPr>
                <w:b/>
                <w:i/>
                <w:sz w:val="22"/>
                <w:szCs w:val="22"/>
              </w:rPr>
            </w:pPr>
            <w:r w:rsidRPr="00FE305F">
              <w:rPr>
                <w:b/>
                <w:i/>
                <w:sz w:val="22"/>
                <w:szCs w:val="22"/>
              </w:rPr>
              <w:t>Показатели</w:t>
            </w:r>
          </w:p>
        </w:tc>
        <w:tc>
          <w:tcPr>
            <w:tcW w:w="608" w:type="pct"/>
            <w:shd w:val="clear" w:color="auto" w:fill="D9D9D9" w:themeFill="background1" w:themeFillShade="D9"/>
          </w:tcPr>
          <w:p w14:paraId="5C83EEC7" w14:textId="2B944B01" w:rsidR="009D00A6" w:rsidRPr="00FE305F" w:rsidRDefault="009D00A6" w:rsidP="00D765A2">
            <w:pPr>
              <w:jc w:val="center"/>
              <w:rPr>
                <w:b/>
                <w:i/>
                <w:sz w:val="22"/>
                <w:szCs w:val="22"/>
              </w:rPr>
            </w:pPr>
            <w:r w:rsidRPr="00FE305F">
              <w:rPr>
                <w:b/>
                <w:i/>
                <w:sz w:val="22"/>
                <w:szCs w:val="22"/>
              </w:rPr>
              <w:t>2015 год</w:t>
            </w:r>
          </w:p>
        </w:tc>
        <w:tc>
          <w:tcPr>
            <w:tcW w:w="608" w:type="pct"/>
            <w:shd w:val="clear" w:color="auto" w:fill="D9D9D9" w:themeFill="background1" w:themeFillShade="D9"/>
          </w:tcPr>
          <w:p w14:paraId="4C6C26C7" w14:textId="730E2174" w:rsidR="009D00A6" w:rsidRPr="00FE305F" w:rsidRDefault="009D00A6" w:rsidP="00D765A2">
            <w:pPr>
              <w:jc w:val="center"/>
              <w:rPr>
                <w:b/>
                <w:i/>
                <w:sz w:val="22"/>
                <w:szCs w:val="22"/>
              </w:rPr>
            </w:pPr>
            <w:r w:rsidRPr="00FE305F">
              <w:rPr>
                <w:b/>
                <w:i/>
                <w:sz w:val="22"/>
                <w:szCs w:val="22"/>
              </w:rPr>
              <w:t>2016 год</w:t>
            </w:r>
          </w:p>
        </w:tc>
        <w:tc>
          <w:tcPr>
            <w:tcW w:w="608" w:type="pct"/>
            <w:shd w:val="clear" w:color="auto" w:fill="D9D9D9" w:themeFill="background1" w:themeFillShade="D9"/>
          </w:tcPr>
          <w:p w14:paraId="6C187C01" w14:textId="002652E9" w:rsidR="009D00A6" w:rsidRPr="00FE305F" w:rsidRDefault="009D00A6" w:rsidP="00D765A2">
            <w:pPr>
              <w:jc w:val="center"/>
              <w:rPr>
                <w:b/>
                <w:i/>
                <w:sz w:val="22"/>
                <w:szCs w:val="22"/>
              </w:rPr>
            </w:pPr>
            <w:r w:rsidRPr="00FE305F">
              <w:rPr>
                <w:b/>
                <w:i/>
                <w:sz w:val="22"/>
                <w:szCs w:val="22"/>
              </w:rPr>
              <w:t>2017 год</w:t>
            </w:r>
          </w:p>
        </w:tc>
        <w:tc>
          <w:tcPr>
            <w:tcW w:w="608" w:type="pct"/>
            <w:shd w:val="clear" w:color="auto" w:fill="D9D9D9" w:themeFill="background1" w:themeFillShade="D9"/>
          </w:tcPr>
          <w:p w14:paraId="025A18CB" w14:textId="59475A2F" w:rsidR="009D00A6" w:rsidRPr="00FE305F" w:rsidRDefault="009D00A6" w:rsidP="00D765A2">
            <w:pPr>
              <w:jc w:val="center"/>
              <w:rPr>
                <w:b/>
                <w:i/>
                <w:sz w:val="22"/>
                <w:szCs w:val="22"/>
              </w:rPr>
            </w:pPr>
            <w:r w:rsidRPr="00FE305F">
              <w:rPr>
                <w:b/>
                <w:i/>
                <w:sz w:val="22"/>
                <w:szCs w:val="22"/>
              </w:rPr>
              <w:t>2018 год</w:t>
            </w:r>
          </w:p>
        </w:tc>
        <w:tc>
          <w:tcPr>
            <w:tcW w:w="604" w:type="pct"/>
            <w:shd w:val="clear" w:color="auto" w:fill="D9D9D9" w:themeFill="background1" w:themeFillShade="D9"/>
          </w:tcPr>
          <w:p w14:paraId="6395D295" w14:textId="3CC4C392" w:rsidR="009D00A6" w:rsidRPr="00FE305F" w:rsidRDefault="009D00A6" w:rsidP="00D765A2">
            <w:pPr>
              <w:jc w:val="center"/>
              <w:rPr>
                <w:b/>
                <w:i/>
                <w:sz w:val="22"/>
                <w:szCs w:val="22"/>
              </w:rPr>
            </w:pPr>
            <w:r w:rsidRPr="00FE305F">
              <w:rPr>
                <w:b/>
                <w:i/>
                <w:sz w:val="22"/>
                <w:szCs w:val="22"/>
              </w:rPr>
              <w:t>2019 год</w:t>
            </w:r>
          </w:p>
        </w:tc>
      </w:tr>
      <w:tr w:rsidR="00F750AE" w:rsidRPr="00884BD7" w14:paraId="6F6E5479" w14:textId="05BC8A7B" w:rsidTr="004538AB">
        <w:trPr>
          <w:trHeight w:val="78"/>
        </w:trPr>
        <w:tc>
          <w:tcPr>
            <w:tcW w:w="1964" w:type="pct"/>
            <w:shd w:val="clear" w:color="auto" w:fill="F2F2F2" w:themeFill="background1" w:themeFillShade="F2"/>
          </w:tcPr>
          <w:p w14:paraId="268EE335" w14:textId="1E867805" w:rsidR="00F750AE" w:rsidRPr="00884BD7" w:rsidRDefault="00F750AE" w:rsidP="00F750AE">
            <w:pPr>
              <w:rPr>
                <w:b/>
                <w:i/>
                <w:sz w:val="22"/>
                <w:szCs w:val="22"/>
                <w:highlight w:val="yellow"/>
              </w:rPr>
            </w:pPr>
            <w:r w:rsidRPr="00F750AE">
              <w:rPr>
                <w:b/>
                <w:i/>
                <w:sz w:val="22"/>
                <w:szCs w:val="22"/>
              </w:rPr>
              <w:t>Численность населения Анастасиевского СП, чел.</w:t>
            </w:r>
          </w:p>
        </w:tc>
        <w:tc>
          <w:tcPr>
            <w:tcW w:w="608" w:type="pct"/>
            <w:shd w:val="clear" w:color="auto" w:fill="FFFFFF" w:themeFill="background1"/>
            <w:vAlign w:val="center"/>
          </w:tcPr>
          <w:p w14:paraId="7357BB43" w14:textId="333F6D3D" w:rsidR="00F750AE" w:rsidRPr="00F750AE" w:rsidRDefault="00F750AE" w:rsidP="00F750AE">
            <w:pPr>
              <w:jc w:val="center"/>
              <w:rPr>
                <w:sz w:val="22"/>
                <w:szCs w:val="22"/>
                <w:highlight w:val="yellow"/>
              </w:rPr>
            </w:pPr>
            <w:r w:rsidRPr="00F750AE">
              <w:rPr>
                <w:sz w:val="22"/>
                <w:szCs w:val="22"/>
              </w:rPr>
              <w:t>2682</w:t>
            </w:r>
          </w:p>
        </w:tc>
        <w:tc>
          <w:tcPr>
            <w:tcW w:w="608" w:type="pct"/>
            <w:shd w:val="clear" w:color="auto" w:fill="FFFFFF" w:themeFill="background1"/>
            <w:vAlign w:val="center"/>
          </w:tcPr>
          <w:p w14:paraId="07B7E83D" w14:textId="234E7DE6" w:rsidR="00F750AE" w:rsidRPr="00F750AE" w:rsidRDefault="00F750AE" w:rsidP="00F750AE">
            <w:pPr>
              <w:jc w:val="center"/>
              <w:rPr>
                <w:sz w:val="22"/>
                <w:szCs w:val="22"/>
                <w:highlight w:val="yellow"/>
              </w:rPr>
            </w:pPr>
            <w:r w:rsidRPr="00F750AE">
              <w:rPr>
                <w:sz w:val="22"/>
                <w:szCs w:val="22"/>
              </w:rPr>
              <w:t>2649</w:t>
            </w:r>
          </w:p>
        </w:tc>
        <w:tc>
          <w:tcPr>
            <w:tcW w:w="608" w:type="pct"/>
            <w:shd w:val="clear" w:color="auto" w:fill="FFFFFF" w:themeFill="background1"/>
            <w:vAlign w:val="center"/>
          </w:tcPr>
          <w:p w14:paraId="3555190B" w14:textId="1540B800" w:rsidR="00F750AE" w:rsidRPr="00F750AE" w:rsidRDefault="00F750AE" w:rsidP="00F750AE">
            <w:pPr>
              <w:jc w:val="center"/>
              <w:rPr>
                <w:sz w:val="22"/>
                <w:szCs w:val="22"/>
                <w:highlight w:val="yellow"/>
              </w:rPr>
            </w:pPr>
            <w:r w:rsidRPr="00F750AE">
              <w:rPr>
                <w:sz w:val="22"/>
                <w:szCs w:val="22"/>
              </w:rPr>
              <w:t>2655</w:t>
            </w:r>
          </w:p>
        </w:tc>
        <w:tc>
          <w:tcPr>
            <w:tcW w:w="608" w:type="pct"/>
            <w:shd w:val="clear" w:color="auto" w:fill="FFFFFF" w:themeFill="background1"/>
            <w:vAlign w:val="center"/>
          </w:tcPr>
          <w:p w14:paraId="1CAE8D45" w14:textId="6EDF8A80" w:rsidR="00F750AE" w:rsidRPr="00F750AE" w:rsidRDefault="00F750AE" w:rsidP="00F750AE">
            <w:pPr>
              <w:jc w:val="center"/>
              <w:rPr>
                <w:sz w:val="22"/>
                <w:szCs w:val="22"/>
                <w:highlight w:val="yellow"/>
              </w:rPr>
            </w:pPr>
            <w:r w:rsidRPr="00F750AE">
              <w:rPr>
                <w:sz w:val="22"/>
                <w:szCs w:val="22"/>
              </w:rPr>
              <w:t>2618</w:t>
            </w:r>
          </w:p>
        </w:tc>
        <w:tc>
          <w:tcPr>
            <w:tcW w:w="604" w:type="pct"/>
            <w:shd w:val="clear" w:color="auto" w:fill="FFFFFF" w:themeFill="background1"/>
            <w:vAlign w:val="center"/>
          </w:tcPr>
          <w:p w14:paraId="2D1936D3" w14:textId="10D13AAD" w:rsidR="00F750AE" w:rsidRPr="00F750AE" w:rsidRDefault="00F750AE" w:rsidP="00F750AE">
            <w:pPr>
              <w:jc w:val="center"/>
              <w:rPr>
                <w:sz w:val="22"/>
                <w:szCs w:val="22"/>
                <w:highlight w:val="yellow"/>
              </w:rPr>
            </w:pPr>
            <w:r w:rsidRPr="00F750AE">
              <w:rPr>
                <w:sz w:val="22"/>
                <w:szCs w:val="22"/>
              </w:rPr>
              <w:t>2589</w:t>
            </w:r>
          </w:p>
        </w:tc>
      </w:tr>
    </w:tbl>
    <w:p w14:paraId="02E5F56E" w14:textId="7FBDE3EE" w:rsidR="006B1840" w:rsidRDefault="007A10C5" w:rsidP="006B1840">
      <w:pPr>
        <w:spacing w:before="120"/>
        <w:ind w:firstLine="709"/>
        <w:rPr>
          <w:szCs w:val="28"/>
          <w:lang w:eastAsia="ar-SA" w:bidi="en-US"/>
        </w:rPr>
      </w:pPr>
      <w:r w:rsidRPr="00F750AE">
        <w:rPr>
          <w:szCs w:val="28"/>
          <w:lang w:eastAsia="ar-SA" w:bidi="en-US"/>
        </w:rPr>
        <w:t xml:space="preserve">Из таблицы </w:t>
      </w:r>
      <w:r w:rsidR="00717201" w:rsidRPr="00F750AE">
        <w:rPr>
          <w:szCs w:val="28"/>
          <w:lang w:eastAsia="ar-SA" w:bidi="en-US"/>
        </w:rPr>
        <w:t xml:space="preserve">2.1 </w:t>
      </w:r>
      <w:r w:rsidRPr="00F750AE">
        <w:rPr>
          <w:szCs w:val="28"/>
          <w:lang w:eastAsia="ar-SA" w:bidi="en-US"/>
        </w:rPr>
        <w:t xml:space="preserve">следует, что с </w:t>
      </w:r>
      <w:r w:rsidR="00405150" w:rsidRPr="00F750AE">
        <w:rPr>
          <w:szCs w:val="28"/>
          <w:lang w:eastAsia="ar-SA" w:bidi="en-US"/>
        </w:rPr>
        <w:t>2015</w:t>
      </w:r>
      <w:r w:rsidRPr="00F750AE">
        <w:rPr>
          <w:szCs w:val="28"/>
          <w:lang w:eastAsia="ar-SA" w:bidi="en-US"/>
        </w:rPr>
        <w:t xml:space="preserve"> г. </w:t>
      </w:r>
      <w:r w:rsidR="00676DEC" w:rsidRPr="00F750AE">
        <w:rPr>
          <w:szCs w:val="28"/>
          <w:lang w:eastAsia="ar-SA" w:bidi="en-US"/>
        </w:rPr>
        <w:t xml:space="preserve">по </w:t>
      </w:r>
      <w:r w:rsidR="00C72440" w:rsidRPr="00F750AE">
        <w:rPr>
          <w:szCs w:val="28"/>
          <w:lang w:eastAsia="ar-SA" w:bidi="en-US"/>
        </w:rPr>
        <w:t>2019</w:t>
      </w:r>
      <w:r w:rsidRPr="00F750AE">
        <w:rPr>
          <w:szCs w:val="28"/>
          <w:lang w:eastAsia="ar-SA" w:bidi="en-US"/>
        </w:rPr>
        <w:t xml:space="preserve"> г. численность</w:t>
      </w:r>
      <w:r w:rsidR="00FD08C0" w:rsidRPr="00F750AE">
        <w:rPr>
          <w:szCs w:val="28"/>
          <w:lang w:eastAsia="ar-SA" w:bidi="en-US"/>
        </w:rPr>
        <w:t xml:space="preserve"> населения</w:t>
      </w:r>
      <w:r w:rsidRPr="00F750AE">
        <w:rPr>
          <w:szCs w:val="28"/>
          <w:lang w:eastAsia="ar-SA" w:bidi="en-US"/>
        </w:rPr>
        <w:t xml:space="preserve"> </w:t>
      </w:r>
      <w:r w:rsidR="007E58DD" w:rsidRPr="00F750AE">
        <w:rPr>
          <w:szCs w:val="28"/>
        </w:rPr>
        <w:t>Анастасиевского</w:t>
      </w:r>
      <w:r w:rsidR="00BE01F1" w:rsidRPr="00F750AE">
        <w:rPr>
          <w:szCs w:val="28"/>
        </w:rPr>
        <w:t xml:space="preserve"> СП </w:t>
      </w:r>
      <w:r w:rsidR="00EF4EE7" w:rsidRPr="00F750AE">
        <w:rPr>
          <w:szCs w:val="28"/>
          <w:lang w:eastAsia="ar-SA" w:bidi="en-US"/>
        </w:rPr>
        <w:t>уменьшилась</w:t>
      </w:r>
      <w:r w:rsidR="00F750AE">
        <w:rPr>
          <w:szCs w:val="28"/>
          <w:lang w:eastAsia="ar-SA" w:bidi="en-US"/>
        </w:rPr>
        <w:t xml:space="preserve"> на </w:t>
      </w:r>
      <w:r w:rsidR="003C004C">
        <w:rPr>
          <w:szCs w:val="28"/>
          <w:lang w:eastAsia="ar-SA" w:bidi="en-US"/>
        </w:rPr>
        <w:t>93</w:t>
      </w:r>
      <w:r w:rsidR="00B4434D" w:rsidRPr="00F750AE">
        <w:rPr>
          <w:szCs w:val="28"/>
          <w:lang w:eastAsia="ar-SA" w:bidi="en-US"/>
        </w:rPr>
        <w:t xml:space="preserve"> чел.</w:t>
      </w:r>
    </w:p>
    <w:p w14:paraId="044DB57D" w14:textId="679B0B47" w:rsidR="00C129D8" w:rsidRPr="00884BD7" w:rsidRDefault="00C129D8" w:rsidP="006B1840">
      <w:pPr>
        <w:spacing w:before="120"/>
        <w:ind w:firstLine="709"/>
        <w:rPr>
          <w:szCs w:val="28"/>
          <w:highlight w:val="yellow"/>
          <w:lang w:eastAsia="ar-SA" w:bidi="en-US"/>
        </w:rPr>
      </w:pPr>
      <w:r>
        <w:rPr>
          <w:noProof/>
          <w:szCs w:val="28"/>
        </w:rPr>
        <w:drawing>
          <wp:inline distT="0" distB="0" distL="0" distR="0" wp14:anchorId="420C89F8" wp14:editId="7D7B6DA1">
            <wp:extent cx="4733925" cy="269557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72DADA9" w14:textId="426F1E2B" w:rsidR="00897226" w:rsidRPr="00884BD7" w:rsidRDefault="00897226" w:rsidP="00976186">
      <w:pPr>
        <w:jc w:val="center"/>
        <w:rPr>
          <w:highlight w:val="yellow"/>
          <w:lang w:eastAsia="ar-SA" w:bidi="en-US"/>
        </w:rPr>
      </w:pPr>
    </w:p>
    <w:p w14:paraId="39ECBCD3" w14:textId="19D87639" w:rsidR="00717201" w:rsidRPr="002D7053" w:rsidRDefault="00717201" w:rsidP="00A41681">
      <w:pPr>
        <w:keepNext/>
        <w:suppressAutoHyphens/>
        <w:spacing w:before="120" w:after="120"/>
        <w:jc w:val="center"/>
        <w:rPr>
          <w:b/>
          <w:i/>
          <w:szCs w:val="28"/>
          <w:lang w:eastAsia="ar-SA" w:bidi="en-US"/>
        </w:rPr>
      </w:pPr>
      <w:r w:rsidRPr="002D7053">
        <w:rPr>
          <w:b/>
          <w:i/>
          <w:szCs w:val="28"/>
          <w:lang w:eastAsia="ar-SA" w:bidi="en-US"/>
        </w:rPr>
        <w:t xml:space="preserve">Рисунок 2.1 Динамика изменения численности населения </w:t>
      </w:r>
      <w:r w:rsidR="007E58DD" w:rsidRPr="002D7053">
        <w:rPr>
          <w:b/>
          <w:i/>
          <w:szCs w:val="28"/>
          <w:lang w:eastAsia="ar-SA" w:bidi="en-US"/>
        </w:rPr>
        <w:t>Анастасиевского</w:t>
      </w:r>
      <w:r w:rsidR="00BE01F1" w:rsidRPr="002D7053">
        <w:rPr>
          <w:b/>
          <w:i/>
          <w:szCs w:val="28"/>
          <w:lang w:eastAsia="ar-SA" w:bidi="en-US"/>
        </w:rPr>
        <w:t xml:space="preserve"> СП </w:t>
      </w:r>
      <w:r w:rsidRPr="002D7053">
        <w:rPr>
          <w:b/>
          <w:i/>
          <w:szCs w:val="28"/>
          <w:lang w:eastAsia="ar-SA" w:bidi="en-US"/>
        </w:rPr>
        <w:t>(201</w:t>
      </w:r>
      <w:r w:rsidR="009F2413" w:rsidRPr="002D7053">
        <w:rPr>
          <w:b/>
          <w:i/>
          <w:szCs w:val="28"/>
          <w:lang w:eastAsia="ar-SA" w:bidi="en-US"/>
        </w:rPr>
        <w:t>5</w:t>
      </w:r>
      <w:r w:rsidRPr="002D7053">
        <w:rPr>
          <w:b/>
          <w:i/>
          <w:szCs w:val="28"/>
          <w:lang w:eastAsia="ar-SA" w:bidi="en-US"/>
        </w:rPr>
        <w:t>-201</w:t>
      </w:r>
      <w:r w:rsidR="00036537" w:rsidRPr="002D7053">
        <w:rPr>
          <w:b/>
          <w:i/>
          <w:szCs w:val="28"/>
          <w:lang w:eastAsia="ar-SA" w:bidi="en-US"/>
        </w:rPr>
        <w:t>9</w:t>
      </w:r>
      <w:r w:rsidRPr="002D7053">
        <w:rPr>
          <w:b/>
          <w:i/>
          <w:szCs w:val="28"/>
          <w:lang w:eastAsia="ar-SA" w:bidi="en-US"/>
        </w:rPr>
        <w:t xml:space="preserve"> гг.</w:t>
      </w:r>
      <w:r w:rsidR="00FC31B9" w:rsidRPr="002D7053">
        <w:rPr>
          <w:b/>
          <w:i/>
          <w:szCs w:val="28"/>
          <w:lang w:eastAsia="ar-SA" w:bidi="en-US"/>
        </w:rPr>
        <w:t>, данные на начало года</w:t>
      </w:r>
      <w:r w:rsidRPr="002D7053">
        <w:rPr>
          <w:b/>
          <w:i/>
          <w:szCs w:val="28"/>
          <w:lang w:eastAsia="ar-SA" w:bidi="en-US"/>
        </w:rPr>
        <w:t>)</w:t>
      </w:r>
    </w:p>
    <w:p w14:paraId="58250998" w14:textId="419E345F" w:rsidR="007A10C5" w:rsidRPr="002D7053" w:rsidRDefault="007A10C5" w:rsidP="007A10C5">
      <w:pPr>
        <w:ind w:firstLine="709"/>
        <w:rPr>
          <w:szCs w:val="28"/>
          <w:lang w:eastAsia="ar-SA" w:bidi="en-US"/>
        </w:rPr>
      </w:pPr>
      <w:r w:rsidRPr="002D7053">
        <w:rPr>
          <w:szCs w:val="28"/>
          <w:lang w:eastAsia="ar-SA" w:bidi="en-US"/>
        </w:rPr>
        <w:t xml:space="preserve">Показатели естественного воспроизводства населения </w:t>
      </w:r>
      <w:r w:rsidR="007E58DD" w:rsidRPr="002D7053">
        <w:rPr>
          <w:szCs w:val="28"/>
        </w:rPr>
        <w:t>Анастасиевского</w:t>
      </w:r>
      <w:r w:rsidR="00BE01F1" w:rsidRPr="002D7053">
        <w:rPr>
          <w:szCs w:val="28"/>
        </w:rPr>
        <w:t xml:space="preserve"> СП </w:t>
      </w:r>
      <w:r w:rsidR="00241E98" w:rsidRPr="002D7053">
        <w:rPr>
          <w:szCs w:val="28"/>
          <w:lang w:eastAsia="ar-SA" w:bidi="en-US"/>
        </w:rPr>
        <w:t>представлены в таблице</w:t>
      </w:r>
      <w:r w:rsidR="00F96300" w:rsidRPr="002D7053">
        <w:rPr>
          <w:szCs w:val="28"/>
          <w:lang w:eastAsia="ar-SA" w:bidi="en-US"/>
        </w:rPr>
        <w:t xml:space="preserve"> </w:t>
      </w:r>
      <w:r w:rsidR="00FF3956" w:rsidRPr="002D7053">
        <w:rPr>
          <w:szCs w:val="28"/>
          <w:lang w:eastAsia="ar-SA" w:bidi="en-US"/>
        </w:rPr>
        <w:t>2.</w:t>
      </w:r>
      <w:r w:rsidR="00744636" w:rsidRPr="002D7053">
        <w:rPr>
          <w:szCs w:val="28"/>
          <w:lang w:eastAsia="ar-SA" w:bidi="en-US"/>
        </w:rPr>
        <w:t>2</w:t>
      </w:r>
      <w:r w:rsidRPr="002D7053">
        <w:rPr>
          <w:szCs w:val="28"/>
          <w:lang w:eastAsia="ar-SA" w:bidi="en-US"/>
        </w:rPr>
        <w:t>.</w:t>
      </w:r>
    </w:p>
    <w:p w14:paraId="0B02AE68" w14:textId="0809D2EC" w:rsidR="00D643DE" w:rsidRPr="002D7053" w:rsidRDefault="00D643DE" w:rsidP="00D643DE">
      <w:pPr>
        <w:spacing w:before="120"/>
        <w:jc w:val="right"/>
        <w:rPr>
          <w:b/>
          <w:i/>
          <w:szCs w:val="28"/>
          <w:lang w:eastAsia="ar-SA" w:bidi="en-US"/>
        </w:rPr>
      </w:pPr>
      <w:r w:rsidRPr="002D7053">
        <w:rPr>
          <w:b/>
          <w:i/>
          <w:szCs w:val="28"/>
          <w:lang w:eastAsia="ar-SA" w:bidi="en-US"/>
        </w:rPr>
        <w:t xml:space="preserve">Таблица </w:t>
      </w:r>
      <w:r w:rsidR="00744636" w:rsidRPr="002D7053">
        <w:rPr>
          <w:b/>
          <w:i/>
          <w:szCs w:val="28"/>
          <w:lang w:eastAsia="ar-SA" w:bidi="en-US"/>
        </w:rPr>
        <w:t>2.2</w:t>
      </w:r>
    </w:p>
    <w:p w14:paraId="00E98DA6" w14:textId="13D662A4" w:rsidR="00D643DE" w:rsidRPr="002D7053" w:rsidRDefault="00D643DE" w:rsidP="00D643DE">
      <w:pPr>
        <w:keepNext/>
        <w:suppressAutoHyphens/>
        <w:spacing w:after="120"/>
        <w:jc w:val="center"/>
        <w:rPr>
          <w:b/>
          <w:i/>
          <w:szCs w:val="28"/>
          <w:lang w:eastAsia="ar-SA" w:bidi="en-US"/>
        </w:rPr>
      </w:pPr>
      <w:r w:rsidRPr="002D7053">
        <w:rPr>
          <w:b/>
          <w:i/>
          <w:szCs w:val="28"/>
          <w:lang w:eastAsia="ar-SA" w:bidi="en-US"/>
        </w:rPr>
        <w:t xml:space="preserve">Динамика показателей естественного воспроизводства населения </w:t>
      </w:r>
      <w:r w:rsidR="007E58DD" w:rsidRPr="002D7053">
        <w:rPr>
          <w:b/>
          <w:i/>
          <w:szCs w:val="28"/>
          <w:lang w:eastAsia="ar-SA" w:bidi="en-US"/>
        </w:rPr>
        <w:t>Анастасиевского</w:t>
      </w:r>
      <w:r w:rsidR="00733F30" w:rsidRPr="002D7053">
        <w:rPr>
          <w:b/>
          <w:i/>
          <w:szCs w:val="28"/>
          <w:lang w:eastAsia="ar-SA" w:bidi="en-US"/>
        </w:rPr>
        <w:t xml:space="preserve"> СП</w:t>
      </w:r>
      <w:r w:rsidRPr="002D7053">
        <w:rPr>
          <w:b/>
          <w:i/>
          <w:szCs w:val="28"/>
          <w:lang w:eastAsia="ar-SA" w:bidi="en-US"/>
        </w:rPr>
        <w:t>, чел.</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6A0" w:firstRow="1" w:lastRow="0" w:firstColumn="1" w:lastColumn="0" w:noHBand="1" w:noVBand="1"/>
      </w:tblPr>
      <w:tblGrid>
        <w:gridCol w:w="6326"/>
        <w:gridCol w:w="774"/>
        <w:gridCol w:w="774"/>
        <w:gridCol w:w="774"/>
        <w:gridCol w:w="762"/>
      </w:tblGrid>
      <w:tr w:rsidR="00906A3B" w:rsidRPr="00884BD7" w14:paraId="0BB52C01" w14:textId="51B2A229" w:rsidTr="002D7053">
        <w:trPr>
          <w:trHeight w:val="220"/>
        </w:trPr>
        <w:tc>
          <w:tcPr>
            <w:tcW w:w="3362" w:type="pct"/>
            <w:shd w:val="clear" w:color="auto" w:fill="D9D9D9" w:themeFill="background1" w:themeFillShade="D9"/>
          </w:tcPr>
          <w:p w14:paraId="1AEBBFD2" w14:textId="2A85091F" w:rsidR="00906A3B" w:rsidRPr="002D7053" w:rsidRDefault="00906A3B" w:rsidP="00C038FA">
            <w:pPr>
              <w:jc w:val="center"/>
              <w:rPr>
                <w:b/>
                <w:i/>
                <w:sz w:val="22"/>
                <w:szCs w:val="22"/>
              </w:rPr>
            </w:pPr>
            <w:r w:rsidRPr="002D7053">
              <w:rPr>
                <w:b/>
                <w:i/>
                <w:sz w:val="22"/>
                <w:szCs w:val="22"/>
              </w:rPr>
              <w:t>Показатели</w:t>
            </w:r>
          </w:p>
        </w:tc>
        <w:tc>
          <w:tcPr>
            <w:tcW w:w="411" w:type="pct"/>
            <w:shd w:val="clear" w:color="auto" w:fill="auto"/>
          </w:tcPr>
          <w:p w14:paraId="50C94F3F" w14:textId="1DA4B253" w:rsidR="00906A3B" w:rsidRPr="002D7053" w:rsidRDefault="00906A3B" w:rsidP="006C36CF">
            <w:pPr>
              <w:jc w:val="center"/>
              <w:rPr>
                <w:b/>
                <w:i/>
                <w:sz w:val="22"/>
                <w:szCs w:val="22"/>
              </w:rPr>
            </w:pPr>
            <w:r w:rsidRPr="002D7053">
              <w:rPr>
                <w:b/>
                <w:i/>
                <w:sz w:val="22"/>
                <w:szCs w:val="22"/>
              </w:rPr>
              <w:t>2015 год</w:t>
            </w:r>
          </w:p>
        </w:tc>
        <w:tc>
          <w:tcPr>
            <w:tcW w:w="411" w:type="pct"/>
            <w:shd w:val="clear" w:color="auto" w:fill="auto"/>
          </w:tcPr>
          <w:p w14:paraId="01FF1588" w14:textId="381D22B5" w:rsidR="00906A3B" w:rsidRPr="002D7053" w:rsidRDefault="00906A3B" w:rsidP="006C36CF">
            <w:pPr>
              <w:jc w:val="center"/>
              <w:rPr>
                <w:b/>
                <w:i/>
                <w:sz w:val="22"/>
                <w:szCs w:val="22"/>
              </w:rPr>
            </w:pPr>
            <w:r w:rsidRPr="002D7053">
              <w:rPr>
                <w:b/>
                <w:i/>
                <w:sz w:val="22"/>
                <w:szCs w:val="22"/>
              </w:rPr>
              <w:t>2016 год</w:t>
            </w:r>
          </w:p>
        </w:tc>
        <w:tc>
          <w:tcPr>
            <w:tcW w:w="411" w:type="pct"/>
            <w:shd w:val="clear" w:color="auto" w:fill="auto"/>
          </w:tcPr>
          <w:p w14:paraId="31E9A819" w14:textId="76B059EC" w:rsidR="00906A3B" w:rsidRPr="002D7053" w:rsidRDefault="00906A3B" w:rsidP="00C038FA">
            <w:pPr>
              <w:jc w:val="center"/>
              <w:rPr>
                <w:b/>
                <w:i/>
                <w:sz w:val="22"/>
                <w:szCs w:val="22"/>
              </w:rPr>
            </w:pPr>
            <w:r w:rsidRPr="002D7053">
              <w:rPr>
                <w:b/>
                <w:i/>
                <w:sz w:val="22"/>
                <w:szCs w:val="22"/>
              </w:rPr>
              <w:t>2017 год</w:t>
            </w:r>
          </w:p>
        </w:tc>
        <w:tc>
          <w:tcPr>
            <w:tcW w:w="406" w:type="pct"/>
            <w:shd w:val="clear" w:color="auto" w:fill="auto"/>
          </w:tcPr>
          <w:p w14:paraId="6BE28892" w14:textId="70FDE6E7" w:rsidR="00906A3B" w:rsidRPr="002D7053" w:rsidRDefault="00906A3B" w:rsidP="006C36CF">
            <w:pPr>
              <w:jc w:val="center"/>
              <w:rPr>
                <w:b/>
                <w:i/>
                <w:sz w:val="22"/>
                <w:szCs w:val="22"/>
              </w:rPr>
            </w:pPr>
            <w:r w:rsidRPr="002D7053">
              <w:rPr>
                <w:b/>
                <w:i/>
                <w:sz w:val="22"/>
                <w:szCs w:val="22"/>
              </w:rPr>
              <w:t>2018 год</w:t>
            </w:r>
          </w:p>
        </w:tc>
      </w:tr>
      <w:tr w:rsidR="002D7053" w:rsidRPr="00884BD7" w14:paraId="7C455FB8" w14:textId="2A3F17B5" w:rsidTr="002D7053">
        <w:trPr>
          <w:trHeight w:val="78"/>
        </w:trPr>
        <w:tc>
          <w:tcPr>
            <w:tcW w:w="3362" w:type="pct"/>
            <w:shd w:val="clear" w:color="auto" w:fill="F2F2F2" w:themeFill="background1" w:themeFillShade="F2"/>
            <w:vAlign w:val="center"/>
          </w:tcPr>
          <w:p w14:paraId="719A2B76" w14:textId="6CF9661D" w:rsidR="002D7053" w:rsidRPr="002D7053" w:rsidRDefault="002D7053" w:rsidP="002D7053">
            <w:pPr>
              <w:rPr>
                <w:b/>
                <w:i/>
                <w:sz w:val="22"/>
                <w:szCs w:val="22"/>
              </w:rPr>
            </w:pPr>
            <w:r w:rsidRPr="002D7053">
              <w:rPr>
                <w:b/>
                <w:i/>
                <w:sz w:val="22"/>
                <w:szCs w:val="22"/>
              </w:rPr>
              <w:t>Число родившихся (без учета мертворожденных), чел.</w:t>
            </w:r>
          </w:p>
        </w:tc>
        <w:tc>
          <w:tcPr>
            <w:tcW w:w="411" w:type="pct"/>
            <w:shd w:val="clear" w:color="auto" w:fill="FFFFFF" w:themeFill="background1"/>
            <w:vAlign w:val="center"/>
          </w:tcPr>
          <w:p w14:paraId="4112698F" w14:textId="5B8EFBF5" w:rsidR="002D7053" w:rsidRPr="002D7053" w:rsidRDefault="002D7053" w:rsidP="002D7053">
            <w:pPr>
              <w:jc w:val="center"/>
              <w:rPr>
                <w:color w:val="000000"/>
                <w:sz w:val="22"/>
                <w:szCs w:val="22"/>
                <w:highlight w:val="yellow"/>
              </w:rPr>
            </w:pPr>
            <w:r w:rsidRPr="002D7053">
              <w:rPr>
                <w:sz w:val="22"/>
                <w:szCs w:val="22"/>
              </w:rPr>
              <w:t>21</w:t>
            </w:r>
          </w:p>
        </w:tc>
        <w:tc>
          <w:tcPr>
            <w:tcW w:w="411" w:type="pct"/>
            <w:shd w:val="clear" w:color="auto" w:fill="FFFFFF" w:themeFill="background1"/>
            <w:vAlign w:val="center"/>
          </w:tcPr>
          <w:p w14:paraId="42824D3F" w14:textId="1764CC95" w:rsidR="002D7053" w:rsidRPr="002D7053" w:rsidRDefault="002D7053" w:rsidP="002D7053">
            <w:pPr>
              <w:jc w:val="center"/>
              <w:rPr>
                <w:color w:val="000000"/>
                <w:sz w:val="22"/>
                <w:szCs w:val="22"/>
                <w:highlight w:val="yellow"/>
              </w:rPr>
            </w:pPr>
            <w:r w:rsidRPr="002D7053">
              <w:rPr>
                <w:sz w:val="22"/>
                <w:szCs w:val="22"/>
              </w:rPr>
              <w:t>28</w:t>
            </w:r>
          </w:p>
        </w:tc>
        <w:tc>
          <w:tcPr>
            <w:tcW w:w="411" w:type="pct"/>
            <w:shd w:val="clear" w:color="auto" w:fill="FFFFFF" w:themeFill="background1"/>
            <w:vAlign w:val="center"/>
          </w:tcPr>
          <w:p w14:paraId="1BDA3BA3" w14:textId="11093D29" w:rsidR="002D7053" w:rsidRPr="002D7053" w:rsidRDefault="002D7053" w:rsidP="002D7053">
            <w:pPr>
              <w:jc w:val="center"/>
              <w:rPr>
                <w:color w:val="000000"/>
                <w:sz w:val="22"/>
                <w:szCs w:val="22"/>
                <w:highlight w:val="yellow"/>
              </w:rPr>
            </w:pPr>
            <w:r w:rsidRPr="002D7053">
              <w:rPr>
                <w:sz w:val="22"/>
                <w:szCs w:val="22"/>
              </w:rPr>
              <w:t>30</w:t>
            </w:r>
          </w:p>
        </w:tc>
        <w:tc>
          <w:tcPr>
            <w:tcW w:w="406" w:type="pct"/>
            <w:shd w:val="clear" w:color="auto" w:fill="FFFFFF" w:themeFill="background1"/>
            <w:vAlign w:val="center"/>
          </w:tcPr>
          <w:p w14:paraId="1E2E9636" w14:textId="2A7BF6E2" w:rsidR="002D7053" w:rsidRPr="002D7053" w:rsidRDefault="002D7053" w:rsidP="002D7053">
            <w:pPr>
              <w:jc w:val="center"/>
              <w:rPr>
                <w:color w:val="000000"/>
                <w:sz w:val="22"/>
                <w:szCs w:val="22"/>
                <w:highlight w:val="yellow"/>
              </w:rPr>
            </w:pPr>
            <w:r w:rsidRPr="002D7053">
              <w:rPr>
                <w:sz w:val="22"/>
                <w:szCs w:val="22"/>
              </w:rPr>
              <w:t>29</w:t>
            </w:r>
          </w:p>
        </w:tc>
      </w:tr>
      <w:tr w:rsidR="002D7053" w:rsidRPr="00884BD7" w14:paraId="6CD23AEF" w14:textId="4F48A6B8" w:rsidTr="002D7053">
        <w:trPr>
          <w:trHeight w:val="50"/>
        </w:trPr>
        <w:tc>
          <w:tcPr>
            <w:tcW w:w="3362" w:type="pct"/>
            <w:shd w:val="clear" w:color="auto" w:fill="F2F2F2" w:themeFill="background1" w:themeFillShade="F2"/>
            <w:vAlign w:val="center"/>
          </w:tcPr>
          <w:p w14:paraId="698F5DBC" w14:textId="36CF6A8F" w:rsidR="002D7053" w:rsidRPr="002D7053" w:rsidRDefault="002D7053" w:rsidP="002D7053">
            <w:pPr>
              <w:rPr>
                <w:b/>
                <w:i/>
                <w:sz w:val="22"/>
                <w:szCs w:val="22"/>
              </w:rPr>
            </w:pPr>
            <w:r w:rsidRPr="002D7053">
              <w:rPr>
                <w:b/>
                <w:i/>
                <w:sz w:val="22"/>
                <w:szCs w:val="22"/>
              </w:rPr>
              <w:t>Число умерших, чел.</w:t>
            </w:r>
          </w:p>
        </w:tc>
        <w:tc>
          <w:tcPr>
            <w:tcW w:w="411" w:type="pct"/>
            <w:shd w:val="clear" w:color="auto" w:fill="FFFFFF" w:themeFill="background1"/>
            <w:vAlign w:val="center"/>
          </w:tcPr>
          <w:p w14:paraId="13E2EA65" w14:textId="55EE53C4" w:rsidR="002D7053" w:rsidRPr="002D7053" w:rsidRDefault="002D7053" w:rsidP="002D7053">
            <w:pPr>
              <w:jc w:val="center"/>
              <w:rPr>
                <w:color w:val="000000"/>
                <w:sz w:val="22"/>
                <w:szCs w:val="22"/>
                <w:highlight w:val="yellow"/>
              </w:rPr>
            </w:pPr>
            <w:r w:rsidRPr="002D7053">
              <w:rPr>
                <w:sz w:val="22"/>
                <w:szCs w:val="22"/>
              </w:rPr>
              <w:t>40</w:t>
            </w:r>
          </w:p>
        </w:tc>
        <w:tc>
          <w:tcPr>
            <w:tcW w:w="411" w:type="pct"/>
            <w:shd w:val="clear" w:color="auto" w:fill="FFFFFF" w:themeFill="background1"/>
            <w:vAlign w:val="center"/>
          </w:tcPr>
          <w:p w14:paraId="3C0BF101" w14:textId="33105F4B" w:rsidR="002D7053" w:rsidRPr="002D7053" w:rsidRDefault="002D7053" w:rsidP="002D7053">
            <w:pPr>
              <w:jc w:val="center"/>
              <w:rPr>
                <w:color w:val="000000"/>
                <w:sz w:val="22"/>
                <w:szCs w:val="22"/>
                <w:highlight w:val="yellow"/>
              </w:rPr>
            </w:pPr>
            <w:r w:rsidRPr="002D7053">
              <w:rPr>
                <w:sz w:val="22"/>
                <w:szCs w:val="22"/>
              </w:rPr>
              <w:t>40</w:t>
            </w:r>
          </w:p>
        </w:tc>
        <w:tc>
          <w:tcPr>
            <w:tcW w:w="411" w:type="pct"/>
            <w:shd w:val="clear" w:color="auto" w:fill="FFFFFF" w:themeFill="background1"/>
            <w:vAlign w:val="center"/>
          </w:tcPr>
          <w:p w14:paraId="312988EF" w14:textId="162498F7" w:rsidR="002D7053" w:rsidRPr="002D7053" w:rsidRDefault="002D7053" w:rsidP="002D7053">
            <w:pPr>
              <w:jc w:val="center"/>
              <w:rPr>
                <w:color w:val="000000"/>
                <w:sz w:val="22"/>
                <w:szCs w:val="22"/>
                <w:highlight w:val="yellow"/>
              </w:rPr>
            </w:pPr>
            <w:r w:rsidRPr="002D7053">
              <w:rPr>
                <w:sz w:val="22"/>
                <w:szCs w:val="22"/>
              </w:rPr>
              <w:t>43</w:t>
            </w:r>
          </w:p>
        </w:tc>
        <w:tc>
          <w:tcPr>
            <w:tcW w:w="406" w:type="pct"/>
            <w:shd w:val="clear" w:color="auto" w:fill="FFFFFF" w:themeFill="background1"/>
            <w:vAlign w:val="center"/>
          </w:tcPr>
          <w:p w14:paraId="2176FCF0" w14:textId="150CF19B" w:rsidR="002D7053" w:rsidRPr="002D7053" w:rsidRDefault="002D7053" w:rsidP="002D7053">
            <w:pPr>
              <w:jc w:val="center"/>
              <w:rPr>
                <w:color w:val="000000"/>
                <w:sz w:val="22"/>
                <w:szCs w:val="22"/>
                <w:highlight w:val="yellow"/>
              </w:rPr>
            </w:pPr>
            <w:r w:rsidRPr="002D7053">
              <w:rPr>
                <w:sz w:val="22"/>
                <w:szCs w:val="22"/>
              </w:rPr>
              <w:t>44</w:t>
            </w:r>
          </w:p>
        </w:tc>
      </w:tr>
      <w:tr w:rsidR="002D7053" w:rsidRPr="00884BD7" w14:paraId="7077481D" w14:textId="3656D329" w:rsidTr="002D7053">
        <w:trPr>
          <w:trHeight w:val="78"/>
        </w:trPr>
        <w:tc>
          <w:tcPr>
            <w:tcW w:w="3362" w:type="pct"/>
            <w:shd w:val="clear" w:color="auto" w:fill="F2F2F2" w:themeFill="background1" w:themeFillShade="F2"/>
            <w:vAlign w:val="center"/>
          </w:tcPr>
          <w:p w14:paraId="79726A51" w14:textId="3BBB7AE1" w:rsidR="002D7053" w:rsidRPr="002D7053" w:rsidRDefault="002D7053" w:rsidP="002D7053">
            <w:pPr>
              <w:rPr>
                <w:b/>
                <w:i/>
                <w:sz w:val="22"/>
                <w:szCs w:val="22"/>
              </w:rPr>
            </w:pPr>
            <w:r w:rsidRPr="002D7053">
              <w:rPr>
                <w:b/>
                <w:i/>
                <w:sz w:val="22"/>
                <w:szCs w:val="22"/>
              </w:rPr>
              <w:t>Естественный прирост (убыль), чел.</w:t>
            </w:r>
          </w:p>
        </w:tc>
        <w:tc>
          <w:tcPr>
            <w:tcW w:w="411" w:type="pct"/>
            <w:shd w:val="clear" w:color="auto" w:fill="FFFFFF" w:themeFill="background1"/>
          </w:tcPr>
          <w:p w14:paraId="4EAF0900" w14:textId="5791CB21" w:rsidR="002D7053" w:rsidRPr="002D7053" w:rsidRDefault="002D7053" w:rsidP="002D7053">
            <w:pPr>
              <w:jc w:val="center"/>
              <w:rPr>
                <w:color w:val="000000"/>
                <w:sz w:val="22"/>
                <w:szCs w:val="22"/>
                <w:highlight w:val="yellow"/>
              </w:rPr>
            </w:pPr>
            <w:r w:rsidRPr="002D7053">
              <w:rPr>
                <w:sz w:val="22"/>
                <w:szCs w:val="22"/>
              </w:rPr>
              <w:t>-19</w:t>
            </w:r>
          </w:p>
        </w:tc>
        <w:tc>
          <w:tcPr>
            <w:tcW w:w="411" w:type="pct"/>
            <w:shd w:val="clear" w:color="auto" w:fill="FFFFFF" w:themeFill="background1"/>
          </w:tcPr>
          <w:p w14:paraId="35658FAD" w14:textId="728F0579" w:rsidR="002D7053" w:rsidRPr="002D7053" w:rsidRDefault="002D7053" w:rsidP="002D7053">
            <w:pPr>
              <w:jc w:val="center"/>
              <w:rPr>
                <w:color w:val="000000"/>
                <w:sz w:val="22"/>
                <w:szCs w:val="22"/>
                <w:highlight w:val="yellow"/>
              </w:rPr>
            </w:pPr>
            <w:r w:rsidRPr="002D7053">
              <w:rPr>
                <w:sz w:val="22"/>
                <w:szCs w:val="22"/>
              </w:rPr>
              <w:t>-12</w:t>
            </w:r>
          </w:p>
        </w:tc>
        <w:tc>
          <w:tcPr>
            <w:tcW w:w="411" w:type="pct"/>
            <w:shd w:val="clear" w:color="auto" w:fill="FFFFFF" w:themeFill="background1"/>
          </w:tcPr>
          <w:p w14:paraId="1445A935" w14:textId="553FA21C" w:rsidR="002D7053" w:rsidRPr="002D7053" w:rsidRDefault="002D7053" w:rsidP="002D7053">
            <w:pPr>
              <w:jc w:val="center"/>
              <w:rPr>
                <w:color w:val="000000"/>
                <w:sz w:val="22"/>
                <w:szCs w:val="22"/>
                <w:highlight w:val="yellow"/>
              </w:rPr>
            </w:pPr>
            <w:r w:rsidRPr="002D7053">
              <w:rPr>
                <w:sz w:val="22"/>
                <w:szCs w:val="22"/>
              </w:rPr>
              <w:t>-13</w:t>
            </w:r>
          </w:p>
        </w:tc>
        <w:tc>
          <w:tcPr>
            <w:tcW w:w="406" w:type="pct"/>
            <w:shd w:val="clear" w:color="auto" w:fill="FFFFFF" w:themeFill="background1"/>
          </w:tcPr>
          <w:p w14:paraId="4F79030F" w14:textId="4242F3FB" w:rsidR="002D7053" w:rsidRPr="002D7053" w:rsidRDefault="002D7053" w:rsidP="002D7053">
            <w:pPr>
              <w:jc w:val="center"/>
              <w:rPr>
                <w:color w:val="000000"/>
                <w:sz w:val="22"/>
                <w:szCs w:val="22"/>
                <w:highlight w:val="yellow"/>
              </w:rPr>
            </w:pPr>
            <w:r w:rsidRPr="002D7053">
              <w:rPr>
                <w:sz w:val="22"/>
                <w:szCs w:val="22"/>
              </w:rPr>
              <w:t>-15</w:t>
            </w:r>
          </w:p>
        </w:tc>
      </w:tr>
    </w:tbl>
    <w:p w14:paraId="43F263A1" w14:textId="7A71497E" w:rsidR="00104C4A" w:rsidRPr="00FA7CD0" w:rsidRDefault="00BF7E0C" w:rsidP="00BF7E0C">
      <w:pPr>
        <w:spacing w:before="120"/>
        <w:ind w:firstLine="709"/>
        <w:rPr>
          <w:lang w:eastAsia="ar-SA" w:bidi="en-US"/>
        </w:rPr>
      </w:pPr>
      <w:r w:rsidRPr="00FA7CD0">
        <w:rPr>
          <w:lang w:eastAsia="ar-SA" w:bidi="en-US"/>
        </w:rPr>
        <w:t>Н</w:t>
      </w:r>
      <w:r w:rsidR="00104C4A" w:rsidRPr="00FA7CD0">
        <w:rPr>
          <w:lang w:eastAsia="ar-SA" w:bidi="en-US"/>
        </w:rPr>
        <w:t xml:space="preserve">а территории </w:t>
      </w:r>
      <w:r w:rsidR="007E58DD" w:rsidRPr="00FA7CD0">
        <w:rPr>
          <w:szCs w:val="28"/>
        </w:rPr>
        <w:t>Анастасиевского</w:t>
      </w:r>
      <w:r w:rsidR="00BE01F1" w:rsidRPr="00FA7CD0">
        <w:rPr>
          <w:szCs w:val="28"/>
        </w:rPr>
        <w:t xml:space="preserve"> СП </w:t>
      </w:r>
      <w:r w:rsidR="00104C4A" w:rsidRPr="00FA7CD0">
        <w:rPr>
          <w:lang w:eastAsia="ar-SA" w:bidi="en-US"/>
        </w:rPr>
        <w:t xml:space="preserve">наблюдается </w:t>
      </w:r>
      <w:r w:rsidRPr="00FA7CD0">
        <w:rPr>
          <w:lang w:eastAsia="ar-SA" w:bidi="en-US"/>
        </w:rPr>
        <w:t>не</w:t>
      </w:r>
      <w:r w:rsidR="00104C4A" w:rsidRPr="00FA7CD0">
        <w:rPr>
          <w:lang w:eastAsia="ar-SA" w:bidi="en-US"/>
        </w:rPr>
        <w:t xml:space="preserve">благоприятная тенденция превышения показателей </w:t>
      </w:r>
      <w:r w:rsidRPr="00FA7CD0">
        <w:rPr>
          <w:lang w:eastAsia="ar-SA" w:bidi="en-US"/>
        </w:rPr>
        <w:t xml:space="preserve">смертности </w:t>
      </w:r>
      <w:r w:rsidR="00104C4A" w:rsidRPr="00FA7CD0">
        <w:rPr>
          <w:lang w:eastAsia="ar-SA" w:bidi="en-US"/>
        </w:rPr>
        <w:t xml:space="preserve">над показателями </w:t>
      </w:r>
      <w:r w:rsidRPr="00FA7CD0">
        <w:rPr>
          <w:lang w:eastAsia="ar-SA" w:bidi="en-US"/>
        </w:rPr>
        <w:t>рождаемости</w:t>
      </w:r>
      <w:r w:rsidR="00104C4A" w:rsidRPr="00FA7CD0">
        <w:rPr>
          <w:lang w:eastAsia="ar-SA" w:bidi="en-US"/>
        </w:rPr>
        <w:t>.</w:t>
      </w:r>
    </w:p>
    <w:p w14:paraId="5A36CE7C" w14:textId="3322475D" w:rsidR="00BF7E0C" w:rsidRPr="00FA7CD0" w:rsidRDefault="00FA7CD0" w:rsidP="00BF7E0C">
      <w:pPr>
        <w:ind w:firstLine="709"/>
      </w:pPr>
      <w:r>
        <w:rPr>
          <w:szCs w:val="28"/>
        </w:rPr>
        <w:t>В</w:t>
      </w:r>
      <w:r w:rsidRPr="00FA7CD0">
        <w:rPr>
          <w:szCs w:val="28"/>
        </w:rPr>
        <w:t xml:space="preserve"> последние годы </w:t>
      </w:r>
      <w:r>
        <w:t>в</w:t>
      </w:r>
      <w:r w:rsidR="003F0BEA" w:rsidRPr="00FA7CD0">
        <w:t xml:space="preserve"> </w:t>
      </w:r>
      <w:r w:rsidR="00A6496F">
        <w:t>Анастасиевском</w:t>
      </w:r>
      <w:r w:rsidR="003F0BEA" w:rsidRPr="00FA7CD0">
        <w:t xml:space="preserve"> СП п</w:t>
      </w:r>
      <w:r w:rsidR="00B03F73" w:rsidRPr="00FA7CD0">
        <w:t>оказатели миграционного движения</w:t>
      </w:r>
      <w:r w:rsidR="00AB110B" w:rsidRPr="00FA7CD0">
        <w:t xml:space="preserve"> численности населения</w:t>
      </w:r>
      <w:r w:rsidR="00B03F73" w:rsidRPr="00FA7CD0">
        <w:t xml:space="preserve"> </w:t>
      </w:r>
      <w:r w:rsidR="00467561">
        <w:t>указывают на</w:t>
      </w:r>
      <w:r>
        <w:t xml:space="preserve"> миграционный </w:t>
      </w:r>
      <w:r w:rsidRPr="00362C22">
        <w:t>отток</w:t>
      </w:r>
      <w:r w:rsidR="00A35E84" w:rsidRPr="00362C22">
        <w:t xml:space="preserve"> </w:t>
      </w:r>
      <w:r w:rsidR="00B95E14" w:rsidRPr="00362C22">
        <w:t>(таблица 2.3).</w:t>
      </w:r>
    </w:p>
    <w:p w14:paraId="22B31312" w14:textId="4EE28EE0" w:rsidR="00BF7E0C" w:rsidRPr="00FA7CD0" w:rsidRDefault="00B411EE" w:rsidP="00BF7E0C">
      <w:pPr>
        <w:keepNext/>
        <w:spacing w:before="120"/>
        <w:jc w:val="right"/>
        <w:rPr>
          <w:b/>
          <w:i/>
          <w:szCs w:val="28"/>
          <w:lang w:eastAsia="ar-SA" w:bidi="en-US"/>
        </w:rPr>
      </w:pPr>
      <w:r w:rsidRPr="00FA7CD0">
        <w:rPr>
          <w:b/>
          <w:i/>
          <w:szCs w:val="28"/>
          <w:lang w:eastAsia="ar-SA" w:bidi="en-US"/>
        </w:rPr>
        <w:lastRenderedPageBreak/>
        <w:t>Т</w:t>
      </w:r>
      <w:r w:rsidR="00BF7E0C" w:rsidRPr="00FA7CD0">
        <w:rPr>
          <w:b/>
          <w:i/>
          <w:szCs w:val="28"/>
          <w:lang w:eastAsia="ar-SA" w:bidi="en-US"/>
        </w:rPr>
        <w:t xml:space="preserve">аблица </w:t>
      </w:r>
      <w:r w:rsidR="00DC4420" w:rsidRPr="00FA7CD0">
        <w:rPr>
          <w:b/>
          <w:i/>
          <w:szCs w:val="28"/>
          <w:lang w:eastAsia="ar-SA" w:bidi="en-US"/>
        </w:rPr>
        <w:t>2.3</w:t>
      </w:r>
    </w:p>
    <w:p w14:paraId="4AEF5149" w14:textId="6D29E065" w:rsidR="00BF7E0C" w:rsidRPr="00FA7CD0" w:rsidRDefault="00BF7E0C" w:rsidP="00BF7E0C">
      <w:pPr>
        <w:keepNext/>
        <w:suppressAutoHyphens/>
        <w:spacing w:after="120"/>
        <w:jc w:val="center"/>
        <w:rPr>
          <w:b/>
          <w:i/>
          <w:szCs w:val="28"/>
          <w:lang w:eastAsia="ar-SA" w:bidi="en-US"/>
        </w:rPr>
      </w:pPr>
      <w:r w:rsidRPr="00FA7CD0">
        <w:rPr>
          <w:b/>
          <w:i/>
          <w:lang w:eastAsia="ar-SA" w:bidi="en-US"/>
        </w:rPr>
        <w:t>Динамика миграционных показателей</w:t>
      </w:r>
      <w:r w:rsidRPr="00FA7CD0">
        <w:rPr>
          <w:b/>
          <w:i/>
          <w:szCs w:val="28"/>
          <w:lang w:eastAsia="ar-SA" w:bidi="en-US"/>
        </w:rPr>
        <w:t xml:space="preserve"> населения </w:t>
      </w:r>
      <w:r w:rsidR="007E58DD" w:rsidRPr="00FA7CD0">
        <w:rPr>
          <w:b/>
          <w:i/>
          <w:szCs w:val="28"/>
          <w:lang w:eastAsia="ar-SA" w:bidi="en-US"/>
        </w:rPr>
        <w:t>Анастасиевского</w:t>
      </w:r>
      <w:r w:rsidR="00733F30" w:rsidRPr="00FA7CD0">
        <w:rPr>
          <w:b/>
          <w:i/>
          <w:szCs w:val="28"/>
          <w:lang w:eastAsia="ar-SA" w:bidi="en-US"/>
        </w:rPr>
        <w:t xml:space="preserve"> СП</w:t>
      </w:r>
      <w:r w:rsidRPr="00FA7CD0">
        <w:rPr>
          <w:b/>
          <w:i/>
          <w:szCs w:val="28"/>
          <w:lang w:eastAsia="ar-SA" w:bidi="en-US"/>
        </w:rPr>
        <w:t>, чел.</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4283"/>
        <w:gridCol w:w="1428"/>
        <w:gridCol w:w="1142"/>
        <w:gridCol w:w="1430"/>
        <w:gridCol w:w="1127"/>
      </w:tblGrid>
      <w:tr w:rsidR="00003180" w:rsidRPr="00FA7CD0" w14:paraId="7C5AF912" w14:textId="2FD2FB7A" w:rsidTr="00BF6873">
        <w:trPr>
          <w:trHeight w:val="265"/>
        </w:trPr>
        <w:tc>
          <w:tcPr>
            <w:tcW w:w="2275" w:type="pct"/>
            <w:shd w:val="clear" w:color="auto" w:fill="D9D9D9" w:themeFill="background1" w:themeFillShade="D9"/>
          </w:tcPr>
          <w:p w14:paraId="5A0E3CC1" w14:textId="77777777" w:rsidR="00003180" w:rsidRPr="00FA7CD0" w:rsidRDefault="00003180" w:rsidP="00905188">
            <w:pPr>
              <w:keepNext/>
              <w:jc w:val="center"/>
              <w:rPr>
                <w:b/>
                <w:i/>
                <w:sz w:val="22"/>
                <w:szCs w:val="22"/>
              </w:rPr>
            </w:pPr>
            <w:r w:rsidRPr="00FA7CD0">
              <w:rPr>
                <w:b/>
                <w:i/>
                <w:sz w:val="22"/>
                <w:szCs w:val="22"/>
              </w:rPr>
              <w:t>Показатели</w:t>
            </w:r>
          </w:p>
        </w:tc>
        <w:tc>
          <w:tcPr>
            <w:tcW w:w="759" w:type="pct"/>
            <w:shd w:val="clear" w:color="auto" w:fill="D9D9D9" w:themeFill="background1" w:themeFillShade="D9"/>
          </w:tcPr>
          <w:p w14:paraId="35973B2F" w14:textId="671FBD62" w:rsidR="00003180" w:rsidRPr="00FA7CD0" w:rsidRDefault="00003180" w:rsidP="00905188">
            <w:pPr>
              <w:keepNext/>
              <w:jc w:val="center"/>
              <w:rPr>
                <w:b/>
                <w:i/>
                <w:sz w:val="22"/>
                <w:szCs w:val="22"/>
              </w:rPr>
            </w:pPr>
            <w:r w:rsidRPr="00FA7CD0">
              <w:rPr>
                <w:b/>
                <w:i/>
                <w:sz w:val="22"/>
                <w:szCs w:val="22"/>
              </w:rPr>
              <w:t>2015 год</w:t>
            </w:r>
          </w:p>
        </w:tc>
        <w:tc>
          <w:tcPr>
            <w:tcW w:w="607" w:type="pct"/>
            <w:shd w:val="clear" w:color="auto" w:fill="D9D9D9" w:themeFill="background1" w:themeFillShade="D9"/>
          </w:tcPr>
          <w:p w14:paraId="74BE0054" w14:textId="3EED6DB9" w:rsidR="00003180" w:rsidRPr="00FA7CD0" w:rsidRDefault="00003180" w:rsidP="00905188">
            <w:pPr>
              <w:keepNext/>
              <w:jc w:val="center"/>
              <w:rPr>
                <w:b/>
                <w:i/>
                <w:sz w:val="22"/>
                <w:szCs w:val="22"/>
              </w:rPr>
            </w:pPr>
            <w:r w:rsidRPr="00FA7CD0">
              <w:rPr>
                <w:b/>
                <w:i/>
                <w:sz w:val="22"/>
                <w:szCs w:val="22"/>
              </w:rPr>
              <w:t>2016 год</w:t>
            </w:r>
          </w:p>
        </w:tc>
        <w:tc>
          <w:tcPr>
            <w:tcW w:w="760" w:type="pct"/>
            <w:shd w:val="clear" w:color="auto" w:fill="D9D9D9" w:themeFill="background1" w:themeFillShade="D9"/>
          </w:tcPr>
          <w:p w14:paraId="381F8BA1" w14:textId="1E3A0E3A" w:rsidR="00003180" w:rsidRPr="00FA7CD0" w:rsidRDefault="00003180" w:rsidP="00905188">
            <w:pPr>
              <w:keepNext/>
              <w:jc w:val="center"/>
              <w:rPr>
                <w:b/>
                <w:i/>
                <w:sz w:val="22"/>
                <w:szCs w:val="22"/>
              </w:rPr>
            </w:pPr>
            <w:r w:rsidRPr="00FA7CD0">
              <w:rPr>
                <w:b/>
                <w:i/>
                <w:sz w:val="22"/>
                <w:szCs w:val="22"/>
              </w:rPr>
              <w:t>2017 год</w:t>
            </w:r>
          </w:p>
        </w:tc>
        <w:tc>
          <w:tcPr>
            <w:tcW w:w="599" w:type="pct"/>
            <w:shd w:val="clear" w:color="auto" w:fill="D9D9D9" w:themeFill="background1" w:themeFillShade="D9"/>
          </w:tcPr>
          <w:p w14:paraId="2D3C75BB" w14:textId="2CE2EDE8" w:rsidR="00003180" w:rsidRPr="00FA7CD0" w:rsidRDefault="00003180" w:rsidP="00905188">
            <w:pPr>
              <w:keepNext/>
              <w:jc w:val="center"/>
              <w:rPr>
                <w:b/>
                <w:i/>
                <w:sz w:val="22"/>
                <w:szCs w:val="22"/>
              </w:rPr>
            </w:pPr>
            <w:r w:rsidRPr="00FA7CD0">
              <w:rPr>
                <w:b/>
                <w:i/>
                <w:sz w:val="22"/>
                <w:szCs w:val="22"/>
              </w:rPr>
              <w:t>2018 год</w:t>
            </w:r>
          </w:p>
        </w:tc>
      </w:tr>
      <w:tr w:rsidR="00FA7CD0" w:rsidRPr="00884BD7" w14:paraId="58B30012" w14:textId="28DD49A5" w:rsidTr="004538AB">
        <w:trPr>
          <w:trHeight w:val="78"/>
        </w:trPr>
        <w:tc>
          <w:tcPr>
            <w:tcW w:w="2275" w:type="pct"/>
            <w:shd w:val="clear" w:color="auto" w:fill="F2F2F2" w:themeFill="background1" w:themeFillShade="F2"/>
          </w:tcPr>
          <w:p w14:paraId="49123082" w14:textId="72101373" w:rsidR="00FA7CD0" w:rsidRPr="00FA7CD0" w:rsidRDefault="00FA7CD0" w:rsidP="00FA7CD0">
            <w:pPr>
              <w:rPr>
                <w:b/>
                <w:i/>
                <w:sz w:val="22"/>
                <w:szCs w:val="22"/>
              </w:rPr>
            </w:pPr>
            <w:r w:rsidRPr="00FA7CD0">
              <w:rPr>
                <w:b/>
                <w:i/>
                <w:sz w:val="22"/>
                <w:szCs w:val="22"/>
              </w:rPr>
              <w:t>Прибывшие, чел.</w:t>
            </w:r>
          </w:p>
        </w:tc>
        <w:tc>
          <w:tcPr>
            <w:tcW w:w="759" w:type="pct"/>
            <w:shd w:val="clear" w:color="auto" w:fill="FFFFFF" w:themeFill="background1"/>
            <w:vAlign w:val="center"/>
          </w:tcPr>
          <w:p w14:paraId="218E8C36" w14:textId="454BEC32" w:rsidR="00FA7CD0" w:rsidRPr="00FA7CD0" w:rsidRDefault="00FA7CD0" w:rsidP="00FA7CD0">
            <w:pPr>
              <w:jc w:val="center"/>
              <w:rPr>
                <w:b/>
                <w:color w:val="000000"/>
                <w:sz w:val="22"/>
                <w:szCs w:val="22"/>
                <w:highlight w:val="yellow"/>
              </w:rPr>
            </w:pPr>
            <w:r w:rsidRPr="00FA7CD0">
              <w:rPr>
                <w:sz w:val="22"/>
                <w:szCs w:val="22"/>
              </w:rPr>
              <w:t>63</w:t>
            </w:r>
          </w:p>
        </w:tc>
        <w:tc>
          <w:tcPr>
            <w:tcW w:w="607" w:type="pct"/>
            <w:shd w:val="clear" w:color="auto" w:fill="FFFFFF" w:themeFill="background1"/>
            <w:vAlign w:val="center"/>
          </w:tcPr>
          <w:p w14:paraId="303ADBF5" w14:textId="0213E81F" w:rsidR="00FA7CD0" w:rsidRPr="00FA7CD0" w:rsidRDefault="00FA7CD0" w:rsidP="00FA7CD0">
            <w:pPr>
              <w:jc w:val="center"/>
              <w:rPr>
                <w:b/>
                <w:color w:val="000000"/>
                <w:sz w:val="22"/>
                <w:szCs w:val="22"/>
                <w:highlight w:val="yellow"/>
              </w:rPr>
            </w:pPr>
            <w:r w:rsidRPr="00FA7CD0">
              <w:rPr>
                <w:sz w:val="22"/>
                <w:szCs w:val="22"/>
              </w:rPr>
              <w:t>84</w:t>
            </w:r>
          </w:p>
        </w:tc>
        <w:tc>
          <w:tcPr>
            <w:tcW w:w="760" w:type="pct"/>
            <w:shd w:val="clear" w:color="auto" w:fill="FFFFFF" w:themeFill="background1"/>
            <w:vAlign w:val="center"/>
          </w:tcPr>
          <w:p w14:paraId="5D151BDF" w14:textId="71FEA6D8" w:rsidR="00FA7CD0" w:rsidRPr="00FA7CD0" w:rsidRDefault="00FA7CD0" w:rsidP="00FA7CD0">
            <w:pPr>
              <w:jc w:val="center"/>
              <w:rPr>
                <w:b/>
                <w:color w:val="000000"/>
                <w:sz w:val="22"/>
                <w:szCs w:val="22"/>
                <w:highlight w:val="yellow"/>
              </w:rPr>
            </w:pPr>
            <w:r w:rsidRPr="00FA7CD0">
              <w:rPr>
                <w:sz w:val="22"/>
                <w:szCs w:val="22"/>
              </w:rPr>
              <w:t>85</w:t>
            </w:r>
          </w:p>
        </w:tc>
        <w:tc>
          <w:tcPr>
            <w:tcW w:w="599" w:type="pct"/>
            <w:shd w:val="clear" w:color="auto" w:fill="FFFFFF" w:themeFill="background1"/>
            <w:vAlign w:val="center"/>
          </w:tcPr>
          <w:p w14:paraId="0DDB1A00" w14:textId="12A0EDD3" w:rsidR="00FA7CD0" w:rsidRPr="00FA7CD0" w:rsidRDefault="00FA7CD0" w:rsidP="00FA7CD0">
            <w:pPr>
              <w:jc w:val="center"/>
              <w:rPr>
                <w:color w:val="000000"/>
                <w:sz w:val="22"/>
                <w:szCs w:val="22"/>
                <w:highlight w:val="yellow"/>
              </w:rPr>
            </w:pPr>
            <w:r w:rsidRPr="00FA7CD0">
              <w:rPr>
                <w:sz w:val="22"/>
                <w:szCs w:val="22"/>
              </w:rPr>
              <w:t>73</w:t>
            </w:r>
          </w:p>
        </w:tc>
      </w:tr>
      <w:tr w:rsidR="00FA7CD0" w:rsidRPr="00884BD7" w14:paraId="1CE42436" w14:textId="777D1FDE" w:rsidTr="004538AB">
        <w:trPr>
          <w:trHeight w:val="78"/>
        </w:trPr>
        <w:tc>
          <w:tcPr>
            <w:tcW w:w="2275" w:type="pct"/>
            <w:shd w:val="clear" w:color="auto" w:fill="F2F2F2" w:themeFill="background1" w:themeFillShade="F2"/>
          </w:tcPr>
          <w:p w14:paraId="66169F7C" w14:textId="6DC70C0D" w:rsidR="00FA7CD0" w:rsidRPr="00FA7CD0" w:rsidRDefault="00FA7CD0" w:rsidP="00FA7CD0">
            <w:pPr>
              <w:rPr>
                <w:b/>
                <w:i/>
                <w:sz w:val="22"/>
                <w:szCs w:val="22"/>
              </w:rPr>
            </w:pPr>
            <w:r w:rsidRPr="00FA7CD0">
              <w:rPr>
                <w:b/>
                <w:i/>
                <w:sz w:val="22"/>
                <w:szCs w:val="22"/>
              </w:rPr>
              <w:t>Убывшие, чел.</w:t>
            </w:r>
          </w:p>
        </w:tc>
        <w:tc>
          <w:tcPr>
            <w:tcW w:w="759" w:type="pct"/>
            <w:shd w:val="clear" w:color="auto" w:fill="FFFFFF" w:themeFill="background1"/>
            <w:vAlign w:val="center"/>
          </w:tcPr>
          <w:p w14:paraId="15E20909" w14:textId="3EB01B47" w:rsidR="00FA7CD0" w:rsidRPr="00FA7CD0" w:rsidRDefault="00FA7CD0" w:rsidP="00FA7CD0">
            <w:pPr>
              <w:jc w:val="center"/>
              <w:rPr>
                <w:b/>
                <w:color w:val="000000"/>
                <w:sz w:val="22"/>
                <w:szCs w:val="22"/>
                <w:highlight w:val="yellow"/>
              </w:rPr>
            </w:pPr>
            <w:r w:rsidRPr="00FA7CD0">
              <w:rPr>
                <w:sz w:val="22"/>
                <w:szCs w:val="22"/>
              </w:rPr>
              <w:t>77</w:t>
            </w:r>
          </w:p>
        </w:tc>
        <w:tc>
          <w:tcPr>
            <w:tcW w:w="607" w:type="pct"/>
            <w:shd w:val="clear" w:color="auto" w:fill="FFFFFF" w:themeFill="background1"/>
            <w:vAlign w:val="center"/>
          </w:tcPr>
          <w:p w14:paraId="181DCC1A" w14:textId="05135B19" w:rsidR="00FA7CD0" w:rsidRPr="00FA7CD0" w:rsidRDefault="00FA7CD0" w:rsidP="00FA7CD0">
            <w:pPr>
              <w:jc w:val="center"/>
              <w:rPr>
                <w:b/>
                <w:color w:val="000000"/>
                <w:sz w:val="22"/>
                <w:szCs w:val="22"/>
                <w:highlight w:val="yellow"/>
              </w:rPr>
            </w:pPr>
            <w:r w:rsidRPr="00FA7CD0">
              <w:rPr>
                <w:sz w:val="22"/>
                <w:szCs w:val="22"/>
              </w:rPr>
              <w:t>66</w:t>
            </w:r>
          </w:p>
        </w:tc>
        <w:tc>
          <w:tcPr>
            <w:tcW w:w="760" w:type="pct"/>
            <w:shd w:val="clear" w:color="auto" w:fill="FFFFFF" w:themeFill="background1"/>
            <w:vAlign w:val="center"/>
          </w:tcPr>
          <w:p w14:paraId="4A2BB4EC" w14:textId="529A7B90" w:rsidR="00FA7CD0" w:rsidRPr="00FA7CD0" w:rsidRDefault="00FA7CD0" w:rsidP="00FA7CD0">
            <w:pPr>
              <w:jc w:val="center"/>
              <w:rPr>
                <w:b/>
                <w:color w:val="000000"/>
                <w:sz w:val="22"/>
                <w:szCs w:val="22"/>
                <w:highlight w:val="yellow"/>
              </w:rPr>
            </w:pPr>
            <w:r w:rsidRPr="00FA7CD0">
              <w:rPr>
                <w:sz w:val="22"/>
                <w:szCs w:val="22"/>
              </w:rPr>
              <w:t>109</w:t>
            </w:r>
          </w:p>
        </w:tc>
        <w:tc>
          <w:tcPr>
            <w:tcW w:w="599" w:type="pct"/>
            <w:shd w:val="clear" w:color="auto" w:fill="FFFFFF" w:themeFill="background1"/>
            <w:vAlign w:val="center"/>
          </w:tcPr>
          <w:p w14:paraId="09C89369" w14:textId="0B8326F8" w:rsidR="00FA7CD0" w:rsidRPr="00FA7CD0" w:rsidRDefault="00FA7CD0" w:rsidP="00FA7CD0">
            <w:pPr>
              <w:jc w:val="center"/>
              <w:rPr>
                <w:color w:val="000000"/>
                <w:sz w:val="22"/>
                <w:szCs w:val="22"/>
                <w:highlight w:val="yellow"/>
              </w:rPr>
            </w:pPr>
            <w:r w:rsidRPr="00FA7CD0">
              <w:rPr>
                <w:sz w:val="22"/>
                <w:szCs w:val="22"/>
              </w:rPr>
              <w:t>87</w:t>
            </w:r>
          </w:p>
        </w:tc>
      </w:tr>
      <w:tr w:rsidR="00003180" w:rsidRPr="00884BD7" w14:paraId="7A63A027" w14:textId="77777777" w:rsidTr="00564B82">
        <w:trPr>
          <w:trHeight w:val="78"/>
        </w:trPr>
        <w:tc>
          <w:tcPr>
            <w:tcW w:w="2275" w:type="pct"/>
            <w:shd w:val="clear" w:color="auto" w:fill="F2F2F2" w:themeFill="background1" w:themeFillShade="F2"/>
          </w:tcPr>
          <w:p w14:paraId="2317287E" w14:textId="5DE0291D" w:rsidR="00003180" w:rsidRPr="00FA7CD0" w:rsidRDefault="00003180" w:rsidP="00744636">
            <w:pPr>
              <w:rPr>
                <w:b/>
                <w:i/>
                <w:sz w:val="22"/>
                <w:szCs w:val="22"/>
              </w:rPr>
            </w:pPr>
            <w:r w:rsidRPr="00FA7CD0">
              <w:rPr>
                <w:b/>
                <w:i/>
                <w:sz w:val="22"/>
                <w:szCs w:val="22"/>
              </w:rPr>
              <w:t xml:space="preserve">Миграционный приток (отток) населения </w:t>
            </w:r>
            <w:r w:rsidR="007E58DD" w:rsidRPr="00FA7CD0">
              <w:rPr>
                <w:b/>
                <w:i/>
                <w:sz w:val="22"/>
                <w:szCs w:val="22"/>
              </w:rPr>
              <w:t>Анастасиевского</w:t>
            </w:r>
            <w:r w:rsidR="00733F30" w:rsidRPr="00FA7CD0">
              <w:rPr>
                <w:b/>
                <w:i/>
                <w:sz w:val="22"/>
                <w:szCs w:val="22"/>
              </w:rPr>
              <w:t xml:space="preserve"> СП</w:t>
            </w:r>
            <w:r w:rsidRPr="00FA7CD0">
              <w:rPr>
                <w:b/>
                <w:i/>
                <w:sz w:val="22"/>
                <w:szCs w:val="22"/>
              </w:rPr>
              <w:t>, чел.</w:t>
            </w:r>
          </w:p>
        </w:tc>
        <w:tc>
          <w:tcPr>
            <w:tcW w:w="759" w:type="pct"/>
            <w:shd w:val="clear" w:color="auto" w:fill="FFFFFF" w:themeFill="background1"/>
          </w:tcPr>
          <w:p w14:paraId="4A7927BD" w14:textId="63D1AF54" w:rsidR="00003180" w:rsidRPr="00FA7CD0" w:rsidRDefault="00FA7CD0" w:rsidP="00744636">
            <w:pPr>
              <w:jc w:val="center"/>
              <w:rPr>
                <w:sz w:val="22"/>
                <w:szCs w:val="22"/>
              </w:rPr>
            </w:pPr>
            <w:r w:rsidRPr="00FA7CD0">
              <w:rPr>
                <w:sz w:val="22"/>
                <w:szCs w:val="22"/>
              </w:rPr>
              <w:t>-14</w:t>
            </w:r>
          </w:p>
        </w:tc>
        <w:tc>
          <w:tcPr>
            <w:tcW w:w="607" w:type="pct"/>
            <w:shd w:val="clear" w:color="auto" w:fill="FFFFFF" w:themeFill="background1"/>
          </w:tcPr>
          <w:p w14:paraId="24F65FD1" w14:textId="7E401E66" w:rsidR="00003180" w:rsidRPr="00FA7CD0" w:rsidRDefault="00FA7CD0" w:rsidP="00744636">
            <w:pPr>
              <w:jc w:val="center"/>
              <w:rPr>
                <w:sz w:val="22"/>
                <w:szCs w:val="22"/>
              </w:rPr>
            </w:pPr>
            <w:r>
              <w:rPr>
                <w:sz w:val="22"/>
                <w:szCs w:val="22"/>
              </w:rPr>
              <w:t>18</w:t>
            </w:r>
          </w:p>
        </w:tc>
        <w:tc>
          <w:tcPr>
            <w:tcW w:w="760" w:type="pct"/>
            <w:shd w:val="clear" w:color="auto" w:fill="FFFFFF" w:themeFill="background1"/>
          </w:tcPr>
          <w:p w14:paraId="1AC6ACD2" w14:textId="7CDB3D0A" w:rsidR="00003180" w:rsidRPr="00FA7CD0" w:rsidRDefault="00FA7CD0" w:rsidP="00744636">
            <w:pPr>
              <w:jc w:val="center"/>
              <w:rPr>
                <w:sz w:val="22"/>
                <w:szCs w:val="22"/>
              </w:rPr>
            </w:pPr>
            <w:r>
              <w:rPr>
                <w:sz w:val="22"/>
                <w:szCs w:val="22"/>
              </w:rPr>
              <w:t>-24</w:t>
            </w:r>
          </w:p>
        </w:tc>
        <w:tc>
          <w:tcPr>
            <w:tcW w:w="599" w:type="pct"/>
            <w:shd w:val="clear" w:color="auto" w:fill="FFFFFF" w:themeFill="background1"/>
          </w:tcPr>
          <w:p w14:paraId="52E0AA3D" w14:textId="01C1B0EE" w:rsidR="00003180" w:rsidRPr="00FA7CD0" w:rsidRDefault="00FA7CD0" w:rsidP="00744636">
            <w:pPr>
              <w:jc w:val="center"/>
              <w:rPr>
                <w:sz w:val="22"/>
                <w:szCs w:val="22"/>
              </w:rPr>
            </w:pPr>
            <w:r>
              <w:rPr>
                <w:sz w:val="22"/>
                <w:szCs w:val="22"/>
              </w:rPr>
              <w:t>-14</w:t>
            </w:r>
          </w:p>
        </w:tc>
      </w:tr>
    </w:tbl>
    <w:p w14:paraId="27EF6EC4" w14:textId="77777777" w:rsidR="00D859F3" w:rsidRPr="00884BD7" w:rsidRDefault="00D859F3" w:rsidP="00084DF9">
      <w:pPr>
        <w:rPr>
          <w:highlight w:val="yellow"/>
          <w:lang w:eastAsia="ar-SA" w:bidi="en-US"/>
        </w:rPr>
      </w:pPr>
    </w:p>
    <w:p w14:paraId="7A525449" w14:textId="1AC6AA05" w:rsidR="00D859F3" w:rsidRPr="00C03896" w:rsidRDefault="00207260" w:rsidP="00147B22">
      <w:pPr>
        <w:ind w:firstLine="709"/>
        <w:rPr>
          <w:lang w:eastAsia="ar-SA" w:bidi="en-US"/>
        </w:rPr>
      </w:pPr>
      <w:r w:rsidRPr="00C03896">
        <w:rPr>
          <w:lang w:eastAsia="ar-SA" w:bidi="en-US"/>
        </w:rPr>
        <w:t>При определении перспективной численности населения учитывалось главное напра</w:t>
      </w:r>
      <w:r w:rsidR="00A97729" w:rsidRPr="00C03896">
        <w:rPr>
          <w:lang w:eastAsia="ar-SA" w:bidi="en-US"/>
        </w:rPr>
        <w:t xml:space="preserve">вление демографической политики </w:t>
      </w:r>
      <w:r w:rsidR="00C33204" w:rsidRPr="00C03896">
        <w:rPr>
          <w:lang w:eastAsia="ar-SA" w:bidi="en-US"/>
        </w:rPr>
        <w:t xml:space="preserve">сохранение численности населения </w:t>
      </w:r>
      <w:r w:rsidR="00BE01F1" w:rsidRPr="00C03896">
        <w:rPr>
          <w:lang w:eastAsia="ar-SA" w:bidi="en-US"/>
        </w:rPr>
        <w:t>Матвеево-Курганского</w:t>
      </w:r>
      <w:r w:rsidR="00A97729" w:rsidRPr="00C03896">
        <w:rPr>
          <w:lang w:eastAsia="ar-SA" w:bidi="en-US"/>
        </w:rPr>
        <w:t xml:space="preserve"> района </w:t>
      </w:r>
      <w:r w:rsidR="00BE01F1" w:rsidRPr="00C03896">
        <w:rPr>
          <w:lang w:eastAsia="ar-SA" w:bidi="en-US"/>
        </w:rPr>
        <w:t>Ростовской</w:t>
      </w:r>
      <w:r w:rsidR="00A97729" w:rsidRPr="00C03896">
        <w:rPr>
          <w:lang w:eastAsia="ar-SA" w:bidi="en-US"/>
        </w:rPr>
        <w:t xml:space="preserve"> области</w:t>
      </w:r>
      <w:r w:rsidR="00D859F3" w:rsidRPr="00C03896">
        <w:rPr>
          <w:lang w:eastAsia="ar-SA" w:bidi="en-US"/>
        </w:rPr>
        <w:t>, определенное в с</w:t>
      </w:r>
      <w:r w:rsidR="009948E2" w:rsidRPr="00C03896">
        <w:rPr>
          <w:lang w:eastAsia="ar-SA" w:bidi="en-US"/>
        </w:rPr>
        <w:t>тратегии</w:t>
      </w:r>
      <w:r w:rsidR="00D859F3" w:rsidRPr="00C03896">
        <w:rPr>
          <w:lang w:eastAsia="ar-SA" w:bidi="en-US"/>
        </w:rPr>
        <w:t xml:space="preserve"> социально-экономического развития </w:t>
      </w:r>
      <w:r w:rsidR="00BE01F1" w:rsidRPr="00C03896">
        <w:rPr>
          <w:lang w:eastAsia="ar-SA" w:bidi="en-US"/>
        </w:rPr>
        <w:t>Матвеево-Курганского</w:t>
      </w:r>
      <w:r w:rsidR="00DD5D1B" w:rsidRPr="00C03896">
        <w:rPr>
          <w:lang w:eastAsia="ar-SA" w:bidi="en-US"/>
        </w:rPr>
        <w:t xml:space="preserve"> </w:t>
      </w:r>
      <w:r w:rsidR="00D859F3" w:rsidRPr="00C03896">
        <w:rPr>
          <w:lang w:eastAsia="ar-SA" w:bidi="en-US"/>
        </w:rPr>
        <w:t xml:space="preserve">района </w:t>
      </w:r>
      <w:r w:rsidR="00BE01F1" w:rsidRPr="00C03896">
        <w:rPr>
          <w:lang w:eastAsia="ar-SA" w:bidi="en-US"/>
        </w:rPr>
        <w:t>Ростовской</w:t>
      </w:r>
      <w:r w:rsidR="009F3A21" w:rsidRPr="00C03896">
        <w:rPr>
          <w:lang w:eastAsia="ar-SA" w:bidi="en-US"/>
        </w:rPr>
        <w:t xml:space="preserve"> области до 202</w:t>
      </w:r>
      <w:r w:rsidR="00D859F3" w:rsidRPr="00C03896">
        <w:rPr>
          <w:lang w:eastAsia="ar-SA" w:bidi="en-US"/>
        </w:rPr>
        <w:t>0 года (</w:t>
      </w:r>
      <w:r w:rsidR="00941EAE" w:rsidRPr="00C03896">
        <w:rPr>
          <w:lang w:eastAsia="ar-SA" w:bidi="en-US"/>
        </w:rPr>
        <w:t>утвержденной решением</w:t>
      </w:r>
      <w:r w:rsidR="00DD0154" w:rsidRPr="00C03896">
        <w:rPr>
          <w:lang w:eastAsia="ar-SA" w:bidi="en-US"/>
        </w:rPr>
        <w:t xml:space="preserve"> Собрания депутатов</w:t>
      </w:r>
      <w:r w:rsidR="00941EAE" w:rsidRPr="00C03896">
        <w:rPr>
          <w:lang w:eastAsia="ar-SA" w:bidi="en-US"/>
        </w:rPr>
        <w:t xml:space="preserve"> </w:t>
      </w:r>
      <w:r w:rsidR="00BE01F1" w:rsidRPr="00C03896">
        <w:rPr>
          <w:lang w:eastAsia="ar-SA" w:bidi="en-US"/>
        </w:rPr>
        <w:t>Матвеево-Курганского</w:t>
      </w:r>
      <w:r w:rsidR="00DD5D1B" w:rsidRPr="00C03896">
        <w:rPr>
          <w:lang w:eastAsia="ar-SA" w:bidi="en-US"/>
        </w:rPr>
        <w:t xml:space="preserve"> </w:t>
      </w:r>
      <w:r w:rsidR="00DD0154" w:rsidRPr="00C03896">
        <w:rPr>
          <w:lang w:eastAsia="ar-SA" w:bidi="en-US"/>
        </w:rPr>
        <w:t>района</w:t>
      </w:r>
      <w:r w:rsidR="00941EAE" w:rsidRPr="00C03896">
        <w:rPr>
          <w:lang w:eastAsia="ar-SA" w:bidi="en-US"/>
        </w:rPr>
        <w:t xml:space="preserve"> от</w:t>
      </w:r>
      <w:r w:rsidR="00DD5D1B" w:rsidRPr="00C03896">
        <w:rPr>
          <w:lang w:eastAsia="ar-SA" w:bidi="en-US"/>
        </w:rPr>
        <w:t xml:space="preserve"> </w:t>
      </w:r>
      <w:r w:rsidR="00DD0154" w:rsidRPr="00C03896">
        <w:rPr>
          <w:lang w:eastAsia="ar-SA" w:bidi="en-US"/>
        </w:rPr>
        <w:t>30 ноября 2012 г № 195</w:t>
      </w:r>
      <w:r w:rsidR="00DD5D1B" w:rsidRPr="00C03896">
        <w:rPr>
          <w:lang w:eastAsia="ar-SA" w:bidi="en-US"/>
        </w:rPr>
        <w:t>)</w:t>
      </w:r>
      <w:r w:rsidR="00B411EE" w:rsidRPr="00C03896">
        <w:rPr>
          <w:lang w:eastAsia="ar-SA" w:bidi="en-US"/>
        </w:rPr>
        <w:t>.</w:t>
      </w:r>
    </w:p>
    <w:p w14:paraId="0F1593F7" w14:textId="08BC251D" w:rsidR="002E34EB" w:rsidRPr="00C03896" w:rsidRDefault="002E34EB" w:rsidP="005F23F0">
      <w:pPr>
        <w:ind w:firstLine="709"/>
        <w:rPr>
          <w:lang w:eastAsia="ar-SA" w:bidi="en-US"/>
        </w:rPr>
      </w:pPr>
      <w:r w:rsidRPr="00C03896">
        <w:rPr>
          <w:lang w:eastAsia="ar-SA" w:bidi="en-US"/>
        </w:rPr>
        <w:t>В Матвеево-Курганском районе прослеживаются неблагоприятные тенденции в естественных демографических процессах, связанные с некоторым ростом разрыва между показателями смертности и рождаемости, что требует подготовки и проведение мероприятий по улучшению качества и уровня медицинского и бытового обслуживания в целом.</w:t>
      </w:r>
    </w:p>
    <w:p w14:paraId="79D4F16E" w14:textId="6F47E141" w:rsidR="00B117FB" w:rsidRPr="00C03896" w:rsidRDefault="00E82854" w:rsidP="00147B22">
      <w:pPr>
        <w:ind w:firstLine="709"/>
        <w:rPr>
          <w:lang w:eastAsia="ar-SA" w:bidi="en-US"/>
        </w:rPr>
      </w:pPr>
      <w:r w:rsidRPr="00C03896">
        <w:rPr>
          <w:lang w:eastAsia="ar-SA" w:bidi="en-US"/>
        </w:rPr>
        <w:t xml:space="preserve">Снизить отток населения предполагается за счет решения стратегической </w:t>
      </w:r>
      <w:r w:rsidR="00147B22" w:rsidRPr="00C03896">
        <w:rPr>
          <w:lang w:eastAsia="ar-SA" w:bidi="en-US"/>
        </w:rPr>
        <w:t>задачи</w:t>
      </w:r>
      <w:r w:rsidR="00E42B22" w:rsidRPr="00C03896">
        <w:rPr>
          <w:lang w:eastAsia="ar-SA" w:bidi="en-US"/>
        </w:rPr>
        <w:t xml:space="preserve">, </w:t>
      </w:r>
      <w:r w:rsidR="00147B22" w:rsidRPr="00C03896">
        <w:rPr>
          <w:lang w:eastAsia="ar-SA" w:bidi="en-US"/>
        </w:rPr>
        <w:t>создание</w:t>
      </w:r>
      <w:r w:rsidRPr="00C03896">
        <w:rPr>
          <w:lang w:eastAsia="ar-SA" w:bidi="en-US"/>
        </w:rPr>
        <w:t xml:space="preserve"> качественной среды проживания населения,</w:t>
      </w:r>
      <w:r w:rsidR="006B3373" w:rsidRPr="00C03896">
        <w:rPr>
          <w:lang w:eastAsia="ar-SA" w:bidi="en-US"/>
        </w:rPr>
        <w:t xml:space="preserve"> повышения уровня жизни. </w:t>
      </w:r>
    </w:p>
    <w:p w14:paraId="3EFAA6F3" w14:textId="47F49095" w:rsidR="005F23F0" w:rsidRPr="00C03896" w:rsidRDefault="005F23F0" w:rsidP="006B3373">
      <w:pPr>
        <w:ind w:firstLine="709"/>
        <w:rPr>
          <w:lang w:eastAsia="ar-SA" w:bidi="en-US"/>
        </w:rPr>
      </w:pPr>
      <w:r w:rsidRPr="00C03896">
        <w:rPr>
          <w:lang w:eastAsia="ar-SA" w:bidi="en-US"/>
        </w:rPr>
        <w:t xml:space="preserve">Основным инструментом улучшения демографической ситуации могут стать меры, принимаемые администрацией </w:t>
      </w:r>
      <w:r w:rsidR="007E58DD" w:rsidRPr="00C03896">
        <w:rPr>
          <w:lang w:eastAsia="ar-SA" w:bidi="en-US"/>
        </w:rPr>
        <w:t>Анастасиевского</w:t>
      </w:r>
      <w:r w:rsidRPr="00C03896">
        <w:rPr>
          <w:lang w:eastAsia="ar-SA" w:bidi="en-US"/>
        </w:rPr>
        <w:t xml:space="preserve"> </w:t>
      </w:r>
      <w:r w:rsidR="00AD50FE" w:rsidRPr="00C03896">
        <w:rPr>
          <w:lang w:eastAsia="ar-SA" w:bidi="en-US"/>
        </w:rPr>
        <w:t>СП</w:t>
      </w:r>
      <w:r w:rsidRPr="00C03896">
        <w:rPr>
          <w:lang w:eastAsia="ar-SA" w:bidi="en-US"/>
        </w:rPr>
        <w:t xml:space="preserve"> и района в целом по созданию новых рабочих мест для молодежи и прибывших граждан, принципиальный пересмотр организующих социального и экономического каркасов развития района.</w:t>
      </w:r>
    </w:p>
    <w:p w14:paraId="3F867DA3" w14:textId="77777777" w:rsidR="00844AFE" w:rsidRPr="00C03896" w:rsidRDefault="00844AFE" w:rsidP="00844AFE">
      <w:pPr>
        <w:ind w:firstLine="709"/>
        <w:rPr>
          <w:lang w:eastAsia="ar-SA" w:bidi="en-US"/>
        </w:rPr>
      </w:pPr>
      <w:r w:rsidRPr="00C03896">
        <w:rPr>
          <w:lang w:eastAsia="ar-SA" w:bidi="en-US"/>
        </w:rPr>
        <w:t>Базовым периодом для прогнозирования численности населения является 2019 г.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258EB899" w14:textId="77777777" w:rsidR="00844AFE" w:rsidRPr="00C03896" w:rsidRDefault="00844AFE" w:rsidP="00163453">
      <w:pPr>
        <w:ind w:firstLine="851"/>
        <w:jc w:val="center"/>
        <w:rPr>
          <w:lang w:eastAsia="ar-SA" w:bidi="en-US"/>
        </w:rPr>
      </w:pPr>
      <w:r w:rsidRPr="00C03896">
        <w:rPr>
          <w:lang w:eastAsia="ar-SA" w:bidi="en-US"/>
        </w:rPr>
        <w:t>S</w:t>
      </w:r>
      <w:r w:rsidRPr="00C03896">
        <w:rPr>
          <w:vertAlign w:val="subscript"/>
          <w:lang w:eastAsia="ar-SA" w:bidi="en-US"/>
        </w:rPr>
        <w:t>h</w:t>
      </w:r>
      <w:r w:rsidRPr="00C03896">
        <w:rPr>
          <w:lang w:eastAsia="ar-SA" w:bidi="en-US"/>
        </w:rPr>
        <w:t>+t=S</w:t>
      </w:r>
      <w:r w:rsidRPr="00C03896">
        <w:rPr>
          <w:vertAlign w:val="subscript"/>
          <w:lang w:eastAsia="ar-SA" w:bidi="en-US"/>
        </w:rPr>
        <w:t>h</w:t>
      </w:r>
      <w:r w:rsidRPr="00C03896">
        <w:rPr>
          <w:lang w:eastAsia="ar-SA" w:bidi="en-US"/>
        </w:rPr>
        <w:t>·(1+К</w:t>
      </w:r>
      <w:r w:rsidRPr="00C03896">
        <w:rPr>
          <w:vertAlign w:val="subscript"/>
          <w:lang w:eastAsia="ar-SA" w:bidi="en-US"/>
        </w:rPr>
        <w:t>общ.пр</w:t>
      </w:r>
      <w:r w:rsidRPr="00C03896">
        <w:rPr>
          <w:lang w:eastAsia="ar-SA" w:bidi="en-US"/>
        </w:rPr>
        <w:t>.)</w:t>
      </w:r>
      <w:r w:rsidRPr="00C03896">
        <w:rPr>
          <w:vertAlign w:val="superscript"/>
          <w:lang w:eastAsia="ar-SA" w:bidi="en-US"/>
        </w:rPr>
        <w:t>t</w:t>
      </w:r>
      <w:r w:rsidRPr="00C03896">
        <w:rPr>
          <w:lang w:eastAsia="ar-SA" w:bidi="en-US"/>
        </w:rPr>
        <w:t>,</w:t>
      </w:r>
      <w:r w:rsidRPr="00C03896">
        <w:rPr>
          <w:lang w:eastAsia="ar-SA" w:bidi="en-US"/>
        </w:rPr>
        <w:tab/>
      </w:r>
      <w:r w:rsidRPr="00C03896">
        <w:rPr>
          <w:lang w:eastAsia="ar-SA" w:bidi="en-US"/>
        </w:rPr>
        <w:tab/>
      </w:r>
      <w:r w:rsidRPr="00C03896">
        <w:rPr>
          <w:lang w:eastAsia="ar-SA" w:bidi="en-US"/>
        </w:rPr>
        <w:tab/>
      </w:r>
      <w:r w:rsidRPr="00C03896">
        <w:rPr>
          <w:lang w:eastAsia="ar-SA" w:bidi="en-US"/>
        </w:rPr>
        <w:tab/>
      </w:r>
      <w:r w:rsidRPr="00C03896">
        <w:rPr>
          <w:lang w:eastAsia="ar-SA" w:bidi="en-US"/>
        </w:rPr>
        <w:tab/>
        <w:t>(1)</w:t>
      </w:r>
    </w:p>
    <w:p w14:paraId="6F4C8C03" w14:textId="77777777" w:rsidR="00844AFE" w:rsidRPr="00C03896" w:rsidRDefault="00844AFE" w:rsidP="00844AFE">
      <w:pPr>
        <w:ind w:firstLine="709"/>
        <w:rPr>
          <w:lang w:eastAsia="ar-SA" w:bidi="en-US"/>
        </w:rPr>
      </w:pPr>
      <w:r w:rsidRPr="00C03896">
        <w:rPr>
          <w:lang w:eastAsia="ar-SA" w:bidi="en-US"/>
        </w:rPr>
        <w:t>где S</w:t>
      </w:r>
      <w:r w:rsidRPr="00C03896">
        <w:rPr>
          <w:vertAlign w:val="subscript"/>
          <w:lang w:eastAsia="ar-SA" w:bidi="en-US"/>
        </w:rPr>
        <w:t>h</w:t>
      </w:r>
      <w:r w:rsidRPr="00C03896">
        <w:rPr>
          <w:lang w:eastAsia="ar-SA" w:bidi="en-US"/>
        </w:rPr>
        <w:t xml:space="preserve"> – численность населения на начало планируемого периода, чел.;</w:t>
      </w:r>
    </w:p>
    <w:p w14:paraId="66A44566" w14:textId="77777777" w:rsidR="00844AFE" w:rsidRPr="00C03896" w:rsidRDefault="00844AFE" w:rsidP="00844AFE">
      <w:pPr>
        <w:ind w:firstLine="709"/>
        <w:rPr>
          <w:lang w:eastAsia="ar-SA" w:bidi="en-US"/>
        </w:rPr>
      </w:pPr>
      <w:r w:rsidRPr="00C03896">
        <w:rPr>
          <w:lang w:eastAsia="ar-SA" w:bidi="en-US"/>
        </w:rPr>
        <w:t>t – число лет, на которое производится расчет;</w:t>
      </w:r>
    </w:p>
    <w:p w14:paraId="47075310" w14:textId="77777777" w:rsidR="00844AFE" w:rsidRPr="00C03896" w:rsidRDefault="00844AFE" w:rsidP="00844AFE">
      <w:pPr>
        <w:ind w:firstLine="709"/>
        <w:rPr>
          <w:lang w:eastAsia="ar-SA" w:bidi="en-US"/>
        </w:rPr>
      </w:pPr>
      <w:r w:rsidRPr="00C03896">
        <w:rPr>
          <w:lang w:eastAsia="ar-SA" w:bidi="en-US"/>
        </w:rPr>
        <w:t>К</w:t>
      </w:r>
      <w:r w:rsidRPr="00C03896">
        <w:rPr>
          <w:vertAlign w:val="subscript"/>
          <w:lang w:eastAsia="ar-SA" w:bidi="en-US"/>
        </w:rPr>
        <w:t xml:space="preserve">общ.пр. </w:t>
      </w:r>
      <w:r w:rsidRPr="00C03896">
        <w:rPr>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7F0A740F" w14:textId="77777777" w:rsidR="00844AFE" w:rsidRPr="00C03896" w:rsidRDefault="00844AFE" w:rsidP="00844AFE">
      <w:pPr>
        <w:ind w:firstLine="709"/>
        <w:rPr>
          <w:lang w:eastAsia="ar-SA" w:bidi="en-US"/>
        </w:rPr>
      </w:pPr>
      <w:r w:rsidRPr="00C03896">
        <w:rPr>
          <w:lang w:eastAsia="ar-SA" w:bidi="en-US"/>
        </w:rPr>
        <w:t>Отсутствие исходных данных и неясность тенденций с естественным приростом населения снижает точность прогнозов.</w:t>
      </w:r>
    </w:p>
    <w:p w14:paraId="4F136F31" w14:textId="073A6EE9" w:rsidR="00844AFE" w:rsidRPr="00C03896" w:rsidRDefault="00844AFE" w:rsidP="00844AFE">
      <w:pPr>
        <w:pStyle w:val="affff"/>
        <w:spacing w:before="0" w:after="0"/>
        <w:rPr>
          <w:sz w:val="24"/>
          <w:szCs w:val="24"/>
        </w:rPr>
      </w:pPr>
      <w:r w:rsidRPr="00C03896">
        <w:rPr>
          <w:sz w:val="24"/>
          <w:szCs w:val="24"/>
        </w:rPr>
        <w:t xml:space="preserve">Для расчета перспективной численности населения использовался оптимистический </w:t>
      </w:r>
      <w:r w:rsidR="00163453" w:rsidRPr="00C03896">
        <w:rPr>
          <w:sz w:val="24"/>
          <w:szCs w:val="24"/>
        </w:rPr>
        <w:t>прогноз</w:t>
      </w:r>
      <w:r w:rsidRPr="00C03896">
        <w:rPr>
          <w:sz w:val="24"/>
          <w:szCs w:val="24"/>
        </w:rPr>
        <w:t xml:space="preserve">: </w:t>
      </w:r>
    </w:p>
    <w:p w14:paraId="6CAEBA10" w14:textId="4A2D6555" w:rsidR="00844AFE" w:rsidRPr="00A54DE8" w:rsidRDefault="00844AFE" w:rsidP="00844AFE">
      <w:pPr>
        <w:pStyle w:val="affff"/>
        <w:spacing w:before="0" w:after="0"/>
        <w:rPr>
          <w:sz w:val="24"/>
          <w:szCs w:val="24"/>
        </w:rPr>
      </w:pPr>
      <w:r w:rsidRPr="00A54DE8">
        <w:rPr>
          <w:sz w:val="24"/>
          <w:szCs w:val="24"/>
        </w:rPr>
        <w:t xml:space="preserve">В качестве оптимистического прогноза взят прирост в размере </w:t>
      </w:r>
      <w:r w:rsidR="00233D5D" w:rsidRPr="00A54DE8">
        <w:rPr>
          <w:sz w:val="24"/>
          <w:szCs w:val="24"/>
        </w:rPr>
        <w:t>5</w:t>
      </w:r>
      <w:r w:rsidRPr="00A54DE8">
        <w:rPr>
          <w:sz w:val="24"/>
          <w:szCs w:val="24"/>
        </w:rPr>
        <w:t xml:space="preserve"> чел. в год (К</w:t>
      </w:r>
      <w:r w:rsidRPr="00A54DE8">
        <w:rPr>
          <w:sz w:val="24"/>
          <w:szCs w:val="24"/>
          <w:vertAlign w:val="subscript"/>
        </w:rPr>
        <w:t>общ.пр</w:t>
      </w:r>
      <w:r w:rsidRPr="00A54DE8">
        <w:rPr>
          <w:sz w:val="24"/>
          <w:szCs w:val="24"/>
        </w:rPr>
        <w:t>.=0,00</w:t>
      </w:r>
      <w:r w:rsidR="001863B1" w:rsidRPr="00A54DE8">
        <w:rPr>
          <w:sz w:val="24"/>
          <w:szCs w:val="24"/>
        </w:rPr>
        <w:t>2</w:t>
      </w:r>
      <w:r w:rsidRPr="00A54DE8">
        <w:rPr>
          <w:sz w:val="24"/>
          <w:szCs w:val="24"/>
        </w:rPr>
        <w:t>). При таком прогнозе численность населения рассчитаем по формуле (1), она составит:</w:t>
      </w:r>
    </w:p>
    <w:p w14:paraId="61B56151" w14:textId="6E900B0A" w:rsidR="001863B1" w:rsidRPr="001863B1" w:rsidRDefault="001863B1" w:rsidP="001863B1">
      <w:pPr>
        <w:ind w:firstLine="709"/>
      </w:pPr>
      <w:r w:rsidRPr="001863B1">
        <w:rPr>
          <w:lang w:val="en-US"/>
        </w:rPr>
        <w:t>S</w:t>
      </w:r>
      <w:r w:rsidRPr="001863B1">
        <w:rPr>
          <w:vertAlign w:val="subscript"/>
        </w:rPr>
        <w:t>2024</w:t>
      </w:r>
      <w:r w:rsidRPr="001863B1">
        <w:t>=</w:t>
      </w:r>
      <w:r w:rsidR="00362C22">
        <w:t>2589</w:t>
      </w:r>
      <w:r w:rsidRPr="001863B1">
        <w:t>*(1+</w:t>
      </w:r>
      <w:r w:rsidR="00A54DE8">
        <w:t>0,002</w:t>
      </w:r>
      <w:r w:rsidRPr="001863B1">
        <w:t>)</w:t>
      </w:r>
      <w:r w:rsidRPr="001863B1">
        <w:rPr>
          <w:vertAlign w:val="superscript"/>
        </w:rPr>
        <w:t>5</w:t>
      </w:r>
      <w:r w:rsidRPr="001863B1">
        <w:t>=</w:t>
      </w:r>
      <w:r w:rsidR="00362C22" w:rsidRPr="004538AB">
        <w:t>2615</w:t>
      </w:r>
      <w:r w:rsidRPr="001863B1">
        <w:t>чел.</w:t>
      </w:r>
    </w:p>
    <w:p w14:paraId="066355FE" w14:textId="7351A02D" w:rsidR="001863B1" w:rsidRPr="001863B1" w:rsidRDefault="001863B1" w:rsidP="001863B1">
      <w:pPr>
        <w:ind w:firstLine="709"/>
      </w:pPr>
      <w:r w:rsidRPr="001863B1">
        <w:rPr>
          <w:lang w:val="en-US"/>
        </w:rPr>
        <w:t>S</w:t>
      </w:r>
      <w:r w:rsidRPr="001863B1">
        <w:rPr>
          <w:vertAlign w:val="subscript"/>
        </w:rPr>
        <w:t>2040</w:t>
      </w:r>
      <w:r w:rsidRPr="001863B1">
        <w:t>=</w:t>
      </w:r>
      <w:r w:rsidR="00362C22">
        <w:t>2589</w:t>
      </w:r>
      <w:r w:rsidRPr="001863B1">
        <w:t>*(1+</w:t>
      </w:r>
      <w:r w:rsidR="00A54DE8">
        <w:t>0,002</w:t>
      </w:r>
      <w:r w:rsidRPr="001863B1">
        <w:t>)</w:t>
      </w:r>
      <w:r w:rsidRPr="001863B1">
        <w:rPr>
          <w:vertAlign w:val="superscript"/>
        </w:rPr>
        <w:t>21</w:t>
      </w:r>
      <w:r w:rsidRPr="001863B1">
        <w:t>=</w:t>
      </w:r>
      <w:r w:rsidR="00362C22">
        <w:t>2700</w:t>
      </w:r>
      <w:r w:rsidRPr="001863B1">
        <w:t>чел.</w:t>
      </w:r>
    </w:p>
    <w:p w14:paraId="2ABECEED" w14:textId="77777777" w:rsidR="001863B1" w:rsidRPr="001863B1" w:rsidRDefault="001863B1" w:rsidP="001863B1">
      <w:pPr>
        <w:pStyle w:val="affff"/>
        <w:spacing w:before="0" w:after="0"/>
        <w:rPr>
          <w:sz w:val="24"/>
          <w:szCs w:val="24"/>
        </w:rPr>
      </w:pPr>
      <w:r w:rsidRPr="001863B1">
        <w:rPr>
          <w:sz w:val="24"/>
          <w:szCs w:val="24"/>
        </w:rPr>
        <w:t xml:space="preserve">Для оценки потребности Анастасиевского СП в ресурсах территории, социального обеспечения и инженерного обустройства муниципального образования к рассмотрению принимается оптимистический прогноз численности: </w:t>
      </w:r>
    </w:p>
    <w:p w14:paraId="4A428BCF" w14:textId="536098B3" w:rsidR="001863B1" w:rsidRPr="001863B1" w:rsidRDefault="001863B1" w:rsidP="001863B1">
      <w:pPr>
        <w:numPr>
          <w:ilvl w:val="0"/>
          <w:numId w:val="8"/>
        </w:numPr>
        <w:rPr>
          <w:spacing w:val="2"/>
          <w:shd w:val="clear" w:color="auto" w:fill="FFFFFF"/>
          <w:lang w:eastAsia="ar-SA" w:bidi="en-US"/>
        </w:rPr>
      </w:pPr>
      <w:r w:rsidRPr="001863B1">
        <w:rPr>
          <w:spacing w:val="2"/>
          <w:shd w:val="clear" w:color="auto" w:fill="FFFFFF"/>
          <w:lang w:eastAsia="ar-SA" w:bidi="en-US"/>
        </w:rPr>
        <w:t>к 2024 году –</w:t>
      </w:r>
      <w:r w:rsidR="003D0233">
        <w:rPr>
          <w:spacing w:val="2"/>
          <w:shd w:val="clear" w:color="auto" w:fill="FFFFFF"/>
          <w:lang w:eastAsia="ar-SA" w:bidi="en-US"/>
        </w:rPr>
        <w:t xml:space="preserve"> 2615</w:t>
      </w:r>
      <w:r w:rsidRPr="001863B1">
        <w:rPr>
          <w:spacing w:val="2"/>
          <w:shd w:val="clear" w:color="auto" w:fill="FFFFFF"/>
          <w:lang w:eastAsia="ar-SA" w:bidi="en-US"/>
        </w:rPr>
        <w:t xml:space="preserve">чел. (прирост на </w:t>
      </w:r>
      <w:r w:rsidR="00362C22" w:rsidRPr="00362C22">
        <w:rPr>
          <w:spacing w:val="2"/>
          <w:shd w:val="clear" w:color="auto" w:fill="FFFFFF"/>
          <w:lang w:eastAsia="ar-SA" w:bidi="en-US"/>
        </w:rPr>
        <w:t>26</w:t>
      </w:r>
      <w:r w:rsidRPr="001863B1">
        <w:rPr>
          <w:spacing w:val="2"/>
          <w:shd w:val="clear" w:color="auto" w:fill="FFFFFF"/>
          <w:lang w:eastAsia="ar-SA" w:bidi="en-US"/>
        </w:rPr>
        <w:t xml:space="preserve"> чел. по сравнению с началом 2019 г.).</w:t>
      </w:r>
    </w:p>
    <w:p w14:paraId="43302C4B" w14:textId="3BCEF19B" w:rsidR="001863B1" w:rsidRPr="001863B1" w:rsidRDefault="001863B1" w:rsidP="001863B1">
      <w:pPr>
        <w:numPr>
          <w:ilvl w:val="0"/>
          <w:numId w:val="8"/>
        </w:numPr>
        <w:rPr>
          <w:spacing w:val="2"/>
          <w:shd w:val="clear" w:color="auto" w:fill="FFFFFF"/>
          <w:lang w:eastAsia="ar-SA" w:bidi="en-US"/>
        </w:rPr>
      </w:pPr>
      <w:r w:rsidRPr="001863B1">
        <w:rPr>
          <w:spacing w:val="2"/>
          <w:shd w:val="clear" w:color="auto" w:fill="FFFFFF"/>
          <w:lang w:eastAsia="ar-SA" w:bidi="en-US"/>
        </w:rPr>
        <w:t>к 2040 году –</w:t>
      </w:r>
      <w:r w:rsidR="003D0233">
        <w:rPr>
          <w:spacing w:val="2"/>
          <w:shd w:val="clear" w:color="auto" w:fill="FFFFFF"/>
          <w:lang w:eastAsia="ar-SA" w:bidi="en-US"/>
        </w:rPr>
        <w:t xml:space="preserve">2700 </w:t>
      </w:r>
      <w:r w:rsidRPr="001863B1">
        <w:rPr>
          <w:spacing w:val="2"/>
          <w:shd w:val="clear" w:color="auto" w:fill="FFFFFF"/>
          <w:lang w:eastAsia="ar-SA" w:bidi="en-US"/>
        </w:rPr>
        <w:t xml:space="preserve">чел. (прирост на </w:t>
      </w:r>
      <w:r w:rsidR="00362C22" w:rsidRPr="00362C22">
        <w:rPr>
          <w:spacing w:val="2"/>
          <w:shd w:val="clear" w:color="auto" w:fill="FFFFFF"/>
          <w:lang w:eastAsia="ar-SA" w:bidi="en-US"/>
        </w:rPr>
        <w:t>111</w:t>
      </w:r>
      <w:r w:rsidRPr="001863B1">
        <w:rPr>
          <w:spacing w:val="2"/>
          <w:shd w:val="clear" w:color="auto" w:fill="FFFFFF"/>
          <w:lang w:eastAsia="ar-SA" w:bidi="en-US"/>
        </w:rPr>
        <w:t xml:space="preserve"> чел. по сравнению с началом 2019 г.).</w:t>
      </w:r>
    </w:p>
    <w:p w14:paraId="0396630C" w14:textId="77777777" w:rsidR="007A10C5" w:rsidRPr="00A05397" w:rsidRDefault="007A10C5" w:rsidP="00D17937">
      <w:pPr>
        <w:ind w:firstLine="709"/>
      </w:pPr>
      <w:r w:rsidRPr="00A05397">
        <w:rPr>
          <w:lang w:eastAsia="ar-SA" w:bidi="en-US"/>
        </w:rPr>
        <w:lastRenderedPageBreak/>
        <w:t xml:space="preserve">На расчетный период основные усилия должны быть направлены как на </w:t>
      </w:r>
      <w:r w:rsidR="00506377" w:rsidRPr="00A05397">
        <w:rPr>
          <w:lang w:eastAsia="ar-SA" w:bidi="en-US"/>
        </w:rPr>
        <w:t>поддержа</w:t>
      </w:r>
      <w:r w:rsidR="00506377" w:rsidRPr="00A05397">
        <w:t>ние</w:t>
      </w:r>
      <w:r w:rsidRPr="00A05397">
        <w:t xml:space="preserve"> положительного естественного прироста, в первую очередь путём снижения уровня смертности, особенно детской и мужской, так и на привлечение мигрантов.</w:t>
      </w:r>
    </w:p>
    <w:p w14:paraId="3B627137" w14:textId="16EF08E4" w:rsidR="007A10C5" w:rsidRPr="00A05397" w:rsidRDefault="007A10C5" w:rsidP="007A10C5">
      <w:pPr>
        <w:ind w:firstLine="709"/>
        <w:rPr>
          <w:lang w:eastAsia="ar-SA" w:bidi="en-US"/>
        </w:rPr>
      </w:pPr>
      <w:r w:rsidRPr="00A05397">
        <w:rPr>
          <w:lang w:eastAsia="ar-SA" w:bidi="en-US"/>
        </w:rPr>
        <w:t xml:space="preserve">Так же для улучшения демографической ситуации в </w:t>
      </w:r>
      <w:r w:rsidR="00A6496F">
        <w:rPr>
          <w:lang w:eastAsia="ar-SA" w:bidi="en-US"/>
        </w:rPr>
        <w:t>Анастасиевском</w:t>
      </w:r>
      <w:r w:rsidR="00AD50FE" w:rsidRPr="00A05397">
        <w:rPr>
          <w:lang w:eastAsia="ar-SA" w:bidi="en-US"/>
        </w:rPr>
        <w:t xml:space="preserve"> СП</w:t>
      </w:r>
      <w:r w:rsidR="00974DF3" w:rsidRPr="00A05397">
        <w:rPr>
          <w:lang w:eastAsia="ar-SA" w:bidi="en-US"/>
        </w:rPr>
        <w:t xml:space="preserve"> </w:t>
      </w:r>
      <w:r w:rsidRPr="00A05397">
        <w:rPr>
          <w:lang w:eastAsia="ar-SA" w:bidi="en-US"/>
        </w:rPr>
        <w:t xml:space="preserve">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 </w:t>
      </w:r>
    </w:p>
    <w:p w14:paraId="4A9E2B1D" w14:textId="77777777" w:rsidR="007A10C5" w:rsidRPr="00A05397" w:rsidRDefault="007A10C5" w:rsidP="007A10C5">
      <w:pPr>
        <w:ind w:firstLine="709"/>
        <w:rPr>
          <w:lang w:eastAsia="ar-SA" w:bidi="en-US"/>
        </w:rPr>
      </w:pPr>
      <w:r w:rsidRPr="00A05397">
        <w:rPr>
          <w:lang w:eastAsia="ar-SA"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p>
    <w:p w14:paraId="254E96F8" w14:textId="77777777" w:rsidR="003D496A" w:rsidRPr="00A05397" w:rsidRDefault="003D496A" w:rsidP="0045500F">
      <w:pPr>
        <w:pStyle w:val="3"/>
        <w:numPr>
          <w:ilvl w:val="2"/>
          <w:numId w:val="6"/>
        </w:numPr>
        <w:ind w:left="0" w:firstLine="0"/>
        <w:rPr>
          <w:szCs w:val="28"/>
        </w:rPr>
      </w:pPr>
      <w:bookmarkStart w:id="26" w:name="_Toc522808443"/>
      <w:bookmarkStart w:id="27" w:name="_Toc40368767"/>
      <w:r w:rsidRPr="00A05397">
        <w:rPr>
          <w:szCs w:val="28"/>
        </w:rPr>
        <w:t>Экономический потенциал</w:t>
      </w:r>
      <w:bookmarkEnd w:id="26"/>
      <w:bookmarkEnd w:id="27"/>
    </w:p>
    <w:p w14:paraId="5D28AF0F" w14:textId="570C454A" w:rsidR="00865BBA" w:rsidRDefault="00B07160" w:rsidP="00A05397">
      <w:pPr>
        <w:ind w:firstLine="709"/>
        <w:rPr>
          <w:lang w:eastAsia="ar-SA" w:bidi="en-US"/>
        </w:rPr>
      </w:pPr>
      <w:bookmarkStart w:id="28" w:name="_Toc522808444"/>
      <w:bookmarkEnd w:id="25"/>
      <w:r w:rsidRPr="00A05397">
        <w:rPr>
          <w:lang w:eastAsia="ar-SA" w:bidi="en-US"/>
        </w:rPr>
        <w:t>Экономика сельского поселения в настоящее время представлена пре</w:t>
      </w:r>
      <w:r w:rsidR="008B57F6">
        <w:rPr>
          <w:lang w:eastAsia="ar-SA" w:bidi="en-US"/>
        </w:rPr>
        <w:t>дприятиями сельского хозяйства, основной вид деятельности: выращивание зерновых культур.</w:t>
      </w:r>
    </w:p>
    <w:p w14:paraId="1C567A4B" w14:textId="77777777" w:rsidR="00CE3DD1" w:rsidRPr="00A05397" w:rsidRDefault="00CE3DD1" w:rsidP="00A05397">
      <w:pPr>
        <w:ind w:firstLine="709"/>
        <w:rPr>
          <w:lang w:eastAsia="ar-SA" w:bidi="en-US"/>
        </w:rPr>
      </w:pPr>
    </w:p>
    <w:p w14:paraId="3F687CB7" w14:textId="71C9EEEC" w:rsidR="00CE3DD1" w:rsidRDefault="00CE3DD1" w:rsidP="00CE3DD1">
      <w:pPr>
        <w:ind w:firstLine="709"/>
        <w:jc w:val="right"/>
        <w:rPr>
          <w:b/>
          <w:i/>
          <w:lang w:eastAsia="ar-SA" w:bidi="en-US"/>
        </w:rPr>
      </w:pPr>
      <w:r w:rsidRPr="00CE3DD1">
        <w:rPr>
          <w:b/>
          <w:i/>
          <w:lang w:eastAsia="ar-SA" w:bidi="en-US"/>
        </w:rPr>
        <w:t>Таблица 2.4</w:t>
      </w:r>
    </w:p>
    <w:p w14:paraId="7B3093D2" w14:textId="25572C98" w:rsidR="00865BBA" w:rsidRPr="00A05397" w:rsidRDefault="00865BBA" w:rsidP="00CE3DD1">
      <w:pPr>
        <w:ind w:firstLine="709"/>
        <w:jc w:val="center"/>
        <w:rPr>
          <w:b/>
          <w:i/>
          <w:lang w:eastAsia="ar-SA" w:bidi="en-US"/>
        </w:rPr>
      </w:pPr>
      <w:r w:rsidRPr="00A05397">
        <w:rPr>
          <w:b/>
          <w:i/>
          <w:lang w:eastAsia="ar-SA" w:bidi="en-US"/>
        </w:rPr>
        <w:t>Предприятия сельского х</w:t>
      </w:r>
      <w:r w:rsidR="00CE3DD1">
        <w:rPr>
          <w:b/>
          <w:i/>
          <w:lang w:eastAsia="ar-SA" w:bidi="en-US"/>
        </w:rPr>
        <w:t>озяйства</w:t>
      </w:r>
    </w:p>
    <w:tbl>
      <w:tblPr>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894"/>
        <w:gridCol w:w="6676"/>
      </w:tblGrid>
      <w:tr w:rsidR="00150192" w:rsidRPr="00A05397" w14:paraId="566633CD" w14:textId="77777777" w:rsidTr="00CE3DD1">
        <w:trPr>
          <w:trHeight w:val="565"/>
          <w:jc w:val="center"/>
        </w:trPr>
        <w:tc>
          <w:tcPr>
            <w:tcW w:w="1512" w:type="pct"/>
            <w:shd w:val="clear" w:color="auto" w:fill="D9D9D9" w:themeFill="background1" w:themeFillShade="D9"/>
          </w:tcPr>
          <w:p w14:paraId="11A3EBA2" w14:textId="77777777" w:rsidR="00150192" w:rsidRPr="00A05397" w:rsidRDefault="00150192" w:rsidP="00FE5310">
            <w:pPr>
              <w:ind w:left="142"/>
              <w:jc w:val="center"/>
              <w:rPr>
                <w:b/>
                <w:sz w:val="22"/>
                <w:szCs w:val="22"/>
              </w:rPr>
            </w:pPr>
            <w:r w:rsidRPr="00A05397">
              <w:rPr>
                <w:b/>
                <w:sz w:val="22"/>
                <w:szCs w:val="22"/>
              </w:rPr>
              <w:t>Предприятие</w:t>
            </w:r>
          </w:p>
        </w:tc>
        <w:tc>
          <w:tcPr>
            <w:tcW w:w="3488" w:type="pct"/>
            <w:shd w:val="clear" w:color="auto" w:fill="D9D9D9" w:themeFill="background1" w:themeFillShade="D9"/>
          </w:tcPr>
          <w:p w14:paraId="58936191" w14:textId="77777777" w:rsidR="00150192" w:rsidRPr="00A05397" w:rsidRDefault="00150192" w:rsidP="00FE5310">
            <w:pPr>
              <w:ind w:left="142"/>
              <w:jc w:val="center"/>
              <w:rPr>
                <w:b/>
                <w:sz w:val="22"/>
                <w:szCs w:val="22"/>
              </w:rPr>
            </w:pPr>
            <w:r w:rsidRPr="00A05397">
              <w:rPr>
                <w:b/>
                <w:sz w:val="22"/>
                <w:szCs w:val="22"/>
              </w:rPr>
              <w:t>Адрес</w:t>
            </w:r>
          </w:p>
        </w:tc>
      </w:tr>
      <w:tr w:rsidR="00150192" w:rsidRPr="00884BD7" w14:paraId="46599270" w14:textId="77777777" w:rsidTr="00CE3DD1">
        <w:trPr>
          <w:trHeight w:val="162"/>
          <w:jc w:val="center"/>
        </w:trPr>
        <w:tc>
          <w:tcPr>
            <w:tcW w:w="1512" w:type="pct"/>
            <w:shd w:val="clear" w:color="auto" w:fill="F2F2F2" w:themeFill="background1" w:themeFillShade="F2"/>
          </w:tcPr>
          <w:p w14:paraId="29DE108C" w14:textId="504F1FAE" w:rsidR="00150192" w:rsidRPr="00884BD7" w:rsidRDefault="00CB46AC" w:rsidP="00FE5310">
            <w:pPr>
              <w:rPr>
                <w:b/>
                <w:i/>
                <w:sz w:val="22"/>
                <w:szCs w:val="22"/>
                <w:highlight w:val="yellow"/>
              </w:rPr>
            </w:pPr>
            <w:r w:rsidRPr="00CB46AC">
              <w:rPr>
                <w:b/>
                <w:i/>
                <w:sz w:val="22"/>
                <w:szCs w:val="22"/>
              </w:rPr>
              <w:t xml:space="preserve">СПК </w:t>
            </w:r>
            <w:r w:rsidR="008B57F6">
              <w:rPr>
                <w:b/>
                <w:i/>
                <w:sz w:val="22"/>
                <w:szCs w:val="22"/>
              </w:rPr>
              <w:t>(</w:t>
            </w:r>
            <w:r w:rsidRPr="00CB46AC">
              <w:rPr>
                <w:b/>
                <w:i/>
                <w:sz w:val="22"/>
                <w:szCs w:val="22"/>
              </w:rPr>
              <w:t>колхоз</w:t>
            </w:r>
            <w:r w:rsidR="008B57F6">
              <w:rPr>
                <w:b/>
                <w:i/>
                <w:sz w:val="22"/>
                <w:szCs w:val="22"/>
              </w:rPr>
              <w:t>)</w:t>
            </w:r>
            <w:r w:rsidRPr="00CB46AC">
              <w:rPr>
                <w:b/>
                <w:i/>
                <w:sz w:val="22"/>
                <w:szCs w:val="22"/>
              </w:rPr>
              <w:t xml:space="preserve"> «РОДИНА»</w:t>
            </w:r>
          </w:p>
        </w:tc>
        <w:tc>
          <w:tcPr>
            <w:tcW w:w="3488" w:type="pct"/>
          </w:tcPr>
          <w:p w14:paraId="29DE5B51" w14:textId="77777777" w:rsidR="00CE3DD1" w:rsidRDefault="00CB46AC" w:rsidP="00CE3DD1">
            <w:pPr>
              <w:jc w:val="center"/>
              <w:rPr>
                <w:sz w:val="22"/>
                <w:szCs w:val="22"/>
              </w:rPr>
            </w:pPr>
            <w:r w:rsidRPr="00CB46AC">
              <w:rPr>
                <w:sz w:val="22"/>
                <w:szCs w:val="22"/>
              </w:rPr>
              <w:t>346964,</w:t>
            </w:r>
            <w:r>
              <w:rPr>
                <w:sz w:val="22"/>
                <w:szCs w:val="22"/>
              </w:rPr>
              <w:t xml:space="preserve"> Ростовская область, Матвеево-Курганский район,</w:t>
            </w:r>
          </w:p>
          <w:p w14:paraId="472D92DE" w14:textId="52620A2A" w:rsidR="00150192" w:rsidRPr="00CE3DD1" w:rsidRDefault="00CB46AC" w:rsidP="00CE3DD1">
            <w:pPr>
              <w:jc w:val="center"/>
              <w:rPr>
                <w:sz w:val="22"/>
                <w:szCs w:val="22"/>
              </w:rPr>
            </w:pPr>
            <w:r>
              <w:rPr>
                <w:sz w:val="22"/>
                <w:szCs w:val="22"/>
              </w:rPr>
              <w:t xml:space="preserve"> </w:t>
            </w:r>
            <w:r w:rsidRPr="00CB46AC">
              <w:rPr>
                <w:sz w:val="22"/>
                <w:szCs w:val="22"/>
              </w:rPr>
              <w:t>с. Анастасиевка,</w:t>
            </w:r>
            <w:r w:rsidR="00CE3DD1">
              <w:rPr>
                <w:sz w:val="22"/>
                <w:szCs w:val="22"/>
              </w:rPr>
              <w:t xml:space="preserve"> </w:t>
            </w:r>
            <w:r w:rsidRPr="00CB46AC">
              <w:rPr>
                <w:sz w:val="22"/>
                <w:szCs w:val="22"/>
              </w:rPr>
              <w:t>ул. Ленина, 84</w:t>
            </w:r>
          </w:p>
        </w:tc>
      </w:tr>
      <w:tr w:rsidR="00150192" w:rsidRPr="00884BD7" w14:paraId="6A6E8214" w14:textId="77777777" w:rsidTr="00CE3DD1">
        <w:trPr>
          <w:trHeight w:val="162"/>
          <w:jc w:val="center"/>
        </w:trPr>
        <w:tc>
          <w:tcPr>
            <w:tcW w:w="1512" w:type="pct"/>
            <w:shd w:val="clear" w:color="auto" w:fill="F2F2F2" w:themeFill="background1" w:themeFillShade="F2"/>
          </w:tcPr>
          <w:p w14:paraId="382DB21E" w14:textId="2D2A244B" w:rsidR="00150192" w:rsidRPr="00884BD7" w:rsidRDefault="00CB46AC" w:rsidP="006C6384">
            <w:pPr>
              <w:rPr>
                <w:b/>
                <w:i/>
                <w:sz w:val="22"/>
                <w:szCs w:val="22"/>
                <w:highlight w:val="yellow"/>
              </w:rPr>
            </w:pPr>
            <w:r w:rsidRPr="00CB46AC">
              <w:rPr>
                <w:b/>
                <w:i/>
                <w:sz w:val="22"/>
                <w:szCs w:val="22"/>
              </w:rPr>
              <w:t>СПК (колхоз) «Рассвет»</w:t>
            </w:r>
          </w:p>
        </w:tc>
        <w:tc>
          <w:tcPr>
            <w:tcW w:w="3488" w:type="pct"/>
          </w:tcPr>
          <w:p w14:paraId="2ACFED11" w14:textId="77777777" w:rsidR="00CE3DD1" w:rsidRDefault="00CB46AC" w:rsidP="00CE3DD1">
            <w:pPr>
              <w:jc w:val="center"/>
              <w:rPr>
                <w:sz w:val="22"/>
                <w:szCs w:val="22"/>
              </w:rPr>
            </w:pPr>
            <w:r w:rsidRPr="00CB46AC">
              <w:rPr>
                <w:sz w:val="22"/>
                <w:szCs w:val="22"/>
              </w:rPr>
              <w:t>346963,</w:t>
            </w:r>
            <w:r>
              <w:rPr>
                <w:sz w:val="22"/>
                <w:szCs w:val="22"/>
              </w:rPr>
              <w:t xml:space="preserve"> Ростовская область, Матвеево-Курганский район, </w:t>
            </w:r>
          </w:p>
          <w:p w14:paraId="4C17043C" w14:textId="05C67760" w:rsidR="00150192" w:rsidRPr="00CB46AC" w:rsidRDefault="00CB46AC" w:rsidP="00CE3DD1">
            <w:pPr>
              <w:jc w:val="center"/>
              <w:rPr>
                <w:sz w:val="22"/>
                <w:szCs w:val="22"/>
              </w:rPr>
            </w:pPr>
            <w:r w:rsidRPr="00CB46AC">
              <w:rPr>
                <w:sz w:val="22"/>
                <w:szCs w:val="22"/>
              </w:rPr>
              <w:t>с. Марфинка,</w:t>
            </w:r>
            <w:r>
              <w:rPr>
                <w:sz w:val="22"/>
                <w:szCs w:val="22"/>
              </w:rPr>
              <w:t xml:space="preserve"> </w:t>
            </w:r>
            <w:r w:rsidRPr="00CB46AC">
              <w:rPr>
                <w:sz w:val="22"/>
                <w:szCs w:val="22"/>
              </w:rPr>
              <w:t>ул. Центральная, 26</w:t>
            </w:r>
          </w:p>
        </w:tc>
      </w:tr>
    </w:tbl>
    <w:p w14:paraId="5DDAD35A" w14:textId="77777777" w:rsidR="002E053A" w:rsidRPr="003947F6" w:rsidRDefault="002E053A" w:rsidP="002E053A">
      <w:pPr>
        <w:pStyle w:val="3"/>
        <w:numPr>
          <w:ilvl w:val="2"/>
          <w:numId w:val="6"/>
        </w:numPr>
        <w:ind w:left="0" w:firstLine="0"/>
        <w:rPr>
          <w:szCs w:val="28"/>
        </w:rPr>
      </w:pPr>
      <w:bookmarkStart w:id="29" w:name="_Toc40368768"/>
      <w:bookmarkStart w:id="30" w:name="_Toc522808445"/>
      <w:bookmarkEnd w:id="28"/>
      <w:r w:rsidRPr="003947F6">
        <w:rPr>
          <w:szCs w:val="28"/>
        </w:rPr>
        <w:t>Объекты социальной инфраструктуры</w:t>
      </w:r>
      <w:bookmarkEnd w:id="29"/>
    </w:p>
    <w:p w14:paraId="2FA2BB62" w14:textId="319686F6" w:rsidR="00CF703D" w:rsidRPr="003947F6" w:rsidRDefault="002E053A" w:rsidP="00B838AB">
      <w:pPr>
        <w:ind w:firstLine="709"/>
        <w:rPr>
          <w:lang w:eastAsia="ar-SA" w:bidi="en-US"/>
        </w:rPr>
      </w:pPr>
      <w:r w:rsidRPr="003947F6">
        <w:rPr>
          <w:lang w:eastAsia="ar-SA" w:bidi="en-US"/>
        </w:rPr>
        <w:t>Перечни объектов</w:t>
      </w:r>
      <w:r w:rsidRPr="003947F6">
        <w:t xml:space="preserve"> социальной инфраструктуры</w:t>
      </w:r>
      <w:r w:rsidRPr="003947F6">
        <w:rPr>
          <w:lang w:eastAsia="ar-SA" w:bidi="en-US"/>
        </w:rPr>
        <w:t>, размещение которых определило формирование на территории населенных пунктов поселения общественно-дело</w:t>
      </w:r>
      <w:r w:rsidR="00CC7F8E">
        <w:rPr>
          <w:lang w:eastAsia="ar-SA" w:bidi="en-US"/>
        </w:rPr>
        <w:t>вых зон, приведены в таблице 2.5</w:t>
      </w:r>
      <w:r w:rsidRPr="003947F6">
        <w:rPr>
          <w:lang w:eastAsia="ar-SA" w:bidi="en-US"/>
        </w:rPr>
        <w:t>.</w:t>
      </w:r>
    </w:p>
    <w:p w14:paraId="0B34FE1B" w14:textId="204C6686" w:rsidR="002E053A" w:rsidRPr="003947F6" w:rsidRDefault="00CC7F8E" w:rsidP="002E053A">
      <w:pPr>
        <w:pStyle w:val="a0"/>
        <w:keepNext/>
        <w:spacing w:before="120"/>
        <w:jc w:val="right"/>
        <w:rPr>
          <w:b/>
          <w:i/>
          <w:szCs w:val="28"/>
          <w:lang w:val="ru-RU"/>
        </w:rPr>
      </w:pPr>
      <w:r>
        <w:rPr>
          <w:b/>
          <w:i/>
          <w:szCs w:val="28"/>
          <w:lang w:val="ru-RU"/>
        </w:rPr>
        <w:lastRenderedPageBreak/>
        <w:t>Таблица 2.5</w:t>
      </w:r>
    </w:p>
    <w:p w14:paraId="0B04FDB8" w14:textId="0720A20A" w:rsidR="002E053A" w:rsidRPr="003947F6" w:rsidRDefault="002E053A" w:rsidP="002E053A">
      <w:pPr>
        <w:pStyle w:val="a0"/>
        <w:keepNext/>
        <w:suppressAutoHyphens/>
        <w:spacing w:after="120"/>
        <w:ind w:firstLine="0"/>
        <w:jc w:val="center"/>
        <w:rPr>
          <w:b/>
          <w:i/>
          <w:szCs w:val="28"/>
          <w:lang w:val="ru-RU"/>
        </w:rPr>
      </w:pPr>
      <w:r w:rsidRPr="003947F6">
        <w:rPr>
          <w:b/>
          <w:i/>
          <w:szCs w:val="28"/>
          <w:lang w:val="ru-RU"/>
        </w:rPr>
        <w:t xml:space="preserve">Объекты социальной инфраструктуры </w:t>
      </w:r>
      <w:r w:rsidR="007E58DD" w:rsidRPr="003947F6">
        <w:rPr>
          <w:b/>
          <w:i/>
          <w:szCs w:val="28"/>
          <w:lang w:val="ru-RU"/>
        </w:rPr>
        <w:t>Анастасиевского</w:t>
      </w:r>
      <w:r w:rsidRPr="003947F6">
        <w:rPr>
          <w:b/>
          <w:i/>
          <w:szCs w:val="28"/>
          <w:lang w:val="ru-RU"/>
        </w:rPr>
        <w:t xml:space="preserve"> СП</w:t>
      </w:r>
    </w:p>
    <w:tbl>
      <w:tblPr>
        <w:tblW w:w="5054"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1E0" w:firstRow="1" w:lastRow="1" w:firstColumn="1" w:lastColumn="1" w:noHBand="0" w:noVBand="0"/>
      </w:tblPr>
      <w:tblGrid>
        <w:gridCol w:w="1989"/>
        <w:gridCol w:w="2003"/>
        <w:gridCol w:w="2003"/>
        <w:gridCol w:w="1647"/>
        <w:gridCol w:w="1870"/>
      </w:tblGrid>
      <w:tr w:rsidR="002E053A" w:rsidRPr="000A53CD" w14:paraId="2F5ECC84" w14:textId="77777777" w:rsidTr="00533463">
        <w:trPr>
          <w:cantSplit/>
          <w:trHeight w:val="146"/>
          <w:tblHeader/>
          <w:jc w:val="center"/>
        </w:trPr>
        <w:tc>
          <w:tcPr>
            <w:tcW w:w="1045" w:type="pct"/>
            <w:shd w:val="clear" w:color="auto" w:fill="D9D9D9" w:themeFill="background1" w:themeFillShade="D9"/>
          </w:tcPr>
          <w:p w14:paraId="59864041" w14:textId="77777777" w:rsidR="002E053A" w:rsidRPr="003947F6" w:rsidRDefault="002E053A" w:rsidP="00533463">
            <w:pPr>
              <w:keepNext/>
              <w:jc w:val="center"/>
              <w:rPr>
                <w:b/>
                <w:i/>
                <w:sz w:val="22"/>
                <w:szCs w:val="22"/>
              </w:rPr>
            </w:pPr>
            <w:r w:rsidRPr="003947F6">
              <w:rPr>
                <w:b/>
                <w:i/>
                <w:sz w:val="22"/>
                <w:szCs w:val="22"/>
              </w:rPr>
              <w:t>Наименование объекта</w:t>
            </w:r>
          </w:p>
        </w:tc>
        <w:tc>
          <w:tcPr>
            <w:tcW w:w="1053" w:type="pct"/>
            <w:shd w:val="clear" w:color="auto" w:fill="D9D9D9" w:themeFill="background1" w:themeFillShade="D9"/>
          </w:tcPr>
          <w:p w14:paraId="0E5BD13D" w14:textId="77777777" w:rsidR="002E053A" w:rsidRPr="003947F6" w:rsidRDefault="002E053A" w:rsidP="00533463">
            <w:pPr>
              <w:keepNext/>
              <w:jc w:val="center"/>
              <w:rPr>
                <w:b/>
                <w:i/>
                <w:sz w:val="22"/>
                <w:szCs w:val="22"/>
              </w:rPr>
            </w:pPr>
            <w:r w:rsidRPr="003947F6">
              <w:rPr>
                <w:b/>
                <w:i/>
                <w:sz w:val="22"/>
                <w:szCs w:val="22"/>
              </w:rPr>
              <w:t>Адрес</w:t>
            </w:r>
          </w:p>
        </w:tc>
        <w:tc>
          <w:tcPr>
            <w:tcW w:w="1053" w:type="pct"/>
            <w:shd w:val="clear" w:color="auto" w:fill="D9D9D9" w:themeFill="background1" w:themeFillShade="D9"/>
          </w:tcPr>
          <w:p w14:paraId="7376B98B" w14:textId="77777777" w:rsidR="002E053A" w:rsidRPr="003947F6" w:rsidRDefault="002E053A" w:rsidP="00533463">
            <w:pPr>
              <w:keepNext/>
              <w:jc w:val="center"/>
              <w:rPr>
                <w:b/>
                <w:i/>
                <w:sz w:val="22"/>
                <w:szCs w:val="22"/>
              </w:rPr>
            </w:pPr>
            <w:r w:rsidRPr="003947F6">
              <w:rPr>
                <w:b/>
                <w:i/>
                <w:sz w:val="22"/>
                <w:szCs w:val="22"/>
              </w:rPr>
              <w:t>Общая характеристика</w:t>
            </w:r>
          </w:p>
        </w:tc>
        <w:tc>
          <w:tcPr>
            <w:tcW w:w="866" w:type="pct"/>
            <w:shd w:val="clear" w:color="auto" w:fill="D9D9D9" w:themeFill="background1" w:themeFillShade="D9"/>
          </w:tcPr>
          <w:p w14:paraId="2CB90607" w14:textId="77777777" w:rsidR="002E053A" w:rsidRPr="003947F6" w:rsidRDefault="002E053A" w:rsidP="00533463">
            <w:pPr>
              <w:keepNext/>
              <w:jc w:val="center"/>
              <w:rPr>
                <w:b/>
                <w:i/>
                <w:sz w:val="22"/>
                <w:szCs w:val="22"/>
              </w:rPr>
            </w:pPr>
            <w:r w:rsidRPr="003947F6">
              <w:rPr>
                <w:b/>
                <w:i/>
                <w:sz w:val="22"/>
                <w:szCs w:val="22"/>
              </w:rPr>
              <w:t>Мощность объекта с указанием единиц измерения</w:t>
            </w:r>
          </w:p>
        </w:tc>
        <w:tc>
          <w:tcPr>
            <w:tcW w:w="983" w:type="pct"/>
            <w:shd w:val="clear" w:color="auto" w:fill="D9D9D9" w:themeFill="background1" w:themeFillShade="D9"/>
          </w:tcPr>
          <w:p w14:paraId="5129102F" w14:textId="77777777" w:rsidR="002E053A" w:rsidRPr="000A53CD" w:rsidRDefault="002E053A" w:rsidP="00533463">
            <w:pPr>
              <w:keepNext/>
              <w:jc w:val="center"/>
              <w:rPr>
                <w:b/>
                <w:i/>
                <w:sz w:val="22"/>
                <w:szCs w:val="22"/>
              </w:rPr>
            </w:pPr>
            <w:r w:rsidRPr="003947F6">
              <w:rPr>
                <w:b/>
                <w:i/>
                <w:sz w:val="22"/>
                <w:szCs w:val="22"/>
              </w:rPr>
              <w:t>Значение объекта</w:t>
            </w:r>
          </w:p>
        </w:tc>
      </w:tr>
      <w:tr w:rsidR="002E053A" w:rsidRPr="000A53CD" w14:paraId="2FFBA629" w14:textId="77777777" w:rsidTr="00533463">
        <w:trPr>
          <w:cantSplit/>
          <w:trHeight w:val="157"/>
          <w:jc w:val="center"/>
        </w:trPr>
        <w:tc>
          <w:tcPr>
            <w:tcW w:w="5000" w:type="pct"/>
            <w:gridSpan w:val="5"/>
            <w:shd w:val="clear" w:color="auto" w:fill="F2F2F2" w:themeFill="background1" w:themeFillShade="F2"/>
          </w:tcPr>
          <w:p w14:paraId="62D8BDF1" w14:textId="77777777" w:rsidR="002E053A" w:rsidRPr="000A53CD" w:rsidRDefault="002E053A" w:rsidP="00533463">
            <w:pPr>
              <w:keepNext/>
              <w:autoSpaceDE w:val="0"/>
              <w:autoSpaceDN w:val="0"/>
              <w:adjustRightInd w:val="0"/>
              <w:jc w:val="center"/>
              <w:rPr>
                <w:rFonts w:eastAsia="Calibri"/>
                <w:b/>
                <w:i/>
                <w:color w:val="000000"/>
                <w:sz w:val="22"/>
                <w:szCs w:val="22"/>
                <w:lang w:eastAsia="en-US"/>
              </w:rPr>
            </w:pPr>
            <w:r w:rsidRPr="000A53CD">
              <w:rPr>
                <w:rFonts w:eastAsia="Calibri"/>
                <w:b/>
                <w:i/>
                <w:color w:val="000000"/>
                <w:sz w:val="22"/>
                <w:szCs w:val="22"/>
                <w:lang w:eastAsia="en-US"/>
              </w:rPr>
              <w:t>Объекты образования</w:t>
            </w:r>
          </w:p>
        </w:tc>
      </w:tr>
      <w:tr w:rsidR="00BC10DE" w:rsidRPr="00F74794" w14:paraId="20922E78" w14:textId="77777777" w:rsidTr="00533463">
        <w:trPr>
          <w:cantSplit/>
          <w:trHeight w:val="157"/>
          <w:jc w:val="center"/>
        </w:trPr>
        <w:tc>
          <w:tcPr>
            <w:tcW w:w="1045" w:type="pct"/>
            <w:shd w:val="clear" w:color="auto" w:fill="F2F2F2" w:themeFill="background1" w:themeFillShade="F2"/>
          </w:tcPr>
          <w:p w14:paraId="46235F94" w14:textId="3F30A62C" w:rsidR="00BC10DE" w:rsidRPr="00F74794" w:rsidRDefault="00BC10DE" w:rsidP="00A53474">
            <w:pPr>
              <w:jc w:val="left"/>
              <w:rPr>
                <w:b/>
                <w:i/>
                <w:sz w:val="22"/>
                <w:szCs w:val="22"/>
                <w:highlight w:val="yellow"/>
              </w:rPr>
            </w:pPr>
            <w:r w:rsidRPr="00BC10DE">
              <w:rPr>
                <w:b/>
                <w:i/>
                <w:sz w:val="22"/>
                <w:szCs w:val="22"/>
              </w:rPr>
              <w:t xml:space="preserve">МБОУ </w:t>
            </w:r>
            <w:r w:rsidRPr="00A53474">
              <w:rPr>
                <w:b/>
                <w:i/>
                <w:sz w:val="22"/>
                <w:szCs w:val="22"/>
              </w:rPr>
              <w:t xml:space="preserve">Анастасиевская </w:t>
            </w:r>
            <w:r w:rsidR="00A53474" w:rsidRPr="00A53474">
              <w:rPr>
                <w:b/>
                <w:i/>
                <w:sz w:val="22"/>
                <w:szCs w:val="22"/>
              </w:rPr>
              <w:t>СОШ</w:t>
            </w:r>
            <w:r w:rsidR="00A53474">
              <w:rPr>
                <w:b/>
                <w:i/>
                <w:sz w:val="22"/>
                <w:szCs w:val="22"/>
              </w:rPr>
              <w:t xml:space="preserve"> </w:t>
            </w:r>
            <w:r w:rsidRPr="00A53474">
              <w:rPr>
                <w:b/>
                <w:i/>
                <w:sz w:val="22"/>
                <w:szCs w:val="22"/>
              </w:rPr>
              <w:t>им.</w:t>
            </w:r>
            <w:r w:rsidR="00A53474">
              <w:rPr>
                <w:b/>
                <w:i/>
                <w:sz w:val="22"/>
                <w:szCs w:val="22"/>
              </w:rPr>
              <w:t xml:space="preserve"> </w:t>
            </w:r>
            <w:r w:rsidRPr="00A53474">
              <w:rPr>
                <w:b/>
                <w:i/>
                <w:sz w:val="22"/>
                <w:szCs w:val="22"/>
              </w:rPr>
              <w:t>ПРО РФ</w:t>
            </w:r>
            <w:r w:rsidRPr="00BC10DE">
              <w:rPr>
                <w:b/>
                <w:i/>
                <w:sz w:val="22"/>
                <w:szCs w:val="22"/>
              </w:rPr>
              <w:t xml:space="preserve"> В.А.Гретченко</w:t>
            </w:r>
          </w:p>
        </w:tc>
        <w:tc>
          <w:tcPr>
            <w:tcW w:w="1053" w:type="pct"/>
            <w:shd w:val="clear" w:color="auto" w:fill="auto"/>
          </w:tcPr>
          <w:p w14:paraId="56169A7D" w14:textId="3288DBDB" w:rsidR="00BC10DE" w:rsidRPr="00F74794" w:rsidRDefault="00BC10DE" w:rsidP="00BC10DE">
            <w:pPr>
              <w:autoSpaceDE w:val="0"/>
              <w:autoSpaceDN w:val="0"/>
              <w:adjustRightInd w:val="0"/>
              <w:jc w:val="center"/>
              <w:rPr>
                <w:sz w:val="22"/>
                <w:szCs w:val="22"/>
                <w:highlight w:val="yellow"/>
              </w:rPr>
            </w:pPr>
            <w:r w:rsidRPr="00BC10DE">
              <w:rPr>
                <w:sz w:val="22"/>
                <w:szCs w:val="22"/>
              </w:rPr>
              <w:t xml:space="preserve">с. Анастасиевка </w:t>
            </w:r>
            <w:r>
              <w:rPr>
                <w:sz w:val="22"/>
                <w:szCs w:val="22"/>
              </w:rPr>
              <w:t>ул. Ленина, д.62а</w:t>
            </w:r>
          </w:p>
        </w:tc>
        <w:tc>
          <w:tcPr>
            <w:tcW w:w="1053" w:type="pct"/>
            <w:shd w:val="clear" w:color="auto" w:fill="auto"/>
          </w:tcPr>
          <w:p w14:paraId="3C319290" w14:textId="64CA1EAE" w:rsidR="00BC10DE" w:rsidRPr="00F74794" w:rsidRDefault="003C4F3B" w:rsidP="00533463">
            <w:pPr>
              <w:autoSpaceDE w:val="0"/>
              <w:autoSpaceDN w:val="0"/>
              <w:adjustRightInd w:val="0"/>
              <w:jc w:val="center"/>
              <w:rPr>
                <w:rFonts w:eastAsia="Calibri"/>
                <w:color w:val="000000"/>
                <w:sz w:val="22"/>
                <w:szCs w:val="22"/>
                <w:highlight w:val="yellow"/>
                <w:lang w:eastAsia="en-US"/>
              </w:rPr>
            </w:pPr>
            <w:r>
              <w:rPr>
                <w:rFonts w:eastAsia="Calibri"/>
                <w:color w:val="000000"/>
                <w:sz w:val="22"/>
                <w:szCs w:val="22"/>
                <w:lang w:eastAsia="en-US"/>
              </w:rPr>
              <w:t>Г</w:t>
            </w:r>
            <w:r w:rsidR="00BF51C5" w:rsidRPr="00BF51C5">
              <w:rPr>
                <w:rFonts w:eastAsia="Calibri"/>
                <w:color w:val="000000"/>
                <w:sz w:val="22"/>
                <w:szCs w:val="22"/>
                <w:lang w:eastAsia="en-US"/>
              </w:rPr>
              <w:t>од основания 14 октября 1824 г., состояние удовлетворительное</w:t>
            </w:r>
          </w:p>
        </w:tc>
        <w:tc>
          <w:tcPr>
            <w:tcW w:w="866" w:type="pct"/>
          </w:tcPr>
          <w:p w14:paraId="7A32B252" w14:textId="77777777" w:rsidR="00A53474" w:rsidRDefault="003C4F3B" w:rsidP="003C4F3B">
            <w:pPr>
              <w:autoSpaceDE w:val="0"/>
              <w:autoSpaceDN w:val="0"/>
              <w:adjustRightInd w:val="0"/>
              <w:jc w:val="center"/>
              <w:rPr>
                <w:rFonts w:eastAsia="Calibri"/>
                <w:color w:val="000000"/>
                <w:sz w:val="22"/>
                <w:szCs w:val="22"/>
                <w:lang w:eastAsia="en-US"/>
              </w:rPr>
            </w:pPr>
            <w:r w:rsidRPr="003C4F3B">
              <w:rPr>
                <w:rFonts w:eastAsia="Calibri"/>
                <w:color w:val="000000"/>
                <w:sz w:val="22"/>
                <w:szCs w:val="22"/>
                <w:lang w:eastAsia="en-US"/>
              </w:rPr>
              <w:t xml:space="preserve">Вместимость </w:t>
            </w:r>
            <w:r>
              <w:rPr>
                <w:rFonts w:eastAsia="Calibri"/>
                <w:color w:val="000000"/>
                <w:sz w:val="22"/>
                <w:szCs w:val="22"/>
                <w:lang w:eastAsia="en-US"/>
              </w:rPr>
              <w:t>–</w:t>
            </w:r>
            <w:r w:rsidRPr="003C4F3B">
              <w:rPr>
                <w:rFonts w:eastAsia="Calibri"/>
                <w:color w:val="000000"/>
                <w:sz w:val="22"/>
                <w:szCs w:val="22"/>
                <w:lang w:eastAsia="en-US"/>
              </w:rPr>
              <w:t xml:space="preserve"> </w:t>
            </w:r>
            <w:r>
              <w:rPr>
                <w:rFonts w:eastAsia="Calibri"/>
                <w:color w:val="000000"/>
                <w:sz w:val="22"/>
                <w:szCs w:val="22"/>
                <w:lang w:eastAsia="en-US"/>
              </w:rPr>
              <w:t xml:space="preserve">150 </w:t>
            </w:r>
          </w:p>
          <w:p w14:paraId="54D08065" w14:textId="05EFE66F" w:rsidR="00BC10DE" w:rsidRPr="003C4F3B" w:rsidRDefault="00A53474" w:rsidP="003C4F3B">
            <w:pPr>
              <w:autoSpaceDE w:val="0"/>
              <w:autoSpaceDN w:val="0"/>
              <w:adjustRightInd w:val="0"/>
              <w:jc w:val="center"/>
              <w:rPr>
                <w:rFonts w:eastAsia="Calibri"/>
                <w:color w:val="000000"/>
                <w:sz w:val="22"/>
                <w:szCs w:val="22"/>
                <w:lang w:eastAsia="en-US"/>
              </w:rPr>
            </w:pPr>
            <w:r w:rsidRPr="00A53474">
              <w:rPr>
                <w:rFonts w:eastAsia="Calibri"/>
                <w:color w:val="000000"/>
                <w:sz w:val="22"/>
                <w:szCs w:val="22"/>
                <w:lang w:eastAsia="en-US"/>
              </w:rPr>
              <w:t>обучающихся</w:t>
            </w:r>
          </w:p>
        </w:tc>
        <w:tc>
          <w:tcPr>
            <w:tcW w:w="983" w:type="pct"/>
          </w:tcPr>
          <w:p w14:paraId="5DDA739D" w14:textId="445443E0" w:rsidR="00BC10DE" w:rsidRPr="00F74794" w:rsidRDefault="007037C4" w:rsidP="00533463">
            <w:pPr>
              <w:autoSpaceDE w:val="0"/>
              <w:autoSpaceDN w:val="0"/>
              <w:adjustRightInd w:val="0"/>
              <w:rPr>
                <w:rFonts w:eastAsia="Calibri"/>
                <w:color w:val="000000"/>
                <w:sz w:val="22"/>
                <w:szCs w:val="22"/>
                <w:highlight w:val="yellow"/>
                <w:lang w:eastAsia="en-US"/>
              </w:rPr>
            </w:pPr>
            <w:r w:rsidRPr="007037C4">
              <w:rPr>
                <w:rFonts w:eastAsia="Calibri"/>
                <w:color w:val="000000"/>
                <w:sz w:val="22"/>
                <w:szCs w:val="22"/>
                <w:lang w:eastAsia="en-US"/>
              </w:rPr>
              <w:t>Объект местног</w:t>
            </w:r>
            <w:r>
              <w:rPr>
                <w:rFonts w:eastAsia="Calibri"/>
                <w:color w:val="000000"/>
                <w:sz w:val="22"/>
                <w:szCs w:val="22"/>
                <w:lang w:eastAsia="en-US"/>
              </w:rPr>
              <w:t>о значения муниципального райо</w:t>
            </w:r>
            <w:r w:rsidRPr="007037C4">
              <w:rPr>
                <w:rFonts w:eastAsia="Calibri"/>
                <w:color w:val="000000"/>
                <w:sz w:val="22"/>
                <w:szCs w:val="22"/>
                <w:lang w:eastAsia="en-US"/>
              </w:rPr>
              <w:t>на</w:t>
            </w:r>
          </w:p>
        </w:tc>
      </w:tr>
      <w:tr w:rsidR="00BC10DE" w:rsidRPr="00F74794" w14:paraId="50FC2AA5" w14:textId="77777777" w:rsidTr="00533463">
        <w:trPr>
          <w:cantSplit/>
          <w:trHeight w:val="157"/>
          <w:jc w:val="center"/>
        </w:trPr>
        <w:tc>
          <w:tcPr>
            <w:tcW w:w="1045" w:type="pct"/>
            <w:shd w:val="clear" w:color="auto" w:fill="F2F2F2" w:themeFill="background1" w:themeFillShade="F2"/>
          </w:tcPr>
          <w:p w14:paraId="2100FAB7" w14:textId="54502F5E" w:rsidR="00BC10DE" w:rsidRPr="00F74794" w:rsidRDefault="00BC10DE" w:rsidP="00A53474">
            <w:pPr>
              <w:rPr>
                <w:b/>
                <w:i/>
                <w:sz w:val="22"/>
                <w:szCs w:val="22"/>
                <w:highlight w:val="yellow"/>
              </w:rPr>
            </w:pPr>
            <w:r>
              <w:rPr>
                <w:b/>
                <w:i/>
                <w:sz w:val="22"/>
                <w:szCs w:val="22"/>
              </w:rPr>
              <w:t xml:space="preserve">МБОУ </w:t>
            </w:r>
            <w:r w:rsidRPr="00BC10DE">
              <w:rPr>
                <w:b/>
                <w:i/>
                <w:sz w:val="22"/>
                <w:szCs w:val="22"/>
              </w:rPr>
              <w:t xml:space="preserve">Марфинская </w:t>
            </w:r>
            <w:r w:rsidR="00A53474" w:rsidRPr="00A53474">
              <w:rPr>
                <w:b/>
                <w:i/>
                <w:sz w:val="22"/>
                <w:szCs w:val="22"/>
              </w:rPr>
              <w:t>СОШ</w:t>
            </w:r>
          </w:p>
        </w:tc>
        <w:tc>
          <w:tcPr>
            <w:tcW w:w="1053" w:type="pct"/>
            <w:shd w:val="clear" w:color="auto" w:fill="auto"/>
          </w:tcPr>
          <w:p w14:paraId="3D9F0404" w14:textId="7AB3C02A" w:rsidR="00BC10DE" w:rsidRPr="00F74794" w:rsidRDefault="00BC10DE" w:rsidP="00BC10DE">
            <w:pPr>
              <w:autoSpaceDE w:val="0"/>
              <w:autoSpaceDN w:val="0"/>
              <w:adjustRightInd w:val="0"/>
              <w:jc w:val="center"/>
              <w:rPr>
                <w:sz w:val="22"/>
                <w:szCs w:val="22"/>
                <w:highlight w:val="yellow"/>
              </w:rPr>
            </w:pPr>
            <w:r>
              <w:rPr>
                <w:sz w:val="22"/>
                <w:szCs w:val="22"/>
              </w:rPr>
              <w:t>с. Марфинка, ул. Центральная 2</w:t>
            </w:r>
          </w:p>
        </w:tc>
        <w:tc>
          <w:tcPr>
            <w:tcW w:w="1053" w:type="pct"/>
            <w:shd w:val="clear" w:color="auto" w:fill="auto"/>
          </w:tcPr>
          <w:p w14:paraId="1869D683" w14:textId="01966D95" w:rsidR="00BC10DE" w:rsidRPr="00F74794" w:rsidRDefault="003C4F3B" w:rsidP="00533463">
            <w:pPr>
              <w:autoSpaceDE w:val="0"/>
              <w:autoSpaceDN w:val="0"/>
              <w:adjustRightInd w:val="0"/>
              <w:jc w:val="center"/>
              <w:rPr>
                <w:rFonts w:eastAsia="Calibri"/>
                <w:color w:val="000000"/>
                <w:sz w:val="22"/>
                <w:szCs w:val="22"/>
                <w:highlight w:val="yellow"/>
                <w:lang w:eastAsia="en-US"/>
              </w:rPr>
            </w:pPr>
            <w:r>
              <w:rPr>
                <w:rFonts w:eastAsia="Calibri"/>
                <w:color w:val="000000"/>
                <w:sz w:val="22"/>
                <w:szCs w:val="22"/>
                <w:lang w:eastAsia="en-US"/>
              </w:rPr>
              <w:t>С</w:t>
            </w:r>
            <w:r w:rsidR="00BF51C5" w:rsidRPr="00BF51C5">
              <w:rPr>
                <w:rFonts w:eastAsia="Calibri"/>
                <w:color w:val="000000"/>
                <w:sz w:val="22"/>
                <w:szCs w:val="22"/>
                <w:lang w:eastAsia="en-US"/>
              </w:rPr>
              <w:t xml:space="preserve">остояние </w:t>
            </w:r>
            <w:r w:rsidR="00260A97" w:rsidRPr="00BF51C5">
              <w:rPr>
                <w:rFonts w:eastAsia="Calibri"/>
                <w:color w:val="000000"/>
                <w:sz w:val="22"/>
                <w:szCs w:val="22"/>
                <w:lang w:eastAsia="en-US"/>
              </w:rPr>
              <w:t>удовлетворительное</w:t>
            </w:r>
          </w:p>
        </w:tc>
        <w:tc>
          <w:tcPr>
            <w:tcW w:w="866" w:type="pct"/>
          </w:tcPr>
          <w:p w14:paraId="5F67E080" w14:textId="77777777" w:rsidR="00A53474" w:rsidRDefault="003C4F3B" w:rsidP="003C4F3B">
            <w:pPr>
              <w:autoSpaceDE w:val="0"/>
              <w:autoSpaceDN w:val="0"/>
              <w:adjustRightInd w:val="0"/>
              <w:jc w:val="center"/>
              <w:rPr>
                <w:rFonts w:eastAsia="Calibri"/>
                <w:color w:val="000000"/>
                <w:sz w:val="22"/>
                <w:szCs w:val="22"/>
                <w:lang w:eastAsia="en-US"/>
              </w:rPr>
            </w:pPr>
            <w:r w:rsidRPr="003C4F3B">
              <w:rPr>
                <w:rFonts w:eastAsia="Calibri"/>
                <w:color w:val="000000"/>
                <w:sz w:val="22"/>
                <w:szCs w:val="22"/>
                <w:lang w:eastAsia="en-US"/>
              </w:rPr>
              <w:t>Вместимость</w:t>
            </w:r>
            <w:r>
              <w:rPr>
                <w:rFonts w:eastAsia="Calibri"/>
                <w:color w:val="000000"/>
                <w:sz w:val="22"/>
                <w:szCs w:val="22"/>
                <w:lang w:eastAsia="en-US"/>
              </w:rPr>
              <w:t xml:space="preserve"> – 150 </w:t>
            </w:r>
          </w:p>
          <w:p w14:paraId="2F5716E3" w14:textId="2F1C86D6" w:rsidR="00BC10DE" w:rsidRPr="003C4F3B" w:rsidRDefault="00A53474" w:rsidP="003C4F3B">
            <w:pPr>
              <w:autoSpaceDE w:val="0"/>
              <w:autoSpaceDN w:val="0"/>
              <w:adjustRightInd w:val="0"/>
              <w:jc w:val="center"/>
              <w:rPr>
                <w:rFonts w:eastAsia="Calibri"/>
                <w:color w:val="000000"/>
                <w:sz w:val="22"/>
                <w:szCs w:val="22"/>
                <w:lang w:eastAsia="en-US"/>
              </w:rPr>
            </w:pPr>
            <w:r w:rsidRPr="00A53474">
              <w:rPr>
                <w:rFonts w:eastAsia="Calibri"/>
                <w:color w:val="000000"/>
                <w:sz w:val="22"/>
                <w:szCs w:val="22"/>
                <w:lang w:eastAsia="en-US"/>
              </w:rPr>
              <w:t>обучающихся</w:t>
            </w:r>
          </w:p>
        </w:tc>
        <w:tc>
          <w:tcPr>
            <w:tcW w:w="983" w:type="pct"/>
          </w:tcPr>
          <w:p w14:paraId="3B15DE41" w14:textId="3CA5E8D3" w:rsidR="00BC10DE" w:rsidRPr="00F74794" w:rsidRDefault="007037C4" w:rsidP="00533463">
            <w:pPr>
              <w:autoSpaceDE w:val="0"/>
              <w:autoSpaceDN w:val="0"/>
              <w:adjustRightInd w:val="0"/>
              <w:rPr>
                <w:rFonts w:eastAsia="Calibri"/>
                <w:color w:val="000000"/>
                <w:sz w:val="22"/>
                <w:szCs w:val="22"/>
                <w:highlight w:val="yellow"/>
                <w:lang w:eastAsia="en-US"/>
              </w:rPr>
            </w:pPr>
            <w:r>
              <w:rPr>
                <w:rFonts w:eastAsia="Calibri"/>
                <w:color w:val="000000"/>
                <w:sz w:val="22"/>
                <w:szCs w:val="22"/>
                <w:lang w:eastAsia="en-US"/>
              </w:rPr>
              <w:t>Объект местного значения муниципального райо</w:t>
            </w:r>
            <w:r w:rsidRPr="007037C4">
              <w:rPr>
                <w:rFonts w:eastAsia="Calibri"/>
                <w:color w:val="000000"/>
                <w:sz w:val="22"/>
                <w:szCs w:val="22"/>
                <w:lang w:eastAsia="en-US"/>
              </w:rPr>
              <w:t>на</w:t>
            </w:r>
          </w:p>
        </w:tc>
      </w:tr>
      <w:tr w:rsidR="00BC10DE" w:rsidRPr="00F74794" w14:paraId="3ECC6214" w14:textId="77777777" w:rsidTr="00533463">
        <w:trPr>
          <w:cantSplit/>
          <w:trHeight w:val="157"/>
          <w:jc w:val="center"/>
        </w:trPr>
        <w:tc>
          <w:tcPr>
            <w:tcW w:w="1045" w:type="pct"/>
            <w:shd w:val="clear" w:color="auto" w:fill="F2F2F2" w:themeFill="background1" w:themeFillShade="F2"/>
          </w:tcPr>
          <w:p w14:paraId="3CE78236" w14:textId="119067AF" w:rsidR="00BC10DE" w:rsidRPr="00F74794" w:rsidRDefault="005B443E" w:rsidP="00533463">
            <w:pPr>
              <w:rPr>
                <w:b/>
                <w:i/>
                <w:sz w:val="22"/>
                <w:szCs w:val="22"/>
                <w:highlight w:val="yellow"/>
              </w:rPr>
            </w:pPr>
            <w:r w:rsidRPr="00A53474">
              <w:rPr>
                <w:b/>
                <w:i/>
                <w:sz w:val="22"/>
                <w:szCs w:val="22"/>
              </w:rPr>
              <w:t xml:space="preserve">МБДОУ </w:t>
            </w:r>
            <w:r w:rsidR="00A53474" w:rsidRPr="00A53474">
              <w:rPr>
                <w:b/>
                <w:i/>
                <w:sz w:val="22"/>
                <w:szCs w:val="22"/>
              </w:rPr>
              <w:t>Детский сад № 36 «Я</w:t>
            </w:r>
            <w:r w:rsidRPr="00A53474">
              <w:rPr>
                <w:b/>
                <w:i/>
                <w:sz w:val="22"/>
                <w:szCs w:val="22"/>
              </w:rPr>
              <w:t>годка»</w:t>
            </w:r>
          </w:p>
        </w:tc>
        <w:tc>
          <w:tcPr>
            <w:tcW w:w="1053" w:type="pct"/>
            <w:shd w:val="clear" w:color="auto" w:fill="auto"/>
          </w:tcPr>
          <w:p w14:paraId="187B26F7" w14:textId="7210134B" w:rsidR="00BC10DE" w:rsidRPr="00F74794" w:rsidRDefault="005B443E" w:rsidP="005B443E">
            <w:pPr>
              <w:autoSpaceDE w:val="0"/>
              <w:autoSpaceDN w:val="0"/>
              <w:adjustRightInd w:val="0"/>
              <w:jc w:val="center"/>
              <w:rPr>
                <w:sz w:val="22"/>
                <w:szCs w:val="22"/>
                <w:highlight w:val="yellow"/>
              </w:rPr>
            </w:pPr>
            <w:r w:rsidRPr="005B443E">
              <w:rPr>
                <w:sz w:val="22"/>
                <w:szCs w:val="22"/>
              </w:rPr>
              <w:t>с. Анастасиевка, ул.Октябрьская,42</w:t>
            </w:r>
          </w:p>
        </w:tc>
        <w:tc>
          <w:tcPr>
            <w:tcW w:w="1053" w:type="pct"/>
            <w:shd w:val="clear" w:color="auto" w:fill="auto"/>
          </w:tcPr>
          <w:p w14:paraId="479280EF" w14:textId="486B43C7" w:rsidR="00BC10DE" w:rsidRPr="00F74794" w:rsidRDefault="003C4F3B" w:rsidP="00533463">
            <w:pPr>
              <w:autoSpaceDE w:val="0"/>
              <w:autoSpaceDN w:val="0"/>
              <w:adjustRightInd w:val="0"/>
              <w:jc w:val="center"/>
              <w:rPr>
                <w:rFonts w:eastAsia="Calibri"/>
                <w:color w:val="000000"/>
                <w:sz w:val="22"/>
                <w:szCs w:val="22"/>
                <w:highlight w:val="yellow"/>
                <w:lang w:eastAsia="en-US"/>
              </w:rPr>
            </w:pPr>
            <w:r>
              <w:rPr>
                <w:rFonts w:eastAsia="Calibri"/>
                <w:color w:val="000000"/>
                <w:sz w:val="22"/>
                <w:szCs w:val="22"/>
                <w:lang w:eastAsia="en-US"/>
              </w:rPr>
              <w:t>Г</w:t>
            </w:r>
            <w:r w:rsidR="00260A97" w:rsidRPr="00260A97">
              <w:rPr>
                <w:rFonts w:eastAsia="Calibri"/>
                <w:color w:val="000000"/>
                <w:sz w:val="22"/>
                <w:szCs w:val="22"/>
                <w:lang w:eastAsia="en-US"/>
              </w:rPr>
              <w:t>од основания 20 ноября 1980 г., состояние удовлетворительное</w:t>
            </w:r>
          </w:p>
        </w:tc>
        <w:tc>
          <w:tcPr>
            <w:tcW w:w="866" w:type="pct"/>
          </w:tcPr>
          <w:p w14:paraId="5A693B4C" w14:textId="64B9BFDE" w:rsidR="00BC10DE" w:rsidRPr="003C4F3B" w:rsidRDefault="003C4F3B" w:rsidP="00533463">
            <w:pPr>
              <w:autoSpaceDE w:val="0"/>
              <w:autoSpaceDN w:val="0"/>
              <w:adjustRightInd w:val="0"/>
              <w:jc w:val="center"/>
              <w:rPr>
                <w:rFonts w:eastAsia="Calibri"/>
                <w:color w:val="000000"/>
                <w:sz w:val="22"/>
                <w:szCs w:val="22"/>
                <w:lang w:eastAsia="en-US"/>
              </w:rPr>
            </w:pPr>
            <w:r w:rsidRPr="003C4F3B">
              <w:rPr>
                <w:rFonts w:eastAsia="Calibri"/>
                <w:color w:val="000000"/>
                <w:sz w:val="22"/>
                <w:szCs w:val="22"/>
                <w:lang w:eastAsia="en-US"/>
              </w:rPr>
              <w:t>Вместимость</w:t>
            </w:r>
            <w:r>
              <w:rPr>
                <w:rFonts w:eastAsia="Calibri"/>
                <w:color w:val="000000"/>
                <w:sz w:val="22"/>
                <w:szCs w:val="22"/>
                <w:lang w:eastAsia="en-US"/>
              </w:rPr>
              <w:t xml:space="preserve"> </w:t>
            </w:r>
            <w:r w:rsidR="00A53474">
              <w:rPr>
                <w:rFonts w:eastAsia="Calibri"/>
                <w:color w:val="000000"/>
                <w:sz w:val="22"/>
                <w:szCs w:val="22"/>
                <w:lang w:eastAsia="en-US"/>
              </w:rPr>
              <w:t>–</w:t>
            </w:r>
            <w:r>
              <w:rPr>
                <w:rFonts w:eastAsia="Calibri"/>
                <w:color w:val="000000"/>
                <w:sz w:val="22"/>
                <w:szCs w:val="22"/>
                <w:lang w:eastAsia="en-US"/>
              </w:rPr>
              <w:t xml:space="preserve"> 60</w:t>
            </w:r>
            <w:r w:rsidR="00A53474">
              <w:rPr>
                <w:rFonts w:eastAsia="Calibri"/>
                <w:color w:val="000000"/>
                <w:sz w:val="22"/>
                <w:szCs w:val="22"/>
                <w:lang w:eastAsia="en-US"/>
              </w:rPr>
              <w:t xml:space="preserve"> </w:t>
            </w:r>
            <w:r w:rsidR="007843EC">
              <w:rPr>
                <w:rFonts w:eastAsia="Calibri"/>
                <w:color w:val="000000"/>
                <w:sz w:val="22"/>
                <w:szCs w:val="22"/>
                <w:lang w:eastAsia="en-US"/>
              </w:rPr>
              <w:t>воспитанников</w:t>
            </w:r>
          </w:p>
        </w:tc>
        <w:tc>
          <w:tcPr>
            <w:tcW w:w="983" w:type="pct"/>
          </w:tcPr>
          <w:p w14:paraId="1214B0B9" w14:textId="25CF1F72" w:rsidR="00BC10DE" w:rsidRPr="00F74794" w:rsidRDefault="007037C4" w:rsidP="00533463">
            <w:pPr>
              <w:autoSpaceDE w:val="0"/>
              <w:autoSpaceDN w:val="0"/>
              <w:adjustRightInd w:val="0"/>
              <w:rPr>
                <w:rFonts w:eastAsia="Calibri"/>
                <w:color w:val="000000"/>
                <w:sz w:val="22"/>
                <w:szCs w:val="22"/>
                <w:highlight w:val="yellow"/>
                <w:lang w:eastAsia="en-US"/>
              </w:rPr>
            </w:pPr>
            <w:r>
              <w:rPr>
                <w:rFonts w:eastAsia="Calibri"/>
                <w:color w:val="000000"/>
                <w:sz w:val="22"/>
                <w:szCs w:val="22"/>
                <w:lang w:eastAsia="en-US"/>
              </w:rPr>
              <w:t>Объект местного значения муни</w:t>
            </w:r>
            <w:r w:rsidRPr="007037C4">
              <w:rPr>
                <w:rFonts w:eastAsia="Calibri"/>
                <w:color w:val="000000"/>
                <w:sz w:val="22"/>
                <w:szCs w:val="22"/>
                <w:lang w:eastAsia="en-US"/>
              </w:rPr>
              <w:t>ципальн</w:t>
            </w:r>
            <w:r>
              <w:rPr>
                <w:rFonts w:eastAsia="Calibri"/>
                <w:color w:val="000000"/>
                <w:sz w:val="22"/>
                <w:szCs w:val="22"/>
                <w:lang w:eastAsia="en-US"/>
              </w:rPr>
              <w:t>ого райо</w:t>
            </w:r>
            <w:r w:rsidRPr="007037C4">
              <w:rPr>
                <w:rFonts w:eastAsia="Calibri"/>
                <w:color w:val="000000"/>
                <w:sz w:val="22"/>
                <w:szCs w:val="22"/>
                <w:lang w:eastAsia="en-US"/>
              </w:rPr>
              <w:t>на</w:t>
            </w:r>
          </w:p>
        </w:tc>
      </w:tr>
      <w:tr w:rsidR="00BC10DE" w:rsidRPr="00F74794" w14:paraId="11D75076" w14:textId="77777777" w:rsidTr="00533463">
        <w:trPr>
          <w:cantSplit/>
          <w:trHeight w:val="157"/>
          <w:jc w:val="center"/>
        </w:trPr>
        <w:tc>
          <w:tcPr>
            <w:tcW w:w="1045" w:type="pct"/>
            <w:shd w:val="clear" w:color="auto" w:fill="F2F2F2" w:themeFill="background1" w:themeFillShade="F2"/>
          </w:tcPr>
          <w:p w14:paraId="41DB6DEF" w14:textId="6BE66130" w:rsidR="00BC10DE" w:rsidRPr="00F74794" w:rsidRDefault="005B443E" w:rsidP="00533463">
            <w:pPr>
              <w:rPr>
                <w:b/>
                <w:i/>
                <w:sz w:val="22"/>
                <w:szCs w:val="22"/>
                <w:highlight w:val="yellow"/>
              </w:rPr>
            </w:pPr>
            <w:r w:rsidRPr="00A53474">
              <w:rPr>
                <w:b/>
                <w:i/>
                <w:sz w:val="22"/>
                <w:szCs w:val="22"/>
              </w:rPr>
              <w:t xml:space="preserve">МБДОУ </w:t>
            </w:r>
            <w:r w:rsidR="00BF51C5" w:rsidRPr="00A53474">
              <w:rPr>
                <w:b/>
                <w:i/>
                <w:sz w:val="22"/>
                <w:szCs w:val="22"/>
              </w:rPr>
              <w:t>Детский сад №37 «</w:t>
            </w:r>
            <w:r w:rsidRPr="00A53474">
              <w:rPr>
                <w:b/>
                <w:i/>
                <w:sz w:val="22"/>
                <w:szCs w:val="22"/>
              </w:rPr>
              <w:t>Ручеёк»</w:t>
            </w:r>
          </w:p>
        </w:tc>
        <w:tc>
          <w:tcPr>
            <w:tcW w:w="1053" w:type="pct"/>
            <w:shd w:val="clear" w:color="auto" w:fill="auto"/>
          </w:tcPr>
          <w:p w14:paraId="1A154D68" w14:textId="42B5C10B" w:rsidR="00BC10DE" w:rsidRPr="00F74794" w:rsidRDefault="00260A97" w:rsidP="00260A97">
            <w:pPr>
              <w:autoSpaceDE w:val="0"/>
              <w:autoSpaceDN w:val="0"/>
              <w:adjustRightInd w:val="0"/>
              <w:jc w:val="center"/>
              <w:rPr>
                <w:sz w:val="22"/>
                <w:szCs w:val="22"/>
                <w:highlight w:val="yellow"/>
              </w:rPr>
            </w:pPr>
            <w:r w:rsidRPr="00260A97">
              <w:rPr>
                <w:sz w:val="22"/>
                <w:szCs w:val="22"/>
              </w:rPr>
              <w:t>с. Марфинка, ул.</w:t>
            </w:r>
            <w:r>
              <w:rPr>
                <w:sz w:val="22"/>
                <w:szCs w:val="22"/>
              </w:rPr>
              <w:t xml:space="preserve"> </w:t>
            </w:r>
            <w:r w:rsidRPr="00260A97">
              <w:rPr>
                <w:sz w:val="22"/>
                <w:szCs w:val="22"/>
              </w:rPr>
              <w:t>Центральная 28</w:t>
            </w:r>
          </w:p>
        </w:tc>
        <w:tc>
          <w:tcPr>
            <w:tcW w:w="1053" w:type="pct"/>
            <w:shd w:val="clear" w:color="auto" w:fill="auto"/>
          </w:tcPr>
          <w:p w14:paraId="3E47519E" w14:textId="19746785" w:rsidR="00BC10DE" w:rsidRPr="00F74794" w:rsidRDefault="00260A97" w:rsidP="00533463">
            <w:pPr>
              <w:autoSpaceDE w:val="0"/>
              <w:autoSpaceDN w:val="0"/>
              <w:adjustRightInd w:val="0"/>
              <w:jc w:val="center"/>
              <w:rPr>
                <w:rFonts w:eastAsia="Calibri"/>
                <w:color w:val="000000"/>
                <w:sz w:val="22"/>
                <w:szCs w:val="22"/>
                <w:highlight w:val="yellow"/>
                <w:lang w:eastAsia="en-US"/>
              </w:rPr>
            </w:pPr>
            <w:r>
              <w:rPr>
                <w:rFonts w:eastAsia="Calibri"/>
                <w:color w:val="000000"/>
                <w:sz w:val="22"/>
                <w:szCs w:val="22"/>
                <w:lang w:eastAsia="en-US"/>
              </w:rPr>
              <w:t>г</w:t>
            </w:r>
            <w:r w:rsidRPr="00260A97">
              <w:rPr>
                <w:rFonts w:eastAsia="Calibri"/>
                <w:color w:val="000000"/>
                <w:sz w:val="22"/>
                <w:szCs w:val="22"/>
                <w:lang w:eastAsia="en-US"/>
              </w:rPr>
              <w:t>од основания 1964 г., состояние удовлетворительное</w:t>
            </w:r>
          </w:p>
        </w:tc>
        <w:tc>
          <w:tcPr>
            <w:tcW w:w="866" w:type="pct"/>
          </w:tcPr>
          <w:p w14:paraId="5112F523" w14:textId="2148593D" w:rsidR="00BC10DE" w:rsidRPr="00F74794" w:rsidRDefault="003C4F3B" w:rsidP="007843EC">
            <w:pPr>
              <w:autoSpaceDE w:val="0"/>
              <w:autoSpaceDN w:val="0"/>
              <w:adjustRightInd w:val="0"/>
              <w:jc w:val="center"/>
              <w:rPr>
                <w:rFonts w:eastAsia="Calibri"/>
                <w:color w:val="000000"/>
                <w:sz w:val="22"/>
                <w:szCs w:val="22"/>
                <w:highlight w:val="yellow"/>
                <w:lang w:eastAsia="en-US"/>
              </w:rPr>
            </w:pPr>
            <w:r w:rsidRPr="003C4F3B">
              <w:rPr>
                <w:rFonts w:eastAsia="Calibri"/>
                <w:color w:val="000000"/>
                <w:sz w:val="22"/>
                <w:szCs w:val="22"/>
                <w:lang w:eastAsia="en-US"/>
              </w:rPr>
              <w:t>Вместимость</w:t>
            </w:r>
            <w:r>
              <w:rPr>
                <w:rFonts w:eastAsia="Calibri"/>
                <w:color w:val="000000"/>
                <w:sz w:val="22"/>
                <w:szCs w:val="22"/>
                <w:lang w:eastAsia="en-US"/>
              </w:rPr>
              <w:t xml:space="preserve"> - 40</w:t>
            </w:r>
            <w:r w:rsidR="007843EC">
              <w:rPr>
                <w:rFonts w:eastAsia="Calibri"/>
                <w:color w:val="000000"/>
                <w:sz w:val="22"/>
                <w:szCs w:val="22"/>
                <w:lang w:eastAsia="en-US"/>
              </w:rPr>
              <w:t xml:space="preserve"> воспитанников</w:t>
            </w:r>
          </w:p>
        </w:tc>
        <w:tc>
          <w:tcPr>
            <w:tcW w:w="983" w:type="pct"/>
          </w:tcPr>
          <w:p w14:paraId="5F531847" w14:textId="3C9CDA5B" w:rsidR="00BC10DE" w:rsidRPr="00F74794" w:rsidRDefault="007037C4" w:rsidP="00533463">
            <w:pPr>
              <w:autoSpaceDE w:val="0"/>
              <w:autoSpaceDN w:val="0"/>
              <w:adjustRightInd w:val="0"/>
              <w:rPr>
                <w:rFonts w:eastAsia="Calibri"/>
                <w:color w:val="000000"/>
                <w:sz w:val="22"/>
                <w:szCs w:val="22"/>
                <w:highlight w:val="yellow"/>
                <w:lang w:eastAsia="en-US"/>
              </w:rPr>
            </w:pPr>
            <w:r>
              <w:rPr>
                <w:rFonts w:eastAsia="Calibri"/>
                <w:color w:val="000000"/>
                <w:sz w:val="22"/>
                <w:szCs w:val="22"/>
                <w:lang w:eastAsia="en-US"/>
              </w:rPr>
              <w:t>Объект местного значения муниципального райо</w:t>
            </w:r>
            <w:r w:rsidRPr="007037C4">
              <w:rPr>
                <w:rFonts w:eastAsia="Calibri"/>
                <w:color w:val="000000"/>
                <w:sz w:val="22"/>
                <w:szCs w:val="22"/>
                <w:lang w:eastAsia="en-US"/>
              </w:rPr>
              <w:t>на</w:t>
            </w:r>
          </w:p>
        </w:tc>
      </w:tr>
      <w:tr w:rsidR="002E053A" w:rsidRPr="00F74794" w14:paraId="5A58BDCE" w14:textId="77777777" w:rsidTr="00C57FEA">
        <w:trPr>
          <w:cantSplit/>
          <w:trHeight w:val="157"/>
          <w:jc w:val="center"/>
        </w:trPr>
        <w:tc>
          <w:tcPr>
            <w:tcW w:w="5000" w:type="pct"/>
            <w:gridSpan w:val="5"/>
            <w:shd w:val="clear" w:color="auto" w:fill="auto"/>
          </w:tcPr>
          <w:p w14:paraId="4D37377E" w14:textId="77777777" w:rsidR="002E053A" w:rsidRPr="00C57FEA" w:rsidRDefault="002E053A" w:rsidP="00533463">
            <w:pPr>
              <w:keepNext/>
              <w:autoSpaceDE w:val="0"/>
              <w:autoSpaceDN w:val="0"/>
              <w:adjustRightInd w:val="0"/>
              <w:jc w:val="center"/>
              <w:rPr>
                <w:rFonts w:eastAsia="Calibri"/>
                <w:color w:val="000000"/>
                <w:sz w:val="22"/>
                <w:szCs w:val="22"/>
                <w:lang w:eastAsia="en-US"/>
              </w:rPr>
            </w:pPr>
            <w:r w:rsidRPr="00C57FEA">
              <w:rPr>
                <w:rFonts w:eastAsia="Calibri"/>
                <w:b/>
                <w:i/>
                <w:color w:val="000000"/>
                <w:sz w:val="22"/>
                <w:szCs w:val="22"/>
                <w:lang w:eastAsia="en-US"/>
              </w:rPr>
              <w:t>Объекты спорта и физической культуры</w:t>
            </w:r>
          </w:p>
        </w:tc>
      </w:tr>
      <w:tr w:rsidR="002E053A" w:rsidRPr="00F74794" w14:paraId="3C5541C1" w14:textId="77777777" w:rsidTr="00C57FEA">
        <w:trPr>
          <w:cantSplit/>
          <w:trHeight w:val="157"/>
          <w:jc w:val="center"/>
        </w:trPr>
        <w:tc>
          <w:tcPr>
            <w:tcW w:w="1045" w:type="pct"/>
            <w:shd w:val="clear" w:color="auto" w:fill="auto"/>
          </w:tcPr>
          <w:p w14:paraId="19766A4B" w14:textId="77777777" w:rsidR="002E053A" w:rsidRPr="00C57FEA" w:rsidRDefault="002E053A" w:rsidP="00533463">
            <w:pPr>
              <w:rPr>
                <w:b/>
                <w:i/>
                <w:sz w:val="22"/>
                <w:szCs w:val="22"/>
              </w:rPr>
            </w:pPr>
            <w:r w:rsidRPr="00C57FEA">
              <w:rPr>
                <w:b/>
                <w:i/>
                <w:sz w:val="22"/>
                <w:szCs w:val="22"/>
              </w:rPr>
              <w:t>Стадионы</w:t>
            </w:r>
          </w:p>
          <w:p w14:paraId="6ED88CA5" w14:textId="77777777" w:rsidR="002E053A" w:rsidRPr="00C57FEA" w:rsidRDefault="002E053A" w:rsidP="00533463">
            <w:pPr>
              <w:jc w:val="right"/>
              <w:rPr>
                <w:sz w:val="22"/>
                <w:szCs w:val="22"/>
              </w:rPr>
            </w:pPr>
          </w:p>
        </w:tc>
        <w:tc>
          <w:tcPr>
            <w:tcW w:w="1053" w:type="pct"/>
            <w:shd w:val="clear" w:color="auto" w:fill="auto"/>
          </w:tcPr>
          <w:p w14:paraId="04988823" w14:textId="14DD59EB" w:rsidR="002E053A" w:rsidRPr="00C57FEA" w:rsidRDefault="00704532" w:rsidP="00533463">
            <w:pPr>
              <w:autoSpaceDE w:val="0"/>
              <w:autoSpaceDN w:val="0"/>
              <w:adjustRightInd w:val="0"/>
              <w:rPr>
                <w:sz w:val="22"/>
                <w:szCs w:val="22"/>
              </w:rPr>
            </w:pPr>
            <w:r w:rsidRPr="00C57FEA">
              <w:rPr>
                <w:sz w:val="22"/>
                <w:szCs w:val="22"/>
              </w:rPr>
              <w:t>Анастасиевское</w:t>
            </w:r>
            <w:r w:rsidR="002E053A" w:rsidRPr="00C57FEA">
              <w:rPr>
                <w:sz w:val="22"/>
                <w:szCs w:val="22"/>
              </w:rPr>
              <w:t xml:space="preserve"> СП</w:t>
            </w:r>
          </w:p>
        </w:tc>
        <w:tc>
          <w:tcPr>
            <w:tcW w:w="1053" w:type="pct"/>
            <w:shd w:val="clear" w:color="auto" w:fill="auto"/>
          </w:tcPr>
          <w:p w14:paraId="6AAB534B" w14:textId="77777777" w:rsidR="002E053A" w:rsidRPr="00C57FEA" w:rsidRDefault="002E053A" w:rsidP="00533463">
            <w:pPr>
              <w:autoSpaceDE w:val="0"/>
              <w:autoSpaceDN w:val="0"/>
              <w:adjustRightInd w:val="0"/>
              <w:jc w:val="center"/>
              <w:rPr>
                <w:rFonts w:eastAsia="Calibri"/>
                <w:color w:val="000000"/>
                <w:sz w:val="22"/>
                <w:szCs w:val="22"/>
                <w:lang w:eastAsia="en-US"/>
              </w:rPr>
            </w:pPr>
            <w:r w:rsidRPr="00C57FEA">
              <w:rPr>
                <w:rFonts w:eastAsia="Calibri"/>
                <w:color w:val="000000"/>
                <w:sz w:val="22"/>
                <w:szCs w:val="22"/>
                <w:lang w:eastAsia="en-US"/>
              </w:rPr>
              <w:t xml:space="preserve">Состояние </w:t>
            </w:r>
          </w:p>
          <w:p w14:paraId="49A7675F" w14:textId="77777777" w:rsidR="002E053A" w:rsidRPr="00C57FEA" w:rsidRDefault="002E053A" w:rsidP="00533463">
            <w:pPr>
              <w:autoSpaceDE w:val="0"/>
              <w:autoSpaceDN w:val="0"/>
              <w:adjustRightInd w:val="0"/>
              <w:jc w:val="center"/>
              <w:rPr>
                <w:rFonts w:eastAsia="Calibri"/>
                <w:color w:val="000000"/>
                <w:sz w:val="22"/>
                <w:szCs w:val="22"/>
                <w:lang w:eastAsia="en-US"/>
              </w:rPr>
            </w:pPr>
            <w:r w:rsidRPr="00C57FEA">
              <w:rPr>
                <w:rFonts w:eastAsia="Calibri"/>
                <w:color w:val="000000"/>
                <w:sz w:val="22"/>
                <w:szCs w:val="22"/>
                <w:lang w:eastAsia="en-US"/>
              </w:rPr>
              <w:t>удовлетворительное</w:t>
            </w:r>
          </w:p>
        </w:tc>
        <w:tc>
          <w:tcPr>
            <w:tcW w:w="866" w:type="pct"/>
            <w:shd w:val="clear" w:color="auto" w:fill="auto"/>
          </w:tcPr>
          <w:p w14:paraId="36357C68" w14:textId="548443F4" w:rsidR="002E053A" w:rsidRPr="00C57FEA" w:rsidRDefault="00C57FEA" w:rsidP="00533463">
            <w:pPr>
              <w:autoSpaceDE w:val="0"/>
              <w:autoSpaceDN w:val="0"/>
              <w:adjustRightInd w:val="0"/>
              <w:jc w:val="center"/>
              <w:rPr>
                <w:rFonts w:eastAsia="Calibri"/>
                <w:color w:val="000000"/>
                <w:sz w:val="22"/>
                <w:szCs w:val="22"/>
                <w:lang w:eastAsia="en-US"/>
              </w:rPr>
            </w:pPr>
            <w:r w:rsidRPr="00C57FEA">
              <w:rPr>
                <w:rFonts w:eastAsia="Calibri"/>
                <w:color w:val="000000"/>
                <w:sz w:val="22"/>
                <w:szCs w:val="22"/>
                <w:lang w:eastAsia="en-US"/>
              </w:rPr>
              <w:t>Кол-во 2</w:t>
            </w:r>
          </w:p>
        </w:tc>
        <w:tc>
          <w:tcPr>
            <w:tcW w:w="983" w:type="pct"/>
            <w:shd w:val="clear" w:color="auto" w:fill="auto"/>
          </w:tcPr>
          <w:p w14:paraId="3CF273E7" w14:textId="77777777" w:rsidR="002E053A" w:rsidRPr="00C57FEA" w:rsidRDefault="002E053A" w:rsidP="00533463">
            <w:pPr>
              <w:autoSpaceDE w:val="0"/>
              <w:autoSpaceDN w:val="0"/>
              <w:adjustRightInd w:val="0"/>
              <w:rPr>
                <w:rFonts w:eastAsia="Calibri"/>
                <w:color w:val="000000"/>
                <w:sz w:val="22"/>
                <w:szCs w:val="22"/>
                <w:lang w:eastAsia="en-US"/>
              </w:rPr>
            </w:pPr>
            <w:r w:rsidRPr="00C57FEA">
              <w:rPr>
                <w:rFonts w:eastAsia="Calibri"/>
                <w:color w:val="000000"/>
                <w:sz w:val="22"/>
                <w:szCs w:val="22"/>
                <w:lang w:eastAsia="en-US"/>
              </w:rPr>
              <w:t>Объект местного значения муниципального района</w:t>
            </w:r>
          </w:p>
        </w:tc>
      </w:tr>
      <w:tr w:rsidR="002E053A" w:rsidRPr="00F74794" w14:paraId="3705A023" w14:textId="77777777" w:rsidTr="00C57FEA">
        <w:trPr>
          <w:cantSplit/>
          <w:trHeight w:val="157"/>
          <w:jc w:val="center"/>
        </w:trPr>
        <w:tc>
          <w:tcPr>
            <w:tcW w:w="1045" w:type="pct"/>
            <w:shd w:val="clear" w:color="auto" w:fill="auto"/>
          </w:tcPr>
          <w:p w14:paraId="2DC864FA" w14:textId="3477B911" w:rsidR="002E053A" w:rsidRPr="00C57FEA" w:rsidRDefault="002E053A" w:rsidP="00C57FEA">
            <w:pPr>
              <w:rPr>
                <w:b/>
                <w:i/>
                <w:sz w:val="22"/>
                <w:szCs w:val="22"/>
              </w:rPr>
            </w:pPr>
            <w:r w:rsidRPr="00C57FEA">
              <w:rPr>
                <w:b/>
                <w:i/>
                <w:sz w:val="22"/>
                <w:szCs w:val="22"/>
              </w:rPr>
              <w:t xml:space="preserve">Спортивные </w:t>
            </w:r>
            <w:r w:rsidR="00C57FEA" w:rsidRPr="00C57FEA">
              <w:rPr>
                <w:b/>
                <w:i/>
                <w:sz w:val="22"/>
                <w:szCs w:val="22"/>
              </w:rPr>
              <w:t>залы</w:t>
            </w:r>
          </w:p>
        </w:tc>
        <w:tc>
          <w:tcPr>
            <w:tcW w:w="1053" w:type="pct"/>
            <w:shd w:val="clear" w:color="auto" w:fill="auto"/>
          </w:tcPr>
          <w:p w14:paraId="7BD698D1" w14:textId="4EB3F844" w:rsidR="002E053A" w:rsidRPr="00C57FEA" w:rsidRDefault="00704532" w:rsidP="00533463">
            <w:pPr>
              <w:autoSpaceDE w:val="0"/>
              <w:autoSpaceDN w:val="0"/>
              <w:adjustRightInd w:val="0"/>
              <w:rPr>
                <w:sz w:val="22"/>
                <w:szCs w:val="22"/>
              </w:rPr>
            </w:pPr>
            <w:r w:rsidRPr="00C57FEA">
              <w:rPr>
                <w:sz w:val="22"/>
                <w:szCs w:val="22"/>
              </w:rPr>
              <w:t>Анастасиевское</w:t>
            </w:r>
            <w:r w:rsidR="002E053A" w:rsidRPr="00C57FEA">
              <w:rPr>
                <w:sz w:val="22"/>
                <w:szCs w:val="22"/>
              </w:rPr>
              <w:t xml:space="preserve"> СП</w:t>
            </w:r>
          </w:p>
        </w:tc>
        <w:tc>
          <w:tcPr>
            <w:tcW w:w="1053" w:type="pct"/>
            <w:shd w:val="clear" w:color="auto" w:fill="auto"/>
          </w:tcPr>
          <w:p w14:paraId="72B18D7F" w14:textId="77777777" w:rsidR="002E053A" w:rsidRPr="00C57FEA" w:rsidRDefault="002E053A" w:rsidP="00533463">
            <w:pPr>
              <w:autoSpaceDE w:val="0"/>
              <w:autoSpaceDN w:val="0"/>
              <w:adjustRightInd w:val="0"/>
              <w:jc w:val="center"/>
              <w:rPr>
                <w:rFonts w:eastAsia="Calibri"/>
                <w:color w:val="000000"/>
                <w:sz w:val="22"/>
                <w:szCs w:val="22"/>
                <w:lang w:eastAsia="en-US"/>
              </w:rPr>
            </w:pPr>
            <w:r w:rsidRPr="00C57FEA">
              <w:rPr>
                <w:rFonts w:eastAsia="Calibri"/>
                <w:color w:val="000000"/>
                <w:sz w:val="22"/>
                <w:szCs w:val="22"/>
                <w:lang w:eastAsia="en-US"/>
              </w:rPr>
              <w:t xml:space="preserve">Состояние </w:t>
            </w:r>
          </w:p>
          <w:p w14:paraId="208E3FD8" w14:textId="77777777" w:rsidR="002E053A" w:rsidRPr="00C57FEA" w:rsidRDefault="002E053A" w:rsidP="00533463">
            <w:pPr>
              <w:autoSpaceDE w:val="0"/>
              <w:autoSpaceDN w:val="0"/>
              <w:adjustRightInd w:val="0"/>
              <w:jc w:val="center"/>
              <w:rPr>
                <w:rFonts w:eastAsia="Calibri"/>
                <w:color w:val="000000"/>
                <w:sz w:val="22"/>
                <w:szCs w:val="22"/>
                <w:lang w:eastAsia="en-US"/>
              </w:rPr>
            </w:pPr>
            <w:r w:rsidRPr="00C57FEA">
              <w:rPr>
                <w:rFonts w:eastAsia="Calibri"/>
                <w:color w:val="000000"/>
                <w:sz w:val="22"/>
                <w:szCs w:val="22"/>
                <w:lang w:eastAsia="en-US"/>
              </w:rPr>
              <w:t>удовлетворительное</w:t>
            </w:r>
          </w:p>
        </w:tc>
        <w:tc>
          <w:tcPr>
            <w:tcW w:w="866" w:type="pct"/>
            <w:shd w:val="clear" w:color="auto" w:fill="auto"/>
          </w:tcPr>
          <w:p w14:paraId="0C33FAF1" w14:textId="1743C810" w:rsidR="002E053A" w:rsidRPr="00C57FEA" w:rsidRDefault="002E053A" w:rsidP="00533463">
            <w:pPr>
              <w:autoSpaceDE w:val="0"/>
              <w:autoSpaceDN w:val="0"/>
              <w:adjustRightInd w:val="0"/>
              <w:jc w:val="center"/>
              <w:rPr>
                <w:rFonts w:eastAsia="Calibri"/>
                <w:color w:val="000000"/>
                <w:sz w:val="22"/>
                <w:szCs w:val="22"/>
                <w:lang w:eastAsia="en-US"/>
              </w:rPr>
            </w:pPr>
            <w:r w:rsidRPr="00C57FEA">
              <w:rPr>
                <w:rFonts w:eastAsia="Calibri"/>
                <w:color w:val="000000"/>
                <w:sz w:val="22"/>
                <w:szCs w:val="22"/>
                <w:lang w:eastAsia="en-US"/>
              </w:rPr>
              <w:t>Кол-</w:t>
            </w:r>
            <w:r w:rsidR="00C57FEA" w:rsidRPr="00C57FEA">
              <w:rPr>
                <w:rFonts w:eastAsia="Calibri"/>
                <w:color w:val="000000"/>
                <w:sz w:val="22"/>
                <w:szCs w:val="22"/>
                <w:lang w:eastAsia="en-US"/>
              </w:rPr>
              <w:t>во 1</w:t>
            </w:r>
          </w:p>
        </w:tc>
        <w:tc>
          <w:tcPr>
            <w:tcW w:w="983" w:type="pct"/>
            <w:shd w:val="clear" w:color="auto" w:fill="auto"/>
          </w:tcPr>
          <w:p w14:paraId="412EAF3D" w14:textId="77777777" w:rsidR="002E053A" w:rsidRPr="00C57FEA" w:rsidRDefault="002E053A" w:rsidP="00533463">
            <w:pPr>
              <w:autoSpaceDE w:val="0"/>
              <w:autoSpaceDN w:val="0"/>
              <w:adjustRightInd w:val="0"/>
              <w:rPr>
                <w:rFonts w:eastAsia="Calibri"/>
                <w:color w:val="000000"/>
                <w:sz w:val="22"/>
                <w:szCs w:val="22"/>
                <w:lang w:eastAsia="en-US"/>
              </w:rPr>
            </w:pPr>
            <w:r w:rsidRPr="00C57FEA">
              <w:rPr>
                <w:rFonts w:eastAsia="Calibri"/>
                <w:color w:val="000000"/>
                <w:sz w:val="22"/>
                <w:szCs w:val="22"/>
                <w:lang w:eastAsia="en-US"/>
              </w:rPr>
              <w:t>Объект местного значения сельского поселения</w:t>
            </w:r>
          </w:p>
        </w:tc>
      </w:tr>
      <w:tr w:rsidR="002E053A" w:rsidRPr="00F74794" w14:paraId="57CFF3C9" w14:textId="77777777" w:rsidTr="00533463">
        <w:trPr>
          <w:cantSplit/>
          <w:trHeight w:val="157"/>
          <w:jc w:val="center"/>
        </w:trPr>
        <w:tc>
          <w:tcPr>
            <w:tcW w:w="5000" w:type="pct"/>
            <w:gridSpan w:val="5"/>
            <w:shd w:val="clear" w:color="auto" w:fill="F2F2F2" w:themeFill="background1" w:themeFillShade="F2"/>
          </w:tcPr>
          <w:p w14:paraId="6DDD248C" w14:textId="77777777" w:rsidR="002E053A" w:rsidRPr="00C57FEA" w:rsidRDefault="002E053A" w:rsidP="00533463">
            <w:pPr>
              <w:autoSpaceDE w:val="0"/>
              <w:autoSpaceDN w:val="0"/>
              <w:adjustRightInd w:val="0"/>
              <w:jc w:val="center"/>
              <w:rPr>
                <w:rFonts w:eastAsia="Calibri"/>
                <w:color w:val="000000"/>
                <w:sz w:val="22"/>
                <w:szCs w:val="22"/>
                <w:lang w:eastAsia="en-US"/>
              </w:rPr>
            </w:pPr>
            <w:r w:rsidRPr="00C57FEA">
              <w:rPr>
                <w:rFonts w:eastAsia="Calibri"/>
                <w:b/>
                <w:i/>
                <w:color w:val="000000"/>
                <w:sz w:val="22"/>
                <w:szCs w:val="22"/>
                <w:lang w:eastAsia="en-US"/>
              </w:rPr>
              <w:t>Объекты культуры</w:t>
            </w:r>
          </w:p>
        </w:tc>
      </w:tr>
      <w:tr w:rsidR="00F8166F" w:rsidRPr="00F74794" w14:paraId="3E86F20C" w14:textId="77777777" w:rsidTr="00533463">
        <w:trPr>
          <w:cantSplit/>
          <w:trHeight w:val="157"/>
          <w:jc w:val="center"/>
        </w:trPr>
        <w:tc>
          <w:tcPr>
            <w:tcW w:w="1045" w:type="pct"/>
            <w:shd w:val="clear" w:color="auto" w:fill="F2F2F2" w:themeFill="background1" w:themeFillShade="F2"/>
          </w:tcPr>
          <w:p w14:paraId="1018992F" w14:textId="145E8B18" w:rsidR="00F8166F" w:rsidRPr="00F74794" w:rsidRDefault="00F8166F" w:rsidP="00B33220">
            <w:pPr>
              <w:rPr>
                <w:b/>
                <w:i/>
                <w:sz w:val="22"/>
                <w:szCs w:val="22"/>
                <w:highlight w:val="yellow"/>
              </w:rPr>
            </w:pPr>
            <w:r>
              <w:rPr>
                <w:b/>
                <w:i/>
                <w:sz w:val="22"/>
                <w:szCs w:val="22"/>
              </w:rPr>
              <w:t>Дом культуры Анастасиевский</w:t>
            </w:r>
          </w:p>
        </w:tc>
        <w:tc>
          <w:tcPr>
            <w:tcW w:w="1053" w:type="pct"/>
            <w:shd w:val="clear" w:color="auto" w:fill="auto"/>
          </w:tcPr>
          <w:p w14:paraId="1AB948D6" w14:textId="7844F48D" w:rsidR="00F8166F" w:rsidRPr="00F74794" w:rsidRDefault="00F8166F" w:rsidP="00533463">
            <w:pPr>
              <w:autoSpaceDE w:val="0"/>
              <w:autoSpaceDN w:val="0"/>
              <w:adjustRightInd w:val="0"/>
              <w:rPr>
                <w:sz w:val="22"/>
                <w:szCs w:val="22"/>
                <w:highlight w:val="yellow"/>
              </w:rPr>
            </w:pPr>
            <w:r>
              <w:rPr>
                <w:sz w:val="22"/>
                <w:szCs w:val="22"/>
              </w:rPr>
              <w:t>с. Анастасиевка</w:t>
            </w:r>
            <w:r w:rsidRPr="00E15728">
              <w:rPr>
                <w:sz w:val="22"/>
                <w:szCs w:val="22"/>
              </w:rPr>
              <w:t>, Ленина, 49</w:t>
            </w:r>
          </w:p>
        </w:tc>
        <w:tc>
          <w:tcPr>
            <w:tcW w:w="1053" w:type="pct"/>
            <w:vMerge w:val="restart"/>
            <w:shd w:val="clear" w:color="auto" w:fill="auto"/>
          </w:tcPr>
          <w:p w14:paraId="512C0C63" w14:textId="7096FE78" w:rsidR="00F8166F" w:rsidRPr="00F74794" w:rsidRDefault="00F8166F" w:rsidP="00F8166F">
            <w:pPr>
              <w:autoSpaceDE w:val="0"/>
              <w:autoSpaceDN w:val="0"/>
              <w:adjustRightInd w:val="0"/>
              <w:jc w:val="center"/>
              <w:rPr>
                <w:rFonts w:eastAsia="Calibri"/>
                <w:color w:val="000000"/>
                <w:sz w:val="22"/>
                <w:szCs w:val="22"/>
                <w:highlight w:val="yellow"/>
                <w:lang w:eastAsia="en-US"/>
              </w:rPr>
            </w:pPr>
            <w:r w:rsidRPr="00E15728">
              <w:rPr>
                <w:rFonts w:eastAsia="Calibri"/>
                <w:color w:val="000000"/>
                <w:sz w:val="22"/>
                <w:szCs w:val="22"/>
                <w:lang w:eastAsia="en-US"/>
              </w:rPr>
              <w:t>Деятельность библиотек, архивов, учреждений клубного типа</w:t>
            </w:r>
          </w:p>
        </w:tc>
        <w:tc>
          <w:tcPr>
            <w:tcW w:w="866" w:type="pct"/>
          </w:tcPr>
          <w:p w14:paraId="21E41938" w14:textId="069BF630" w:rsidR="00F8166F" w:rsidRPr="00F8166F" w:rsidRDefault="00F8166F" w:rsidP="00533463">
            <w:pPr>
              <w:autoSpaceDE w:val="0"/>
              <w:autoSpaceDN w:val="0"/>
              <w:adjustRightInd w:val="0"/>
              <w:jc w:val="center"/>
              <w:rPr>
                <w:rFonts w:eastAsia="Calibri"/>
                <w:color w:val="000000"/>
                <w:sz w:val="22"/>
                <w:szCs w:val="22"/>
                <w:lang w:eastAsia="en-US"/>
              </w:rPr>
            </w:pPr>
            <w:r w:rsidRPr="00F8166F">
              <w:rPr>
                <w:rFonts w:eastAsia="Calibri"/>
                <w:color w:val="000000"/>
                <w:sz w:val="22"/>
                <w:szCs w:val="22"/>
                <w:lang w:eastAsia="en-US"/>
              </w:rPr>
              <w:t>-</w:t>
            </w:r>
          </w:p>
        </w:tc>
        <w:tc>
          <w:tcPr>
            <w:tcW w:w="983" w:type="pct"/>
          </w:tcPr>
          <w:p w14:paraId="46A8385C" w14:textId="159A69B4" w:rsidR="00F8166F" w:rsidRPr="00F74794" w:rsidRDefault="00F8166F" w:rsidP="00533463">
            <w:pPr>
              <w:autoSpaceDE w:val="0"/>
              <w:autoSpaceDN w:val="0"/>
              <w:adjustRightInd w:val="0"/>
              <w:rPr>
                <w:rFonts w:eastAsia="Calibri"/>
                <w:color w:val="000000"/>
                <w:sz w:val="22"/>
                <w:szCs w:val="22"/>
                <w:highlight w:val="yellow"/>
                <w:lang w:eastAsia="en-US"/>
              </w:rPr>
            </w:pPr>
            <w:r w:rsidRPr="00C57FEA">
              <w:rPr>
                <w:rFonts w:eastAsia="Calibri"/>
                <w:color w:val="000000"/>
                <w:sz w:val="22"/>
                <w:szCs w:val="22"/>
                <w:lang w:eastAsia="en-US"/>
              </w:rPr>
              <w:t>Объект местного значения сельского поселения</w:t>
            </w:r>
          </w:p>
        </w:tc>
      </w:tr>
      <w:tr w:rsidR="00F8166F" w:rsidRPr="00F74794" w14:paraId="27FE5D34" w14:textId="77777777" w:rsidTr="00533463">
        <w:trPr>
          <w:cantSplit/>
          <w:trHeight w:val="157"/>
          <w:jc w:val="center"/>
        </w:trPr>
        <w:tc>
          <w:tcPr>
            <w:tcW w:w="1045" w:type="pct"/>
            <w:shd w:val="clear" w:color="auto" w:fill="F2F2F2" w:themeFill="background1" w:themeFillShade="F2"/>
          </w:tcPr>
          <w:p w14:paraId="694A9F3E" w14:textId="595F95C1" w:rsidR="00F8166F" w:rsidRDefault="00F8166F" w:rsidP="00B33220">
            <w:pPr>
              <w:rPr>
                <w:b/>
                <w:i/>
                <w:sz w:val="22"/>
                <w:szCs w:val="22"/>
              </w:rPr>
            </w:pPr>
            <w:r>
              <w:rPr>
                <w:b/>
                <w:i/>
                <w:sz w:val="22"/>
                <w:szCs w:val="22"/>
              </w:rPr>
              <w:t>Дом культуры Марфинсий</w:t>
            </w:r>
          </w:p>
        </w:tc>
        <w:tc>
          <w:tcPr>
            <w:tcW w:w="1053" w:type="pct"/>
            <w:shd w:val="clear" w:color="auto" w:fill="auto"/>
          </w:tcPr>
          <w:p w14:paraId="6ECBFCA4" w14:textId="4A32AF4E" w:rsidR="00F8166F" w:rsidRDefault="00F8166F" w:rsidP="00533463">
            <w:pPr>
              <w:autoSpaceDE w:val="0"/>
              <w:autoSpaceDN w:val="0"/>
              <w:adjustRightInd w:val="0"/>
              <w:rPr>
                <w:sz w:val="22"/>
                <w:szCs w:val="22"/>
              </w:rPr>
            </w:pPr>
            <w:r>
              <w:rPr>
                <w:sz w:val="22"/>
                <w:szCs w:val="22"/>
              </w:rPr>
              <w:t>с. Марфинка ул. Центральная, 59</w:t>
            </w:r>
          </w:p>
        </w:tc>
        <w:tc>
          <w:tcPr>
            <w:tcW w:w="1053" w:type="pct"/>
            <w:vMerge/>
            <w:shd w:val="clear" w:color="auto" w:fill="auto"/>
          </w:tcPr>
          <w:p w14:paraId="22A807BB" w14:textId="77777777" w:rsidR="00F8166F" w:rsidRPr="00E15728" w:rsidRDefault="00F8166F" w:rsidP="00E15728">
            <w:pPr>
              <w:autoSpaceDE w:val="0"/>
              <w:autoSpaceDN w:val="0"/>
              <w:adjustRightInd w:val="0"/>
              <w:jc w:val="center"/>
              <w:rPr>
                <w:rFonts w:eastAsia="Calibri"/>
                <w:color w:val="000000"/>
                <w:sz w:val="22"/>
                <w:szCs w:val="22"/>
                <w:lang w:eastAsia="en-US"/>
              </w:rPr>
            </w:pPr>
          </w:p>
        </w:tc>
        <w:tc>
          <w:tcPr>
            <w:tcW w:w="866" w:type="pct"/>
          </w:tcPr>
          <w:p w14:paraId="233D56FE" w14:textId="28403175" w:rsidR="00F8166F" w:rsidRPr="00F8166F" w:rsidRDefault="00F8166F" w:rsidP="00533463">
            <w:pPr>
              <w:autoSpaceDE w:val="0"/>
              <w:autoSpaceDN w:val="0"/>
              <w:adjustRightInd w:val="0"/>
              <w:jc w:val="center"/>
              <w:rPr>
                <w:rFonts w:eastAsia="Calibri"/>
                <w:color w:val="000000"/>
                <w:sz w:val="22"/>
                <w:szCs w:val="22"/>
                <w:lang w:eastAsia="en-US"/>
              </w:rPr>
            </w:pPr>
            <w:r w:rsidRPr="00F8166F">
              <w:rPr>
                <w:rFonts w:eastAsia="Calibri"/>
                <w:color w:val="000000"/>
                <w:sz w:val="22"/>
                <w:szCs w:val="22"/>
                <w:lang w:eastAsia="en-US"/>
              </w:rPr>
              <w:t>-</w:t>
            </w:r>
          </w:p>
        </w:tc>
        <w:tc>
          <w:tcPr>
            <w:tcW w:w="983" w:type="pct"/>
          </w:tcPr>
          <w:p w14:paraId="033F21BF" w14:textId="043C79C6" w:rsidR="00F8166F" w:rsidRPr="00C57FEA" w:rsidRDefault="00F8166F" w:rsidP="00533463">
            <w:pPr>
              <w:autoSpaceDE w:val="0"/>
              <w:autoSpaceDN w:val="0"/>
              <w:adjustRightInd w:val="0"/>
              <w:rPr>
                <w:rFonts w:eastAsia="Calibri"/>
                <w:color w:val="000000"/>
                <w:sz w:val="22"/>
                <w:szCs w:val="22"/>
                <w:lang w:eastAsia="en-US"/>
              </w:rPr>
            </w:pPr>
            <w:r w:rsidRPr="00F8166F">
              <w:rPr>
                <w:rFonts w:eastAsia="Calibri"/>
                <w:color w:val="000000"/>
                <w:sz w:val="22"/>
                <w:szCs w:val="22"/>
                <w:lang w:eastAsia="en-US"/>
              </w:rPr>
              <w:t>Объект местного значения сельского поселения</w:t>
            </w:r>
          </w:p>
        </w:tc>
      </w:tr>
      <w:tr w:rsidR="002E053A" w:rsidRPr="00F74794" w14:paraId="7E9C981A" w14:textId="77777777" w:rsidTr="00533463">
        <w:trPr>
          <w:cantSplit/>
          <w:trHeight w:val="157"/>
          <w:jc w:val="center"/>
        </w:trPr>
        <w:tc>
          <w:tcPr>
            <w:tcW w:w="5000" w:type="pct"/>
            <w:gridSpan w:val="5"/>
            <w:shd w:val="clear" w:color="auto" w:fill="F2F2F2" w:themeFill="background1" w:themeFillShade="F2"/>
          </w:tcPr>
          <w:p w14:paraId="7B5ECAF2" w14:textId="77777777" w:rsidR="002E053A" w:rsidRPr="00F74794" w:rsidRDefault="002E053A" w:rsidP="00533463">
            <w:pPr>
              <w:keepNext/>
              <w:autoSpaceDE w:val="0"/>
              <w:autoSpaceDN w:val="0"/>
              <w:adjustRightInd w:val="0"/>
              <w:jc w:val="center"/>
              <w:rPr>
                <w:rFonts w:eastAsia="Calibri"/>
                <w:b/>
                <w:i/>
                <w:color w:val="000000"/>
                <w:sz w:val="22"/>
                <w:szCs w:val="22"/>
                <w:highlight w:val="yellow"/>
                <w:lang w:eastAsia="en-US"/>
              </w:rPr>
            </w:pPr>
            <w:r w:rsidRPr="000B2E92">
              <w:rPr>
                <w:rFonts w:eastAsia="Calibri"/>
                <w:b/>
                <w:i/>
                <w:color w:val="000000"/>
                <w:sz w:val="22"/>
                <w:szCs w:val="22"/>
                <w:lang w:eastAsia="en-US"/>
              </w:rPr>
              <w:t>Объекты здравоохранения</w:t>
            </w:r>
          </w:p>
        </w:tc>
      </w:tr>
      <w:tr w:rsidR="00D13297" w:rsidRPr="00F74794" w14:paraId="24261BAA" w14:textId="77777777" w:rsidTr="00D13297">
        <w:trPr>
          <w:cantSplit/>
          <w:trHeight w:val="157"/>
          <w:jc w:val="center"/>
        </w:trPr>
        <w:tc>
          <w:tcPr>
            <w:tcW w:w="1045" w:type="pct"/>
            <w:shd w:val="clear" w:color="auto" w:fill="auto"/>
          </w:tcPr>
          <w:p w14:paraId="588416C1" w14:textId="1D547E82" w:rsidR="00D13297" w:rsidRPr="00AB7E3C" w:rsidRDefault="00D13297" w:rsidP="00533463">
            <w:pPr>
              <w:rPr>
                <w:b/>
                <w:i/>
                <w:sz w:val="22"/>
                <w:szCs w:val="22"/>
              </w:rPr>
            </w:pPr>
            <w:r w:rsidRPr="000B2E92">
              <w:rPr>
                <w:b/>
                <w:i/>
                <w:sz w:val="22"/>
                <w:szCs w:val="22"/>
              </w:rPr>
              <w:t xml:space="preserve">МБУЗ ЦРБ </w:t>
            </w:r>
            <w:r w:rsidRPr="004C4A2B">
              <w:rPr>
                <w:b/>
                <w:i/>
                <w:sz w:val="22"/>
                <w:szCs w:val="22"/>
              </w:rPr>
              <w:t>Марфинский ФАП</w:t>
            </w:r>
          </w:p>
        </w:tc>
        <w:tc>
          <w:tcPr>
            <w:tcW w:w="1053" w:type="pct"/>
            <w:shd w:val="clear" w:color="auto" w:fill="auto"/>
          </w:tcPr>
          <w:p w14:paraId="5E69C6F3" w14:textId="3C061DA8" w:rsidR="00D13297" w:rsidRPr="00AB7E3C" w:rsidRDefault="00D13297" w:rsidP="00533463">
            <w:pPr>
              <w:autoSpaceDE w:val="0"/>
              <w:autoSpaceDN w:val="0"/>
              <w:adjustRightInd w:val="0"/>
              <w:rPr>
                <w:sz w:val="22"/>
                <w:szCs w:val="22"/>
              </w:rPr>
            </w:pPr>
            <w:r w:rsidRPr="00AB7E3C">
              <w:rPr>
                <w:sz w:val="22"/>
                <w:szCs w:val="22"/>
              </w:rPr>
              <w:t>с. Марфинка</w:t>
            </w:r>
            <w:r>
              <w:rPr>
                <w:sz w:val="22"/>
                <w:szCs w:val="22"/>
              </w:rPr>
              <w:t>,</w:t>
            </w:r>
            <w:r w:rsidRPr="000B2E92">
              <w:rPr>
                <w:sz w:val="22"/>
                <w:szCs w:val="22"/>
              </w:rPr>
              <w:t xml:space="preserve"> ул. Центральная, 8</w:t>
            </w:r>
          </w:p>
        </w:tc>
        <w:tc>
          <w:tcPr>
            <w:tcW w:w="1053" w:type="pct"/>
            <w:vMerge w:val="restart"/>
            <w:shd w:val="clear" w:color="auto" w:fill="auto"/>
          </w:tcPr>
          <w:p w14:paraId="1B023424" w14:textId="77777777" w:rsidR="00D13297" w:rsidRPr="000B2E92" w:rsidRDefault="00D13297" w:rsidP="00533463">
            <w:pPr>
              <w:autoSpaceDE w:val="0"/>
              <w:autoSpaceDN w:val="0"/>
              <w:adjustRightInd w:val="0"/>
              <w:jc w:val="center"/>
              <w:rPr>
                <w:rFonts w:eastAsia="Calibri"/>
                <w:color w:val="000000"/>
                <w:sz w:val="22"/>
                <w:szCs w:val="22"/>
                <w:lang w:eastAsia="en-US"/>
              </w:rPr>
            </w:pPr>
            <w:r w:rsidRPr="000B2E92">
              <w:rPr>
                <w:rFonts w:eastAsia="Calibri"/>
                <w:color w:val="000000"/>
                <w:sz w:val="22"/>
                <w:szCs w:val="22"/>
                <w:lang w:eastAsia="en-US"/>
              </w:rPr>
              <w:t>Ведет амбулаторный прием и профилактический прием пациентов, так же осуществляет неотложную помощь.</w:t>
            </w:r>
          </w:p>
        </w:tc>
        <w:tc>
          <w:tcPr>
            <w:tcW w:w="866" w:type="pct"/>
          </w:tcPr>
          <w:p w14:paraId="3E971714" w14:textId="77777777" w:rsidR="00D13297" w:rsidRPr="000B2E92" w:rsidRDefault="00D13297" w:rsidP="00533463">
            <w:pPr>
              <w:autoSpaceDE w:val="0"/>
              <w:autoSpaceDN w:val="0"/>
              <w:adjustRightInd w:val="0"/>
              <w:jc w:val="center"/>
              <w:rPr>
                <w:rFonts w:eastAsia="Calibri"/>
                <w:color w:val="000000"/>
                <w:sz w:val="22"/>
                <w:szCs w:val="22"/>
                <w:lang w:eastAsia="en-US"/>
              </w:rPr>
            </w:pPr>
            <w:r w:rsidRPr="000B2E92">
              <w:rPr>
                <w:rFonts w:eastAsia="Calibri"/>
                <w:color w:val="000000"/>
                <w:sz w:val="22"/>
                <w:szCs w:val="22"/>
                <w:lang w:eastAsia="en-US"/>
              </w:rPr>
              <w:t>-</w:t>
            </w:r>
          </w:p>
        </w:tc>
        <w:tc>
          <w:tcPr>
            <w:tcW w:w="983" w:type="pct"/>
            <w:tcBorders>
              <w:bottom w:val="single" w:sz="12" w:space="0" w:color="auto"/>
            </w:tcBorders>
          </w:tcPr>
          <w:p w14:paraId="455D377A" w14:textId="77777777" w:rsidR="00D13297" w:rsidRPr="000B2E92" w:rsidRDefault="00D13297" w:rsidP="00533463">
            <w:pPr>
              <w:autoSpaceDE w:val="0"/>
              <w:autoSpaceDN w:val="0"/>
              <w:adjustRightInd w:val="0"/>
              <w:rPr>
                <w:rFonts w:eastAsia="Calibri"/>
                <w:color w:val="000000"/>
                <w:sz w:val="22"/>
                <w:szCs w:val="22"/>
                <w:lang w:eastAsia="en-US"/>
              </w:rPr>
            </w:pPr>
            <w:r w:rsidRPr="000B2E92">
              <w:rPr>
                <w:rFonts w:eastAsia="Calibri"/>
                <w:color w:val="000000"/>
                <w:sz w:val="22"/>
                <w:szCs w:val="22"/>
                <w:lang w:eastAsia="en-US"/>
              </w:rPr>
              <w:t>Объект регионального значения</w:t>
            </w:r>
          </w:p>
        </w:tc>
      </w:tr>
      <w:tr w:rsidR="00D13297" w:rsidRPr="00F74794" w14:paraId="5FEB2E29" w14:textId="77777777" w:rsidTr="00D13297">
        <w:trPr>
          <w:cantSplit/>
          <w:trHeight w:val="157"/>
          <w:jc w:val="center"/>
        </w:trPr>
        <w:tc>
          <w:tcPr>
            <w:tcW w:w="1045" w:type="pct"/>
            <w:shd w:val="clear" w:color="auto" w:fill="auto"/>
          </w:tcPr>
          <w:p w14:paraId="65000227" w14:textId="245B4717" w:rsidR="00D13297" w:rsidRPr="00AB7E3C" w:rsidRDefault="00D13297" w:rsidP="00533463">
            <w:pPr>
              <w:rPr>
                <w:b/>
                <w:i/>
                <w:sz w:val="22"/>
                <w:szCs w:val="22"/>
              </w:rPr>
            </w:pPr>
            <w:r w:rsidRPr="000B2E92">
              <w:rPr>
                <w:b/>
                <w:i/>
                <w:sz w:val="22"/>
                <w:szCs w:val="22"/>
              </w:rPr>
              <w:t>МБУЗ ЦРБ Анастасиевская амбулатория</w:t>
            </w:r>
          </w:p>
        </w:tc>
        <w:tc>
          <w:tcPr>
            <w:tcW w:w="1053" w:type="pct"/>
            <w:shd w:val="clear" w:color="auto" w:fill="auto"/>
          </w:tcPr>
          <w:p w14:paraId="4C5F7140" w14:textId="2412B19D" w:rsidR="00D13297" w:rsidRPr="00AB7E3C" w:rsidRDefault="00D13297" w:rsidP="00533463">
            <w:pPr>
              <w:autoSpaceDE w:val="0"/>
              <w:autoSpaceDN w:val="0"/>
              <w:adjustRightInd w:val="0"/>
              <w:rPr>
                <w:sz w:val="22"/>
                <w:szCs w:val="22"/>
              </w:rPr>
            </w:pPr>
            <w:r w:rsidRPr="00AB7E3C">
              <w:rPr>
                <w:sz w:val="22"/>
                <w:szCs w:val="22"/>
              </w:rPr>
              <w:t>с. Анастасиевка, ул. Ленина, 51</w:t>
            </w:r>
          </w:p>
        </w:tc>
        <w:tc>
          <w:tcPr>
            <w:tcW w:w="1053" w:type="pct"/>
            <w:vMerge/>
            <w:shd w:val="clear" w:color="auto" w:fill="auto"/>
          </w:tcPr>
          <w:p w14:paraId="04889159" w14:textId="77777777" w:rsidR="00D13297" w:rsidRPr="00F74794" w:rsidRDefault="00D13297" w:rsidP="00533463">
            <w:pPr>
              <w:autoSpaceDE w:val="0"/>
              <w:autoSpaceDN w:val="0"/>
              <w:adjustRightInd w:val="0"/>
              <w:jc w:val="center"/>
              <w:rPr>
                <w:rFonts w:eastAsia="Calibri"/>
                <w:color w:val="000000"/>
                <w:sz w:val="22"/>
                <w:szCs w:val="22"/>
                <w:highlight w:val="yellow"/>
                <w:lang w:eastAsia="en-US"/>
              </w:rPr>
            </w:pPr>
          </w:p>
        </w:tc>
        <w:tc>
          <w:tcPr>
            <w:tcW w:w="866" w:type="pct"/>
          </w:tcPr>
          <w:p w14:paraId="063CC8CB" w14:textId="77777777" w:rsidR="00D13297" w:rsidRPr="000B2E92" w:rsidRDefault="00D13297" w:rsidP="00533463">
            <w:pPr>
              <w:autoSpaceDE w:val="0"/>
              <w:autoSpaceDN w:val="0"/>
              <w:adjustRightInd w:val="0"/>
              <w:jc w:val="center"/>
              <w:rPr>
                <w:rFonts w:eastAsia="Calibri"/>
                <w:color w:val="000000"/>
                <w:sz w:val="22"/>
                <w:szCs w:val="22"/>
                <w:lang w:eastAsia="en-US"/>
              </w:rPr>
            </w:pPr>
            <w:r w:rsidRPr="000B2E92">
              <w:rPr>
                <w:rFonts w:eastAsia="Calibri"/>
                <w:color w:val="000000"/>
                <w:sz w:val="22"/>
                <w:szCs w:val="22"/>
                <w:lang w:eastAsia="en-US"/>
              </w:rPr>
              <w:t>-</w:t>
            </w:r>
          </w:p>
        </w:tc>
        <w:tc>
          <w:tcPr>
            <w:tcW w:w="983" w:type="pct"/>
            <w:tcBorders>
              <w:top w:val="single" w:sz="12" w:space="0" w:color="auto"/>
            </w:tcBorders>
          </w:tcPr>
          <w:p w14:paraId="64EFD5D5" w14:textId="2A763DA5" w:rsidR="00D13297" w:rsidRPr="00F74794" w:rsidRDefault="00D13297" w:rsidP="00533463">
            <w:pPr>
              <w:autoSpaceDE w:val="0"/>
              <w:autoSpaceDN w:val="0"/>
              <w:adjustRightInd w:val="0"/>
              <w:rPr>
                <w:rFonts w:eastAsia="Calibri"/>
                <w:color w:val="000000"/>
                <w:sz w:val="22"/>
                <w:szCs w:val="22"/>
                <w:highlight w:val="yellow"/>
                <w:lang w:eastAsia="en-US"/>
              </w:rPr>
            </w:pPr>
            <w:r w:rsidRPr="00D13297">
              <w:rPr>
                <w:rFonts w:eastAsia="Calibri"/>
                <w:color w:val="000000"/>
                <w:sz w:val="22"/>
                <w:szCs w:val="22"/>
                <w:lang w:eastAsia="en-US"/>
              </w:rPr>
              <w:t>Объект регионального значения</w:t>
            </w:r>
          </w:p>
        </w:tc>
      </w:tr>
      <w:tr w:rsidR="00D13297" w:rsidRPr="00F74794" w14:paraId="6DCFB3B1" w14:textId="77777777" w:rsidTr="00AB7E3C">
        <w:trPr>
          <w:cantSplit/>
          <w:trHeight w:val="157"/>
          <w:jc w:val="center"/>
        </w:trPr>
        <w:tc>
          <w:tcPr>
            <w:tcW w:w="1045" w:type="pct"/>
            <w:shd w:val="clear" w:color="auto" w:fill="auto"/>
          </w:tcPr>
          <w:p w14:paraId="118E9B07" w14:textId="3171AC92" w:rsidR="00D13297" w:rsidRPr="004C4A2B" w:rsidRDefault="004C4A2B" w:rsidP="00533463">
            <w:pPr>
              <w:rPr>
                <w:b/>
                <w:i/>
                <w:sz w:val="22"/>
                <w:szCs w:val="22"/>
              </w:rPr>
            </w:pPr>
            <w:r w:rsidRPr="004C4A2B">
              <w:rPr>
                <w:b/>
                <w:i/>
                <w:sz w:val="22"/>
                <w:szCs w:val="22"/>
              </w:rPr>
              <w:t>ФАП</w:t>
            </w:r>
          </w:p>
          <w:p w14:paraId="7F490AFA" w14:textId="2A9A81CE" w:rsidR="00D13297" w:rsidRPr="000B2E92" w:rsidRDefault="00D13297" w:rsidP="00533463">
            <w:pPr>
              <w:rPr>
                <w:b/>
                <w:i/>
                <w:sz w:val="22"/>
                <w:szCs w:val="22"/>
              </w:rPr>
            </w:pPr>
            <w:r w:rsidRPr="004C4A2B">
              <w:rPr>
                <w:b/>
                <w:i/>
                <w:sz w:val="22"/>
                <w:szCs w:val="22"/>
              </w:rPr>
              <w:t xml:space="preserve"> Селезнев</w:t>
            </w:r>
          </w:p>
        </w:tc>
        <w:tc>
          <w:tcPr>
            <w:tcW w:w="1053" w:type="pct"/>
            <w:shd w:val="clear" w:color="auto" w:fill="auto"/>
          </w:tcPr>
          <w:p w14:paraId="30370385" w14:textId="132E38C7" w:rsidR="00D13297" w:rsidRPr="00AB7E3C" w:rsidRDefault="00D13297" w:rsidP="00533463">
            <w:pPr>
              <w:autoSpaceDE w:val="0"/>
              <w:autoSpaceDN w:val="0"/>
              <w:adjustRightInd w:val="0"/>
              <w:rPr>
                <w:sz w:val="22"/>
                <w:szCs w:val="22"/>
              </w:rPr>
            </w:pPr>
            <w:r w:rsidRPr="00D13297">
              <w:rPr>
                <w:sz w:val="22"/>
                <w:szCs w:val="22"/>
              </w:rPr>
              <w:t>х. Селезнев, ул. Мирная, 27</w:t>
            </w:r>
          </w:p>
        </w:tc>
        <w:tc>
          <w:tcPr>
            <w:tcW w:w="1053" w:type="pct"/>
            <w:vMerge/>
            <w:shd w:val="clear" w:color="auto" w:fill="auto"/>
          </w:tcPr>
          <w:p w14:paraId="498ED1F8" w14:textId="77777777" w:rsidR="00D13297" w:rsidRPr="00F74794" w:rsidRDefault="00D13297" w:rsidP="00533463">
            <w:pPr>
              <w:autoSpaceDE w:val="0"/>
              <w:autoSpaceDN w:val="0"/>
              <w:adjustRightInd w:val="0"/>
              <w:jc w:val="center"/>
              <w:rPr>
                <w:rFonts w:eastAsia="Calibri"/>
                <w:color w:val="000000"/>
                <w:sz w:val="22"/>
                <w:szCs w:val="22"/>
                <w:highlight w:val="yellow"/>
                <w:lang w:eastAsia="en-US"/>
              </w:rPr>
            </w:pPr>
          </w:p>
        </w:tc>
        <w:tc>
          <w:tcPr>
            <w:tcW w:w="866" w:type="pct"/>
          </w:tcPr>
          <w:p w14:paraId="0719E9F8" w14:textId="77777777" w:rsidR="00D13297" w:rsidRPr="000B2E92" w:rsidRDefault="00D13297" w:rsidP="00533463">
            <w:pPr>
              <w:autoSpaceDE w:val="0"/>
              <w:autoSpaceDN w:val="0"/>
              <w:adjustRightInd w:val="0"/>
              <w:jc w:val="center"/>
              <w:rPr>
                <w:rFonts w:eastAsia="Calibri"/>
                <w:color w:val="000000"/>
                <w:sz w:val="22"/>
                <w:szCs w:val="22"/>
                <w:lang w:eastAsia="en-US"/>
              </w:rPr>
            </w:pPr>
          </w:p>
        </w:tc>
        <w:tc>
          <w:tcPr>
            <w:tcW w:w="983" w:type="pct"/>
          </w:tcPr>
          <w:p w14:paraId="08317E87" w14:textId="230342E6" w:rsidR="00D13297" w:rsidRPr="00F74794" w:rsidRDefault="00D13297" w:rsidP="00533463">
            <w:pPr>
              <w:autoSpaceDE w:val="0"/>
              <w:autoSpaceDN w:val="0"/>
              <w:adjustRightInd w:val="0"/>
              <w:rPr>
                <w:rFonts w:eastAsia="Calibri"/>
                <w:color w:val="000000"/>
                <w:sz w:val="22"/>
                <w:szCs w:val="22"/>
                <w:highlight w:val="yellow"/>
                <w:lang w:eastAsia="en-US"/>
              </w:rPr>
            </w:pPr>
            <w:r w:rsidRPr="00D13297">
              <w:rPr>
                <w:rFonts w:eastAsia="Calibri"/>
                <w:color w:val="000000"/>
                <w:sz w:val="22"/>
                <w:szCs w:val="22"/>
                <w:lang w:eastAsia="en-US"/>
              </w:rPr>
              <w:t>Объект регионального значения</w:t>
            </w:r>
          </w:p>
        </w:tc>
      </w:tr>
      <w:tr w:rsidR="002E053A" w:rsidRPr="00F74794" w14:paraId="6279E6B7" w14:textId="77777777" w:rsidTr="00533463">
        <w:trPr>
          <w:cantSplit/>
          <w:trHeight w:val="157"/>
          <w:jc w:val="center"/>
        </w:trPr>
        <w:tc>
          <w:tcPr>
            <w:tcW w:w="5000" w:type="pct"/>
            <w:gridSpan w:val="5"/>
            <w:shd w:val="clear" w:color="auto" w:fill="F2F2F2" w:themeFill="background1" w:themeFillShade="F2"/>
          </w:tcPr>
          <w:p w14:paraId="51130A2B" w14:textId="77777777" w:rsidR="002E053A" w:rsidRPr="00F74794" w:rsidRDefault="002E053A" w:rsidP="00533463">
            <w:pPr>
              <w:keepNext/>
              <w:autoSpaceDE w:val="0"/>
              <w:autoSpaceDN w:val="0"/>
              <w:adjustRightInd w:val="0"/>
              <w:jc w:val="center"/>
              <w:rPr>
                <w:rFonts w:eastAsia="Calibri"/>
                <w:b/>
                <w:i/>
                <w:color w:val="000000"/>
                <w:sz w:val="22"/>
                <w:szCs w:val="22"/>
                <w:highlight w:val="yellow"/>
                <w:lang w:eastAsia="en-US"/>
              </w:rPr>
            </w:pPr>
            <w:r w:rsidRPr="00CF3458">
              <w:rPr>
                <w:rFonts w:eastAsia="Calibri"/>
                <w:b/>
                <w:i/>
                <w:color w:val="000000"/>
                <w:sz w:val="22"/>
                <w:szCs w:val="22"/>
                <w:lang w:eastAsia="en-US"/>
              </w:rPr>
              <w:t>Отделения связи</w:t>
            </w:r>
          </w:p>
        </w:tc>
      </w:tr>
      <w:tr w:rsidR="002E053A" w:rsidRPr="00F74794" w14:paraId="7EF9DB11" w14:textId="77777777" w:rsidTr="00533463">
        <w:trPr>
          <w:cantSplit/>
          <w:trHeight w:val="157"/>
          <w:jc w:val="center"/>
        </w:trPr>
        <w:tc>
          <w:tcPr>
            <w:tcW w:w="1045" w:type="pct"/>
            <w:shd w:val="clear" w:color="auto" w:fill="F2F2F2" w:themeFill="background1" w:themeFillShade="F2"/>
          </w:tcPr>
          <w:p w14:paraId="7994E52D" w14:textId="77777777" w:rsidR="002E053A" w:rsidRPr="00CF3458" w:rsidRDefault="002E053A" w:rsidP="00533463">
            <w:pPr>
              <w:rPr>
                <w:b/>
                <w:i/>
                <w:sz w:val="22"/>
                <w:szCs w:val="22"/>
              </w:rPr>
            </w:pPr>
            <w:r w:rsidRPr="00CF3458">
              <w:rPr>
                <w:b/>
                <w:i/>
                <w:sz w:val="22"/>
                <w:szCs w:val="22"/>
              </w:rPr>
              <w:t>Почтовое отделение</w:t>
            </w:r>
          </w:p>
        </w:tc>
        <w:tc>
          <w:tcPr>
            <w:tcW w:w="1053" w:type="pct"/>
            <w:shd w:val="clear" w:color="auto" w:fill="auto"/>
          </w:tcPr>
          <w:p w14:paraId="6028E25C" w14:textId="25454145" w:rsidR="002E053A" w:rsidRPr="00CF3458" w:rsidRDefault="002E053A" w:rsidP="00CF3458">
            <w:pPr>
              <w:autoSpaceDE w:val="0"/>
              <w:autoSpaceDN w:val="0"/>
              <w:adjustRightInd w:val="0"/>
              <w:rPr>
                <w:sz w:val="22"/>
                <w:szCs w:val="22"/>
              </w:rPr>
            </w:pPr>
            <w:r w:rsidRPr="00CF3458">
              <w:rPr>
                <w:sz w:val="22"/>
                <w:szCs w:val="22"/>
              </w:rPr>
              <w:t xml:space="preserve">с. </w:t>
            </w:r>
            <w:r w:rsidR="00CF3458" w:rsidRPr="00CF3458">
              <w:rPr>
                <w:sz w:val="22"/>
                <w:szCs w:val="22"/>
              </w:rPr>
              <w:t>Анастасиевка, ул. Ленина,82</w:t>
            </w:r>
          </w:p>
        </w:tc>
        <w:tc>
          <w:tcPr>
            <w:tcW w:w="1053" w:type="pct"/>
            <w:vMerge w:val="restart"/>
            <w:shd w:val="clear" w:color="auto" w:fill="auto"/>
          </w:tcPr>
          <w:p w14:paraId="1B80DCBC" w14:textId="77777777" w:rsidR="002E053A" w:rsidRPr="00F74794" w:rsidRDefault="002E053A" w:rsidP="00533463">
            <w:pPr>
              <w:autoSpaceDE w:val="0"/>
              <w:autoSpaceDN w:val="0"/>
              <w:adjustRightInd w:val="0"/>
              <w:jc w:val="center"/>
              <w:rPr>
                <w:rFonts w:eastAsia="Calibri"/>
                <w:color w:val="000000"/>
                <w:sz w:val="22"/>
                <w:szCs w:val="22"/>
                <w:highlight w:val="yellow"/>
                <w:lang w:eastAsia="en-US"/>
              </w:rPr>
            </w:pPr>
            <w:r w:rsidRPr="00CF3458">
              <w:rPr>
                <w:rFonts w:eastAsia="Calibri"/>
                <w:color w:val="000000"/>
                <w:sz w:val="22"/>
                <w:szCs w:val="22"/>
                <w:lang w:eastAsia="en-US"/>
              </w:rPr>
              <w:t xml:space="preserve">Оформление подписок, почтовые услуги </w:t>
            </w:r>
          </w:p>
        </w:tc>
        <w:tc>
          <w:tcPr>
            <w:tcW w:w="866" w:type="pct"/>
          </w:tcPr>
          <w:p w14:paraId="39A0CEB2" w14:textId="77777777" w:rsidR="002E053A" w:rsidRPr="00CF3458" w:rsidRDefault="002E053A" w:rsidP="00533463">
            <w:pPr>
              <w:autoSpaceDE w:val="0"/>
              <w:autoSpaceDN w:val="0"/>
              <w:adjustRightInd w:val="0"/>
              <w:jc w:val="center"/>
              <w:rPr>
                <w:rFonts w:eastAsia="Calibri"/>
                <w:color w:val="000000"/>
                <w:sz w:val="22"/>
                <w:szCs w:val="22"/>
                <w:lang w:eastAsia="en-US"/>
              </w:rPr>
            </w:pPr>
            <w:r w:rsidRPr="00CF3458">
              <w:rPr>
                <w:rFonts w:eastAsia="Calibri"/>
                <w:color w:val="000000"/>
                <w:sz w:val="22"/>
                <w:szCs w:val="22"/>
                <w:lang w:eastAsia="en-US"/>
              </w:rPr>
              <w:t>–</w:t>
            </w:r>
          </w:p>
        </w:tc>
        <w:tc>
          <w:tcPr>
            <w:tcW w:w="983" w:type="pct"/>
            <w:vMerge w:val="restart"/>
          </w:tcPr>
          <w:p w14:paraId="6926578E" w14:textId="77777777" w:rsidR="002E053A" w:rsidRPr="00F74794" w:rsidRDefault="002E053A" w:rsidP="00533463">
            <w:pPr>
              <w:autoSpaceDE w:val="0"/>
              <w:autoSpaceDN w:val="0"/>
              <w:adjustRightInd w:val="0"/>
              <w:rPr>
                <w:rFonts w:eastAsia="Calibri"/>
                <w:color w:val="000000"/>
                <w:sz w:val="22"/>
                <w:szCs w:val="22"/>
                <w:highlight w:val="yellow"/>
                <w:lang w:eastAsia="en-US"/>
              </w:rPr>
            </w:pPr>
            <w:r w:rsidRPr="00CF3458">
              <w:rPr>
                <w:rFonts w:eastAsia="Calibri"/>
                <w:color w:val="000000"/>
                <w:sz w:val="22"/>
                <w:szCs w:val="22"/>
                <w:lang w:eastAsia="en-US"/>
              </w:rPr>
              <w:t>Объект федерального значения</w:t>
            </w:r>
          </w:p>
        </w:tc>
      </w:tr>
      <w:tr w:rsidR="002E053A" w:rsidRPr="00F74794" w14:paraId="66B7D56E" w14:textId="77777777" w:rsidTr="00533463">
        <w:trPr>
          <w:cantSplit/>
          <w:trHeight w:val="157"/>
          <w:jc w:val="center"/>
        </w:trPr>
        <w:tc>
          <w:tcPr>
            <w:tcW w:w="1045" w:type="pct"/>
            <w:shd w:val="clear" w:color="auto" w:fill="F2F2F2" w:themeFill="background1" w:themeFillShade="F2"/>
          </w:tcPr>
          <w:p w14:paraId="52561E60" w14:textId="77777777" w:rsidR="002E053A" w:rsidRPr="00F74794" w:rsidRDefault="002E053A" w:rsidP="00533463">
            <w:pPr>
              <w:rPr>
                <w:b/>
                <w:i/>
                <w:sz w:val="22"/>
                <w:szCs w:val="22"/>
                <w:highlight w:val="yellow"/>
              </w:rPr>
            </w:pPr>
            <w:r w:rsidRPr="00CF3458">
              <w:rPr>
                <w:b/>
                <w:i/>
                <w:sz w:val="22"/>
                <w:szCs w:val="22"/>
              </w:rPr>
              <w:t>Почтовое отделение</w:t>
            </w:r>
          </w:p>
        </w:tc>
        <w:tc>
          <w:tcPr>
            <w:tcW w:w="1053" w:type="pct"/>
            <w:shd w:val="clear" w:color="auto" w:fill="auto"/>
          </w:tcPr>
          <w:p w14:paraId="4CD824D0" w14:textId="5BD5A956" w:rsidR="002E053A" w:rsidRPr="00F74794" w:rsidRDefault="00CF3458" w:rsidP="00533463">
            <w:pPr>
              <w:autoSpaceDE w:val="0"/>
              <w:autoSpaceDN w:val="0"/>
              <w:adjustRightInd w:val="0"/>
              <w:jc w:val="left"/>
              <w:rPr>
                <w:sz w:val="22"/>
                <w:szCs w:val="22"/>
                <w:highlight w:val="yellow"/>
              </w:rPr>
            </w:pPr>
            <w:r>
              <w:rPr>
                <w:sz w:val="22"/>
                <w:szCs w:val="22"/>
              </w:rPr>
              <w:t>с. Марфинка, ул. Центральная, 16</w:t>
            </w:r>
          </w:p>
        </w:tc>
        <w:tc>
          <w:tcPr>
            <w:tcW w:w="1053" w:type="pct"/>
            <w:vMerge/>
            <w:shd w:val="clear" w:color="auto" w:fill="auto"/>
          </w:tcPr>
          <w:p w14:paraId="1B091489" w14:textId="77777777" w:rsidR="002E053A" w:rsidRPr="00F74794" w:rsidRDefault="002E053A" w:rsidP="00533463">
            <w:pPr>
              <w:autoSpaceDE w:val="0"/>
              <w:autoSpaceDN w:val="0"/>
              <w:adjustRightInd w:val="0"/>
              <w:jc w:val="center"/>
              <w:rPr>
                <w:rFonts w:eastAsia="Calibri"/>
                <w:color w:val="000000"/>
                <w:sz w:val="22"/>
                <w:szCs w:val="22"/>
                <w:highlight w:val="yellow"/>
                <w:lang w:eastAsia="en-US"/>
              </w:rPr>
            </w:pPr>
          </w:p>
        </w:tc>
        <w:tc>
          <w:tcPr>
            <w:tcW w:w="866" w:type="pct"/>
          </w:tcPr>
          <w:p w14:paraId="46657E7F" w14:textId="77777777" w:rsidR="002E053A" w:rsidRPr="00CF3458" w:rsidRDefault="002E053A" w:rsidP="00533463">
            <w:pPr>
              <w:autoSpaceDE w:val="0"/>
              <w:autoSpaceDN w:val="0"/>
              <w:adjustRightInd w:val="0"/>
              <w:jc w:val="center"/>
              <w:rPr>
                <w:rFonts w:eastAsia="Calibri"/>
                <w:color w:val="000000"/>
                <w:sz w:val="22"/>
                <w:szCs w:val="22"/>
                <w:lang w:eastAsia="en-US"/>
              </w:rPr>
            </w:pPr>
            <w:r w:rsidRPr="00CF3458">
              <w:rPr>
                <w:rFonts w:eastAsia="Calibri"/>
                <w:color w:val="000000"/>
                <w:sz w:val="22"/>
                <w:szCs w:val="22"/>
                <w:lang w:eastAsia="en-US"/>
              </w:rPr>
              <w:t>-</w:t>
            </w:r>
          </w:p>
        </w:tc>
        <w:tc>
          <w:tcPr>
            <w:tcW w:w="983" w:type="pct"/>
            <w:vMerge/>
          </w:tcPr>
          <w:p w14:paraId="3EB2A6DA" w14:textId="77777777" w:rsidR="002E053A" w:rsidRPr="00F74794" w:rsidRDefault="002E053A" w:rsidP="00533463">
            <w:pPr>
              <w:autoSpaceDE w:val="0"/>
              <w:autoSpaceDN w:val="0"/>
              <w:adjustRightInd w:val="0"/>
              <w:rPr>
                <w:rFonts w:eastAsia="Calibri"/>
                <w:color w:val="000000"/>
                <w:sz w:val="22"/>
                <w:szCs w:val="22"/>
                <w:highlight w:val="yellow"/>
                <w:lang w:eastAsia="en-US"/>
              </w:rPr>
            </w:pPr>
          </w:p>
        </w:tc>
      </w:tr>
      <w:tr w:rsidR="002E053A" w:rsidRPr="00F74794" w14:paraId="579B5ED6" w14:textId="77777777" w:rsidTr="00533463">
        <w:trPr>
          <w:cantSplit/>
          <w:trHeight w:val="157"/>
          <w:jc w:val="center"/>
        </w:trPr>
        <w:tc>
          <w:tcPr>
            <w:tcW w:w="5000" w:type="pct"/>
            <w:gridSpan w:val="5"/>
            <w:shd w:val="clear" w:color="auto" w:fill="F2F2F2" w:themeFill="background1" w:themeFillShade="F2"/>
          </w:tcPr>
          <w:p w14:paraId="18177976" w14:textId="77777777" w:rsidR="002E053A" w:rsidRPr="00895A53" w:rsidRDefault="002E053A" w:rsidP="00533463">
            <w:pPr>
              <w:autoSpaceDE w:val="0"/>
              <w:autoSpaceDN w:val="0"/>
              <w:adjustRightInd w:val="0"/>
              <w:jc w:val="center"/>
              <w:rPr>
                <w:rFonts w:eastAsia="Calibri"/>
                <w:color w:val="000000"/>
                <w:sz w:val="22"/>
                <w:szCs w:val="22"/>
                <w:lang w:eastAsia="en-US"/>
              </w:rPr>
            </w:pPr>
            <w:r w:rsidRPr="00895A53">
              <w:rPr>
                <w:rFonts w:eastAsia="Calibri"/>
                <w:b/>
                <w:i/>
                <w:color w:val="000000"/>
                <w:sz w:val="22"/>
                <w:szCs w:val="22"/>
                <w:lang w:eastAsia="en-US"/>
              </w:rPr>
              <w:t>Объекты торговли</w:t>
            </w:r>
          </w:p>
        </w:tc>
      </w:tr>
      <w:tr w:rsidR="002E053A" w:rsidRPr="00F74794" w14:paraId="09156F7E" w14:textId="77777777" w:rsidTr="00533463">
        <w:trPr>
          <w:cantSplit/>
          <w:trHeight w:val="157"/>
          <w:jc w:val="center"/>
        </w:trPr>
        <w:tc>
          <w:tcPr>
            <w:tcW w:w="1045" w:type="pct"/>
            <w:shd w:val="clear" w:color="auto" w:fill="F2F2F2" w:themeFill="background1" w:themeFillShade="F2"/>
          </w:tcPr>
          <w:p w14:paraId="7E920FB4" w14:textId="77777777" w:rsidR="002E053A" w:rsidRPr="00F74794" w:rsidRDefault="002E053A" w:rsidP="00533463">
            <w:pPr>
              <w:rPr>
                <w:b/>
                <w:i/>
                <w:sz w:val="22"/>
                <w:szCs w:val="22"/>
                <w:highlight w:val="yellow"/>
              </w:rPr>
            </w:pPr>
            <w:r w:rsidRPr="00895A53">
              <w:rPr>
                <w:b/>
                <w:i/>
                <w:sz w:val="22"/>
                <w:szCs w:val="22"/>
              </w:rPr>
              <w:lastRenderedPageBreak/>
              <w:t>Магазины</w:t>
            </w:r>
          </w:p>
        </w:tc>
        <w:tc>
          <w:tcPr>
            <w:tcW w:w="1053" w:type="pct"/>
            <w:shd w:val="clear" w:color="auto" w:fill="auto"/>
          </w:tcPr>
          <w:p w14:paraId="44717609" w14:textId="119286F4" w:rsidR="002E053A" w:rsidRPr="00F74794" w:rsidRDefault="00704532" w:rsidP="00533463">
            <w:pPr>
              <w:autoSpaceDE w:val="0"/>
              <w:autoSpaceDN w:val="0"/>
              <w:adjustRightInd w:val="0"/>
              <w:rPr>
                <w:sz w:val="22"/>
                <w:szCs w:val="22"/>
                <w:highlight w:val="yellow"/>
              </w:rPr>
            </w:pPr>
            <w:r w:rsidRPr="00895A53">
              <w:rPr>
                <w:sz w:val="22"/>
                <w:szCs w:val="22"/>
              </w:rPr>
              <w:t>Анастасиевское</w:t>
            </w:r>
            <w:r w:rsidR="002E053A" w:rsidRPr="00895A53">
              <w:rPr>
                <w:sz w:val="22"/>
                <w:szCs w:val="22"/>
              </w:rPr>
              <w:t xml:space="preserve"> СП</w:t>
            </w:r>
          </w:p>
        </w:tc>
        <w:tc>
          <w:tcPr>
            <w:tcW w:w="1053" w:type="pct"/>
            <w:shd w:val="clear" w:color="auto" w:fill="auto"/>
          </w:tcPr>
          <w:p w14:paraId="4FCA04AB" w14:textId="77777777" w:rsidR="002E053A" w:rsidRPr="00895A53" w:rsidRDefault="002E053A" w:rsidP="00533463">
            <w:pPr>
              <w:autoSpaceDE w:val="0"/>
              <w:autoSpaceDN w:val="0"/>
              <w:adjustRightInd w:val="0"/>
              <w:jc w:val="center"/>
              <w:rPr>
                <w:rFonts w:eastAsia="Calibri"/>
                <w:color w:val="000000"/>
                <w:sz w:val="22"/>
                <w:szCs w:val="22"/>
                <w:lang w:eastAsia="en-US"/>
              </w:rPr>
            </w:pPr>
            <w:r w:rsidRPr="00895A53">
              <w:rPr>
                <w:rFonts w:eastAsia="Calibri"/>
                <w:color w:val="000000"/>
                <w:sz w:val="22"/>
                <w:szCs w:val="22"/>
                <w:lang w:eastAsia="en-US"/>
              </w:rPr>
              <w:t>Смешанные товары</w:t>
            </w:r>
          </w:p>
        </w:tc>
        <w:tc>
          <w:tcPr>
            <w:tcW w:w="866" w:type="pct"/>
          </w:tcPr>
          <w:p w14:paraId="14220651" w14:textId="6B20EF8A" w:rsidR="002E053A" w:rsidRPr="00895A53" w:rsidRDefault="002E053A" w:rsidP="00895A53">
            <w:pPr>
              <w:autoSpaceDE w:val="0"/>
              <w:autoSpaceDN w:val="0"/>
              <w:adjustRightInd w:val="0"/>
              <w:jc w:val="center"/>
              <w:rPr>
                <w:rFonts w:eastAsia="Calibri"/>
                <w:color w:val="000000"/>
                <w:sz w:val="22"/>
                <w:szCs w:val="22"/>
                <w:lang w:eastAsia="en-US"/>
              </w:rPr>
            </w:pPr>
            <w:r w:rsidRPr="00895A53">
              <w:rPr>
                <w:rFonts w:eastAsia="Calibri"/>
                <w:color w:val="000000"/>
                <w:sz w:val="22"/>
                <w:szCs w:val="22"/>
                <w:lang w:eastAsia="en-US"/>
              </w:rPr>
              <w:t xml:space="preserve">По данным ФСГС кол-во </w:t>
            </w:r>
            <w:r w:rsidR="00895A53" w:rsidRPr="00895A53">
              <w:rPr>
                <w:rFonts w:eastAsia="Calibri"/>
                <w:color w:val="000000"/>
                <w:sz w:val="22"/>
                <w:szCs w:val="22"/>
                <w:lang w:eastAsia="en-US"/>
              </w:rPr>
              <w:t>18</w:t>
            </w:r>
            <w:r w:rsidRPr="00895A53">
              <w:rPr>
                <w:rFonts w:eastAsia="Calibri"/>
                <w:color w:val="000000"/>
                <w:sz w:val="22"/>
                <w:szCs w:val="22"/>
                <w:lang w:eastAsia="en-US"/>
              </w:rPr>
              <w:t xml:space="preserve"> </w:t>
            </w:r>
          </w:p>
        </w:tc>
        <w:tc>
          <w:tcPr>
            <w:tcW w:w="983" w:type="pct"/>
          </w:tcPr>
          <w:p w14:paraId="7858FE01" w14:textId="77777777" w:rsidR="002E053A" w:rsidRPr="00895A53" w:rsidRDefault="002E053A" w:rsidP="00533463">
            <w:pPr>
              <w:autoSpaceDE w:val="0"/>
              <w:autoSpaceDN w:val="0"/>
              <w:adjustRightInd w:val="0"/>
              <w:rPr>
                <w:rFonts w:eastAsia="Calibri"/>
                <w:color w:val="000000"/>
                <w:sz w:val="22"/>
                <w:szCs w:val="22"/>
                <w:lang w:eastAsia="en-US"/>
              </w:rPr>
            </w:pPr>
            <w:r w:rsidRPr="00895A53">
              <w:rPr>
                <w:rFonts w:eastAsia="Calibri"/>
                <w:color w:val="000000"/>
                <w:sz w:val="22"/>
                <w:szCs w:val="22"/>
                <w:lang w:eastAsia="en-US"/>
              </w:rPr>
              <w:t>Объект местного значения сельского поселения</w:t>
            </w:r>
          </w:p>
        </w:tc>
      </w:tr>
    </w:tbl>
    <w:p w14:paraId="114A0492" w14:textId="2C313A08" w:rsidR="008C6D4D" w:rsidRPr="00327993" w:rsidRDefault="0051575B" w:rsidP="0045500F">
      <w:pPr>
        <w:pStyle w:val="3"/>
        <w:numPr>
          <w:ilvl w:val="2"/>
          <w:numId w:val="6"/>
        </w:numPr>
        <w:ind w:left="0" w:firstLine="0"/>
        <w:rPr>
          <w:szCs w:val="28"/>
        </w:rPr>
      </w:pPr>
      <w:bookmarkStart w:id="31" w:name="_Toc40368769"/>
      <w:r w:rsidRPr="00327993">
        <w:rPr>
          <w:szCs w:val="28"/>
        </w:rPr>
        <w:t xml:space="preserve">Объекты транспортной </w:t>
      </w:r>
      <w:r w:rsidR="008C6D4D" w:rsidRPr="00327993">
        <w:rPr>
          <w:szCs w:val="28"/>
        </w:rPr>
        <w:t>инфраструктур</w:t>
      </w:r>
      <w:bookmarkEnd w:id="30"/>
      <w:r w:rsidRPr="00327993">
        <w:rPr>
          <w:szCs w:val="28"/>
        </w:rPr>
        <w:t>ы</w:t>
      </w:r>
      <w:bookmarkEnd w:id="31"/>
    </w:p>
    <w:p w14:paraId="5F9E2237" w14:textId="3C9D906B" w:rsidR="001D0A7C" w:rsidRPr="00327993" w:rsidRDefault="001D0A7C" w:rsidP="001D0A7C">
      <w:pPr>
        <w:pStyle w:val="a0"/>
        <w:rPr>
          <w:lang w:val="ru-RU"/>
        </w:rPr>
      </w:pPr>
      <w:r w:rsidRPr="00327993">
        <w:rPr>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066AAB" w:rsidRPr="00327993">
        <w:rPr>
          <w:lang w:val="ru-RU"/>
        </w:rPr>
        <w:t>имеющихся производительных сил.</w:t>
      </w:r>
    </w:p>
    <w:p w14:paraId="472627C3" w14:textId="6520D38E" w:rsidR="0042007A" w:rsidRPr="00F74794" w:rsidRDefault="0042007A" w:rsidP="001D0A7C">
      <w:pPr>
        <w:pStyle w:val="a0"/>
        <w:rPr>
          <w:highlight w:val="yellow"/>
          <w:lang w:val="ru-RU"/>
        </w:rPr>
      </w:pPr>
      <w:r w:rsidRPr="00327993">
        <w:rPr>
          <w:lang w:val="ru-RU"/>
        </w:rPr>
        <w:t xml:space="preserve">Основным видом транспорта в </w:t>
      </w:r>
      <w:r w:rsidR="00A6496F">
        <w:rPr>
          <w:szCs w:val="28"/>
          <w:lang w:val="ru-RU"/>
        </w:rPr>
        <w:t>Анастасиевском</w:t>
      </w:r>
      <w:r w:rsidR="000A53CD" w:rsidRPr="00327993">
        <w:rPr>
          <w:szCs w:val="28"/>
          <w:lang w:val="ru-RU"/>
        </w:rPr>
        <w:t xml:space="preserve"> СП </w:t>
      </w:r>
      <w:r w:rsidRPr="00327993">
        <w:rPr>
          <w:lang w:val="ru-RU"/>
        </w:rPr>
        <w:t>является автомобильный транспорт.</w:t>
      </w:r>
    </w:p>
    <w:p w14:paraId="3A6A8058" w14:textId="5945DAB3" w:rsidR="00AF2647" w:rsidRPr="00327993" w:rsidRDefault="001D0A7C" w:rsidP="00AF2647">
      <w:pPr>
        <w:pStyle w:val="a0"/>
        <w:rPr>
          <w:b/>
          <w:lang w:val="ru-RU"/>
        </w:rPr>
      </w:pPr>
      <w:r w:rsidRPr="00327993">
        <w:rPr>
          <w:b/>
          <w:lang w:val="ru-RU"/>
        </w:rPr>
        <w:t>Автомобильный транспорт</w:t>
      </w:r>
    </w:p>
    <w:p w14:paraId="5865C67C" w14:textId="04A9B499" w:rsidR="00826390" w:rsidRPr="00327993" w:rsidRDefault="00826390" w:rsidP="00826390">
      <w:pPr>
        <w:pStyle w:val="a0"/>
        <w:rPr>
          <w:lang w:val="ru-RU"/>
        </w:rPr>
      </w:pPr>
      <w:r w:rsidRPr="00327993">
        <w:rPr>
          <w:lang w:val="ru-RU"/>
        </w:rPr>
        <w:t xml:space="preserve">Автомобильные дороги являются важнейшей составной частью транспортной инфраструктуры </w:t>
      </w:r>
      <w:r w:rsidR="007E58DD" w:rsidRPr="00327993">
        <w:rPr>
          <w:szCs w:val="28"/>
          <w:lang w:val="ru-RU"/>
        </w:rPr>
        <w:t>Анастасиевского</w:t>
      </w:r>
      <w:r w:rsidR="00733F30" w:rsidRPr="00327993">
        <w:rPr>
          <w:szCs w:val="28"/>
          <w:lang w:val="ru-RU"/>
        </w:rPr>
        <w:t xml:space="preserve"> СП</w:t>
      </w:r>
      <w:r w:rsidRPr="00327993">
        <w:rPr>
          <w:lang w:val="ru-RU"/>
        </w:rPr>
        <w:t xml:space="preserve">. Они связывают территорию </w:t>
      </w:r>
      <w:r w:rsidR="007E58DD" w:rsidRPr="00327993">
        <w:rPr>
          <w:szCs w:val="28"/>
          <w:lang w:val="ru-RU"/>
        </w:rPr>
        <w:t>Анастасиевского</w:t>
      </w:r>
      <w:r w:rsidR="00BE01F1" w:rsidRPr="00327993">
        <w:rPr>
          <w:szCs w:val="28"/>
          <w:lang w:val="ru-RU"/>
        </w:rPr>
        <w:t xml:space="preserve"> СП </w:t>
      </w:r>
      <w:r w:rsidRPr="00327993">
        <w:rPr>
          <w:lang w:val="ru-RU"/>
        </w:rPr>
        <w:t xml:space="preserve">с соседними территориями, обеспечивают жизнедеятельность </w:t>
      </w:r>
      <w:r w:rsidR="00702ED9" w:rsidRPr="00327993">
        <w:rPr>
          <w:lang w:val="ru-RU"/>
        </w:rPr>
        <w:t>сельского</w:t>
      </w:r>
      <w:r w:rsidRPr="00327993">
        <w:rPr>
          <w:lang w:val="ru-RU"/>
        </w:rPr>
        <w:t xml:space="preserve"> поселения, во многом определяют возможности развития, по ним осуществляются автомобильные перевозки грузов и пассажиров. </w:t>
      </w:r>
    </w:p>
    <w:p w14:paraId="537C56BE" w14:textId="7FFD62A3" w:rsidR="00826390" w:rsidRPr="00327993" w:rsidRDefault="00826390" w:rsidP="00826390">
      <w:pPr>
        <w:pStyle w:val="a0"/>
        <w:rPr>
          <w:lang w:val="ru-RU"/>
        </w:rPr>
      </w:pPr>
      <w:r w:rsidRPr="00327993">
        <w:rPr>
          <w:lang w:val="ru-RU"/>
        </w:rPr>
        <w:t xml:space="preserve">От уровня развития сети автомобильных дорог во многом зависит решение задач в достижении устойчивого экономического роста </w:t>
      </w:r>
      <w:r w:rsidR="007E58DD" w:rsidRPr="00327993">
        <w:rPr>
          <w:szCs w:val="28"/>
          <w:lang w:val="ru-RU"/>
        </w:rPr>
        <w:t>Анастасиевского</w:t>
      </w:r>
      <w:r w:rsidR="00733F30" w:rsidRPr="00327993">
        <w:rPr>
          <w:szCs w:val="28"/>
          <w:lang w:val="ru-RU"/>
        </w:rPr>
        <w:t xml:space="preserve"> СП</w:t>
      </w:r>
      <w:r w:rsidRPr="00327993">
        <w:rPr>
          <w:lang w:val="ru-RU"/>
        </w:rPr>
        <w:t>, повышении конкурентоспособности местных производителей и улучшении качества жизни населения.</w:t>
      </w:r>
    </w:p>
    <w:p w14:paraId="192BF79E" w14:textId="674335BC" w:rsidR="00B838AB" w:rsidRDefault="00367F78" w:rsidP="00CF420F">
      <w:pPr>
        <w:pStyle w:val="a0"/>
        <w:rPr>
          <w:lang w:val="ru-RU"/>
        </w:rPr>
      </w:pPr>
      <w:r w:rsidRPr="00327993">
        <w:rPr>
          <w:lang w:val="ru-RU"/>
        </w:rPr>
        <w:t xml:space="preserve">Перечень автомобильных дорог общего пользования регионального или межмуниципального значения, относящихся к государственной собственности </w:t>
      </w:r>
      <w:r w:rsidR="00BE01F1" w:rsidRPr="00327993">
        <w:rPr>
          <w:lang w:val="ru-RU"/>
        </w:rPr>
        <w:t>Ростовской</w:t>
      </w:r>
      <w:r w:rsidR="00931228" w:rsidRPr="00327993">
        <w:rPr>
          <w:lang w:val="ru-RU"/>
        </w:rPr>
        <w:t xml:space="preserve"> области</w:t>
      </w:r>
      <w:r w:rsidRPr="00327993">
        <w:rPr>
          <w:lang w:val="ru-RU"/>
        </w:rPr>
        <w:t>, расположенных на территории</w:t>
      </w:r>
      <w:r w:rsidR="00B803C8" w:rsidRPr="00327993">
        <w:rPr>
          <w:lang w:val="ru-RU"/>
        </w:rPr>
        <w:t xml:space="preserve"> </w:t>
      </w:r>
      <w:r w:rsidR="007E58DD" w:rsidRPr="00327993">
        <w:rPr>
          <w:szCs w:val="28"/>
          <w:lang w:val="ru-RU"/>
        </w:rPr>
        <w:t>Анастасиевского</w:t>
      </w:r>
      <w:r w:rsidR="00BE01F1" w:rsidRPr="00327993">
        <w:rPr>
          <w:szCs w:val="28"/>
          <w:lang w:val="ru-RU"/>
        </w:rPr>
        <w:t xml:space="preserve"> СП </w:t>
      </w:r>
      <w:r w:rsidR="00B803C8" w:rsidRPr="00327993">
        <w:rPr>
          <w:lang w:val="ru-RU"/>
        </w:rPr>
        <w:t xml:space="preserve">согласно </w:t>
      </w:r>
      <w:r w:rsidR="00F800ED" w:rsidRPr="00327993">
        <w:rPr>
          <w:lang w:val="ru-RU"/>
        </w:rPr>
        <w:t>Постановлению Правительства Ростовской области от 8 августа 2012 года №</w:t>
      </w:r>
      <w:r w:rsidR="006C2ED2" w:rsidRPr="00327993">
        <w:rPr>
          <w:lang w:val="ru-RU"/>
        </w:rPr>
        <w:t xml:space="preserve"> 750 </w:t>
      </w:r>
      <w:r w:rsidR="00826390" w:rsidRPr="00327993">
        <w:rPr>
          <w:lang w:val="ru-RU"/>
        </w:rPr>
        <w:t xml:space="preserve">«Об утверждении перечня автомобильных дорог общего пользования регионального или межмуниципального значения </w:t>
      </w:r>
      <w:r w:rsidR="00BE01F1" w:rsidRPr="00327993">
        <w:rPr>
          <w:lang w:val="ru-RU"/>
        </w:rPr>
        <w:t>Ростовской</w:t>
      </w:r>
      <w:r w:rsidR="00826390" w:rsidRPr="00327993">
        <w:rPr>
          <w:lang w:val="ru-RU"/>
        </w:rPr>
        <w:t xml:space="preserve"> области</w:t>
      </w:r>
      <w:r w:rsidR="00175C83" w:rsidRPr="00327993">
        <w:rPr>
          <w:lang w:val="ru-RU"/>
        </w:rPr>
        <w:t>»</w:t>
      </w:r>
      <w:r w:rsidR="00C60C0E" w:rsidRPr="00327993">
        <w:rPr>
          <w:lang w:val="ru-RU"/>
        </w:rPr>
        <w:t xml:space="preserve"> (с изменениями на 13 марта 2019 года)</w:t>
      </w:r>
      <w:r w:rsidR="00175C83" w:rsidRPr="00327993">
        <w:rPr>
          <w:lang w:val="ru-RU"/>
        </w:rPr>
        <w:t>,</w:t>
      </w:r>
      <w:r w:rsidR="00CC7F8E">
        <w:rPr>
          <w:lang w:val="ru-RU"/>
        </w:rPr>
        <w:t xml:space="preserve"> отражен в таблице 2.6</w:t>
      </w:r>
      <w:r w:rsidR="00826390" w:rsidRPr="00327993">
        <w:rPr>
          <w:lang w:val="ru-RU"/>
        </w:rPr>
        <w:t>.</w:t>
      </w:r>
      <w:r w:rsidR="00F8540C">
        <w:rPr>
          <w:lang w:val="ru-RU"/>
        </w:rPr>
        <w:t xml:space="preserve"> </w:t>
      </w:r>
    </w:p>
    <w:p w14:paraId="709911C4" w14:textId="6230C56E" w:rsidR="00367F78" w:rsidRPr="00327993" w:rsidRDefault="008B3A07" w:rsidP="002827EA">
      <w:pPr>
        <w:pStyle w:val="a0"/>
        <w:rPr>
          <w:lang w:val="ru-RU"/>
        </w:rPr>
      </w:pPr>
      <w:r>
        <w:rPr>
          <w:lang w:val="ru-RU"/>
        </w:rPr>
        <w:t xml:space="preserve">Общая протяженность дорог местного значения составляет 19,9 км. </w:t>
      </w:r>
      <w:r w:rsidR="00F8540C">
        <w:rPr>
          <w:lang w:val="ru-RU"/>
        </w:rPr>
        <w:t xml:space="preserve">На территории Анастасиевского СП располагается одна </w:t>
      </w:r>
      <w:r w:rsidR="00B838AB">
        <w:rPr>
          <w:lang w:val="ru-RU"/>
        </w:rPr>
        <w:t>АЗС в с. Анастасиевка.</w:t>
      </w:r>
    </w:p>
    <w:p w14:paraId="074389C2" w14:textId="4F973ACC" w:rsidR="00454531" w:rsidRPr="00327993" w:rsidRDefault="00A87A78" w:rsidP="0010531A">
      <w:pPr>
        <w:pStyle w:val="a0"/>
        <w:keepNext/>
        <w:spacing w:before="120"/>
        <w:jc w:val="right"/>
        <w:rPr>
          <w:b/>
          <w:i/>
          <w:szCs w:val="28"/>
          <w:lang w:val="ru-RU"/>
        </w:rPr>
      </w:pPr>
      <w:r w:rsidRPr="00327993">
        <w:rPr>
          <w:b/>
          <w:i/>
          <w:szCs w:val="28"/>
          <w:lang w:val="ru-RU"/>
        </w:rPr>
        <w:t xml:space="preserve">Таблица </w:t>
      </w:r>
      <w:r w:rsidR="009A0EB1" w:rsidRPr="00327993">
        <w:rPr>
          <w:b/>
          <w:i/>
          <w:szCs w:val="28"/>
          <w:lang w:val="ru-RU"/>
        </w:rPr>
        <w:t>2</w:t>
      </w:r>
      <w:r w:rsidR="0010531A" w:rsidRPr="00327993">
        <w:rPr>
          <w:b/>
          <w:i/>
          <w:szCs w:val="28"/>
          <w:lang w:val="ru-RU"/>
        </w:rPr>
        <w:t>.</w:t>
      </w:r>
      <w:r w:rsidR="00CC7F8E">
        <w:rPr>
          <w:b/>
          <w:i/>
          <w:szCs w:val="28"/>
          <w:lang w:val="ru-RU"/>
        </w:rPr>
        <w:t>6</w:t>
      </w:r>
    </w:p>
    <w:p w14:paraId="45089092" w14:textId="1CE9A690" w:rsidR="001D0A7C" w:rsidRPr="00327993" w:rsidRDefault="001D0A7C" w:rsidP="0010531A">
      <w:pPr>
        <w:pStyle w:val="a0"/>
        <w:keepNext/>
        <w:suppressAutoHyphens/>
        <w:spacing w:after="120"/>
        <w:ind w:firstLine="0"/>
        <w:jc w:val="center"/>
        <w:rPr>
          <w:b/>
          <w:i/>
          <w:szCs w:val="28"/>
          <w:lang w:val="ru-RU"/>
        </w:rPr>
      </w:pPr>
      <w:r w:rsidRPr="00327993">
        <w:rPr>
          <w:b/>
          <w:i/>
          <w:szCs w:val="28"/>
          <w:lang w:val="ru-RU"/>
        </w:rPr>
        <w:t xml:space="preserve">Перечень </w:t>
      </w:r>
      <w:r w:rsidR="00702ED9" w:rsidRPr="00327993">
        <w:rPr>
          <w:b/>
          <w:i/>
          <w:szCs w:val="28"/>
          <w:lang w:val="ru-RU"/>
        </w:rPr>
        <w:t>региональных</w:t>
      </w:r>
      <w:r w:rsidRPr="00327993">
        <w:rPr>
          <w:b/>
          <w:i/>
          <w:szCs w:val="28"/>
          <w:lang w:val="ru-RU"/>
        </w:rPr>
        <w:t xml:space="preserve"> автомобильных дорог </w:t>
      </w:r>
      <w:r w:rsidR="007E58DD" w:rsidRPr="00327993">
        <w:rPr>
          <w:b/>
          <w:i/>
          <w:szCs w:val="28"/>
          <w:lang w:val="ru-RU"/>
        </w:rPr>
        <w:t>Анастасиевского</w:t>
      </w:r>
      <w:r w:rsidR="00733F30" w:rsidRPr="00327993">
        <w:rPr>
          <w:b/>
          <w:i/>
          <w:szCs w:val="28"/>
          <w:lang w:val="ru-RU"/>
        </w:rPr>
        <w:t xml:space="preserve"> СП</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334"/>
        <w:gridCol w:w="1453"/>
        <w:gridCol w:w="2521"/>
        <w:gridCol w:w="2262"/>
      </w:tblGrid>
      <w:tr w:rsidR="001D5C3A" w:rsidRPr="00F74794" w14:paraId="15D50494" w14:textId="31B4A43B" w:rsidTr="00172086">
        <w:trPr>
          <w:trHeight w:val="352"/>
          <w:tblHeader/>
          <w:jc w:val="center"/>
        </w:trPr>
        <w:tc>
          <w:tcPr>
            <w:tcW w:w="1742" w:type="pct"/>
            <w:shd w:val="clear" w:color="auto" w:fill="D9D9D9"/>
            <w:noWrap/>
          </w:tcPr>
          <w:p w14:paraId="16CCD041" w14:textId="77777777" w:rsidR="001D5C3A" w:rsidRPr="00D6512F" w:rsidRDefault="001D5C3A" w:rsidP="00DD01E2">
            <w:pPr>
              <w:jc w:val="center"/>
              <w:rPr>
                <w:b/>
                <w:i/>
                <w:sz w:val="22"/>
                <w:szCs w:val="22"/>
              </w:rPr>
            </w:pPr>
            <w:r w:rsidRPr="00D6512F">
              <w:rPr>
                <w:b/>
                <w:i/>
                <w:sz w:val="22"/>
                <w:szCs w:val="22"/>
              </w:rPr>
              <w:t>Наименование автомобильной дороги</w:t>
            </w:r>
          </w:p>
        </w:tc>
        <w:tc>
          <w:tcPr>
            <w:tcW w:w="759" w:type="pct"/>
            <w:shd w:val="clear" w:color="auto" w:fill="D9D9D9"/>
          </w:tcPr>
          <w:p w14:paraId="4D520D94" w14:textId="26E3AF92" w:rsidR="001D5C3A" w:rsidRPr="00D6512F" w:rsidRDefault="00172086" w:rsidP="00E90EAA">
            <w:pPr>
              <w:jc w:val="center"/>
              <w:rPr>
                <w:b/>
                <w:i/>
                <w:sz w:val="22"/>
                <w:szCs w:val="22"/>
              </w:rPr>
            </w:pPr>
            <w:r w:rsidRPr="00D6512F">
              <w:rPr>
                <w:b/>
                <w:i/>
                <w:sz w:val="22"/>
                <w:szCs w:val="22"/>
              </w:rPr>
              <w:t>Протяженность</w:t>
            </w:r>
            <w:r w:rsidR="000A2EE5" w:rsidRPr="00D6512F">
              <w:rPr>
                <w:b/>
                <w:i/>
                <w:sz w:val="22"/>
                <w:szCs w:val="22"/>
              </w:rPr>
              <w:t xml:space="preserve"> в границах </w:t>
            </w:r>
            <w:r w:rsidR="00E90EAA" w:rsidRPr="00D6512F">
              <w:rPr>
                <w:b/>
                <w:i/>
                <w:sz w:val="22"/>
                <w:szCs w:val="22"/>
              </w:rPr>
              <w:t>СП</w:t>
            </w:r>
            <w:r w:rsidRPr="00D6512F">
              <w:rPr>
                <w:b/>
                <w:i/>
                <w:sz w:val="22"/>
                <w:szCs w:val="22"/>
              </w:rPr>
              <w:t>, км</w:t>
            </w:r>
          </w:p>
        </w:tc>
        <w:tc>
          <w:tcPr>
            <w:tcW w:w="1317" w:type="pct"/>
            <w:shd w:val="clear" w:color="auto" w:fill="D9D9D9"/>
          </w:tcPr>
          <w:p w14:paraId="199086C7" w14:textId="5D422353" w:rsidR="001D5C3A" w:rsidRPr="00D6512F" w:rsidRDefault="001D5C3A" w:rsidP="00DD01E2">
            <w:pPr>
              <w:jc w:val="center"/>
              <w:rPr>
                <w:b/>
                <w:i/>
                <w:sz w:val="22"/>
                <w:szCs w:val="22"/>
              </w:rPr>
            </w:pPr>
            <w:r w:rsidRPr="00D6512F">
              <w:rPr>
                <w:b/>
                <w:i/>
                <w:sz w:val="22"/>
                <w:szCs w:val="22"/>
              </w:rPr>
              <w:t>Идентификационный номер</w:t>
            </w:r>
          </w:p>
        </w:tc>
        <w:tc>
          <w:tcPr>
            <w:tcW w:w="1182" w:type="pct"/>
            <w:shd w:val="clear" w:color="auto" w:fill="D9D9D9"/>
          </w:tcPr>
          <w:p w14:paraId="4A5E1193" w14:textId="78BF027A" w:rsidR="001D5C3A" w:rsidRPr="00D6512F" w:rsidRDefault="001D5C3A" w:rsidP="00DD01E2">
            <w:pPr>
              <w:jc w:val="center"/>
              <w:rPr>
                <w:b/>
                <w:i/>
                <w:sz w:val="22"/>
                <w:szCs w:val="22"/>
              </w:rPr>
            </w:pPr>
            <w:r w:rsidRPr="00D6512F">
              <w:rPr>
                <w:b/>
                <w:i/>
                <w:sz w:val="22"/>
                <w:szCs w:val="22"/>
              </w:rPr>
              <w:t>Значение</w:t>
            </w:r>
          </w:p>
        </w:tc>
      </w:tr>
      <w:tr w:rsidR="00E15728" w:rsidRPr="00E15728" w14:paraId="2B8169F7" w14:textId="77777777" w:rsidTr="00B9419F">
        <w:trPr>
          <w:trHeight w:val="352"/>
          <w:tblHeader/>
          <w:jc w:val="center"/>
        </w:trPr>
        <w:tc>
          <w:tcPr>
            <w:tcW w:w="1742" w:type="pct"/>
            <w:shd w:val="clear" w:color="auto" w:fill="F2F2F2" w:themeFill="background1" w:themeFillShade="F2"/>
            <w:noWrap/>
          </w:tcPr>
          <w:p w14:paraId="6A31D385" w14:textId="3993F98E" w:rsidR="00E15728" w:rsidRPr="00F74794" w:rsidRDefault="00805D0E" w:rsidP="00E15728">
            <w:pPr>
              <w:jc w:val="center"/>
              <w:rPr>
                <w:b/>
                <w:i/>
                <w:sz w:val="22"/>
                <w:szCs w:val="22"/>
                <w:highlight w:val="yellow"/>
              </w:rPr>
            </w:pPr>
            <w:r>
              <w:rPr>
                <w:b/>
                <w:i/>
                <w:sz w:val="22"/>
                <w:szCs w:val="22"/>
              </w:rPr>
              <w:t>П</w:t>
            </w:r>
            <w:r w:rsidR="00E15728" w:rsidRPr="00E15728">
              <w:rPr>
                <w:b/>
                <w:i/>
                <w:sz w:val="22"/>
                <w:szCs w:val="22"/>
              </w:rPr>
              <w:t>одъезд от автомобильное дороги «пос. Матвеев Курган – с. Малокирсановка – с. Екатериновка» к с. Ногвониколаевка</w:t>
            </w:r>
          </w:p>
        </w:tc>
        <w:tc>
          <w:tcPr>
            <w:tcW w:w="759" w:type="pct"/>
            <w:shd w:val="clear" w:color="auto" w:fill="auto"/>
          </w:tcPr>
          <w:p w14:paraId="148C87BC" w14:textId="3DEB0AAE" w:rsidR="00E15728" w:rsidRPr="00E15728" w:rsidRDefault="00E15728" w:rsidP="00172086">
            <w:pPr>
              <w:jc w:val="center"/>
              <w:rPr>
                <w:sz w:val="22"/>
                <w:szCs w:val="22"/>
              </w:rPr>
            </w:pPr>
            <w:r w:rsidRPr="008B3A07">
              <w:rPr>
                <w:sz w:val="22"/>
                <w:szCs w:val="22"/>
              </w:rPr>
              <w:t>8,4</w:t>
            </w:r>
          </w:p>
        </w:tc>
        <w:tc>
          <w:tcPr>
            <w:tcW w:w="1317" w:type="pct"/>
            <w:shd w:val="clear" w:color="auto" w:fill="auto"/>
          </w:tcPr>
          <w:p w14:paraId="6E3FF8C8" w14:textId="224EA3B5" w:rsidR="00E15728" w:rsidRPr="00E15728" w:rsidRDefault="00E15728" w:rsidP="00E15728">
            <w:pPr>
              <w:jc w:val="center"/>
              <w:rPr>
                <w:b/>
                <w:i/>
                <w:sz w:val="22"/>
                <w:szCs w:val="22"/>
              </w:rPr>
            </w:pPr>
            <w:r>
              <w:rPr>
                <w:b/>
                <w:i/>
                <w:sz w:val="22"/>
                <w:szCs w:val="22"/>
              </w:rPr>
              <w:t>60 ПО МЗ 60Н-193</w:t>
            </w:r>
          </w:p>
        </w:tc>
        <w:tc>
          <w:tcPr>
            <w:tcW w:w="1182" w:type="pct"/>
            <w:shd w:val="clear" w:color="auto" w:fill="auto"/>
          </w:tcPr>
          <w:p w14:paraId="2738076B" w14:textId="1ECAF742" w:rsidR="00E15728" w:rsidRPr="00E15728" w:rsidRDefault="00E15728" w:rsidP="000F0CB6">
            <w:pPr>
              <w:rPr>
                <w:sz w:val="22"/>
                <w:szCs w:val="22"/>
              </w:rPr>
            </w:pPr>
            <w:r w:rsidRPr="00E15728">
              <w:rPr>
                <w:sz w:val="22"/>
                <w:szCs w:val="22"/>
              </w:rPr>
              <w:t>Межмуниципальное</w:t>
            </w:r>
          </w:p>
        </w:tc>
      </w:tr>
    </w:tbl>
    <w:p w14:paraId="4DB9332B" w14:textId="77777777" w:rsidR="00351890" w:rsidRPr="00F74794" w:rsidRDefault="00351890" w:rsidP="00F800ED">
      <w:pPr>
        <w:pStyle w:val="a0"/>
        <w:ind w:firstLine="0"/>
        <w:rPr>
          <w:b/>
          <w:highlight w:val="yellow"/>
          <w:lang w:val="ru-RU"/>
        </w:rPr>
      </w:pPr>
      <w:bookmarkStart w:id="32" w:name="_Toc522808446"/>
    </w:p>
    <w:p w14:paraId="453B504A" w14:textId="77777777" w:rsidR="00FE3E1C" w:rsidRDefault="00FE3E1C" w:rsidP="009524DF">
      <w:pPr>
        <w:pStyle w:val="a0"/>
        <w:rPr>
          <w:b/>
          <w:lang w:val="ru-RU"/>
        </w:rPr>
      </w:pPr>
    </w:p>
    <w:p w14:paraId="66B60E21" w14:textId="77777777" w:rsidR="009524DF" w:rsidRPr="00B838AB" w:rsidRDefault="009524DF" w:rsidP="009524DF">
      <w:pPr>
        <w:pStyle w:val="a0"/>
        <w:rPr>
          <w:b/>
          <w:lang w:val="ru-RU"/>
        </w:rPr>
      </w:pPr>
      <w:r w:rsidRPr="00B838AB">
        <w:rPr>
          <w:b/>
          <w:lang w:val="ru-RU"/>
        </w:rPr>
        <w:t>Железнодорожный транспорт</w:t>
      </w:r>
    </w:p>
    <w:p w14:paraId="2C6501EF" w14:textId="773760DB" w:rsidR="00D265E2" w:rsidRPr="00B838AB" w:rsidRDefault="00D265E2" w:rsidP="00D265E2">
      <w:pPr>
        <w:pStyle w:val="a0"/>
        <w:rPr>
          <w:lang w:val="ru-RU"/>
        </w:rPr>
      </w:pPr>
      <w:r w:rsidRPr="00B838AB">
        <w:rPr>
          <w:lang w:val="ru-RU"/>
        </w:rPr>
        <w:t xml:space="preserve">Железнодорожный транспорт на территории </w:t>
      </w:r>
      <w:r w:rsidR="00F800ED" w:rsidRPr="00B838AB">
        <w:rPr>
          <w:lang w:val="ru-RU"/>
        </w:rPr>
        <w:t>сельского поселения</w:t>
      </w:r>
      <w:r w:rsidRPr="00B838AB">
        <w:rPr>
          <w:lang w:val="ru-RU"/>
        </w:rPr>
        <w:t xml:space="preserve"> отсутствует.</w:t>
      </w:r>
    </w:p>
    <w:p w14:paraId="16A455D1" w14:textId="77777777" w:rsidR="009524DF" w:rsidRPr="00B838AB" w:rsidRDefault="009524DF" w:rsidP="009524DF">
      <w:pPr>
        <w:pStyle w:val="a0"/>
        <w:rPr>
          <w:b/>
          <w:lang w:val="ru-RU"/>
        </w:rPr>
      </w:pPr>
      <w:r w:rsidRPr="00B838AB">
        <w:rPr>
          <w:b/>
          <w:lang w:val="ru-RU"/>
        </w:rPr>
        <w:t>Речной транспорт</w:t>
      </w:r>
    </w:p>
    <w:p w14:paraId="397CED25" w14:textId="2691EC9B" w:rsidR="009524DF" w:rsidRPr="00B838AB" w:rsidRDefault="009524DF" w:rsidP="009524DF">
      <w:pPr>
        <w:pStyle w:val="a0"/>
        <w:rPr>
          <w:lang w:val="ru-RU"/>
        </w:rPr>
      </w:pPr>
      <w:r w:rsidRPr="00B838AB">
        <w:rPr>
          <w:lang w:val="ru-RU"/>
        </w:rPr>
        <w:t xml:space="preserve">Речной транспорт на территории </w:t>
      </w:r>
      <w:r w:rsidR="00F800ED" w:rsidRPr="00B838AB">
        <w:rPr>
          <w:lang w:val="ru-RU"/>
        </w:rPr>
        <w:t>сельского поселения</w:t>
      </w:r>
      <w:r w:rsidR="00D265E2" w:rsidRPr="00B838AB">
        <w:rPr>
          <w:lang w:val="ru-RU"/>
        </w:rPr>
        <w:t xml:space="preserve"> </w:t>
      </w:r>
      <w:r w:rsidRPr="00B838AB">
        <w:rPr>
          <w:lang w:val="ru-RU"/>
        </w:rPr>
        <w:t>отсутствует.</w:t>
      </w:r>
    </w:p>
    <w:p w14:paraId="08A28374" w14:textId="77777777" w:rsidR="009524DF" w:rsidRDefault="009524DF" w:rsidP="009524DF">
      <w:pPr>
        <w:pStyle w:val="a0"/>
        <w:rPr>
          <w:b/>
          <w:lang w:val="ru-RU"/>
        </w:rPr>
      </w:pPr>
      <w:r w:rsidRPr="00B838AB">
        <w:rPr>
          <w:b/>
          <w:lang w:val="ru-RU"/>
        </w:rPr>
        <w:lastRenderedPageBreak/>
        <w:t>Воздушный транспорт</w:t>
      </w:r>
    </w:p>
    <w:p w14:paraId="33ACAB93" w14:textId="373A450E" w:rsidR="00F5643E" w:rsidRPr="00F5643E" w:rsidRDefault="00F5643E" w:rsidP="009524DF">
      <w:pPr>
        <w:pStyle w:val="a0"/>
        <w:rPr>
          <w:lang w:val="ru-RU"/>
        </w:rPr>
      </w:pPr>
      <w:r w:rsidRPr="00F5643E">
        <w:rPr>
          <w:lang w:val="ru-RU"/>
        </w:rPr>
        <w:t>Воздушный транспорт на территории сельского поселения отсутствует.</w:t>
      </w:r>
    </w:p>
    <w:p w14:paraId="57EFAA5F" w14:textId="5916511D" w:rsidR="00F5643E" w:rsidRPr="00F5643E" w:rsidRDefault="00F5643E" w:rsidP="00F5643E">
      <w:pPr>
        <w:pStyle w:val="a0"/>
        <w:ind w:left="709" w:firstLine="0"/>
        <w:rPr>
          <w:b/>
          <w:lang w:val="ru-RU"/>
        </w:rPr>
      </w:pPr>
      <w:r>
        <w:rPr>
          <w:b/>
          <w:lang w:val="ru-RU"/>
        </w:rPr>
        <w:t>Трубопроводный транспорт</w:t>
      </w:r>
    </w:p>
    <w:p w14:paraId="4D22AC80" w14:textId="6B936AB5" w:rsidR="00F5643E" w:rsidRPr="00F5643E" w:rsidRDefault="00F5643E" w:rsidP="00F5643E">
      <w:pPr>
        <w:ind w:firstLine="709"/>
        <w:rPr>
          <w:lang w:eastAsia="ar-SA" w:bidi="en-US"/>
        </w:rPr>
      </w:pPr>
      <w:r w:rsidRPr="00F5643E">
        <w:t xml:space="preserve">По территории сельского поселения Анастасиевского проходит </w:t>
      </w:r>
      <w:r w:rsidRPr="00F5643E">
        <w:rPr>
          <w:lang w:eastAsia="ar-SA" w:bidi="en-US"/>
        </w:rPr>
        <w:t>Магистральный газопровод – 9,45 км.</w:t>
      </w:r>
    </w:p>
    <w:p w14:paraId="43F4473A" w14:textId="0625EDCD" w:rsidR="008C6D4D" w:rsidRPr="00D6512F" w:rsidRDefault="006947B1" w:rsidP="0045500F">
      <w:pPr>
        <w:pStyle w:val="3"/>
        <w:numPr>
          <w:ilvl w:val="2"/>
          <w:numId w:val="6"/>
        </w:numPr>
        <w:ind w:left="0" w:firstLine="0"/>
        <w:rPr>
          <w:szCs w:val="28"/>
        </w:rPr>
      </w:pPr>
      <w:bookmarkStart w:id="33" w:name="_Toc40368770"/>
      <w:r w:rsidRPr="00D6512F">
        <w:rPr>
          <w:szCs w:val="28"/>
        </w:rPr>
        <w:t xml:space="preserve">Объекты инженерной </w:t>
      </w:r>
      <w:r w:rsidR="008C6D4D" w:rsidRPr="00D6512F">
        <w:rPr>
          <w:szCs w:val="28"/>
        </w:rPr>
        <w:t>инфраструктур</w:t>
      </w:r>
      <w:bookmarkEnd w:id="32"/>
      <w:r w:rsidRPr="00D6512F">
        <w:rPr>
          <w:szCs w:val="28"/>
        </w:rPr>
        <w:t>ы</w:t>
      </w:r>
      <w:bookmarkEnd w:id="33"/>
    </w:p>
    <w:p w14:paraId="7AA995F1" w14:textId="77777777" w:rsidR="00815C07" w:rsidRPr="00D6512F" w:rsidRDefault="00815C07" w:rsidP="00815C07">
      <w:pPr>
        <w:pStyle w:val="a0"/>
        <w:rPr>
          <w:lang w:val="ru-RU"/>
        </w:rPr>
      </w:pPr>
      <w:bookmarkStart w:id="34" w:name="_Toc270950877"/>
      <w:bookmarkStart w:id="35" w:name="_Toc312530943"/>
      <w:bookmarkStart w:id="36" w:name="_Toc370201547"/>
      <w:bookmarkStart w:id="37" w:name="_Toc465852879"/>
      <w:bookmarkStart w:id="38" w:name="_Toc468963297"/>
      <w:r w:rsidRPr="00D6512F">
        <w:rPr>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56EA4B1D" w14:textId="77777777" w:rsidR="00815C07" w:rsidRPr="00D6512F" w:rsidRDefault="00815C07" w:rsidP="0045500F">
      <w:pPr>
        <w:pStyle w:val="a0"/>
        <w:numPr>
          <w:ilvl w:val="0"/>
          <w:numId w:val="11"/>
        </w:numPr>
        <w:ind w:left="709" w:hanging="504"/>
        <w:rPr>
          <w:lang w:val="ru-RU"/>
        </w:rPr>
      </w:pPr>
      <w:r w:rsidRPr="00D6512F">
        <w:rPr>
          <w:lang w:val="ru-RU"/>
        </w:rPr>
        <w:t>определения зон размещения объектов электро-, тепло-, газо-, водоснабжения и водоотведения;</w:t>
      </w:r>
    </w:p>
    <w:p w14:paraId="75508E72" w14:textId="77777777" w:rsidR="00815C07" w:rsidRPr="00D6512F" w:rsidRDefault="00815C07" w:rsidP="0045500F">
      <w:pPr>
        <w:pStyle w:val="a0"/>
        <w:numPr>
          <w:ilvl w:val="0"/>
          <w:numId w:val="11"/>
        </w:numPr>
        <w:ind w:left="709" w:hanging="504"/>
        <w:rPr>
          <w:lang w:val="ru-RU"/>
        </w:rPr>
      </w:pPr>
      <w:r w:rsidRPr="00D6512F">
        <w:rPr>
          <w:lang w:val="ru-RU"/>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2E758F5F" w14:textId="77777777" w:rsidR="00815C07" w:rsidRPr="00D6512F" w:rsidRDefault="00815C07" w:rsidP="0045500F">
      <w:pPr>
        <w:pStyle w:val="a0"/>
        <w:numPr>
          <w:ilvl w:val="0"/>
          <w:numId w:val="11"/>
        </w:numPr>
        <w:ind w:left="709" w:hanging="504"/>
        <w:rPr>
          <w:lang w:val="ru-RU"/>
        </w:rPr>
      </w:pPr>
      <w:r w:rsidRPr="00D6512F">
        <w:rPr>
          <w:lang w:val="ru-RU"/>
        </w:rPr>
        <w:t>развития инженерных коммуникаций в сложившейся застройке с учетом перспективного развития;</w:t>
      </w:r>
    </w:p>
    <w:p w14:paraId="6F09EEF9" w14:textId="77777777" w:rsidR="00815C07" w:rsidRPr="00D6512F" w:rsidRDefault="00815C07" w:rsidP="0045500F">
      <w:pPr>
        <w:pStyle w:val="a0"/>
        <w:numPr>
          <w:ilvl w:val="0"/>
          <w:numId w:val="11"/>
        </w:numPr>
        <w:ind w:left="709" w:hanging="504"/>
        <w:rPr>
          <w:lang w:val="ru-RU"/>
        </w:rPr>
      </w:pPr>
      <w:r w:rsidRPr="00D6512F">
        <w:rPr>
          <w:lang w:val="ru-RU"/>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6B21C0E3" w14:textId="77777777" w:rsidR="00815C07" w:rsidRPr="00D6512F" w:rsidRDefault="00815C07" w:rsidP="0045500F">
      <w:pPr>
        <w:pStyle w:val="a0"/>
        <w:numPr>
          <w:ilvl w:val="0"/>
          <w:numId w:val="11"/>
        </w:numPr>
        <w:ind w:left="709" w:hanging="504"/>
        <w:rPr>
          <w:lang w:val="ru-RU"/>
        </w:rPr>
      </w:pPr>
      <w:r w:rsidRPr="00D6512F">
        <w:rPr>
          <w:lang w:val="ru-RU"/>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34"/>
    <w:bookmarkEnd w:id="35"/>
    <w:bookmarkEnd w:id="36"/>
    <w:bookmarkEnd w:id="37"/>
    <w:bookmarkEnd w:id="38"/>
    <w:p w14:paraId="648DDF3D" w14:textId="77777777" w:rsidR="00937FC8" w:rsidRPr="00397095" w:rsidRDefault="00937FC8" w:rsidP="00B50A7C">
      <w:pPr>
        <w:pStyle w:val="a0"/>
        <w:keepNext/>
        <w:spacing w:before="120"/>
        <w:rPr>
          <w:b/>
          <w:lang w:val="ru-RU"/>
        </w:rPr>
      </w:pPr>
      <w:r w:rsidRPr="00397095">
        <w:rPr>
          <w:b/>
          <w:lang w:val="ru-RU"/>
        </w:rPr>
        <w:t>Водоотведение</w:t>
      </w:r>
    </w:p>
    <w:p w14:paraId="07DAA537" w14:textId="1ED8E221" w:rsidR="00FC2CBE" w:rsidRPr="00397095" w:rsidRDefault="00FC2CBE" w:rsidP="00FC2CBE">
      <w:pPr>
        <w:pStyle w:val="a0"/>
        <w:rPr>
          <w:lang w:val="ru-RU"/>
        </w:rPr>
      </w:pPr>
      <w:r w:rsidRPr="00397095">
        <w:rPr>
          <w:lang w:val="ru-RU"/>
        </w:rPr>
        <w:t xml:space="preserve">В населенных пунктах </w:t>
      </w:r>
      <w:r w:rsidR="007E58DD" w:rsidRPr="00397095">
        <w:rPr>
          <w:lang w:val="ru-RU"/>
        </w:rPr>
        <w:t>Анастасиевского</w:t>
      </w:r>
      <w:r w:rsidR="00BE01F1" w:rsidRPr="00397095">
        <w:rPr>
          <w:lang w:val="ru-RU"/>
        </w:rPr>
        <w:t xml:space="preserve"> СП </w:t>
      </w:r>
      <w:r w:rsidRPr="00397095">
        <w:rPr>
          <w:lang w:val="ru-RU"/>
        </w:rPr>
        <w:t>системы и сети водоотведения отсутствуют. Население использует локальные очистные сооружения, выгребные ямы, септики.</w:t>
      </w:r>
    </w:p>
    <w:p w14:paraId="0DBA3642" w14:textId="4BE8FD04" w:rsidR="00DB5F6C" w:rsidRPr="00397095" w:rsidRDefault="00DB5F6C" w:rsidP="00DB5F6C">
      <w:pPr>
        <w:pStyle w:val="a0"/>
        <w:rPr>
          <w:lang w:val="ru-RU"/>
        </w:rPr>
      </w:pPr>
      <w:r w:rsidRPr="00397095">
        <w:rPr>
          <w:lang w:val="ru-RU"/>
        </w:rPr>
        <w:t>Сточные воды от жилой и общественной застройки поступают в накопительные выгребные ямы и осуществляется вывоз специализированным транспортн</w:t>
      </w:r>
      <w:r w:rsidR="009F4525" w:rsidRPr="00397095">
        <w:rPr>
          <w:lang w:val="ru-RU"/>
        </w:rPr>
        <w:t>ыми средствами на полигоны ТКО.</w:t>
      </w:r>
    </w:p>
    <w:p w14:paraId="2332B48C" w14:textId="05459D1A" w:rsidR="00DB5F6C" w:rsidRPr="00397095" w:rsidRDefault="00DB5F6C" w:rsidP="00DB5F6C">
      <w:pPr>
        <w:pStyle w:val="a0"/>
        <w:rPr>
          <w:lang w:val="ru-RU"/>
        </w:rPr>
      </w:pPr>
      <w:r w:rsidRPr="00397095">
        <w:rPr>
          <w:lang w:val="ru-RU"/>
        </w:rPr>
        <w:t xml:space="preserve">Отсутствие централизованной канализационной сети в </w:t>
      </w:r>
      <w:r w:rsidR="007E58DD" w:rsidRPr="00397095">
        <w:rPr>
          <w:lang w:val="ru-RU"/>
        </w:rPr>
        <w:t>Анастасиевского</w:t>
      </w:r>
      <w:r w:rsidR="00BE01F1" w:rsidRPr="00397095">
        <w:rPr>
          <w:lang w:val="ru-RU"/>
        </w:rPr>
        <w:t xml:space="preserve"> СП </w:t>
      </w:r>
      <w:r w:rsidRPr="00397095">
        <w:rPr>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439D8A2A" w14:textId="77777777" w:rsidR="00DB5F6C" w:rsidRPr="00397095" w:rsidRDefault="00DB5F6C" w:rsidP="00DB5F6C">
      <w:pPr>
        <w:pStyle w:val="a0"/>
        <w:rPr>
          <w:lang w:val="ru-RU"/>
        </w:rPr>
      </w:pPr>
      <w:r w:rsidRPr="00397095">
        <w:rPr>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p w14:paraId="0DCA4B4C" w14:textId="77777777" w:rsidR="00DB5F6C" w:rsidRPr="00397095" w:rsidRDefault="00DB5F6C" w:rsidP="00DB5F6C">
      <w:pPr>
        <w:pStyle w:val="a0"/>
        <w:rPr>
          <w:lang w:val="ru-RU"/>
        </w:rPr>
      </w:pPr>
      <w:r w:rsidRPr="00397095">
        <w:rPr>
          <w:lang w:val="ru-RU"/>
        </w:rPr>
        <w:t>Требования к очистке сточных вод предъявляются согласно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w:t>
      </w:r>
    </w:p>
    <w:p w14:paraId="11DA58EE" w14:textId="00924ADA" w:rsidR="005210CC" w:rsidRPr="00397095" w:rsidRDefault="00BF77BB" w:rsidP="005210CC">
      <w:pPr>
        <w:pStyle w:val="a0"/>
        <w:keepNext/>
        <w:spacing w:before="120"/>
        <w:rPr>
          <w:b/>
          <w:lang w:val="ru-RU"/>
        </w:rPr>
      </w:pPr>
      <w:r w:rsidRPr="00397095">
        <w:rPr>
          <w:b/>
          <w:lang w:val="ru-RU"/>
        </w:rPr>
        <w:t>Водоснабжение</w:t>
      </w:r>
    </w:p>
    <w:p w14:paraId="1C307AFE" w14:textId="6AC45872" w:rsidR="00C47357" w:rsidRPr="006F23D1" w:rsidRDefault="005E40ED" w:rsidP="00367A6B">
      <w:pPr>
        <w:ind w:firstLine="567"/>
      </w:pPr>
      <w:r w:rsidRPr="006F23D1">
        <w:t>Источниками хозяйственно-питьевого в</w:t>
      </w:r>
      <w:r w:rsidR="00FE1198" w:rsidRPr="006F23D1">
        <w:t>одоснабжения являются для населе</w:t>
      </w:r>
      <w:r w:rsidRPr="006F23D1">
        <w:t>нных пунктов поселения подземные воды, каптируемые отдельно стоящими скважинами и придомовыми колодцами.</w:t>
      </w:r>
    </w:p>
    <w:p w14:paraId="1DE4E568" w14:textId="714198D3" w:rsidR="009874D7" w:rsidRPr="006F23D1" w:rsidRDefault="009874D7" w:rsidP="009874D7">
      <w:pPr>
        <w:ind w:firstLine="567"/>
        <w:jc w:val="center"/>
        <w:rPr>
          <w:i/>
        </w:rPr>
      </w:pPr>
      <w:r w:rsidRPr="006F23D1">
        <w:rPr>
          <w:i/>
        </w:rPr>
        <w:t>Объекты водоснабжения</w:t>
      </w:r>
    </w:p>
    <w:p w14:paraId="0A2B7516" w14:textId="4A57B67B" w:rsidR="00521DA7" w:rsidRDefault="00521DA7" w:rsidP="00521DA7">
      <w:pPr>
        <w:pStyle w:val="afff1"/>
        <w:ind w:left="927"/>
      </w:pPr>
      <w:r w:rsidRPr="00521DA7">
        <w:t>1. Артезианская скважина</w:t>
      </w:r>
      <w:r>
        <w:t>, в 2000 м от восточной границы с. Анастасиевка;</w:t>
      </w:r>
    </w:p>
    <w:p w14:paraId="49A1416C" w14:textId="6E3568B0" w:rsidR="00521DA7" w:rsidRDefault="00521DA7" w:rsidP="00521DA7">
      <w:pPr>
        <w:pStyle w:val="afff1"/>
        <w:ind w:left="927"/>
      </w:pPr>
      <w:r>
        <w:t>2.</w:t>
      </w:r>
      <w:r w:rsidRPr="00521DA7">
        <w:t xml:space="preserve"> Артезианская скважина</w:t>
      </w:r>
      <w:r>
        <w:t>, в 200 м к северо-востоку от х. Рождественский;</w:t>
      </w:r>
    </w:p>
    <w:p w14:paraId="4A499820" w14:textId="73589F81" w:rsidR="00521DA7" w:rsidRDefault="00521DA7" w:rsidP="00521DA7">
      <w:pPr>
        <w:pStyle w:val="afff1"/>
        <w:tabs>
          <w:tab w:val="left" w:pos="1545"/>
        </w:tabs>
        <w:ind w:left="927"/>
      </w:pPr>
      <w:r>
        <w:t>3. Насосная станция, в 2000 м от восточной границы с. Анастасиевка;</w:t>
      </w:r>
    </w:p>
    <w:p w14:paraId="41D95D94" w14:textId="78AD0717" w:rsidR="00521DA7" w:rsidRPr="00521DA7" w:rsidRDefault="00521DA7" w:rsidP="00521DA7">
      <w:pPr>
        <w:pStyle w:val="afff1"/>
        <w:ind w:left="927"/>
      </w:pPr>
      <w:r>
        <w:t>4.</w:t>
      </w:r>
      <w:r w:rsidRPr="00521DA7">
        <w:t xml:space="preserve"> Напорный резервуар</w:t>
      </w:r>
      <w:r>
        <w:t>,</w:t>
      </w:r>
      <w:r w:rsidRPr="00521DA7">
        <w:t xml:space="preserve"> </w:t>
      </w:r>
      <w:r>
        <w:t>в 2000 м от восточной границы с. Анастасиевка;</w:t>
      </w:r>
    </w:p>
    <w:p w14:paraId="40377574" w14:textId="0E8B421E" w:rsidR="00521DA7" w:rsidRPr="00521DA7" w:rsidRDefault="00521DA7" w:rsidP="00521DA7">
      <w:pPr>
        <w:pStyle w:val="afff1"/>
        <w:ind w:left="927"/>
      </w:pPr>
      <w:r w:rsidRPr="00521DA7">
        <w:lastRenderedPageBreak/>
        <w:t>5. Напорный резервуар</w:t>
      </w:r>
      <w:r>
        <w:t>,</w:t>
      </w:r>
      <w:r w:rsidRPr="00521DA7">
        <w:t xml:space="preserve"> </w:t>
      </w:r>
      <w:r>
        <w:t>с. Анастасиевка, в 2000 м от восточной границы с. Анастасиевка;</w:t>
      </w:r>
    </w:p>
    <w:p w14:paraId="282DAE97" w14:textId="65904FFA" w:rsidR="00521DA7" w:rsidRPr="00521DA7" w:rsidRDefault="00521DA7" w:rsidP="00521DA7">
      <w:pPr>
        <w:pStyle w:val="afff1"/>
        <w:ind w:left="927"/>
      </w:pPr>
      <w:r w:rsidRPr="00521DA7">
        <w:t>6.</w:t>
      </w:r>
      <w:r>
        <w:t xml:space="preserve"> Хлораторная установка,</w:t>
      </w:r>
      <w:r w:rsidRPr="00521DA7">
        <w:t xml:space="preserve"> </w:t>
      </w:r>
      <w:r>
        <w:t>в 2000 м от восточной границы с. Анастасиевка;</w:t>
      </w:r>
    </w:p>
    <w:p w14:paraId="51C8365A" w14:textId="43246054" w:rsidR="00521DA7" w:rsidRPr="00521DA7" w:rsidRDefault="00521DA7" w:rsidP="00521DA7">
      <w:pPr>
        <w:pStyle w:val="afff1"/>
        <w:ind w:left="927"/>
      </w:pPr>
      <w:r w:rsidRPr="00521DA7">
        <w:t xml:space="preserve">7. </w:t>
      </w:r>
      <w:r>
        <w:t>Разведочно-эксплуа</w:t>
      </w:r>
      <w:r w:rsidRPr="00521DA7">
        <w:t>тационная буровая на воду скважина</w:t>
      </w:r>
      <w:r>
        <w:t>,</w:t>
      </w:r>
      <w:r w:rsidRPr="00521DA7">
        <w:t xml:space="preserve"> </w:t>
      </w:r>
      <w:r>
        <w:t>2000 м от восточной границы с. Анастасиевка;</w:t>
      </w:r>
    </w:p>
    <w:p w14:paraId="30415282" w14:textId="74877F87" w:rsidR="00521DA7" w:rsidRPr="00521DA7" w:rsidRDefault="00521DA7" w:rsidP="00521DA7">
      <w:pPr>
        <w:pStyle w:val="afff1"/>
        <w:ind w:left="927"/>
      </w:pPr>
      <w:r w:rsidRPr="00521DA7">
        <w:t>8. Сооружения водозаборные</w:t>
      </w:r>
      <w:r>
        <w:t>, в 10 м на юг от ул. Центральной, 2, с. Марфинка;</w:t>
      </w:r>
    </w:p>
    <w:p w14:paraId="095D0D99" w14:textId="3029F6E5" w:rsidR="00521DA7" w:rsidRPr="00521DA7" w:rsidRDefault="00521DA7" w:rsidP="00521DA7">
      <w:pPr>
        <w:pStyle w:val="afff1"/>
        <w:ind w:left="927"/>
      </w:pPr>
      <w:r w:rsidRPr="00521DA7">
        <w:t>9. Сооружения водозаборные</w:t>
      </w:r>
      <w:r>
        <w:t>,</w:t>
      </w:r>
      <w:r w:rsidRPr="00521DA7">
        <w:t xml:space="preserve"> </w:t>
      </w:r>
      <w:r>
        <w:t>в 100 м на юг от ул. Специалистов, 54, с. Марфинка</w:t>
      </w:r>
    </w:p>
    <w:p w14:paraId="0174B8C7" w14:textId="701B16C6" w:rsidR="00521DA7" w:rsidRDefault="00521DA7" w:rsidP="00521DA7">
      <w:pPr>
        <w:pStyle w:val="afff1"/>
        <w:ind w:left="927"/>
      </w:pPr>
      <w:r w:rsidRPr="00521DA7">
        <w:t>10. Сооружения водозаборные</w:t>
      </w:r>
      <w:r>
        <w:t>, в 1 км на восток от х. Селезнев, в районе бригады № 3 (300 метров на зап</w:t>
      </w:r>
      <w:r w:rsidR="000804FA">
        <w:t>ад от х. Селезнев, ул. Мирная,43;</w:t>
      </w:r>
    </w:p>
    <w:p w14:paraId="102E4CEC" w14:textId="4A759BAD" w:rsidR="00521DA7" w:rsidRDefault="00521DA7" w:rsidP="000804FA">
      <w:pPr>
        <w:pStyle w:val="afff1"/>
        <w:ind w:left="927"/>
      </w:pPr>
      <w:r>
        <w:t xml:space="preserve">11. </w:t>
      </w:r>
      <w:r w:rsidRPr="00521DA7">
        <w:t>Сооружения водозаборные</w:t>
      </w:r>
      <w:r w:rsidR="000804FA">
        <w:t xml:space="preserve"> в 150 м на северо-запад от д. 68, ул. Синявская, с. Марфинка;</w:t>
      </w:r>
    </w:p>
    <w:p w14:paraId="1CE22845" w14:textId="15E67343" w:rsidR="000804FA" w:rsidRDefault="000804FA" w:rsidP="000804FA">
      <w:pPr>
        <w:pStyle w:val="afff1"/>
        <w:ind w:left="927"/>
      </w:pPr>
      <w:r>
        <w:t>12.</w:t>
      </w:r>
      <w:r w:rsidRPr="000804FA">
        <w:t xml:space="preserve"> Башня Рожновского № 5</w:t>
      </w:r>
      <w:r>
        <w:t xml:space="preserve">, </w:t>
      </w:r>
      <w:r w:rsidRPr="000804FA">
        <w:t>150 метров по направлению на северо-запад от ул. Синявская, с. Марфинка</w:t>
      </w:r>
      <w:r>
        <w:t>;</w:t>
      </w:r>
    </w:p>
    <w:p w14:paraId="73A81E7E" w14:textId="3098429C" w:rsidR="000804FA" w:rsidRDefault="000804FA" w:rsidP="000804FA">
      <w:pPr>
        <w:pStyle w:val="afff1"/>
        <w:ind w:left="927"/>
      </w:pPr>
      <w:r>
        <w:t>13.</w:t>
      </w:r>
      <w:r w:rsidRPr="000804FA">
        <w:t xml:space="preserve"> Башня Рожновского № 3</w:t>
      </w:r>
      <w:r>
        <w:t>, в юго-восточной части с. Марфинка, ул. Специалистов;</w:t>
      </w:r>
    </w:p>
    <w:p w14:paraId="5986DA53" w14:textId="085F4E83" w:rsidR="000804FA" w:rsidRPr="00521DA7" w:rsidRDefault="000804FA" w:rsidP="000804FA">
      <w:pPr>
        <w:pStyle w:val="afff1"/>
        <w:ind w:left="927"/>
      </w:pPr>
      <w:r>
        <w:t>14.</w:t>
      </w:r>
      <w:r w:rsidRPr="000804FA">
        <w:t xml:space="preserve"> Башня Рожновского № 2</w:t>
      </w:r>
      <w:r>
        <w:t xml:space="preserve">, </w:t>
      </w:r>
      <w:r w:rsidRPr="000804FA">
        <w:t>300 мет</w:t>
      </w:r>
      <w:r>
        <w:t xml:space="preserve">ров по направлению на запад от </w:t>
      </w:r>
      <w:r w:rsidRPr="000804FA">
        <w:t>х. Селезнев</w:t>
      </w:r>
      <w:r>
        <w:t>.</w:t>
      </w:r>
    </w:p>
    <w:p w14:paraId="7C90D2E1" w14:textId="77777777" w:rsidR="009874D7" w:rsidRPr="00F74794" w:rsidRDefault="009874D7" w:rsidP="009874D7">
      <w:pPr>
        <w:ind w:firstLine="567"/>
        <w:jc w:val="center"/>
        <w:rPr>
          <w:i/>
          <w:highlight w:val="yellow"/>
        </w:rPr>
      </w:pPr>
    </w:p>
    <w:p w14:paraId="47AEFC6A" w14:textId="1461007F" w:rsidR="005E40ED" w:rsidRPr="00397095" w:rsidRDefault="005E40ED" w:rsidP="00367A6B">
      <w:pPr>
        <w:ind w:firstLine="567"/>
      </w:pPr>
      <w:r w:rsidRPr="00397095">
        <w:t xml:space="preserve">Протяженность водопроводных сетей на территории </w:t>
      </w:r>
      <w:r w:rsidR="007E58DD" w:rsidRPr="00397095">
        <w:t>Анастасиевского</w:t>
      </w:r>
      <w:r w:rsidRPr="00397095">
        <w:t xml:space="preserve"> СП:</w:t>
      </w:r>
    </w:p>
    <w:p w14:paraId="7DDF9C56" w14:textId="1545299C" w:rsidR="005E40ED" w:rsidRDefault="00397095" w:rsidP="005E40ED">
      <w:pPr>
        <w:pStyle w:val="a0"/>
        <w:numPr>
          <w:ilvl w:val="0"/>
          <w:numId w:val="13"/>
        </w:numPr>
        <w:rPr>
          <w:lang w:val="ru-RU"/>
        </w:rPr>
      </w:pPr>
      <w:r w:rsidRPr="00397095">
        <w:rPr>
          <w:lang w:val="ru-RU"/>
        </w:rPr>
        <w:t>с. Анастасиевка</w:t>
      </w:r>
      <w:r>
        <w:rPr>
          <w:lang w:val="ru-RU"/>
        </w:rPr>
        <w:t>,</w:t>
      </w:r>
      <w:r w:rsidRPr="00397095">
        <w:rPr>
          <w:lang w:val="ru-RU"/>
        </w:rPr>
        <w:t xml:space="preserve"> </w:t>
      </w:r>
      <w:r w:rsidR="003C79C1">
        <w:rPr>
          <w:lang w:val="ru-RU"/>
        </w:rPr>
        <w:t>14150</w:t>
      </w:r>
      <w:r w:rsidR="005E40ED" w:rsidRPr="00397095">
        <w:rPr>
          <w:lang w:val="ru-RU"/>
        </w:rPr>
        <w:t xml:space="preserve"> м.;</w:t>
      </w:r>
    </w:p>
    <w:p w14:paraId="7444C6B8" w14:textId="30A46049" w:rsidR="00397095" w:rsidRDefault="00397095" w:rsidP="005E40ED">
      <w:pPr>
        <w:pStyle w:val="a0"/>
        <w:numPr>
          <w:ilvl w:val="0"/>
          <w:numId w:val="13"/>
        </w:numPr>
        <w:rPr>
          <w:lang w:val="ru-RU"/>
        </w:rPr>
      </w:pPr>
      <w:r>
        <w:rPr>
          <w:lang w:val="ru-RU"/>
        </w:rPr>
        <w:t>х. Рождественский, 847 м;</w:t>
      </w:r>
    </w:p>
    <w:p w14:paraId="169015E3" w14:textId="2E7C549D" w:rsidR="00397095" w:rsidRDefault="00397095" w:rsidP="005E40ED">
      <w:pPr>
        <w:pStyle w:val="a0"/>
        <w:numPr>
          <w:ilvl w:val="0"/>
          <w:numId w:val="13"/>
        </w:numPr>
        <w:rPr>
          <w:lang w:val="ru-RU"/>
        </w:rPr>
      </w:pPr>
      <w:r>
        <w:rPr>
          <w:lang w:val="ru-RU"/>
        </w:rPr>
        <w:t>с. Марфинка, 12250 м;</w:t>
      </w:r>
    </w:p>
    <w:p w14:paraId="6B84EB7D" w14:textId="6B5100BD" w:rsidR="00397095" w:rsidRPr="004D699F" w:rsidRDefault="00397095" w:rsidP="004D699F">
      <w:pPr>
        <w:pStyle w:val="a0"/>
        <w:numPr>
          <w:ilvl w:val="0"/>
          <w:numId w:val="13"/>
        </w:numPr>
        <w:rPr>
          <w:lang w:val="ru-RU"/>
        </w:rPr>
      </w:pPr>
      <w:r>
        <w:rPr>
          <w:lang w:val="ru-RU"/>
        </w:rPr>
        <w:t>х. Селезнев, 2400м.</w:t>
      </w:r>
    </w:p>
    <w:p w14:paraId="683A746B" w14:textId="5C5E0AB7" w:rsidR="00937FC8" w:rsidRPr="00F8540C" w:rsidRDefault="00937FC8" w:rsidP="00397095">
      <w:pPr>
        <w:pStyle w:val="a0"/>
        <w:spacing w:before="120"/>
        <w:rPr>
          <w:b/>
          <w:lang w:val="ru-RU"/>
        </w:rPr>
      </w:pPr>
      <w:r w:rsidRPr="00F8540C">
        <w:rPr>
          <w:b/>
          <w:lang w:val="ru-RU"/>
        </w:rPr>
        <w:t>Газоснабжение</w:t>
      </w:r>
    </w:p>
    <w:p w14:paraId="7C5E008D" w14:textId="4342258D" w:rsidR="00E42C4D" w:rsidRPr="00B838AB" w:rsidRDefault="00BE7AEB" w:rsidP="00E42C4D">
      <w:pPr>
        <w:pStyle w:val="a0"/>
        <w:rPr>
          <w:lang w:val="ru-RU"/>
        </w:rPr>
      </w:pPr>
      <w:r w:rsidRPr="00BE7AEB">
        <w:rPr>
          <w:lang w:val="ru-RU"/>
        </w:rPr>
        <w:t>Общий процент газификации Анастасиевского СП составляет 77%.</w:t>
      </w:r>
      <w:r>
        <w:rPr>
          <w:lang w:val="ru-RU"/>
        </w:rPr>
        <w:t xml:space="preserve"> Одиночное протяжение уличной газовой сети составляет 50269 м. </w:t>
      </w:r>
      <w:r w:rsidR="00E42C4D" w:rsidRPr="00BE7AEB">
        <w:rPr>
          <w:lang w:val="ru-RU"/>
        </w:rPr>
        <w:t xml:space="preserve">Газифицированы </w:t>
      </w:r>
      <w:r w:rsidRPr="00BE7AEB">
        <w:rPr>
          <w:lang w:val="ru-RU"/>
        </w:rPr>
        <w:t xml:space="preserve">три населенных </w:t>
      </w:r>
      <w:r w:rsidRPr="00B838AB">
        <w:rPr>
          <w:lang w:val="ru-RU"/>
        </w:rPr>
        <w:t>пункта.</w:t>
      </w:r>
    </w:p>
    <w:p w14:paraId="31738575" w14:textId="1F27694D" w:rsidR="00421D41" w:rsidRPr="00B838AB" w:rsidRDefault="00421D41" w:rsidP="00E42C4D">
      <w:pPr>
        <w:pStyle w:val="a0"/>
        <w:rPr>
          <w:lang w:val="ru-RU"/>
        </w:rPr>
      </w:pPr>
      <w:r w:rsidRPr="00B838AB">
        <w:rPr>
          <w:lang w:val="ru-RU"/>
        </w:rPr>
        <w:t xml:space="preserve">По территории </w:t>
      </w:r>
      <w:r w:rsidR="007E58DD" w:rsidRPr="00B838AB">
        <w:rPr>
          <w:lang w:val="ru-RU"/>
        </w:rPr>
        <w:t>Анастасиевского</w:t>
      </w:r>
      <w:r w:rsidRPr="00B838AB">
        <w:rPr>
          <w:lang w:val="ru-RU"/>
        </w:rPr>
        <w:t xml:space="preserve"> СП проходят:</w:t>
      </w:r>
    </w:p>
    <w:p w14:paraId="2D2843FD" w14:textId="5703F730" w:rsidR="007224F3" w:rsidRPr="00275B37" w:rsidRDefault="007224F3" w:rsidP="00B838AB">
      <w:pPr>
        <w:pStyle w:val="a0"/>
        <w:numPr>
          <w:ilvl w:val="0"/>
          <w:numId w:val="13"/>
        </w:numPr>
        <w:rPr>
          <w:lang w:val="ru-RU"/>
        </w:rPr>
      </w:pPr>
      <w:r w:rsidRPr="00B838AB">
        <w:rPr>
          <w:lang w:val="ru-RU"/>
        </w:rPr>
        <w:t>Распределительный</w:t>
      </w:r>
      <w:r w:rsidR="00421D41" w:rsidRPr="00B838AB">
        <w:rPr>
          <w:lang w:val="ru-RU"/>
        </w:rPr>
        <w:t xml:space="preserve"> газопровод</w:t>
      </w:r>
      <w:r w:rsidRPr="00B838AB">
        <w:rPr>
          <w:lang w:val="ru-RU"/>
        </w:rPr>
        <w:t xml:space="preserve"> среднего </w:t>
      </w:r>
      <w:r w:rsidRPr="00275B37">
        <w:rPr>
          <w:lang w:val="ru-RU"/>
        </w:rPr>
        <w:t xml:space="preserve">давления </w:t>
      </w:r>
      <w:r w:rsidR="00275B37" w:rsidRPr="00275B37">
        <w:rPr>
          <w:lang w:val="ru-RU"/>
        </w:rPr>
        <w:t>– 8,15</w:t>
      </w:r>
      <w:r w:rsidRPr="00275B37">
        <w:rPr>
          <w:lang w:val="ru-RU"/>
        </w:rPr>
        <w:t xml:space="preserve"> </w:t>
      </w:r>
      <w:r w:rsidR="008051C7" w:rsidRPr="00275B37">
        <w:rPr>
          <w:lang w:val="ru-RU"/>
        </w:rPr>
        <w:t>км;</w:t>
      </w:r>
    </w:p>
    <w:p w14:paraId="7C2E9745" w14:textId="7D4A75B9" w:rsidR="00B838AB" w:rsidRPr="00275B37" w:rsidRDefault="00B838AB" w:rsidP="00B838AB">
      <w:pPr>
        <w:pStyle w:val="a0"/>
        <w:numPr>
          <w:ilvl w:val="0"/>
          <w:numId w:val="13"/>
        </w:numPr>
        <w:rPr>
          <w:lang w:val="ru-RU"/>
        </w:rPr>
      </w:pPr>
      <w:r w:rsidRPr="00275B37">
        <w:rPr>
          <w:lang w:val="ru-RU"/>
        </w:rPr>
        <w:t xml:space="preserve">Распределительный газопровод низкого давления – </w:t>
      </w:r>
      <w:r w:rsidR="00275B37" w:rsidRPr="00275B37">
        <w:rPr>
          <w:lang w:val="ru-RU"/>
        </w:rPr>
        <w:t>3,2</w:t>
      </w:r>
      <w:r w:rsidRPr="00275B37">
        <w:rPr>
          <w:lang w:val="ru-RU"/>
        </w:rPr>
        <w:t xml:space="preserve"> км</w:t>
      </w:r>
      <w:r w:rsidR="000D0806">
        <w:rPr>
          <w:lang w:val="ru-RU"/>
        </w:rPr>
        <w:t>.</w:t>
      </w:r>
    </w:p>
    <w:p w14:paraId="6077637C" w14:textId="2E233236" w:rsidR="004D1AE1" w:rsidRPr="00F8540C" w:rsidRDefault="004D1AE1" w:rsidP="00FB40F2">
      <w:pPr>
        <w:pStyle w:val="a0"/>
        <w:spacing w:before="120"/>
        <w:rPr>
          <w:b/>
          <w:spacing w:val="-1"/>
          <w:lang w:val="ru-RU" w:eastAsia="x-none" w:bidi="ar-SA"/>
        </w:rPr>
      </w:pPr>
      <w:r w:rsidRPr="00F8540C">
        <w:rPr>
          <w:b/>
          <w:lang w:val="ru-RU"/>
        </w:rPr>
        <w:t>Теплоснабжение</w:t>
      </w:r>
    </w:p>
    <w:p w14:paraId="7A68FDCB" w14:textId="14FEBB84" w:rsidR="00BE1A25" w:rsidRPr="00F8540C" w:rsidRDefault="00BE1A25" w:rsidP="00BE1A25">
      <w:pPr>
        <w:pStyle w:val="a0"/>
        <w:rPr>
          <w:lang w:val="ru-RU"/>
        </w:rPr>
      </w:pPr>
      <w:r w:rsidRPr="00F8540C">
        <w:rPr>
          <w:lang w:val="ru-RU"/>
        </w:rPr>
        <w:t xml:space="preserve">Теплоснабжение потребителей </w:t>
      </w:r>
      <w:r w:rsidR="007E58DD" w:rsidRPr="00F8540C">
        <w:rPr>
          <w:lang w:val="ru-RU"/>
        </w:rPr>
        <w:t>Анастасиевского</w:t>
      </w:r>
      <w:r w:rsidRPr="00F8540C">
        <w:rPr>
          <w:lang w:val="ru-RU"/>
        </w:rPr>
        <w:t xml:space="preserve"> </w:t>
      </w:r>
      <w:r w:rsidR="00ED4CC3" w:rsidRPr="00F8540C">
        <w:rPr>
          <w:lang w:val="ru-RU"/>
        </w:rPr>
        <w:t>СП</w:t>
      </w:r>
      <w:r w:rsidRPr="00F8540C">
        <w:rPr>
          <w:lang w:val="ru-RU"/>
        </w:rPr>
        <w:t xml:space="preserve"> децентрализованное. На территории жилых, общественных и производственных зон имеется несколько локальных котельных на газовом и твёрдом топливе. Основная масса потребителей имеет индивидуальные котлы на газовом и твердом топливе.</w:t>
      </w:r>
      <w:r w:rsidR="00F8540C" w:rsidRPr="00F8540C">
        <w:rPr>
          <w:lang w:val="ru-RU"/>
        </w:rPr>
        <w:t xml:space="preserve"> По данным ФСГС число источников теплоснабжения – 7.</w:t>
      </w:r>
    </w:p>
    <w:p w14:paraId="6D8D6D6B" w14:textId="77777777" w:rsidR="00643450" w:rsidRPr="0027656D" w:rsidRDefault="00643450" w:rsidP="002450C0">
      <w:pPr>
        <w:pStyle w:val="a0"/>
        <w:spacing w:before="120"/>
        <w:rPr>
          <w:b/>
          <w:lang w:val="ru-RU"/>
        </w:rPr>
      </w:pPr>
      <w:r w:rsidRPr="0027656D">
        <w:rPr>
          <w:b/>
          <w:lang w:val="ru-RU"/>
        </w:rPr>
        <w:t>Электроснабжение</w:t>
      </w:r>
    </w:p>
    <w:p w14:paraId="44FCE72C" w14:textId="6DA52C27" w:rsidR="00AB5262" w:rsidRPr="0027656D" w:rsidRDefault="00AB5262" w:rsidP="0021731A">
      <w:pPr>
        <w:pStyle w:val="a0"/>
        <w:rPr>
          <w:lang w:val="ru-RU"/>
        </w:rPr>
      </w:pPr>
      <w:r w:rsidRPr="0027656D">
        <w:rPr>
          <w:lang w:val="ru-RU"/>
        </w:rPr>
        <w:t>Потребители сельского поселения запитываются от эл</w:t>
      </w:r>
      <w:r w:rsidR="00C021C3" w:rsidRPr="0027656D">
        <w:rPr>
          <w:lang w:val="ru-RU"/>
        </w:rPr>
        <w:t>ектроподстанции ПС «Анастасиевка» 110/35/10</w:t>
      </w:r>
      <w:r w:rsidRPr="0027656D">
        <w:rPr>
          <w:lang w:val="ru-RU"/>
        </w:rPr>
        <w:t xml:space="preserve"> кВ и, расположенной на территории с. </w:t>
      </w:r>
      <w:r w:rsidR="00C021C3" w:rsidRPr="0027656D">
        <w:rPr>
          <w:lang w:val="ru-RU"/>
        </w:rPr>
        <w:t>Анастасиевка</w:t>
      </w:r>
      <w:r w:rsidR="006F2BF4" w:rsidRPr="0027656D">
        <w:rPr>
          <w:lang w:val="ru-RU"/>
        </w:rPr>
        <w:t>.</w:t>
      </w:r>
    </w:p>
    <w:p w14:paraId="702456BD" w14:textId="2E9C8DFA" w:rsidR="006F2BF4" w:rsidRPr="0027656D" w:rsidRDefault="006F2BF4" w:rsidP="0021731A">
      <w:pPr>
        <w:pStyle w:val="a0"/>
        <w:rPr>
          <w:lang w:val="ru-RU"/>
        </w:rPr>
      </w:pPr>
      <w:r w:rsidRPr="0027656D">
        <w:rPr>
          <w:lang w:val="ru-RU"/>
        </w:rPr>
        <w:t xml:space="preserve">Протяженность </w:t>
      </w:r>
      <w:r w:rsidR="0021731A" w:rsidRPr="0027656D">
        <w:rPr>
          <w:lang w:val="ru-RU"/>
        </w:rPr>
        <w:t>лин</w:t>
      </w:r>
      <w:r w:rsidR="00C709AF" w:rsidRPr="0027656D">
        <w:rPr>
          <w:lang w:val="ru-RU"/>
        </w:rPr>
        <w:t>ий</w:t>
      </w:r>
      <w:r w:rsidR="0021731A" w:rsidRPr="0027656D">
        <w:rPr>
          <w:lang w:val="ru-RU"/>
        </w:rPr>
        <w:t xml:space="preserve"> электропередач</w:t>
      </w:r>
      <w:r w:rsidR="00C709AF" w:rsidRPr="0027656D">
        <w:rPr>
          <w:lang w:val="ru-RU"/>
        </w:rPr>
        <w:t>и</w:t>
      </w:r>
      <w:r w:rsidR="0021731A" w:rsidRPr="0027656D">
        <w:rPr>
          <w:lang w:val="ru-RU"/>
        </w:rPr>
        <w:t xml:space="preserve"> - 23,52 км</w:t>
      </w:r>
      <w:r w:rsidR="00C709AF" w:rsidRPr="0027656D">
        <w:rPr>
          <w:lang w:val="ru-RU"/>
        </w:rPr>
        <w:t>.</w:t>
      </w:r>
    </w:p>
    <w:p w14:paraId="6FA7F851" w14:textId="4780DB42" w:rsidR="00C021C3" w:rsidRPr="00C021C3" w:rsidRDefault="00C021C3" w:rsidP="00C021C3">
      <w:pPr>
        <w:pStyle w:val="a0"/>
        <w:rPr>
          <w:lang w:val="ru-RU"/>
        </w:rPr>
      </w:pPr>
      <w:r w:rsidRPr="00C021C3">
        <w:rPr>
          <w:lang w:val="ru-RU"/>
        </w:rPr>
        <w:t xml:space="preserve">По территории </w:t>
      </w:r>
      <w:r>
        <w:rPr>
          <w:lang w:val="ru-RU"/>
        </w:rPr>
        <w:t xml:space="preserve">Анастасиевского СП </w:t>
      </w:r>
      <w:r w:rsidRPr="00C021C3">
        <w:rPr>
          <w:lang w:val="ru-RU"/>
        </w:rPr>
        <w:t xml:space="preserve">проходят: </w:t>
      </w:r>
    </w:p>
    <w:p w14:paraId="19EE40F3" w14:textId="376E9433" w:rsidR="00C021C3" w:rsidRPr="00C021C3" w:rsidRDefault="00C021C3" w:rsidP="00C021C3">
      <w:pPr>
        <w:pStyle w:val="a0"/>
        <w:numPr>
          <w:ilvl w:val="0"/>
          <w:numId w:val="8"/>
        </w:numPr>
        <w:rPr>
          <w:spacing w:val="2"/>
          <w:shd w:val="clear" w:color="auto" w:fill="FFFFFF"/>
          <w:lang w:val="ru-RU"/>
        </w:rPr>
      </w:pPr>
      <w:r w:rsidRPr="00C021C3">
        <w:rPr>
          <w:spacing w:val="2"/>
          <w:shd w:val="clear" w:color="auto" w:fill="FFFFFF"/>
          <w:lang w:val="ru-RU"/>
        </w:rPr>
        <w:t xml:space="preserve">ЛЭП-10 кВ общей протяженностью </w:t>
      </w:r>
      <w:r w:rsidR="00FB27C2">
        <w:rPr>
          <w:spacing w:val="2"/>
          <w:shd w:val="clear" w:color="auto" w:fill="FFFFFF"/>
          <w:lang w:val="ru-RU"/>
        </w:rPr>
        <w:t>83</w:t>
      </w:r>
      <w:r w:rsidRPr="00C021C3">
        <w:rPr>
          <w:spacing w:val="2"/>
          <w:shd w:val="clear" w:color="auto" w:fill="FFFFFF"/>
          <w:lang w:val="ru-RU"/>
        </w:rPr>
        <w:t xml:space="preserve"> км;</w:t>
      </w:r>
    </w:p>
    <w:p w14:paraId="643E7820" w14:textId="5276174E" w:rsidR="00C021C3" w:rsidRPr="00C021C3" w:rsidRDefault="00C021C3" w:rsidP="00C021C3">
      <w:pPr>
        <w:pStyle w:val="a0"/>
        <w:numPr>
          <w:ilvl w:val="0"/>
          <w:numId w:val="8"/>
        </w:numPr>
        <w:rPr>
          <w:spacing w:val="2"/>
          <w:shd w:val="clear" w:color="auto" w:fill="FFFFFF"/>
          <w:lang w:val="ru-RU"/>
        </w:rPr>
      </w:pPr>
      <w:r w:rsidRPr="00C021C3">
        <w:rPr>
          <w:spacing w:val="2"/>
          <w:shd w:val="clear" w:color="auto" w:fill="FFFFFF"/>
          <w:lang w:val="ru-RU"/>
        </w:rPr>
        <w:t>ЛЭП</w:t>
      </w:r>
      <w:r w:rsidR="00FB27C2">
        <w:rPr>
          <w:spacing w:val="2"/>
          <w:shd w:val="clear" w:color="auto" w:fill="FFFFFF"/>
          <w:lang w:val="ru-RU"/>
        </w:rPr>
        <w:t xml:space="preserve"> 35 кВ общей протяженностью 19,5</w:t>
      </w:r>
      <w:r w:rsidRPr="00C021C3">
        <w:rPr>
          <w:spacing w:val="2"/>
          <w:shd w:val="clear" w:color="auto" w:fill="FFFFFF"/>
          <w:lang w:val="ru-RU"/>
        </w:rPr>
        <w:t xml:space="preserve"> км</w:t>
      </w:r>
      <w:r w:rsidR="0027656D">
        <w:rPr>
          <w:spacing w:val="2"/>
          <w:shd w:val="clear" w:color="auto" w:fill="FFFFFF"/>
          <w:lang w:val="ru-RU"/>
        </w:rPr>
        <w:t>;</w:t>
      </w:r>
    </w:p>
    <w:p w14:paraId="4B935943" w14:textId="2CAE7239" w:rsidR="00C021C3" w:rsidRDefault="00C021C3" w:rsidP="00C021C3">
      <w:pPr>
        <w:pStyle w:val="a0"/>
        <w:numPr>
          <w:ilvl w:val="0"/>
          <w:numId w:val="8"/>
        </w:numPr>
        <w:rPr>
          <w:spacing w:val="2"/>
          <w:shd w:val="clear" w:color="auto" w:fill="FFFFFF"/>
          <w:lang w:val="ru-RU"/>
        </w:rPr>
      </w:pPr>
      <w:r w:rsidRPr="00C021C3">
        <w:rPr>
          <w:spacing w:val="2"/>
          <w:shd w:val="clear" w:color="auto" w:fill="FFFFFF"/>
          <w:lang w:val="ru-RU"/>
        </w:rPr>
        <w:t xml:space="preserve">ЛЭП-110 кВ общей протяженностью </w:t>
      </w:r>
      <w:r w:rsidR="00FB27C2">
        <w:rPr>
          <w:spacing w:val="2"/>
          <w:shd w:val="clear" w:color="auto" w:fill="FFFFFF"/>
          <w:lang w:val="ru-RU"/>
        </w:rPr>
        <w:t>1,9</w:t>
      </w:r>
      <w:r w:rsidR="0027656D">
        <w:rPr>
          <w:spacing w:val="2"/>
          <w:shd w:val="clear" w:color="auto" w:fill="FFFFFF"/>
          <w:lang w:val="ru-RU"/>
        </w:rPr>
        <w:t xml:space="preserve"> км;</w:t>
      </w:r>
    </w:p>
    <w:p w14:paraId="465CC2BF" w14:textId="6BC334A4" w:rsidR="00C021C3" w:rsidRPr="00FB27C2" w:rsidRDefault="00FB27C2" w:rsidP="00FB27C2">
      <w:pPr>
        <w:pStyle w:val="a0"/>
        <w:numPr>
          <w:ilvl w:val="0"/>
          <w:numId w:val="8"/>
        </w:numPr>
        <w:rPr>
          <w:spacing w:val="2"/>
          <w:shd w:val="clear" w:color="auto" w:fill="FFFFFF"/>
          <w:lang w:val="ru-RU"/>
        </w:rPr>
      </w:pPr>
      <w:r w:rsidRPr="00C021C3">
        <w:rPr>
          <w:spacing w:val="2"/>
          <w:shd w:val="clear" w:color="auto" w:fill="FFFFFF"/>
          <w:lang w:val="ru-RU"/>
        </w:rPr>
        <w:t>ЛЭП-</w:t>
      </w:r>
      <w:r>
        <w:rPr>
          <w:spacing w:val="2"/>
          <w:shd w:val="clear" w:color="auto" w:fill="FFFFFF"/>
          <w:lang w:val="ru-RU"/>
        </w:rPr>
        <w:t>220</w:t>
      </w:r>
      <w:r w:rsidRPr="00C021C3">
        <w:rPr>
          <w:spacing w:val="2"/>
          <w:shd w:val="clear" w:color="auto" w:fill="FFFFFF"/>
          <w:lang w:val="ru-RU"/>
        </w:rPr>
        <w:t xml:space="preserve"> кВ</w:t>
      </w:r>
      <w:r>
        <w:rPr>
          <w:spacing w:val="2"/>
          <w:shd w:val="clear" w:color="auto" w:fill="FFFFFF"/>
          <w:lang w:val="ru-RU"/>
        </w:rPr>
        <w:t xml:space="preserve"> общей протяженностью 1,96 км.</w:t>
      </w:r>
    </w:p>
    <w:p w14:paraId="4832A0A6" w14:textId="77777777" w:rsidR="00F5643E" w:rsidRDefault="00F5643E" w:rsidP="00DB4B6C">
      <w:pPr>
        <w:pStyle w:val="a0"/>
        <w:spacing w:before="120"/>
        <w:rPr>
          <w:b/>
          <w:lang w:val="ru-RU"/>
        </w:rPr>
      </w:pPr>
    </w:p>
    <w:p w14:paraId="5949D559" w14:textId="77777777" w:rsidR="00F5643E" w:rsidRDefault="00F5643E" w:rsidP="00DB4B6C">
      <w:pPr>
        <w:pStyle w:val="a0"/>
        <w:spacing w:before="120"/>
        <w:rPr>
          <w:b/>
          <w:lang w:val="ru-RU"/>
        </w:rPr>
      </w:pPr>
    </w:p>
    <w:p w14:paraId="6186FEBD" w14:textId="00B93CB2" w:rsidR="00643450" w:rsidRPr="005901D3" w:rsidRDefault="00643450" w:rsidP="00DB4B6C">
      <w:pPr>
        <w:pStyle w:val="a0"/>
        <w:spacing w:before="120"/>
        <w:rPr>
          <w:b/>
          <w:spacing w:val="-1"/>
          <w:lang w:val="ru-RU" w:eastAsia="x-none" w:bidi="ar-SA"/>
        </w:rPr>
      </w:pPr>
      <w:r w:rsidRPr="005901D3">
        <w:rPr>
          <w:b/>
          <w:lang w:val="ru-RU"/>
        </w:rPr>
        <w:t>Связь</w:t>
      </w:r>
    </w:p>
    <w:p w14:paraId="7EC82C76" w14:textId="4FE42DC6" w:rsidR="00DB4B6C" w:rsidRPr="005901D3" w:rsidRDefault="00DB4B6C" w:rsidP="00DB4B6C">
      <w:pPr>
        <w:pStyle w:val="a0"/>
        <w:spacing w:before="120"/>
        <w:rPr>
          <w:lang w:val="ru-RU"/>
        </w:rPr>
      </w:pPr>
      <w:r w:rsidRPr="005901D3">
        <w:rPr>
          <w:lang w:val="ru-RU"/>
        </w:rPr>
        <w:t>На территории посе</w:t>
      </w:r>
      <w:r w:rsidR="005901D3" w:rsidRPr="005901D3">
        <w:rPr>
          <w:lang w:val="ru-RU"/>
        </w:rPr>
        <w:t>ления функционируют</w:t>
      </w:r>
      <w:r w:rsidRPr="005901D3">
        <w:rPr>
          <w:lang w:val="ru-RU"/>
        </w:rPr>
        <w:t xml:space="preserve"> </w:t>
      </w:r>
      <w:r w:rsidR="005901D3" w:rsidRPr="005901D3">
        <w:rPr>
          <w:lang w:val="ru-RU"/>
        </w:rPr>
        <w:t>2</w:t>
      </w:r>
      <w:r w:rsidR="00BE1A25" w:rsidRPr="005901D3">
        <w:rPr>
          <w:lang w:val="ru-RU"/>
        </w:rPr>
        <w:t xml:space="preserve"> </w:t>
      </w:r>
      <w:r w:rsidRPr="005901D3">
        <w:rPr>
          <w:lang w:val="ru-RU"/>
        </w:rPr>
        <w:t>отделени</w:t>
      </w:r>
      <w:r w:rsidR="00BE1A25" w:rsidRPr="005901D3">
        <w:rPr>
          <w:lang w:val="ru-RU"/>
        </w:rPr>
        <w:t>я</w:t>
      </w:r>
      <w:r w:rsidRPr="005901D3">
        <w:rPr>
          <w:lang w:val="ru-RU"/>
        </w:rPr>
        <w:t xml:space="preserve"> почтовой связи</w:t>
      </w:r>
      <w:r w:rsidR="00463C9E" w:rsidRPr="005901D3">
        <w:rPr>
          <w:lang w:val="ru-RU"/>
        </w:rPr>
        <w:t xml:space="preserve">: в </w:t>
      </w:r>
      <w:r w:rsidR="00BE1A25" w:rsidRPr="005901D3">
        <w:rPr>
          <w:lang w:val="ru-RU"/>
        </w:rPr>
        <w:t xml:space="preserve">с. </w:t>
      </w:r>
      <w:r w:rsidR="005901D3" w:rsidRPr="005901D3">
        <w:rPr>
          <w:lang w:val="ru-RU"/>
        </w:rPr>
        <w:t>Анастасиевка, с. Марфинка.</w:t>
      </w:r>
    </w:p>
    <w:p w14:paraId="34E97204" w14:textId="5C1448E1" w:rsidR="00451D9D" w:rsidRPr="005901D3" w:rsidRDefault="00451D9D" w:rsidP="00451D9D">
      <w:pPr>
        <w:ind w:right="-91" w:firstLine="709"/>
      </w:pPr>
      <w:r w:rsidRPr="005901D3">
        <w:t xml:space="preserve">Сотовая связь на территории </w:t>
      </w:r>
      <w:r w:rsidR="007E58DD" w:rsidRPr="005901D3">
        <w:t>Анастасиевского</w:t>
      </w:r>
      <w:r w:rsidR="00BE01F1" w:rsidRPr="005901D3">
        <w:t xml:space="preserve"> СП </w:t>
      </w:r>
      <w:r w:rsidRPr="005901D3">
        <w:t>представлена ведущими российскими операторами сотовой связи, такими как: «Билайн», «МТС» «Мегафон». Зоны обслуживания данных операторов обеспечивают сотовую связь на хорошем уровне.</w:t>
      </w:r>
    </w:p>
    <w:p w14:paraId="604A4F0C" w14:textId="77777777" w:rsidR="003A2BF5" w:rsidRPr="00AD45D9" w:rsidRDefault="003A2BF5" w:rsidP="003A2BF5">
      <w:pPr>
        <w:pStyle w:val="a0"/>
        <w:spacing w:before="120"/>
        <w:rPr>
          <w:b/>
          <w:lang w:val="ru-RU"/>
        </w:rPr>
      </w:pPr>
      <w:r w:rsidRPr="00AD45D9">
        <w:rPr>
          <w:b/>
          <w:lang w:val="ru-RU"/>
        </w:rPr>
        <w:t>Санитарная очистка территории</w:t>
      </w:r>
    </w:p>
    <w:p w14:paraId="7369C1C9" w14:textId="79F7FD86" w:rsidR="00474A7E" w:rsidRDefault="00474A7E" w:rsidP="003A2BF5">
      <w:pPr>
        <w:pStyle w:val="a0"/>
        <w:rPr>
          <w:lang w:val="ru-RU"/>
        </w:rPr>
      </w:pPr>
      <w:r>
        <w:rPr>
          <w:lang w:val="ru-RU"/>
        </w:rPr>
        <w:t xml:space="preserve">На территории Анастасиевского СП расположено 2 сибиреязвенных скотомогильника: в 4 км к юго-западу от с. Анастасиевка, </w:t>
      </w:r>
      <w:r w:rsidR="004B0321">
        <w:rPr>
          <w:lang w:val="ru-RU"/>
        </w:rPr>
        <w:t>в</w:t>
      </w:r>
      <w:r>
        <w:rPr>
          <w:lang w:val="ru-RU"/>
        </w:rPr>
        <w:t xml:space="preserve"> 0,5 км </w:t>
      </w:r>
      <w:r w:rsidR="004B0321">
        <w:rPr>
          <w:lang w:val="ru-RU"/>
        </w:rPr>
        <w:t>к юго-востоку от с. Анастасиевка.</w:t>
      </w:r>
    </w:p>
    <w:p w14:paraId="089832F2" w14:textId="588EA556" w:rsidR="003A2BF5" w:rsidRPr="00F131C0" w:rsidRDefault="003A2BF5" w:rsidP="003A2BF5">
      <w:pPr>
        <w:pStyle w:val="a0"/>
        <w:rPr>
          <w:lang w:val="ru-RU"/>
        </w:rPr>
      </w:pPr>
      <w:r w:rsidRPr="00F131C0">
        <w:rPr>
          <w:lang w:val="ru-RU"/>
        </w:rPr>
        <w:t xml:space="preserve">В соответствии с территориальной схемой обращения с отходами, в том числе с твердыми коммунальными отходами, </w:t>
      </w:r>
      <w:r w:rsidR="00BE01F1" w:rsidRPr="00F131C0">
        <w:rPr>
          <w:lang w:val="ru-RU"/>
        </w:rPr>
        <w:t>Ростовской</w:t>
      </w:r>
      <w:r w:rsidRPr="00F131C0">
        <w:rPr>
          <w:lang w:val="ru-RU"/>
        </w:rPr>
        <w:t xml:space="preserve"> области, утвержденной приказом Департамента природных ресурсов и </w:t>
      </w:r>
      <w:r w:rsidR="00F725D0" w:rsidRPr="00F131C0">
        <w:rPr>
          <w:lang w:val="ru-RU"/>
        </w:rPr>
        <w:t>экологии</w:t>
      </w:r>
      <w:r w:rsidRPr="00F131C0">
        <w:rPr>
          <w:lang w:val="ru-RU"/>
        </w:rPr>
        <w:t xml:space="preserve"> </w:t>
      </w:r>
      <w:r w:rsidR="00BE01F1" w:rsidRPr="00F131C0">
        <w:rPr>
          <w:lang w:val="ru-RU"/>
        </w:rPr>
        <w:t>Ростовской</w:t>
      </w:r>
      <w:r w:rsidRPr="00F131C0">
        <w:rPr>
          <w:lang w:val="ru-RU"/>
        </w:rPr>
        <w:t xml:space="preserve"> области </w:t>
      </w:r>
      <w:r w:rsidR="00F725D0" w:rsidRPr="00F131C0">
        <w:rPr>
          <w:lang w:val="ru-RU"/>
        </w:rPr>
        <w:t>от 26</w:t>
      </w:r>
      <w:r w:rsidR="00E03783" w:rsidRPr="00F131C0">
        <w:rPr>
          <w:lang w:val="ru-RU"/>
        </w:rPr>
        <w:t xml:space="preserve"> </w:t>
      </w:r>
      <w:r w:rsidR="00F725D0" w:rsidRPr="00F131C0">
        <w:rPr>
          <w:lang w:val="ru-RU"/>
        </w:rPr>
        <w:t>августа</w:t>
      </w:r>
      <w:r w:rsidR="00E03783" w:rsidRPr="00F131C0">
        <w:rPr>
          <w:lang w:val="ru-RU"/>
        </w:rPr>
        <w:t xml:space="preserve"> 2016 года №</w:t>
      </w:r>
      <w:r w:rsidR="00F725D0" w:rsidRPr="00F131C0">
        <w:rPr>
          <w:lang w:val="ru-RU"/>
        </w:rPr>
        <w:t xml:space="preserve"> П-34, </w:t>
      </w:r>
      <w:r w:rsidRPr="00F131C0">
        <w:rPr>
          <w:lang w:val="ru-RU"/>
        </w:rPr>
        <w:t xml:space="preserve">норматив накопления ТКО </w:t>
      </w:r>
      <w:r w:rsidR="00614502" w:rsidRPr="00F131C0">
        <w:rPr>
          <w:lang w:val="ru-RU"/>
        </w:rPr>
        <w:t xml:space="preserve">принят в размере – </w:t>
      </w:r>
      <w:r w:rsidR="00312790" w:rsidRPr="00F131C0">
        <w:rPr>
          <w:lang w:val="ru-RU"/>
        </w:rPr>
        <w:t xml:space="preserve">1,86 </w:t>
      </w:r>
      <w:r w:rsidR="002B448F" w:rsidRPr="002B448F">
        <w:rPr>
          <w:sz w:val="22"/>
          <w:szCs w:val="22"/>
          <w:lang w:val="ru-RU"/>
        </w:rPr>
        <w:t>м</w:t>
      </w:r>
      <w:r w:rsidR="002B448F" w:rsidRPr="002B448F">
        <w:rPr>
          <w:sz w:val="22"/>
          <w:szCs w:val="22"/>
          <w:vertAlign w:val="superscript"/>
          <w:lang w:val="ru-RU"/>
        </w:rPr>
        <w:t>3</w:t>
      </w:r>
      <w:r w:rsidR="002B448F" w:rsidRPr="002B448F">
        <w:rPr>
          <w:sz w:val="22"/>
          <w:szCs w:val="22"/>
          <w:lang w:val="ru-RU"/>
        </w:rPr>
        <w:t>/год</w:t>
      </w:r>
      <w:r w:rsidR="00312790" w:rsidRPr="00F131C0">
        <w:rPr>
          <w:lang w:val="ru-RU"/>
        </w:rPr>
        <w:t>.</w:t>
      </w:r>
    </w:p>
    <w:p w14:paraId="63A4B321" w14:textId="77777777" w:rsidR="002F099D" w:rsidRDefault="00F131C0" w:rsidP="003A2BF5">
      <w:pPr>
        <w:pStyle w:val="a0"/>
        <w:rPr>
          <w:lang w:val="ru-RU"/>
        </w:rPr>
      </w:pPr>
      <w:r w:rsidRPr="00F131C0">
        <w:rPr>
          <w:lang w:val="ru-RU"/>
        </w:rPr>
        <w:t>По данным Федеральной службы государственной статистики численность населе</w:t>
      </w:r>
      <w:r>
        <w:rPr>
          <w:lang w:val="ru-RU"/>
        </w:rPr>
        <w:t>ния Анастасиевского СП</w:t>
      </w:r>
      <w:r w:rsidRPr="00F131C0">
        <w:rPr>
          <w:lang w:val="ru-RU"/>
        </w:rPr>
        <w:t xml:space="preserve"> в 2019 году составила </w:t>
      </w:r>
      <w:r>
        <w:rPr>
          <w:lang w:val="ru-RU"/>
        </w:rPr>
        <w:t>2589</w:t>
      </w:r>
      <w:r w:rsidRPr="00F131C0">
        <w:rPr>
          <w:lang w:val="ru-RU"/>
        </w:rPr>
        <w:t xml:space="preserve"> чел</w:t>
      </w:r>
      <w:r>
        <w:rPr>
          <w:lang w:val="ru-RU"/>
        </w:rPr>
        <w:t>.</w:t>
      </w:r>
      <w:r w:rsidRPr="00F131C0">
        <w:rPr>
          <w:lang w:val="ru-RU"/>
        </w:rPr>
        <w:t xml:space="preserve"> </w:t>
      </w:r>
      <w:r w:rsidR="003A2BF5" w:rsidRPr="00F131C0">
        <w:rPr>
          <w:lang w:val="ru-RU"/>
        </w:rPr>
        <w:t xml:space="preserve">В соответствии с данной нормой объем образующихся на территории поселения отходов составляет </w:t>
      </w:r>
    </w:p>
    <w:p w14:paraId="51E72B5B" w14:textId="6747BBD8" w:rsidR="003A2BF5" w:rsidRPr="002B448F" w:rsidRDefault="008805E9" w:rsidP="002F099D">
      <w:pPr>
        <w:pStyle w:val="a0"/>
        <w:numPr>
          <w:ilvl w:val="0"/>
          <w:numId w:val="8"/>
        </w:numPr>
        <w:rPr>
          <w:b/>
          <w:spacing w:val="2"/>
          <w:shd w:val="clear" w:color="auto" w:fill="FFFFFF"/>
          <w:lang w:val="ru-RU"/>
        </w:rPr>
      </w:pPr>
      <w:r w:rsidRPr="002B448F">
        <w:rPr>
          <w:b/>
          <w:spacing w:val="2"/>
          <w:shd w:val="clear" w:color="auto" w:fill="FFFFFF"/>
          <w:lang w:val="ru-RU"/>
        </w:rPr>
        <w:t>1,</w:t>
      </w:r>
      <w:r w:rsidR="00312790" w:rsidRPr="002B448F">
        <w:rPr>
          <w:b/>
          <w:spacing w:val="2"/>
          <w:shd w:val="clear" w:color="auto" w:fill="FFFFFF"/>
          <w:lang w:val="ru-RU"/>
        </w:rPr>
        <w:t>86</w:t>
      </w:r>
      <w:r w:rsidR="003A2BF5" w:rsidRPr="002B448F">
        <w:rPr>
          <w:b/>
          <w:spacing w:val="2"/>
          <w:shd w:val="clear" w:color="auto" w:fill="FFFFFF"/>
          <w:lang w:val="ru-RU"/>
        </w:rPr>
        <w:t xml:space="preserve"> </w:t>
      </w:r>
      <w:r w:rsidR="002B448F" w:rsidRPr="002B448F">
        <w:rPr>
          <w:b/>
          <w:sz w:val="22"/>
          <w:szCs w:val="22"/>
          <w:lang w:val="ru-RU"/>
        </w:rPr>
        <w:t>м</w:t>
      </w:r>
      <w:r w:rsidR="002B448F" w:rsidRPr="002B448F">
        <w:rPr>
          <w:b/>
          <w:sz w:val="22"/>
          <w:szCs w:val="22"/>
          <w:vertAlign w:val="superscript"/>
          <w:lang w:val="ru-RU"/>
        </w:rPr>
        <w:t>3</w:t>
      </w:r>
      <w:r w:rsidR="002B448F" w:rsidRPr="002B448F">
        <w:rPr>
          <w:b/>
          <w:sz w:val="22"/>
          <w:szCs w:val="22"/>
          <w:lang w:val="ru-RU"/>
        </w:rPr>
        <w:t>/год</w:t>
      </w:r>
      <w:r w:rsidR="002B448F" w:rsidRPr="002B448F">
        <w:rPr>
          <w:b/>
          <w:spacing w:val="2"/>
          <w:shd w:val="clear" w:color="auto" w:fill="FFFFFF"/>
          <w:lang w:val="ru-RU"/>
        </w:rPr>
        <w:t xml:space="preserve"> </w:t>
      </w:r>
      <w:r w:rsidR="003A2BF5" w:rsidRPr="002B448F">
        <w:rPr>
          <w:b/>
          <w:spacing w:val="2"/>
          <w:shd w:val="clear" w:color="auto" w:fill="FFFFFF"/>
          <w:lang w:val="ru-RU"/>
        </w:rPr>
        <w:t>*</w:t>
      </w:r>
      <w:r w:rsidR="00AD45D9" w:rsidRPr="002B448F">
        <w:rPr>
          <w:b/>
          <w:spacing w:val="2"/>
          <w:shd w:val="clear" w:color="auto" w:fill="FFFFFF"/>
          <w:lang w:val="ru-RU"/>
        </w:rPr>
        <w:t>2589</w:t>
      </w:r>
      <w:r w:rsidR="003A2BF5" w:rsidRPr="002B448F">
        <w:rPr>
          <w:b/>
          <w:spacing w:val="2"/>
          <w:shd w:val="clear" w:color="auto" w:fill="FFFFFF"/>
          <w:lang w:val="ru-RU"/>
        </w:rPr>
        <w:t xml:space="preserve"> чел. = </w:t>
      </w:r>
      <w:r w:rsidR="00AD45D9" w:rsidRPr="002B448F">
        <w:rPr>
          <w:b/>
          <w:spacing w:val="2"/>
          <w:shd w:val="clear" w:color="auto" w:fill="FFFFFF"/>
          <w:lang w:val="ru-RU"/>
        </w:rPr>
        <w:t>4815,54</w:t>
      </w:r>
      <w:r w:rsidR="003A2BF5" w:rsidRPr="002B448F">
        <w:rPr>
          <w:b/>
          <w:spacing w:val="2"/>
          <w:shd w:val="clear" w:color="auto" w:fill="FFFFFF"/>
          <w:lang w:val="ru-RU"/>
        </w:rPr>
        <w:t xml:space="preserve"> </w:t>
      </w:r>
      <w:r w:rsidR="002B448F" w:rsidRPr="002B448F">
        <w:rPr>
          <w:b/>
          <w:sz w:val="22"/>
          <w:szCs w:val="22"/>
          <w:lang w:val="ru-RU"/>
        </w:rPr>
        <w:t>м</w:t>
      </w:r>
      <w:r w:rsidR="002B448F" w:rsidRPr="002B448F">
        <w:rPr>
          <w:b/>
          <w:sz w:val="22"/>
          <w:szCs w:val="22"/>
          <w:vertAlign w:val="superscript"/>
          <w:lang w:val="ru-RU"/>
        </w:rPr>
        <w:t>3</w:t>
      </w:r>
      <w:r w:rsidR="002B448F" w:rsidRPr="002B448F">
        <w:rPr>
          <w:b/>
          <w:sz w:val="22"/>
          <w:szCs w:val="22"/>
          <w:lang w:val="ru-RU"/>
        </w:rPr>
        <w:t>/год</w:t>
      </w:r>
    </w:p>
    <w:p w14:paraId="03A1CA88" w14:textId="77777777" w:rsidR="002F099D" w:rsidRDefault="00F131C0" w:rsidP="00F131C0">
      <w:pPr>
        <w:pStyle w:val="a0"/>
        <w:rPr>
          <w:lang w:val="ru-RU"/>
        </w:rPr>
      </w:pPr>
      <w:r w:rsidRPr="00F131C0">
        <w:rPr>
          <w:lang w:val="ru-RU"/>
        </w:rPr>
        <w:t xml:space="preserve">Исходя из проектной численности населения в расчетный срок (2040 г.) – </w:t>
      </w:r>
      <w:r>
        <w:rPr>
          <w:lang w:val="ru-RU"/>
        </w:rPr>
        <w:t>2700</w:t>
      </w:r>
      <w:r w:rsidRPr="00F131C0">
        <w:rPr>
          <w:lang w:val="ru-RU"/>
        </w:rPr>
        <w:t xml:space="preserve"> чел., объем образующихся на территории поселения отходов составляет </w:t>
      </w:r>
    </w:p>
    <w:p w14:paraId="16FC48B3" w14:textId="6393C2BF" w:rsidR="00F131C0" w:rsidRPr="002F099D" w:rsidRDefault="00F131C0" w:rsidP="002F099D">
      <w:pPr>
        <w:pStyle w:val="a0"/>
        <w:numPr>
          <w:ilvl w:val="0"/>
          <w:numId w:val="8"/>
        </w:numPr>
        <w:rPr>
          <w:b/>
          <w:spacing w:val="2"/>
          <w:shd w:val="clear" w:color="auto" w:fill="FFFFFF"/>
          <w:lang w:val="ru-RU"/>
        </w:rPr>
      </w:pPr>
      <w:r w:rsidRPr="002F099D">
        <w:rPr>
          <w:b/>
          <w:spacing w:val="2"/>
          <w:shd w:val="clear" w:color="auto" w:fill="FFFFFF"/>
          <w:lang w:val="ru-RU"/>
        </w:rPr>
        <w:t>1</w:t>
      </w:r>
      <w:r w:rsidRPr="002B448F">
        <w:rPr>
          <w:b/>
          <w:spacing w:val="2"/>
          <w:shd w:val="clear" w:color="auto" w:fill="FFFFFF"/>
          <w:lang w:val="ru-RU"/>
        </w:rPr>
        <w:t xml:space="preserve">,86 </w:t>
      </w:r>
      <w:r w:rsidR="002B448F" w:rsidRPr="002B448F">
        <w:rPr>
          <w:b/>
          <w:sz w:val="22"/>
          <w:szCs w:val="22"/>
          <w:lang w:val="ru-RU"/>
        </w:rPr>
        <w:t>м</w:t>
      </w:r>
      <w:r w:rsidR="002B448F" w:rsidRPr="002B448F">
        <w:rPr>
          <w:b/>
          <w:sz w:val="22"/>
          <w:szCs w:val="22"/>
          <w:vertAlign w:val="superscript"/>
          <w:lang w:val="ru-RU"/>
        </w:rPr>
        <w:t>3</w:t>
      </w:r>
      <w:r w:rsidR="002B448F" w:rsidRPr="002B448F">
        <w:rPr>
          <w:b/>
          <w:sz w:val="22"/>
          <w:szCs w:val="22"/>
          <w:lang w:val="ru-RU"/>
        </w:rPr>
        <w:t>/год</w:t>
      </w:r>
      <w:r w:rsidR="002B448F" w:rsidRPr="002B448F">
        <w:rPr>
          <w:b/>
          <w:spacing w:val="2"/>
          <w:shd w:val="clear" w:color="auto" w:fill="FFFFFF"/>
          <w:lang w:val="ru-RU"/>
        </w:rPr>
        <w:t xml:space="preserve"> </w:t>
      </w:r>
      <w:r w:rsidRPr="002B448F">
        <w:rPr>
          <w:b/>
          <w:spacing w:val="2"/>
          <w:shd w:val="clear" w:color="auto" w:fill="FFFFFF"/>
          <w:lang w:val="ru-RU"/>
        </w:rPr>
        <w:t xml:space="preserve">*2700 чел. = 5022 </w:t>
      </w:r>
      <w:r w:rsidR="002B448F" w:rsidRPr="002B448F">
        <w:rPr>
          <w:b/>
          <w:sz w:val="22"/>
          <w:szCs w:val="22"/>
          <w:lang w:val="ru-RU"/>
        </w:rPr>
        <w:t>м</w:t>
      </w:r>
      <w:r w:rsidR="002B448F" w:rsidRPr="002B448F">
        <w:rPr>
          <w:b/>
          <w:sz w:val="22"/>
          <w:szCs w:val="22"/>
          <w:vertAlign w:val="superscript"/>
          <w:lang w:val="ru-RU"/>
        </w:rPr>
        <w:t>3</w:t>
      </w:r>
      <w:r w:rsidR="002B448F" w:rsidRPr="002B448F">
        <w:rPr>
          <w:b/>
          <w:sz w:val="22"/>
          <w:szCs w:val="22"/>
          <w:lang w:val="ru-RU"/>
        </w:rPr>
        <w:t>/год</w:t>
      </w:r>
    </w:p>
    <w:p w14:paraId="6550EEE5" w14:textId="6CFED010" w:rsidR="00F131C0" w:rsidRPr="00F131C0" w:rsidRDefault="00F131C0" w:rsidP="00F131C0">
      <w:pPr>
        <w:pStyle w:val="a0"/>
        <w:rPr>
          <w:lang w:val="ru-RU"/>
        </w:rPr>
      </w:pPr>
      <w:r w:rsidRPr="00F131C0">
        <w:rPr>
          <w:lang w:val="ru-RU"/>
        </w:rPr>
        <w:t>Перечисленные объекты зоны специального назначения размещены с учетом соблюдения санитарно-защитных зон.</w:t>
      </w:r>
      <w:r>
        <w:rPr>
          <w:lang w:val="ru-RU"/>
        </w:rPr>
        <w:t xml:space="preserve"> </w:t>
      </w:r>
      <w:r w:rsidRPr="00F131C0">
        <w:rPr>
          <w:lang w:val="ru-RU"/>
        </w:rPr>
        <w:t>На территории Анастасиевского СП полигоны ТКО и скотомогильники отсутствуют.</w:t>
      </w:r>
    </w:p>
    <w:p w14:paraId="52CEDF51" w14:textId="2BDCD8B0" w:rsidR="00A14FD0" w:rsidRPr="00C4207C" w:rsidRDefault="00A14FD0" w:rsidP="0045500F">
      <w:pPr>
        <w:pStyle w:val="2"/>
        <w:numPr>
          <w:ilvl w:val="1"/>
          <w:numId w:val="6"/>
        </w:numPr>
        <w:ind w:left="0" w:firstLine="0"/>
      </w:pPr>
      <w:bookmarkStart w:id="39" w:name="_Toc40368771"/>
      <w:r w:rsidRPr="00C4207C">
        <w:t>Прогнозируемые ограничения использования территорий поселения</w:t>
      </w:r>
      <w:bookmarkEnd w:id="39"/>
    </w:p>
    <w:p w14:paraId="42B4585B" w14:textId="4CC407AD" w:rsidR="00242E09" w:rsidRPr="00C4207C" w:rsidRDefault="00242E09" w:rsidP="00242E09">
      <w:pPr>
        <w:pStyle w:val="a0"/>
        <w:rPr>
          <w:lang w:val="ru-RU"/>
        </w:rPr>
      </w:pPr>
      <w:r w:rsidRPr="00C4207C">
        <w:rPr>
          <w:lang w:val="ru-RU" w:eastAsia="ru-RU" w:bidi="ar-SA"/>
        </w:rPr>
        <w:t xml:space="preserve">Ограничения </w:t>
      </w:r>
      <w:r w:rsidRPr="00C4207C">
        <w:rPr>
          <w:lang w:val="ru-RU"/>
        </w:rPr>
        <w:t xml:space="preserve">использования территорий поселения устанавливаются в границах зон с особыми условиями использования территории. К таким зонам </w:t>
      </w:r>
      <w:r w:rsidR="00E16738" w:rsidRPr="00C4207C">
        <w:rPr>
          <w:lang w:val="ru-RU"/>
        </w:rPr>
        <w:t xml:space="preserve">в соответствии со ст. 105 Земельного кодекса, </w:t>
      </w:r>
      <w:r w:rsidRPr="00C4207C">
        <w:rPr>
          <w:lang w:val="ru-RU"/>
        </w:rPr>
        <w:t xml:space="preserve">на территории </w:t>
      </w:r>
      <w:r w:rsidR="007E58DD" w:rsidRPr="00C4207C">
        <w:rPr>
          <w:lang w:val="ru-RU"/>
        </w:rPr>
        <w:t>Анастасиевского</w:t>
      </w:r>
      <w:r w:rsidR="00BE01F1" w:rsidRPr="00C4207C">
        <w:rPr>
          <w:lang w:val="ru-RU"/>
        </w:rPr>
        <w:t xml:space="preserve"> СП </w:t>
      </w:r>
      <w:r w:rsidRPr="00C4207C">
        <w:rPr>
          <w:lang w:val="ru-RU"/>
        </w:rPr>
        <w:t>относятся:</w:t>
      </w:r>
    </w:p>
    <w:p w14:paraId="7EAF2228" w14:textId="751AA0DE" w:rsidR="00242E09" w:rsidRPr="000D428B" w:rsidRDefault="00242E09" w:rsidP="0045500F">
      <w:pPr>
        <w:pStyle w:val="a0"/>
        <w:numPr>
          <w:ilvl w:val="0"/>
          <w:numId w:val="9"/>
        </w:numPr>
        <w:rPr>
          <w:lang w:val="ru-RU"/>
        </w:rPr>
      </w:pPr>
      <w:bookmarkStart w:id="40" w:name="dst1865"/>
      <w:bookmarkStart w:id="41" w:name="dst1866"/>
      <w:bookmarkEnd w:id="40"/>
      <w:bookmarkEnd w:id="41"/>
      <w:r w:rsidRPr="000D428B">
        <w:rPr>
          <w:lang w:val="ru-RU"/>
        </w:rPr>
        <w:t>защитная зона объекта культурного наследия;</w:t>
      </w:r>
    </w:p>
    <w:p w14:paraId="1FBE54FD" w14:textId="309E95AB" w:rsidR="00242E09" w:rsidRPr="000D428B" w:rsidRDefault="00242E09" w:rsidP="0045500F">
      <w:pPr>
        <w:pStyle w:val="a0"/>
        <w:numPr>
          <w:ilvl w:val="0"/>
          <w:numId w:val="9"/>
        </w:numPr>
        <w:rPr>
          <w:lang w:val="ru-RU"/>
        </w:rPr>
      </w:pPr>
      <w:bookmarkStart w:id="42" w:name="dst1867"/>
      <w:bookmarkEnd w:id="42"/>
      <w:r w:rsidRPr="000D428B">
        <w:rPr>
          <w:lang w:val="ru-RU"/>
        </w:rPr>
        <w:t>охранная зона объектов электроэнергетики (объектов электросетевого хозяйства и объектов по производству электрической энергии);</w:t>
      </w:r>
    </w:p>
    <w:p w14:paraId="205135D3" w14:textId="5164649E" w:rsidR="00242E09" w:rsidRPr="000D428B" w:rsidRDefault="00242E09" w:rsidP="0045500F">
      <w:pPr>
        <w:pStyle w:val="a0"/>
        <w:numPr>
          <w:ilvl w:val="0"/>
          <w:numId w:val="9"/>
        </w:numPr>
        <w:rPr>
          <w:lang w:val="ru-RU"/>
        </w:rPr>
      </w:pPr>
      <w:bookmarkStart w:id="43" w:name="dst1868"/>
      <w:bookmarkStart w:id="44" w:name="dst1869"/>
      <w:bookmarkEnd w:id="43"/>
      <w:bookmarkEnd w:id="44"/>
      <w:r w:rsidRPr="000D428B">
        <w:rPr>
          <w:lang w:val="ru-RU"/>
        </w:rPr>
        <w:t>придорожные</w:t>
      </w:r>
      <w:r w:rsidR="00042F82" w:rsidRPr="000D428B">
        <w:rPr>
          <w:lang w:val="ru-RU"/>
        </w:rPr>
        <w:t xml:space="preserve"> </w:t>
      </w:r>
      <w:r w:rsidRPr="000D428B">
        <w:rPr>
          <w:lang w:val="ru-RU"/>
        </w:rPr>
        <w:t>полосы</w:t>
      </w:r>
      <w:r w:rsidR="00042F82" w:rsidRPr="000D428B">
        <w:rPr>
          <w:lang w:val="ru-RU"/>
        </w:rPr>
        <w:t xml:space="preserve"> </w:t>
      </w:r>
      <w:r w:rsidRPr="000D428B">
        <w:rPr>
          <w:lang w:val="ru-RU"/>
        </w:rPr>
        <w:t>автомобильных дорог;</w:t>
      </w:r>
    </w:p>
    <w:p w14:paraId="21DE5DF4" w14:textId="504E2ACE" w:rsidR="00E16738" w:rsidRPr="000D428B" w:rsidRDefault="00242E09" w:rsidP="0045500F">
      <w:pPr>
        <w:pStyle w:val="a0"/>
        <w:numPr>
          <w:ilvl w:val="0"/>
          <w:numId w:val="9"/>
        </w:numPr>
        <w:rPr>
          <w:lang w:val="ru-RU"/>
        </w:rPr>
      </w:pPr>
      <w:bookmarkStart w:id="45" w:name="dst1870"/>
      <w:bookmarkEnd w:id="45"/>
      <w:r w:rsidRPr="000D428B">
        <w:rPr>
          <w:lang w:val="ru-RU"/>
        </w:rPr>
        <w:t>охранная</w:t>
      </w:r>
      <w:r w:rsidR="00E16738" w:rsidRPr="000D428B">
        <w:rPr>
          <w:lang w:val="ru-RU"/>
        </w:rPr>
        <w:t xml:space="preserve"> </w:t>
      </w:r>
      <w:r w:rsidRPr="000D428B">
        <w:rPr>
          <w:lang w:val="ru-RU"/>
        </w:rPr>
        <w:t>зона</w:t>
      </w:r>
      <w:r w:rsidR="00E16738" w:rsidRPr="000D428B">
        <w:rPr>
          <w:lang w:val="ru-RU"/>
        </w:rPr>
        <w:t xml:space="preserve"> газопровода;</w:t>
      </w:r>
    </w:p>
    <w:p w14:paraId="6DD0A3EF" w14:textId="499433E2" w:rsidR="00242E09" w:rsidRPr="000D428B" w:rsidRDefault="00242E09" w:rsidP="0045500F">
      <w:pPr>
        <w:pStyle w:val="a0"/>
        <w:numPr>
          <w:ilvl w:val="0"/>
          <w:numId w:val="9"/>
        </w:numPr>
        <w:rPr>
          <w:lang w:val="ru-RU"/>
        </w:rPr>
      </w:pPr>
      <w:bookmarkStart w:id="46" w:name="dst1871"/>
      <w:bookmarkEnd w:id="46"/>
      <w:r w:rsidRPr="000D428B">
        <w:rPr>
          <w:lang w:val="ru-RU"/>
        </w:rPr>
        <w:t>охранная</w:t>
      </w:r>
      <w:r w:rsidR="00E16738" w:rsidRPr="000D428B">
        <w:rPr>
          <w:lang w:val="ru-RU"/>
        </w:rPr>
        <w:t xml:space="preserve"> </w:t>
      </w:r>
      <w:r w:rsidRPr="000D428B">
        <w:rPr>
          <w:lang w:val="ru-RU"/>
        </w:rPr>
        <w:t>зона</w:t>
      </w:r>
      <w:r w:rsidR="00E16738" w:rsidRPr="000D428B">
        <w:rPr>
          <w:lang w:val="ru-RU"/>
        </w:rPr>
        <w:t xml:space="preserve"> </w:t>
      </w:r>
      <w:r w:rsidRPr="000D428B">
        <w:rPr>
          <w:lang w:val="ru-RU"/>
        </w:rPr>
        <w:t>линий и сооружений связи;</w:t>
      </w:r>
    </w:p>
    <w:p w14:paraId="2951B5B0" w14:textId="5050869B" w:rsidR="00242E09" w:rsidRPr="000D428B" w:rsidRDefault="00242E09" w:rsidP="0045500F">
      <w:pPr>
        <w:pStyle w:val="a0"/>
        <w:numPr>
          <w:ilvl w:val="0"/>
          <w:numId w:val="9"/>
        </w:numPr>
        <w:rPr>
          <w:lang w:val="ru-RU"/>
        </w:rPr>
      </w:pPr>
      <w:bookmarkStart w:id="47" w:name="dst1872"/>
      <w:bookmarkStart w:id="48" w:name="dst1875"/>
      <w:bookmarkStart w:id="49" w:name="dst1876"/>
      <w:bookmarkStart w:id="50" w:name="dst1877"/>
      <w:bookmarkEnd w:id="47"/>
      <w:bookmarkEnd w:id="48"/>
      <w:bookmarkEnd w:id="49"/>
      <w:bookmarkEnd w:id="50"/>
      <w:r w:rsidRPr="000D428B">
        <w:rPr>
          <w:lang w:val="ru-RU"/>
        </w:rPr>
        <w:t>водоохранная зона;</w:t>
      </w:r>
    </w:p>
    <w:p w14:paraId="3EB3EC17" w14:textId="776A9C81" w:rsidR="00242E09" w:rsidRPr="000D428B" w:rsidRDefault="00242E09" w:rsidP="0045500F">
      <w:pPr>
        <w:pStyle w:val="a0"/>
        <w:numPr>
          <w:ilvl w:val="0"/>
          <w:numId w:val="9"/>
        </w:numPr>
        <w:rPr>
          <w:lang w:val="ru-RU"/>
        </w:rPr>
      </w:pPr>
      <w:bookmarkStart w:id="51" w:name="dst1878"/>
      <w:bookmarkEnd w:id="51"/>
      <w:r w:rsidRPr="000D428B">
        <w:rPr>
          <w:lang w:val="ru-RU"/>
        </w:rPr>
        <w:t>прибрежная защитная</w:t>
      </w:r>
      <w:r w:rsidR="00E16738" w:rsidRPr="000D428B">
        <w:rPr>
          <w:lang w:val="ru-RU"/>
        </w:rPr>
        <w:t xml:space="preserve"> </w:t>
      </w:r>
      <w:r w:rsidRPr="000D428B">
        <w:rPr>
          <w:lang w:val="ru-RU"/>
        </w:rPr>
        <w:t>полоса;</w:t>
      </w:r>
    </w:p>
    <w:p w14:paraId="00D94B8E" w14:textId="3975E5FA" w:rsidR="00242E09" w:rsidRPr="000D428B" w:rsidRDefault="00242E09" w:rsidP="0045500F">
      <w:pPr>
        <w:pStyle w:val="a0"/>
        <w:numPr>
          <w:ilvl w:val="0"/>
          <w:numId w:val="9"/>
        </w:numPr>
        <w:rPr>
          <w:lang w:val="ru-RU"/>
        </w:rPr>
      </w:pPr>
      <w:bookmarkStart w:id="52" w:name="dst1879"/>
      <w:bookmarkStart w:id="53" w:name="dst1880"/>
      <w:bookmarkEnd w:id="52"/>
      <w:bookmarkEnd w:id="53"/>
      <w:r w:rsidRPr="000D428B">
        <w:rPr>
          <w:lang w:val="ru-RU"/>
        </w:rPr>
        <w:t>зоны</w:t>
      </w:r>
      <w:r w:rsidR="00E16738" w:rsidRPr="000D428B">
        <w:rPr>
          <w:lang w:val="ru-RU"/>
        </w:rPr>
        <w:t xml:space="preserve"> </w:t>
      </w:r>
      <w:r w:rsidRPr="000D428B">
        <w:rPr>
          <w:lang w:val="ru-RU"/>
        </w:rPr>
        <w:t>санитарной охраны источников питьевого и хозяйственно-бытового водоснабжения;</w:t>
      </w:r>
    </w:p>
    <w:p w14:paraId="2B3431BF" w14:textId="257B1D3D" w:rsidR="00242E09" w:rsidRPr="000D428B" w:rsidRDefault="00242E09" w:rsidP="0045500F">
      <w:pPr>
        <w:pStyle w:val="a0"/>
        <w:numPr>
          <w:ilvl w:val="0"/>
          <w:numId w:val="9"/>
        </w:numPr>
        <w:rPr>
          <w:lang w:val="ru-RU"/>
        </w:rPr>
      </w:pPr>
      <w:bookmarkStart w:id="54" w:name="dst1881"/>
      <w:bookmarkEnd w:id="54"/>
      <w:r w:rsidRPr="000D428B">
        <w:rPr>
          <w:lang w:val="ru-RU"/>
        </w:rPr>
        <w:t>зоны</w:t>
      </w:r>
      <w:r w:rsidR="00E16738" w:rsidRPr="000D428B">
        <w:rPr>
          <w:lang w:val="ru-RU"/>
        </w:rPr>
        <w:t xml:space="preserve"> </w:t>
      </w:r>
      <w:r w:rsidRPr="000D428B">
        <w:rPr>
          <w:lang w:val="ru-RU"/>
        </w:rPr>
        <w:t>затопления и подтопления;</w:t>
      </w:r>
    </w:p>
    <w:p w14:paraId="0C6537D8" w14:textId="49958DB6" w:rsidR="00242E09" w:rsidRPr="000D428B" w:rsidRDefault="00242E09" w:rsidP="0045500F">
      <w:pPr>
        <w:pStyle w:val="a0"/>
        <w:numPr>
          <w:ilvl w:val="0"/>
          <w:numId w:val="9"/>
        </w:numPr>
        <w:rPr>
          <w:lang w:val="ru-RU"/>
        </w:rPr>
      </w:pPr>
      <w:bookmarkStart w:id="55" w:name="dst1882"/>
      <w:bookmarkEnd w:id="55"/>
      <w:r w:rsidRPr="000D428B">
        <w:rPr>
          <w:lang w:val="ru-RU"/>
        </w:rPr>
        <w:t>санитарно-защитн</w:t>
      </w:r>
      <w:r w:rsidR="00E16738" w:rsidRPr="000D428B">
        <w:rPr>
          <w:lang w:val="ru-RU"/>
        </w:rPr>
        <w:t xml:space="preserve">ая </w:t>
      </w:r>
      <w:r w:rsidRPr="000D428B">
        <w:rPr>
          <w:lang w:val="ru-RU"/>
        </w:rPr>
        <w:t>зон</w:t>
      </w:r>
      <w:r w:rsidR="00E16738" w:rsidRPr="000D428B">
        <w:rPr>
          <w:lang w:val="ru-RU"/>
        </w:rPr>
        <w:t>а;</w:t>
      </w:r>
    </w:p>
    <w:p w14:paraId="4FB907AB" w14:textId="0539250C" w:rsidR="00064207" w:rsidRPr="000D428B" w:rsidRDefault="00E16738" w:rsidP="00064207">
      <w:pPr>
        <w:pStyle w:val="a0"/>
        <w:numPr>
          <w:ilvl w:val="0"/>
          <w:numId w:val="9"/>
        </w:numPr>
        <w:rPr>
          <w:lang w:val="ru-RU"/>
        </w:rPr>
      </w:pPr>
      <w:bookmarkStart w:id="56" w:name="dst1883"/>
      <w:bookmarkStart w:id="57" w:name="dst1884"/>
      <w:bookmarkStart w:id="58" w:name="dst1885"/>
      <w:bookmarkStart w:id="59" w:name="dst1888"/>
      <w:bookmarkStart w:id="60" w:name="dst1889"/>
      <w:bookmarkStart w:id="61" w:name="dst1892"/>
      <w:bookmarkEnd w:id="56"/>
      <w:bookmarkEnd w:id="57"/>
      <w:bookmarkEnd w:id="58"/>
      <w:bookmarkEnd w:id="59"/>
      <w:bookmarkEnd w:id="60"/>
      <w:bookmarkEnd w:id="61"/>
      <w:r w:rsidRPr="000D428B">
        <w:rPr>
          <w:lang w:val="ru-RU"/>
        </w:rPr>
        <w:t>о</w:t>
      </w:r>
      <w:r w:rsidR="00242E09" w:rsidRPr="000D428B">
        <w:rPr>
          <w:lang w:val="ru-RU"/>
        </w:rPr>
        <w:t>хранная</w:t>
      </w:r>
      <w:r w:rsidRPr="000D428B">
        <w:rPr>
          <w:lang w:val="ru-RU"/>
        </w:rPr>
        <w:t xml:space="preserve"> </w:t>
      </w:r>
      <w:r w:rsidR="00242E09" w:rsidRPr="000D428B">
        <w:rPr>
          <w:lang w:val="ru-RU"/>
        </w:rPr>
        <w:t>зона</w:t>
      </w:r>
      <w:r w:rsidRPr="000D428B">
        <w:rPr>
          <w:lang w:val="ru-RU"/>
        </w:rPr>
        <w:t xml:space="preserve"> </w:t>
      </w:r>
      <w:r w:rsidR="00064207" w:rsidRPr="000D428B">
        <w:rPr>
          <w:lang w:val="ru-RU"/>
        </w:rPr>
        <w:t>тепловых сетей;</w:t>
      </w:r>
    </w:p>
    <w:p w14:paraId="00DBF1C2" w14:textId="6BEF6BF9" w:rsidR="000D651C" w:rsidRPr="00C4207C" w:rsidRDefault="000D651C" w:rsidP="000D651C">
      <w:pPr>
        <w:pStyle w:val="a0"/>
        <w:rPr>
          <w:lang w:val="ru-RU"/>
        </w:rPr>
      </w:pPr>
      <w:r w:rsidRPr="00C4207C">
        <w:rPr>
          <w:lang w:val="ru-RU"/>
        </w:rPr>
        <w:t>Установление зон с особыми условиями использования территории осуществляется в соответствии с действующим законодательством.</w:t>
      </w:r>
    </w:p>
    <w:p w14:paraId="38B3FB11" w14:textId="5715466C" w:rsidR="007569FB" w:rsidRPr="00C4207C" w:rsidRDefault="007569FB" w:rsidP="0045500F">
      <w:pPr>
        <w:pStyle w:val="3"/>
        <w:numPr>
          <w:ilvl w:val="2"/>
          <w:numId w:val="6"/>
        </w:numPr>
        <w:ind w:left="0" w:firstLine="0"/>
        <w:rPr>
          <w:szCs w:val="28"/>
        </w:rPr>
      </w:pPr>
      <w:bookmarkStart w:id="62" w:name="_Toc522808448"/>
      <w:bookmarkStart w:id="63" w:name="_Toc40368772"/>
      <w:r w:rsidRPr="00C4207C">
        <w:rPr>
          <w:szCs w:val="28"/>
        </w:rPr>
        <w:lastRenderedPageBreak/>
        <w:t>Объекты культурного наследия</w:t>
      </w:r>
      <w:bookmarkEnd w:id="62"/>
      <w:bookmarkEnd w:id="63"/>
    </w:p>
    <w:p w14:paraId="06D7B9A7" w14:textId="3EED162D" w:rsidR="007A1B7C" w:rsidRPr="003E67E0" w:rsidRDefault="007A1B7C" w:rsidP="007A1B7C">
      <w:pPr>
        <w:ind w:firstLine="709"/>
      </w:pPr>
      <w:r w:rsidRPr="003E67E0">
        <w:t xml:space="preserve">На территории </w:t>
      </w:r>
      <w:r w:rsidR="007E58DD" w:rsidRPr="003E67E0">
        <w:t>Анастасиевского</w:t>
      </w:r>
      <w:r w:rsidRPr="003E67E0">
        <w:t xml:space="preserve"> СП расположены объекты культурного наследия рег</w:t>
      </w:r>
      <w:r w:rsidR="00CC7F8E">
        <w:t>ионального значения (таблица 2.7</w:t>
      </w:r>
      <w:r w:rsidR="005548A1" w:rsidRPr="003E67E0">
        <w:t xml:space="preserve">), </w:t>
      </w:r>
      <w:r w:rsidRPr="003E67E0">
        <w:t xml:space="preserve">объекты </w:t>
      </w:r>
      <w:r w:rsidR="005548A1" w:rsidRPr="003E67E0">
        <w:t>археол</w:t>
      </w:r>
      <w:r w:rsidR="00CC7F8E">
        <w:t>огического наследия (таблица 2.8</w:t>
      </w:r>
      <w:r w:rsidRPr="003E67E0">
        <w:t>)</w:t>
      </w:r>
      <w:r w:rsidR="00650D01" w:rsidRPr="003E67E0">
        <w:t xml:space="preserve"> и во</w:t>
      </w:r>
      <w:r w:rsidR="00CC7F8E">
        <w:t>инские захоронения (таблица 2.9</w:t>
      </w:r>
      <w:r w:rsidR="00650D01" w:rsidRPr="003E67E0">
        <w:t>)</w:t>
      </w:r>
      <w:r w:rsidRPr="003E67E0">
        <w:t>.</w:t>
      </w:r>
    </w:p>
    <w:p w14:paraId="02659E55" w14:textId="54EEEA61" w:rsidR="001749C2" w:rsidRPr="00C4207C" w:rsidRDefault="001749C2" w:rsidP="001749C2">
      <w:pPr>
        <w:keepNext/>
        <w:spacing w:before="120"/>
        <w:ind w:firstLine="709"/>
        <w:jc w:val="right"/>
        <w:rPr>
          <w:b/>
          <w:i/>
        </w:rPr>
      </w:pPr>
      <w:r w:rsidRPr="00C4207C">
        <w:rPr>
          <w:b/>
          <w:i/>
        </w:rPr>
        <w:t>Таблица 2.</w:t>
      </w:r>
      <w:r w:rsidR="00CC7F8E">
        <w:rPr>
          <w:b/>
          <w:i/>
        </w:rPr>
        <w:t>7</w:t>
      </w:r>
    </w:p>
    <w:p w14:paraId="0F77C81F" w14:textId="43FF4723" w:rsidR="001749C2" w:rsidRPr="00C4207C" w:rsidRDefault="001749C2" w:rsidP="001749C2">
      <w:pPr>
        <w:keepNext/>
        <w:suppressAutoHyphens/>
        <w:spacing w:after="120"/>
        <w:jc w:val="center"/>
        <w:rPr>
          <w:b/>
          <w:i/>
        </w:rPr>
      </w:pPr>
      <w:r w:rsidRPr="00C4207C">
        <w:rPr>
          <w:b/>
          <w:i/>
        </w:rPr>
        <w:t xml:space="preserve">Объекты культурного наследия регионального значения, расположенные на территории </w:t>
      </w:r>
      <w:r w:rsidR="007E58DD" w:rsidRPr="00C4207C">
        <w:rPr>
          <w:b/>
          <w:i/>
        </w:rPr>
        <w:t>Анастасиевского</w:t>
      </w:r>
      <w:r w:rsidR="00650D01" w:rsidRPr="00C4207C">
        <w:rPr>
          <w:b/>
          <w:i/>
        </w:rPr>
        <w:t xml:space="preserve"> СП</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
      <w:tblGrid>
        <w:gridCol w:w="718"/>
        <w:gridCol w:w="2011"/>
        <w:gridCol w:w="2309"/>
        <w:gridCol w:w="4456"/>
      </w:tblGrid>
      <w:tr w:rsidR="001749C2" w:rsidRPr="00F74794" w14:paraId="37E88D7E" w14:textId="77777777" w:rsidTr="00B0359B">
        <w:trPr>
          <w:trHeight w:val="567"/>
          <w:tblHeader/>
          <w:jc w:val="center"/>
        </w:trPr>
        <w:tc>
          <w:tcPr>
            <w:tcW w:w="378" w:type="pct"/>
            <w:shd w:val="clear" w:color="auto" w:fill="D9D9D9" w:themeFill="background1" w:themeFillShade="D9"/>
          </w:tcPr>
          <w:p w14:paraId="01450B4F" w14:textId="5F10CCFA" w:rsidR="001749C2" w:rsidRPr="00C4207C" w:rsidRDefault="00084079" w:rsidP="003E67E0">
            <w:pPr>
              <w:keepNext/>
              <w:jc w:val="center"/>
              <w:rPr>
                <w:b/>
                <w:i/>
                <w:sz w:val="22"/>
                <w:szCs w:val="22"/>
              </w:rPr>
            </w:pPr>
            <w:r w:rsidRPr="00C4207C">
              <w:rPr>
                <w:b/>
                <w:i/>
                <w:sz w:val="22"/>
                <w:szCs w:val="22"/>
              </w:rPr>
              <w:t xml:space="preserve">№ </w:t>
            </w:r>
            <w:r w:rsidR="001749C2" w:rsidRPr="00C4207C">
              <w:rPr>
                <w:b/>
                <w:i/>
                <w:sz w:val="22"/>
                <w:szCs w:val="22"/>
              </w:rPr>
              <w:t>п/п</w:t>
            </w:r>
          </w:p>
        </w:tc>
        <w:tc>
          <w:tcPr>
            <w:tcW w:w="1059" w:type="pct"/>
            <w:shd w:val="clear" w:color="auto" w:fill="D9D9D9" w:themeFill="background1" w:themeFillShade="D9"/>
          </w:tcPr>
          <w:p w14:paraId="50CF8919" w14:textId="77777777" w:rsidR="001749C2" w:rsidRPr="00C4207C" w:rsidRDefault="001749C2" w:rsidP="003E67E0">
            <w:pPr>
              <w:keepNext/>
              <w:jc w:val="center"/>
              <w:rPr>
                <w:b/>
                <w:i/>
                <w:sz w:val="22"/>
                <w:szCs w:val="22"/>
              </w:rPr>
            </w:pPr>
            <w:r w:rsidRPr="00C4207C">
              <w:rPr>
                <w:b/>
                <w:i/>
                <w:sz w:val="22"/>
                <w:szCs w:val="22"/>
              </w:rPr>
              <w:t>Наименование объекта культурного наследия</w:t>
            </w:r>
          </w:p>
        </w:tc>
        <w:tc>
          <w:tcPr>
            <w:tcW w:w="1216" w:type="pct"/>
            <w:shd w:val="clear" w:color="auto" w:fill="D9D9D9" w:themeFill="background1" w:themeFillShade="D9"/>
          </w:tcPr>
          <w:p w14:paraId="44CB7526" w14:textId="60F78593" w:rsidR="001749C2" w:rsidRPr="00C4207C" w:rsidRDefault="001749C2" w:rsidP="003E67E0">
            <w:pPr>
              <w:keepNext/>
              <w:jc w:val="center"/>
              <w:rPr>
                <w:b/>
                <w:i/>
                <w:sz w:val="22"/>
                <w:szCs w:val="22"/>
              </w:rPr>
            </w:pPr>
            <w:r w:rsidRPr="00C4207C">
              <w:rPr>
                <w:b/>
                <w:i/>
                <w:sz w:val="22"/>
                <w:szCs w:val="22"/>
              </w:rPr>
              <w:t>Местонахождение объекта культурного наследия</w:t>
            </w:r>
          </w:p>
        </w:tc>
        <w:tc>
          <w:tcPr>
            <w:tcW w:w="2347" w:type="pct"/>
            <w:shd w:val="clear" w:color="auto" w:fill="D9D9D9" w:themeFill="background1" w:themeFillShade="D9"/>
          </w:tcPr>
          <w:p w14:paraId="4C5A1BC7" w14:textId="77777777" w:rsidR="001749C2" w:rsidRPr="00C4207C" w:rsidRDefault="001749C2" w:rsidP="003E67E0">
            <w:pPr>
              <w:keepNext/>
              <w:jc w:val="center"/>
              <w:rPr>
                <w:b/>
                <w:i/>
                <w:sz w:val="22"/>
                <w:szCs w:val="22"/>
              </w:rPr>
            </w:pPr>
            <w:r w:rsidRPr="00C4207C">
              <w:rPr>
                <w:b/>
                <w:i/>
                <w:sz w:val="22"/>
                <w:szCs w:val="22"/>
              </w:rPr>
              <w:t>Наименование и реквизиты нормативно-правового акта о постановке объекта культурного наследия на государственную охрану</w:t>
            </w:r>
          </w:p>
        </w:tc>
      </w:tr>
      <w:tr w:rsidR="001749C2" w:rsidRPr="00F74794" w14:paraId="538CA736" w14:textId="77777777" w:rsidTr="00AF195E">
        <w:trPr>
          <w:jc w:val="center"/>
        </w:trPr>
        <w:tc>
          <w:tcPr>
            <w:tcW w:w="378" w:type="pct"/>
            <w:shd w:val="clear" w:color="auto" w:fill="F2F2F2" w:themeFill="background1" w:themeFillShade="F2"/>
          </w:tcPr>
          <w:p w14:paraId="6F88D956" w14:textId="77777777" w:rsidR="001749C2" w:rsidRPr="00F74794" w:rsidRDefault="001749C2" w:rsidP="003E67E0">
            <w:pPr>
              <w:jc w:val="center"/>
              <w:rPr>
                <w:b/>
                <w:i/>
                <w:sz w:val="22"/>
                <w:szCs w:val="22"/>
                <w:highlight w:val="yellow"/>
              </w:rPr>
            </w:pPr>
            <w:r w:rsidRPr="00C4207C">
              <w:rPr>
                <w:b/>
                <w:i/>
                <w:sz w:val="22"/>
                <w:szCs w:val="22"/>
              </w:rPr>
              <w:t>1</w:t>
            </w:r>
          </w:p>
        </w:tc>
        <w:tc>
          <w:tcPr>
            <w:tcW w:w="1059" w:type="pct"/>
            <w:shd w:val="clear" w:color="auto" w:fill="F2F2F2" w:themeFill="background1" w:themeFillShade="F2"/>
          </w:tcPr>
          <w:p w14:paraId="43593086" w14:textId="77777777" w:rsidR="003E67E0" w:rsidRDefault="00C4207C" w:rsidP="003E67E0">
            <w:pPr>
              <w:pStyle w:val="Default"/>
              <w:jc w:val="center"/>
              <w:rPr>
                <w:b/>
                <w:i/>
                <w:sz w:val="22"/>
                <w:szCs w:val="22"/>
              </w:rPr>
            </w:pPr>
            <w:r w:rsidRPr="00C4207C">
              <w:rPr>
                <w:b/>
                <w:i/>
                <w:sz w:val="22"/>
                <w:szCs w:val="22"/>
              </w:rPr>
              <w:t xml:space="preserve">Покровская </w:t>
            </w:r>
          </w:p>
          <w:p w14:paraId="17CF2FB3" w14:textId="4FA76E2E" w:rsidR="00B0359B" w:rsidRPr="00C4207C" w:rsidRDefault="00C4207C" w:rsidP="003E67E0">
            <w:pPr>
              <w:pStyle w:val="Default"/>
              <w:jc w:val="center"/>
              <w:rPr>
                <w:b/>
                <w:i/>
                <w:sz w:val="22"/>
                <w:szCs w:val="22"/>
              </w:rPr>
            </w:pPr>
            <w:r w:rsidRPr="00C4207C">
              <w:rPr>
                <w:b/>
                <w:i/>
                <w:sz w:val="22"/>
                <w:szCs w:val="22"/>
              </w:rPr>
              <w:t>п</w:t>
            </w:r>
            <w:r w:rsidR="00B0359B" w:rsidRPr="00C4207C">
              <w:rPr>
                <w:b/>
                <w:i/>
                <w:sz w:val="22"/>
                <w:szCs w:val="22"/>
              </w:rPr>
              <w:t>равославная</w:t>
            </w:r>
          </w:p>
          <w:p w14:paraId="7006ABC7" w14:textId="0265A978" w:rsidR="001749C2" w:rsidRPr="00C4207C" w:rsidRDefault="00B0359B" w:rsidP="003E67E0">
            <w:pPr>
              <w:pStyle w:val="Default"/>
              <w:jc w:val="center"/>
              <w:rPr>
                <w:b/>
                <w:i/>
                <w:sz w:val="22"/>
                <w:szCs w:val="22"/>
              </w:rPr>
            </w:pPr>
            <w:r w:rsidRPr="00C4207C">
              <w:rPr>
                <w:b/>
                <w:i/>
                <w:sz w:val="22"/>
                <w:szCs w:val="22"/>
              </w:rPr>
              <w:t>церковь</w:t>
            </w:r>
          </w:p>
        </w:tc>
        <w:tc>
          <w:tcPr>
            <w:tcW w:w="1216" w:type="pct"/>
          </w:tcPr>
          <w:p w14:paraId="4AF8F517" w14:textId="646B0598" w:rsidR="001749C2" w:rsidRPr="00C4207C" w:rsidRDefault="00B0359B" w:rsidP="003E67E0">
            <w:pPr>
              <w:jc w:val="center"/>
              <w:rPr>
                <w:sz w:val="22"/>
                <w:szCs w:val="22"/>
              </w:rPr>
            </w:pPr>
            <w:r w:rsidRPr="00C4207C">
              <w:rPr>
                <w:sz w:val="22"/>
                <w:szCs w:val="22"/>
              </w:rPr>
              <w:t>с. А</w:t>
            </w:r>
            <w:r w:rsidR="00C4207C" w:rsidRPr="00C4207C">
              <w:rPr>
                <w:sz w:val="22"/>
                <w:szCs w:val="22"/>
              </w:rPr>
              <w:t>настасиевка</w:t>
            </w:r>
          </w:p>
        </w:tc>
        <w:tc>
          <w:tcPr>
            <w:tcW w:w="2347" w:type="pct"/>
          </w:tcPr>
          <w:p w14:paraId="4BDF60AD" w14:textId="380CEBDA" w:rsidR="001749C2" w:rsidRPr="00C4207C" w:rsidRDefault="00B0359B" w:rsidP="003E67E0">
            <w:pPr>
              <w:jc w:val="center"/>
              <w:rPr>
                <w:sz w:val="22"/>
                <w:szCs w:val="22"/>
              </w:rPr>
            </w:pPr>
            <w:r w:rsidRPr="00C4207C">
              <w:rPr>
                <w:sz w:val="22"/>
                <w:szCs w:val="22"/>
              </w:rPr>
              <w:t>Решение № 301 от 18.11.1992 г.</w:t>
            </w:r>
          </w:p>
        </w:tc>
      </w:tr>
    </w:tbl>
    <w:p w14:paraId="77C2EE6E" w14:textId="6022C8A4" w:rsidR="00E210C8" w:rsidRPr="00C4207C" w:rsidRDefault="00E210C8" w:rsidP="00E210C8">
      <w:pPr>
        <w:keepNext/>
        <w:spacing w:before="120"/>
        <w:ind w:firstLine="709"/>
        <w:jc w:val="right"/>
        <w:rPr>
          <w:b/>
          <w:i/>
        </w:rPr>
      </w:pPr>
      <w:r w:rsidRPr="00C4207C">
        <w:rPr>
          <w:b/>
          <w:i/>
        </w:rPr>
        <w:t>Таблица 2.</w:t>
      </w:r>
      <w:r w:rsidR="00CC7F8E">
        <w:rPr>
          <w:b/>
          <w:i/>
        </w:rPr>
        <w:t>8</w:t>
      </w:r>
    </w:p>
    <w:p w14:paraId="0C41E31B" w14:textId="725584D1" w:rsidR="00E210C8" w:rsidRPr="00C4207C" w:rsidRDefault="00E210C8" w:rsidP="00E210C8">
      <w:pPr>
        <w:keepNext/>
        <w:suppressAutoHyphens/>
        <w:spacing w:after="120"/>
        <w:jc w:val="center"/>
        <w:rPr>
          <w:b/>
          <w:i/>
        </w:rPr>
      </w:pPr>
      <w:r w:rsidRPr="00C4207C">
        <w:rPr>
          <w:b/>
          <w:i/>
        </w:rPr>
        <w:t xml:space="preserve">Объекты археологического наследия, расположенные на территории </w:t>
      </w:r>
      <w:r w:rsidR="007E58DD" w:rsidRPr="00C4207C">
        <w:rPr>
          <w:b/>
          <w:i/>
        </w:rPr>
        <w:t>Анастасиевского</w:t>
      </w:r>
      <w:r w:rsidRPr="00C4207C">
        <w:rPr>
          <w:b/>
          <w:i/>
        </w:rPr>
        <w:t xml:space="preserve"> СП</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77"/>
        <w:gridCol w:w="2844"/>
        <w:gridCol w:w="3348"/>
        <w:gridCol w:w="2601"/>
      </w:tblGrid>
      <w:tr w:rsidR="00084079" w:rsidRPr="00F74794" w14:paraId="4A96B82E" w14:textId="77777777" w:rsidTr="00C47C4F">
        <w:trPr>
          <w:trHeight w:val="340"/>
          <w:tblHeader/>
        </w:trPr>
        <w:tc>
          <w:tcPr>
            <w:tcW w:w="406" w:type="pct"/>
            <w:shd w:val="clear" w:color="auto" w:fill="D9D9D9" w:themeFill="background1" w:themeFillShade="D9"/>
            <w:vAlign w:val="center"/>
          </w:tcPr>
          <w:p w14:paraId="32746371" w14:textId="77777777" w:rsidR="00084079" w:rsidRPr="00C4207C" w:rsidRDefault="00084079" w:rsidP="00FE5310">
            <w:pPr>
              <w:widowControl w:val="0"/>
              <w:jc w:val="center"/>
              <w:rPr>
                <w:b/>
                <w:i/>
                <w:sz w:val="22"/>
                <w:szCs w:val="22"/>
              </w:rPr>
            </w:pPr>
            <w:r w:rsidRPr="00C4207C">
              <w:rPr>
                <w:b/>
                <w:i/>
                <w:sz w:val="22"/>
                <w:szCs w:val="22"/>
              </w:rPr>
              <w:t>№</w:t>
            </w:r>
          </w:p>
          <w:p w14:paraId="3617A764" w14:textId="77777777" w:rsidR="00084079" w:rsidRPr="00C4207C" w:rsidRDefault="00084079" w:rsidP="00FE5310">
            <w:pPr>
              <w:widowControl w:val="0"/>
              <w:jc w:val="center"/>
              <w:rPr>
                <w:b/>
                <w:i/>
                <w:sz w:val="22"/>
                <w:szCs w:val="22"/>
              </w:rPr>
            </w:pPr>
            <w:r w:rsidRPr="00C4207C">
              <w:rPr>
                <w:b/>
                <w:i/>
                <w:sz w:val="22"/>
                <w:szCs w:val="22"/>
              </w:rPr>
              <w:t>п/п</w:t>
            </w:r>
          </w:p>
        </w:tc>
        <w:tc>
          <w:tcPr>
            <w:tcW w:w="1486" w:type="pct"/>
            <w:shd w:val="clear" w:color="auto" w:fill="D9D9D9" w:themeFill="background1" w:themeFillShade="D9"/>
            <w:vAlign w:val="center"/>
          </w:tcPr>
          <w:p w14:paraId="14FFA8C0" w14:textId="77777777" w:rsidR="00084079" w:rsidRPr="00C4207C" w:rsidRDefault="00084079" w:rsidP="00FE5310">
            <w:pPr>
              <w:widowControl w:val="0"/>
              <w:jc w:val="center"/>
              <w:rPr>
                <w:b/>
                <w:i/>
                <w:sz w:val="22"/>
                <w:szCs w:val="22"/>
              </w:rPr>
            </w:pPr>
            <w:r w:rsidRPr="00C4207C">
              <w:rPr>
                <w:b/>
                <w:i/>
                <w:sz w:val="22"/>
                <w:szCs w:val="22"/>
              </w:rPr>
              <w:t>Наименование объекта</w:t>
            </w:r>
          </w:p>
          <w:p w14:paraId="2EF99A2E" w14:textId="77777777" w:rsidR="00084079" w:rsidRPr="00C4207C" w:rsidRDefault="00084079" w:rsidP="00FE5310">
            <w:pPr>
              <w:widowControl w:val="0"/>
              <w:jc w:val="center"/>
              <w:rPr>
                <w:b/>
                <w:i/>
                <w:sz w:val="22"/>
                <w:szCs w:val="22"/>
              </w:rPr>
            </w:pPr>
            <w:r w:rsidRPr="00C4207C">
              <w:rPr>
                <w:b/>
                <w:i/>
                <w:sz w:val="22"/>
                <w:szCs w:val="22"/>
              </w:rPr>
              <w:t>археологического</w:t>
            </w:r>
          </w:p>
          <w:p w14:paraId="389C94AD" w14:textId="77777777" w:rsidR="00084079" w:rsidRPr="00C4207C" w:rsidRDefault="00084079" w:rsidP="00FE5310">
            <w:pPr>
              <w:widowControl w:val="0"/>
              <w:jc w:val="center"/>
              <w:rPr>
                <w:b/>
                <w:i/>
                <w:sz w:val="22"/>
                <w:szCs w:val="22"/>
              </w:rPr>
            </w:pPr>
            <w:r w:rsidRPr="00C4207C">
              <w:rPr>
                <w:b/>
                <w:i/>
                <w:sz w:val="22"/>
                <w:szCs w:val="22"/>
              </w:rPr>
              <w:t>наследия</w:t>
            </w:r>
          </w:p>
        </w:tc>
        <w:tc>
          <w:tcPr>
            <w:tcW w:w="1749" w:type="pct"/>
            <w:shd w:val="clear" w:color="auto" w:fill="D9D9D9" w:themeFill="background1" w:themeFillShade="D9"/>
            <w:vAlign w:val="center"/>
          </w:tcPr>
          <w:p w14:paraId="6A009300" w14:textId="77777777" w:rsidR="00084079" w:rsidRPr="00C4207C" w:rsidRDefault="00084079" w:rsidP="00FE5310">
            <w:pPr>
              <w:widowControl w:val="0"/>
              <w:jc w:val="center"/>
              <w:rPr>
                <w:b/>
                <w:i/>
                <w:sz w:val="22"/>
                <w:szCs w:val="22"/>
              </w:rPr>
            </w:pPr>
            <w:r w:rsidRPr="00C4207C">
              <w:rPr>
                <w:b/>
                <w:i/>
                <w:sz w:val="22"/>
                <w:szCs w:val="22"/>
              </w:rPr>
              <w:t>Местонахождение объекта</w:t>
            </w:r>
          </w:p>
          <w:p w14:paraId="33146541" w14:textId="77777777" w:rsidR="00084079" w:rsidRPr="00C4207C" w:rsidRDefault="00084079" w:rsidP="00FE5310">
            <w:pPr>
              <w:widowControl w:val="0"/>
              <w:jc w:val="center"/>
              <w:rPr>
                <w:b/>
                <w:i/>
                <w:sz w:val="22"/>
                <w:szCs w:val="22"/>
              </w:rPr>
            </w:pPr>
            <w:r w:rsidRPr="00C4207C">
              <w:rPr>
                <w:b/>
                <w:i/>
                <w:sz w:val="22"/>
                <w:szCs w:val="22"/>
              </w:rPr>
              <w:t xml:space="preserve">археологического </w:t>
            </w:r>
          </w:p>
          <w:p w14:paraId="307D4AED" w14:textId="77777777" w:rsidR="00084079" w:rsidRPr="00C4207C" w:rsidRDefault="00084079" w:rsidP="00FE5310">
            <w:pPr>
              <w:widowControl w:val="0"/>
              <w:jc w:val="center"/>
              <w:rPr>
                <w:b/>
                <w:i/>
                <w:sz w:val="22"/>
                <w:szCs w:val="22"/>
              </w:rPr>
            </w:pPr>
            <w:r w:rsidRPr="00C4207C">
              <w:rPr>
                <w:b/>
                <w:i/>
                <w:sz w:val="22"/>
                <w:szCs w:val="22"/>
              </w:rPr>
              <w:t>наследия</w:t>
            </w:r>
          </w:p>
        </w:tc>
        <w:tc>
          <w:tcPr>
            <w:tcW w:w="1359" w:type="pct"/>
            <w:shd w:val="clear" w:color="auto" w:fill="D9D9D9" w:themeFill="background1" w:themeFillShade="D9"/>
            <w:vAlign w:val="center"/>
          </w:tcPr>
          <w:p w14:paraId="21FEE4A8" w14:textId="256540B3" w:rsidR="00084079" w:rsidRPr="00C4207C" w:rsidRDefault="00AF195E" w:rsidP="00FE5310">
            <w:pPr>
              <w:widowControl w:val="0"/>
              <w:jc w:val="center"/>
              <w:rPr>
                <w:sz w:val="22"/>
                <w:szCs w:val="22"/>
              </w:rPr>
            </w:pPr>
            <w:r w:rsidRPr="00C4207C">
              <w:rPr>
                <w:b/>
                <w:i/>
                <w:sz w:val="22"/>
                <w:szCs w:val="22"/>
              </w:rPr>
              <w:t>Наименование и реквизиты нормативно-правового акта о постановке объекта культурного наследия на государственную охрану</w:t>
            </w:r>
          </w:p>
        </w:tc>
      </w:tr>
      <w:tr w:rsidR="00084079" w:rsidRPr="00F74794" w14:paraId="43FD7A66" w14:textId="77777777" w:rsidTr="00AA3293">
        <w:trPr>
          <w:trHeight w:val="340"/>
        </w:trPr>
        <w:tc>
          <w:tcPr>
            <w:tcW w:w="406" w:type="pct"/>
            <w:shd w:val="clear" w:color="auto" w:fill="D9D9D9" w:themeFill="background1" w:themeFillShade="D9"/>
          </w:tcPr>
          <w:p w14:paraId="13248A91" w14:textId="77777777" w:rsidR="00084079" w:rsidRPr="00C4207C" w:rsidRDefault="00084079" w:rsidP="00FE5310">
            <w:pPr>
              <w:jc w:val="center"/>
              <w:rPr>
                <w:b/>
                <w:i/>
                <w:sz w:val="22"/>
                <w:szCs w:val="22"/>
              </w:rPr>
            </w:pPr>
            <w:r w:rsidRPr="00C4207C">
              <w:rPr>
                <w:b/>
                <w:i/>
                <w:sz w:val="22"/>
                <w:szCs w:val="22"/>
              </w:rPr>
              <w:t>1</w:t>
            </w:r>
          </w:p>
        </w:tc>
        <w:tc>
          <w:tcPr>
            <w:tcW w:w="1486" w:type="pct"/>
            <w:shd w:val="clear" w:color="auto" w:fill="D9D9D9" w:themeFill="background1" w:themeFillShade="D9"/>
          </w:tcPr>
          <w:p w14:paraId="08E5AC14" w14:textId="7825A237" w:rsidR="00084079" w:rsidRPr="00C4207C" w:rsidRDefault="00C4207C" w:rsidP="00AA3293">
            <w:pPr>
              <w:jc w:val="center"/>
              <w:rPr>
                <w:b/>
                <w:i/>
                <w:sz w:val="22"/>
                <w:szCs w:val="22"/>
              </w:rPr>
            </w:pPr>
            <w:r>
              <w:rPr>
                <w:b/>
                <w:i/>
                <w:sz w:val="22"/>
                <w:szCs w:val="22"/>
              </w:rPr>
              <w:t xml:space="preserve">Курганная группа «Анастасиевка II» </w:t>
            </w:r>
            <w:r w:rsidRPr="00C4207C">
              <w:rPr>
                <w:b/>
                <w:i/>
                <w:sz w:val="22"/>
                <w:szCs w:val="22"/>
              </w:rPr>
              <w:t>(западная часть) (5 курганов)</w:t>
            </w:r>
          </w:p>
        </w:tc>
        <w:tc>
          <w:tcPr>
            <w:tcW w:w="1749" w:type="pct"/>
            <w:shd w:val="clear" w:color="auto" w:fill="auto"/>
          </w:tcPr>
          <w:p w14:paraId="6E0733FC" w14:textId="5D1DDE4E" w:rsidR="00084079" w:rsidRPr="00C4207C" w:rsidRDefault="00C4207C" w:rsidP="00AA3293">
            <w:pPr>
              <w:jc w:val="center"/>
              <w:rPr>
                <w:sz w:val="22"/>
                <w:szCs w:val="22"/>
              </w:rPr>
            </w:pPr>
            <w:r w:rsidRPr="00C4207C">
              <w:rPr>
                <w:sz w:val="22"/>
                <w:szCs w:val="22"/>
              </w:rPr>
              <w:t>5,2 км к ВЮВ от с.</w:t>
            </w:r>
            <w:r>
              <w:rPr>
                <w:sz w:val="22"/>
                <w:szCs w:val="22"/>
              </w:rPr>
              <w:t xml:space="preserve"> </w:t>
            </w:r>
            <w:r w:rsidR="00B72EB8">
              <w:rPr>
                <w:sz w:val="22"/>
                <w:szCs w:val="22"/>
              </w:rPr>
              <w:t>Анастасиевка</w:t>
            </w:r>
            <w:r w:rsidRPr="00C4207C">
              <w:rPr>
                <w:sz w:val="22"/>
                <w:szCs w:val="22"/>
              </w:rPr>
              <w:t xml:space="preserve"> (западная часть)</w:t>
            </w:r>
          </w:p>
        </w:tc>
        <w:tc>
          <w:tcPr>
            <w:tcW w:w="1359" w:type="pct"/>
            <w:shd w:val="clear" w:color="auto" w:fill="auto"/>
          </w:tcPr>
          <w:p w14:paraId="256237A5" w14:textId="76A04A88" w:rsidR="00084079" w:rsidRPr="00C4207C" w:rsidRDefault="00C4207C" w:rsidP="00FE5310">
            <w:pPr>
              <w:rPr>
                <w:sz w:val="22"/>
                <w:szCs w:val="22"/>
              </w:rPr>
            </w:pPr>
            <w:r w:rsidRPr="00C4207C">
              <w:rPr>
                <w:sz w:val="22"/>
                <w:szCs w:val="22"/>
              </w:rPr>
              <w:t>Постановление Главы Администрации Ростовской области от 21.02.1997 № 51</w:t>
            </w:r>
          </w:p>
        </w:tc>
      </w:tr>
      <w:tr w:rsidR="00084079" w:rsidRPr="00F74794" w14:paraId="1EC09FF8" w14:textId="77777777" w:rsidTr="00AA3293">
        <w:trPr>
          <w:trHeight w:val="340"/>
        </w:trPr>
        <w:tc>
          <w:tcPr>
            <w:tcW w:w="406" w:type="pct"/>
            <w:shd w:val="clear" w:color="auto" w:fill="D9D9D9" w:themeFill="background1" w:themeFillShade="D9"/>
          </w:tcPr>
          <w:p w14:paraId="6E4D8381" w14:textId="77777777" w:rsidR="00084079" w:rsidRPr="00C4207C" w:rsidRDefault="00084079" w:rsidP="00FE5310">
            <w:pPr>
              <w:jc w:val="center"/>
              <w:rPr>
                <w:b/>
                <w:i/>
                <w:sz w:val="22"/>
                <w:szCs w:val="22"/>
              </w:rPr>
            </w:pPr>
            <w:r w:rsidRPr="00C4207C">
              <w:rPr>
                <w:b/>
                <w:i/>
                <w:sz w:val="22"/>
                <w:szCs w:val="22"/>
              </w:rPr>
              <w:t>2</w:t>
            </w:r>
          </w:p>
        </w:tc>
        <w:tc>
          <w:tcPr>
            <w:tcW w:w="1486" w:type="pct"/>
            <w:shd w:val="clear" w:color="auto" w:fill="D9D9D9" w:themeFill="background1" w:themeFillShade="D9"/>
          </w:tcPr>
          <w:p w14:paraId="4F700E6E" w14:textId="7E84D384" w:rsidR="00084079" w:rsidRPr="00C4207C" w:rsidRDefault="00C4207C" w:rsidP="00AA3293">
            <w:pPr>
              <w:jc w:val="center"/>
              <w:rPr>
                <w:b/>
                <w:i/>
                <w:sz w:val="22"/>
                <w:szCs w:val="22"/>
              </w:rPr>
            </w:pPr>
            <w:r>
              <w:rPr>
                <w:b/>
                <w:i/>
                <w:sz w:val="22"/>
                <w:szCs w:val="22"/>
              </w:rPr>
              <w:t>Курганная группа «Анастасиевка III»</w:t>
            </w:r>
            <w:r w:rsidRPr="00C4207C">
              <w:rPr>
                <w:b/>
                <w:i/>
                <w:sz w:val="22"/>
                <w:szCs w:val="22"/>
              </w:rPr>
              <w:t xml:space="preserve"> (4 кургана)</w:t>
            </w:r>
          </w:p>
        </w:tc>
        <w:tc>
          <w:tcPr>
            <w:tcW w:w="1749" w:type="pct"/>
            <w:shd w:val="clear" w:color="auto" w:fill="auto"/>
          </w:tcPr>
          <w:p w14:paraId="18E6637C" w14:textId="65E69C95" w:rsidR="00084079" w:rsidRPr="00C4207C" w:rsidRDefault="00C4207C" w:rsidP="00AA3293">
            <w:pPr>
              <w:jc w:val="center"/>
              <w:rPr>
                <w:sz w:val="22"/>
                <w:szCs w:val="22"/>
              </w:rPr>
            </w:pPr>
            <w:r w:rsidRPr="00C4207C">
              <w:rPr>
                <w:sz w:val="22"/>
                <w:szCs w:val="22"/>
              </w:rPr>
              <w:t>1,0 км к Ю от с.</w:t>
            </w:r>
            <w:r>
              <w:rPr>
                <w:sz w:val="22"/>
                <w:szCs w:val="22"/>
              </w:rPr>
              <w:t xml:space="preserve"> </w:t>
            </w:r>
            <w:r w:rsidR="00B72EB8">
              <w:rPr>
                <w:sz w:val="22"/>
                <w:szCs w:val="22"/>
              </w:rPr>
              <w:t>Анастасиевка</w:t>
            </w:r>
          </w:p>
        </w:tc>
        <w:tc>
          <w:tcPr>
            <w:tcW w:w="1359" w:type="pct"/>
            <w:shd w:val="clear" w:color="auto" w:fill="auto"/>
          </w:tcPr>
          <w:p w14:paraId="59835780" w14:textId="3B0CD5A9" w:rsidR="00084079" w:rsidRPr="00C4207C" w:rsidRDefault="00C4207C" w:rsidP="00FE5310">
            <w:pPr>
              <w:rPr>
                <w:sz w:val="22"/>
                <w:szCs w:val="22"/>
              </w:rPr>
            </w:pPr>
            <w:r w:rsidRPr="00C4207C">
              <w:rPr>
                <w:sz w:val="22"/>
                <w:szCs w:val="22"/>
              </w:rPr>
              <w:t>Постановление Главы Администрации Ростовской области от 21.02.1997 № 51</w:t>
            </w:r>
          </w:p>
        </w:tc>
      </w:tr>
      <w:tr w:rsidR="00084079" w:rsidRPr="00F74794" w14:paraId="3EE6E4CB" w14:textId="77777777" w:rsidTr="00AA3293">
        <w:trPr>
          <w:trHeight w:val="340"/>
        </w:trPr>
        <w:tc>
          <w:tcPr>
            <w:tcW w:w="406" w:type="pct"/>
            <w:shd w:val="clear" w:color="auto" w:fill="D9D9D9" w:themeFill="background1" w:themeFillShade="D9"/>
          </w:tcPr>
          <w:p w14:paraId="5EC5B818" w14:textId="77777777" w:rsidR="00084079" w:rsidRPr="00C4207C" w:rsidRDefault="00084079" w:rsidP="00FE5310">
            <w:pPr>
              <w:jc w:val="center"/>
              <w:rPr>
                <w:b/>
                <w:i/>
                <w:sz w:val="22"/>
                <w:szCs w:val="22"/>
              </w:rPr>
            </w:pPr>
            <w:r w:rsidRPr="00C4207C">
              <w:rPr>
                <w:b/>
                <w:i/>
                <w:sz w:val="22"/>
                <w:szCs w:val="22"/>
              </w:rPr>
              <w:t>3</w:t>
            </w:r>
          </w:p>
        </w:tc>
        <w:tc>
          <w:tcPr>
            <w:tcW w:w="1486" w:type="pct"/>
            <w:shd w:val="clear" w:color="auto" w:fill="D9D9D9" w:themeFill="background1" w:themeFillShade="D9"/>
          </w:tcPr>
          <w:p w14:paraId="0FD74B2E" w14:textId="4C585E5E" w:rsidR="00084079" w:rsidRPr="00C4207C" w:rsidRDefault="00C4207C" w:rsidP="00AA3293">
            <w:pPr>
              <w:jc w:val="center"/>
              <w:rPr>
                <w:b/>
                <w:i/>
                <w:sz w:val="22"/>
                <w:szCs w:val="22"/>
              </w:rPr>
            </w:pPr>
            <w:r>
              <w:rPr>
                <w:b/>
                <w:i/>
                <w:sz w:val="22"/>
                <w:szCs w:val="22"/>
              </w:rPr>
              <w:t>Курган «Анастасиевка IV»</w:t>
            </w:r>
          </w:p>
        </w:tc>
        <w:tc>
          <w:tcPr>
            <w:tcW w:w="1749" w:type="pct"/>
            <w:shd w:val="clear" w:color="auto" w:fill="auto"/>
          </w:tcPr>
          <w:p w14:paraId="516BCE1F" w14:textId="5A142C09" w:rsidR="00084079" w:rsidRPr="00C4207C" w:rsidRDefault="00C4207C" w:rsidP="00AA3293">
            <w:pPr>
              <w:jc w:val="center"/>
              <w:rPr>
                <w:sz w:val="22"/>
                <w:szCs w:val="22"/>
              </w:rPr>
            </w:pPr>
            <w:r w:rsidRPr="00C4207C">
              <w:rPr>
                <w:sz w:val="22"/>
                <w:szCs w:val="22"/>
              </w:rPr>
              <w:t>3,0 км к Ю от с.</w:t>
            </w:r>
            <w:r>
              <w:rPr>
                <w:sz w:val="22"/>
                <w:szCs w:val="22"/>
              </w:rPr>
              <w:t xml:space="preserve"> </w:t>
            </w:r>
            <w:r w:rsidR="00B72EB8">
              <w:rPr>
                <w:sz w:val="22"/>
                <w:szCs w:val="22"/>
              </w:rPr>
              <w:t>Анастасиевка</w:t>
            </w:r>
          </w:p>
        </w:tc>
        <w:tc>
          <w:tcPr>
            <w:tcW w:w="1359" w:type="pct"/>
            <w:shd w:val="clear" w:color="auto" w:fill="auto"/>
          </w:tcPr>
          <w:p w14:paraId="2FCF4DC2" w14:textId="19643C67" w:rsidR="00084079" w:rsidRPr="00C4207C" w:rsidRDefault="00C4207C" w:rsidP="00FE5310">
            <w:pPr>
              <w:rPr>
                <w:sz w:val="22"/>
                <w:szCs w:val="22"/>
              </w:rPr>
            </w:pPr>
            <w:r w:rsidRPr="00C4207C">
              <w:rPr>
                <w:sz w:val="22"/>
                <w:szCs w:val="22"/>
              </w:rPr>
              <w:t>Постановление Главы Администрации Ростовской области от 21.02.1997 № 51</w:t>
            </w:r>
          </w:p>
        </w:tc>
      </w:tr>
      <w:tr w:rsidR="00084079" w:rsidRPr="00F74794" w14:paraId="3C34FC13" w14:textId="77777777" w:rsidTr="00AA3293">
        <w:trPr>
          <w:trHeight w:val="340"/>
        </w:trPr>
        <w:tc>
          <w:tcPr>
            <w:tcW w:w="406" w:type="pct"/>
            <w:shd w:val="clear" w:color="auto" w:fill="D9D9D9" w:themeFill="background1" w:themeFillShade="D9"/>
          </w:tcPr>
          <w:p w14:paraId="3AE40701" w14:textId="77777777" w:rsidR="00084079" w:rsidRPr="00C4207C" w:rsidRDefault="00084079" w:rsidP="00FE5310">
            <w:pPr>
              <w:jc w:val="center"/>
              <w:rPr>
                <w:b/>
                <w:i/>
                <w:sz w:val="22"/>
                <w:szCs w:val="22"/>
              </w:rPr>
            </w:pPr>
            <w:r w:rsidRPr="00C4207C">
              <w:rPr>
                <w:b/>
                <w:i/>
                <w:sz w:val="22"/>
                <w:szCs w:val="22"/>
              </w:rPr>
              <w:t>4</w:t>
            </w:r>
          </w:p>
        </w:tc>
        <w:tc>
          <w:tcPr>
            <w:tcW w:w="1486" w:type="pct"/>
            <w:shd w:val="clear" w:color="auto" w:fill="D9D9D9" w:themeFill="background1" w:themeFillShade="D9"/>
          </w:tcPr>
          <w:p w14:paraId="2A83CCC4" w14:textId="565E1400" w:rsidR="00084079" w:rsidRPr="00C4207C" w:rsidRDefault="00B72EB8" w:rsidP="00AA3293">
            <w:pPr>
              <w:jc w:val="center"/>
              <w:rPr>
                <w:b/>
                <w:i/>
                <w:sz w:val="22"/>
                <w:szCs w:val="22"/>
              </w:rPr>
            </w:pPr>
            <w:r>
              <w:rPr>
                <w:b/>
                <w:i/>
                <w:sz w:val="22"/>
                <w:szCs w:val="22"/>
              </w:rPr>
              <w:t>Курган «Анастасиевка V»</w:t>
            </w:r>
          </w:p>
        </w:tc>
        <w:tc>
          <w:tcPr>
            <w:tcW w:w="1749" w:type="pct"/>
            <w:shd w:val="clear" w:color="auto" w:fill="auto"/>
          </w:tcPr>
          <w:p w14:paraId="1D53393F" w14:textId="5CFE5D93" w:rsidR="00084079" w:rsidRPr="00C4207C" w:rsidRDefault="00B72EB8" w:rsidP="00AA3293">
            <w:pPr>
              <w:jc w:val="center"/>
              <w:rPr>
                <w:sz w:val="22"/>
                <w:szCs w:val="22"/>
              </w:rPr>
            </w:pPr>
            <w:r>
              <w:rPr>
                <w:sz w:val="22"/>
                <w:szCs w:val="22"/>
              </w:rPr>
              <w:t>2,0 км к Ю от с. Анастасиевка</w:t>
            </w:r>
          </w:p>
        </w:tc>
        <w:tc>
          <w:tcPr>
            <w:tcW w:w="1359" w:type="pct"/>
            <w:shd w:val="clear" w:color="auto" w:fill="auto"/>
          </w:tcPr>
          <w:p w14:paraId="1CC7E8A6" w14:textId="3773247A" w:rsidR="00084079" w:rsidRPr="00C4207C" w:rsidRDefault="00B72EB8" w:rsidP="00FE5310">
            <w:pPr>
              <w:rPr>
                <w:sz w:val="22"/>
                <w:szCs w:val="22"/>
              </w:rPr>
            </w:pPr>
            <w:r w:rsidRPr="00B72EB8">
              <w:rPr>
                <w:sz w:val="22"/>
                <w:szCs w:val="22"/>
              </w:rPr>
              <w:t>Постановление Главы Администрации Ростовской области от 21.02.1997 № 51</w:t>
            </w:r>
          </w:p>
        </w:tc>
      </w:tr>
      <w:tr w:rsidR="00084079" w:rsidRPr="00F74794" w14:paraId="46668159" w14:textId="77777777" w:rsidTr="00AA3293">
        <w:trPr>
          <w:trHeight w:val="340"/>
        </w:trPr>
        <w:tc>
          <w:tcPr>
            <w:tcW w:w="406" w:type="pct"/>
            <w:shd w:val="clear" w:color="auto" w:fill="D9D9D9" w:themeFill="background1" w:themeFillShade="D9"/>
          </w:tcPr>
          <w:p w14:paraId="57B74196" w14:textId="77777777" w:rsidR="00084079" w:rsidRPr="00C4207C" w:rsidRDefault="00084079" w:rsidP="00FE5310">
            <w:pPr>
              <w:jc w:val="center"/>
              <w:rPr>
                <w:b/>
                <w:i/>
                <w:sz w:val="22"/>
                <w:szCs w:val="22"/>
              </w:rPr>
            </w:pPr>
            <w:r w:rsidRPr="00C4207C">
              <w:rPr>
                <w:b/>
                <w:i/>
                <w:sz w:val="22"/>
                <w:szCs w:val="22"/>
              </w:rPr>
              <w:t>5</w:t>
            </w:r>
          </w:p>
        </w:tc>
        <w:tc>
          <w:tcPr>
            <w:tcW w:w="1486" w:type="pct"/>
            <w:shd w:val="clear" w:color="auto" w:fill="D9D9D9" w:themeFill="background1" w:themeFillShade="D9"/>
          </w:tcPr>
          <w:p w14:paraId="623CCDE6" w14:textId="3CB43EE5" w:rsidR="00084079" w:rsidRPr="00C4207C" w:rsidRDefault="00B72EB8" w:rsidP="00AA3293">
            <w:pPr>
              <w:jc w:val="center"/>
              <w:rPr>
                <w:b/>
                <w:i/>
                <w:sz w:val="22"/>
                <w:szCs w:val="22"/>
              </w:rPr>
            </w:pPr>
            <w:r>
              <w:rPr>
                <w:b/>
                <w:i/>
                <w:sz w:val="22"/>
                <w:szCs w:val="22"/>
              </w:rPr>
              <w:t>Поселение «Балка Вершина»</w:t>
            </w:r>
          </w:p>
        </w:tc>
        <w:tc>
          <w:tcPr>
            <w:tcW w:w="1749" w:type="pct"/>
            <w:shd w:val="clear" w:color="auto" w:fill="auto"/>
          </w:tcPr>
          <w:p w14:paraId="51B3CD04" w14:textId="72C07967" w:rsidR="00084079" w:rsidRPr="00C4207C" w:rsidRDefault="00B72EB8" w:rsidP="00AA3293">
            <w:pPr>
              <w:jc w:val="center"/>
              <w:rPr>
                <w:sz w:val="22"/>
                <w:szCs w:val="22"/>
              </w:rPr>
            </w:pPr>
            <w:r w:rsidRPr="00B72EB8">
              <w:rPr>
                <w:sz w:val="22"/>
                <w:szCs w:val="22"/>
              </w:rPr>
              <w:t>0,3 км к ЗСЗ от с.</w:t>
            </w:r>
            <w:r>
              <w:rPr>
                <w:sz w:val="22"/>
                <w:szCs w:val="22"/>
              </w:rPr>
              <w:t xml:space="preserve"> </w:t>
            </w:r>
            <w:r w:rsidRPr="00B72EB8">
              <w:rPr>
                <w:sz w:val="22"/>
                <w:szCs w:val="22"/>
              </w:rPr>
              <w:t>Анаста</w:t>
            </w:r>
            <w:r>
              <w:rPr>
                <w:sz w:val="22"/>
                <w:szCs w:val="22"/>
              </w:rPr>
              <w:t>сиевка</w:t>
            </w:r>
          </w:p>
        </w:tc>
        <w:tc>
          <w:tcPr>
            <w:tcW w:w="1359" w:type="pct"/>
            <w:shd w:val="clear" w:color="auto" w:fill="auto"/>
          </w:tcPr>
          <w:p w14:paraId="79CCF1D5" w14:textId="70CE5828" w:rsidR="00084079" w:rsidRPr="00C4207C" w:rsidRDefault="00B72EB8" w:rsidP="00FE5310">
            <w:pPr>
              <w:rPr>
                <w:sz w:val="22"/>
                <w:szCs w:val="22"/>
              </w:rPr>
            </w:pPr>
            <w:r w:rsidRPr="00B72EB8">
              <w:rPr>
                <w:sz w:val="22"/>
                <w:szCs w:val="22"/>
              </w:rPr>
              <w:t>Постановление Главы Администрации Ростовской области от 21.02.1997 № 51</w:t>
            </w:r>
          </w:p>
        </w:tc>
      </w:tr>
      <w:tr w:rsidR="00084079" w:rsidRPr="00F74794" w14:paraId="6FB2B0DE" w14:textId="77777777" w:rsidTr="00AA3293">
        <w:trPr>
          <w:trHeight w:val="340"/>
        </w:trPr>
        <w:tc>
          <w:tcPr>
            <w:tcW w:w="406" w:type="pct"/>
            <w:shd w:val="clear" w:color="auto" w:fill="D9D9D9" w:themeFill="background1" w:themeFillShade="D9"/>
          </w:tcPr>
          <w:p w14:paraId="657D0EAB" w14:textId="77777777" w:rsidR="00084079" w:rsidRPr="00C4207C" w:rsidRDefault="00084079" w:rsidP="00FE5310">
            <w:pPr>
              <w:jc w:val="center"/>
              <w:rPr>
                <w:b/>
                <w:i/>
                <w:sz w:val="22"/>
                <w:szCs w:val="22"/>
              </w:rPr>
            </w:pPr>
            <w:r w:rsidRPr="00C4207C">
              <w:rPr>
                <w:b/>
                <w:i/>
                <w:sz w:val="22"/>
                <w:szCs w:val="22"/>
              </w:rPr>
              <w:t>6</w:t>
            </w:r>
          </w:p>
        </w:tc>
        <w:tc>
          <w:tcPr>
            <w:tcW w:w="1486" w:type="pct"/>
            <w:shd w:val="clear" w:color="auto" w:fill="D9D9D9" w:themeFill="background1" w:themeFillShade="D9"/>
          </w:tcPr>
          <w:p w14:paraId="2511A63C" w14:textId="565B7233" w:rsidR="00084079" w:rsidRPr="00C4207C" w:rsidRDefault="00B72EB8" w:rsidP="00AA3293">
            <w:pPr>
              <w:jc w:val="center"/>
              <w:rPr>
                <w:b/>
                <w:i/>
                <w:sz w:val="22"/>
                <w:szCs w:val="22"/>
              </w:rPr>
            </w:pPr>
            <w:r>
              <w:rPr>
                <w:b/>
                <w:i/>
                <w:sz w:val="22"/>
                <w:szCs w:val="22"/>
              </w:rPr>
              <w:t>Поселение «Свинячья Балка»</w:t>
            </w:r>
          </w:p>
        </w:tc>
        <w:tc>
          <w:tcPr>
            <w:tcW w:w="1749" w:type="pct"/>
            <w:shd w:val="clear" w:color="auto" w:fill="auto"/>
          </w:tcPr>
          <w:p w14:paraId="31232184" w14:textId="2B255C31" w:rsidR="00084079" w:rsidRPr="00C4207C" w:rsidRDefault="00B72EB8" w:rsidP="00AA3293">
            <w:pPr>
              <w:jc w:val="center"/>
              <w:rPr>
                <w:sz w:val="22"/>
                <w:szCs w:val="22"/>
              </w:rPr>
            </w:pPr>
            <w:r w:rsidRPr="00B72EB8">
              <w:rPr>
                <w:sz w:val="22"/>
                <w:szCs w:val="22"/>
              </w:rPr>
              <w:t>0,7 км к ЮВ от с.</w:t>
            </w:r>
            <w:r>
              <w:rPr>
                <w:sz w:val="22"/>
                <w:szCs w:val="22"/>
              </w:rPr>
              <w:t xml:space="preserve"> Анастасиевка</w:t>
            </w:r>
          </w:p>
        </w:tc>
        <w:tc>
          <w:tcPr>
            <w:tcW w:w="1359" w:type="pct"/>
            <w:shd w:val="clear" w:color="auto" w:fill="auto"/>
          </w:tcPr>
          <w:p w14:paraId="2BC99700" w14:textId="4DD2B055" w:rsidR="00084079" w:rsidRPr="00C4207C" w:rsidRDefault="00B72EB8" w:rsidP="00FE5310">
            <w:pPr>
              <w:rPr>
                <w:sz w:val="22"/>
                <w:szCs w:val="22"/>
              </w:rPr>
            </w:pPr>
            <w:r w:rsidRPr="00B72EB8">
              <w:rPr>
                <w:sz w:val="22"/>
                <w:szCs w:val="22"/>
              </w:rPr>
              <w:t>Постановление Главы Администрации Ростовской области от 21.02.1997 № 51</w:t>
            </w:r>
          </w:p>
        </w:tc>
      </w:tr>
      <w:tr w:rsidR="00084079" w:rsidRPr="00F74794" w14:paraId="1A3D7094" w14:textId="77777777" w:rsidTr="00AA3293">
        <w:trPr>
          <w:trHeight w:val="340"/>
        </w:trPr>
        <w:tc>
          <w:tcPr>
            <w:tcW w:w="406" w:type="pct"/>
            <w:shd w:val="clear" w:color="auto" w:fill="D9D9D9" w:themeFill="background1" w:themeFillShade="D9"/>
          </w:tcPr>
          <w:p w14:paraId="353814A2" w14:textId="77777777" w:rsidR="00084079" w:rsidRPr="00C4207C" w:rsidRDefault="00084079" w:rsidP="00FE5310">
            <w:pPr>
              <w:jc w:val="center"/>
              <w:rPr>
                <w:b/>
                <w:i/>
                <w:sz w:val="22"/>
                <w:szCs w:val="22"/>
              </w:rPr>
            </w:pPr>
            <w:r w:rsidRPr="00C4207C">
              <w:rPr>
                <w:b/>
                <w:i/>
                <w:sz w:val="22"/>
                <w:szCs w:val="22"/>
              </w:rPr>
              <w:lastRenderedPageBreak/>
              <w:t>7</w:t>
            </w:r>
          </w:p>
        </w:tc>
        <w:tc>
          <w:tcPr>
            <w:tcW w:w="1486" w:type="pct"/>
            <w:shd w:val="clear" w:color="auto" w:fill="D9D9D9" w:themeFill="background1" w:themeFillShade="D9"/>
          </w:tcPr>
          <w:p w14:paraId="145E00ED" w14:textId="6ACEF983" w:rsidR="00084079" w:rsidRPr="00C4207C" w:rsidRDefault="00B72EB8" w:rsidP="00AA3293">
            <w:pPr>
              <w:jc w:val="center"/>
              <w:rPr>
                <w:b/>
                <w:i/>
                <w:sz w:val="22"/>
                <w:szCs w:val="22"/>
              </w:rPr>
            </w:pPr>
            <w:r>
              <w:rPr>
                <w:b/>
                <w:i/>
                <w:sz w:val="22"/>
                <w:szCs w:val="22"/>
              </w:rPr>
              <w:t>Стоянка «Анастасиевка I»</w:t>
            </w:r>
          </w:p>
        </w:tc>
        <w:tc>
          <w:tcPr>
            <w:tcW w:w="1749" w:type="pct"/>
            <w:shd w:val="clear" w:color="auto" w:fill="auto"/>
          </w:tcPr>
          <w:p w14:paraId="7556468E" w14:textId="44E41F07" w:rsidR="00084079" w:rsidRPr="00C4207C" w:rsidRDefault="00B72EB8" w:rsidP="00AA3293">
            <w:pPr>
              <w:jc w:val="center"/>
              <w:rPr>
                <w:sz w:val="22"/>
                <w:szCs w:val="22"/>
              </w:rPr>
            </w:pPr>
            <w:r>
              <w:rPr>
                <w:sz w:val="22"/>
                <w:szCs w:val="22"/>
              </w:rPr>
              <w:t>2,5 км к ЮВ от с. Анастасиевка</w:t>
            </w:r>
          </w:p>
        </w:tc>
        <w:tc>
          <w:tcPr>
            <w:tcW w:w="1359" w:type="pct"/>
            <w:shd w:val="clear" w:color="auto" w:fill="auto"/>
          </w:tcPr>
          <w:p w14:paraId="09DDBA36" w14:textId="790BE0A7" w:rsidR="00084079" w:rsidRPr="00C4207C" w:rsidRDefault="00B72EB8" w:rsidP="00FE5310">
            <w:pPr>
              <w:rPr>
                <w:sz w:val="22"/>
                <w:szCs w:val="22"/>
              </w:rPr>
            </w:pPr>
            <w:r w:rsidRPr="00B72EB8">
              <w:rPr>
                <w:sz w:val="22"/>
                <w:szCs w:val="22"/>
              </w:rPr>
              <w:t>Постановление Главы Администрации Ростовской области от 21.02.1997 № 51</w:t>
            </w:r>
          </w:p>
        </w:tc>
      </w:tr>
      <w:tr w:rsidR="00084079" w:rsidRPr="00F74794" w14:paraId="1602A79F" w14:textId="77777777" w:rsidTr="00AA3293">
        <w:trPr>
          <w:trHeight w:val="340"/>
        </w:trPr>
        <w:tc>
          <w:tcPr>
            <w:tcW w:w="406" w:type="pct"/>
            <w:shd w:val="clear" w:color="auto" w:fill="D9D9D9" w:themeFill="background1" w:themeFillShade="D9"/>
          </w:tcPr>
          <w:p w14:paraId="421491C4" w14:textId="77777777" w:rsidR="00084079" w:rsidRPr="00C4207C" w:rsidRDefault="00084079" w:rsidP="00FE5310">
            <w:pPr>
              <w:jc w:val="center"/>
              <w:rPr>
                <w:b/>
                <w:i/>
                <w:sz w:val="22"/>
                <w:szCs w:val="22"/>
              </w:rPr>
            </w:pPr>
            <w:r w:rsidRPr="00C4207C">
              <w:rPr>
                <w:b/>
                <w:i/>
                <w:sz w:val="22"/>
                <w:szCs w:val="22"/>
              </w:rPr>
              <w:t>8</w:t>
            </w:r>
          </w:p>
        </w:tc>
        <w:tc>
          <w:tcPr>
            <w:tcW w:w="1486" w:type="pct"/>
            <w:shd w:val="clear" w:color="auto" w:fill="D9D9D9" w:themeFill="background1" w:themeFillShade="D9"/>
          </w:tcPr>
          <w:p w14:paraId="7E6441C9" w14:textId="308E45E6" w:rsidR="00084079" w:rsidRPr="00C4207C" w:rsidRDefault="00B72EB8" w:rsidP="00AA3293">
            <w:pPr>
              <w:jc w:val="center"/>
              <w:rPr>
                <w:b/>
                <w:i/>
                <w:sz w:val="22"/>
                <w:szCs w:val="22"/>
              </w:rPr>
            </w:pPr>
            <w:r>
              <w:rPr>
                <w:b/>
                <w:i/>
                <w:sz w:val="22"/>
                <w:szCs w:val="22"/>
              </w:rPr>
              <w:t>Стоянка «Анастасиевка II»</w:t>
            </w:r>
          </w:p>
        </w:tc>
        <w:tc>
          <w:tcPr>
            <w:tcW w:w="1749" w:type="pct"/>
            <w:shd w:val="clear" w:color="auto" w:fill="auto"/>
          </w:tcPr>
          <w:p w14:paraId="673CB33A" w14:textId="4FEB8E2D" w:rsidR="00084079" w:rsidRPr="00C4207C" w:rsidRDefault="00B72EB8" w:rsidP="00AA3293">
            <w:pPr>
              <w:jc w:val="center"/>
              <w:rPr>
                <w:sz w:val="22"/>
                <w:szCs w:val="22"/>
              </w:rPr>
            </w:pPr>
            <w:r w:rsidRPr="00B72EB8">
              <w:rPr>
                <w:sz w:val="22"/>
                <w:szCs w:val="22"/>
              </w:rPr>
              <w:t>2,5 км к ЮЮВ от с.</w:t>
            </w:r>
            <w:r>
              <w:rPr>
                <w:sz w:val="22"/>
                <w:szCs w:val="22"/>
              </w:rPr>
              <w:t xml:space="preserve"> Анастасиевка</w:t>
            </w:r>
          </w:p>
        </w:tc>
        <w:tc>
          <w:tcPr>
            <w:tcW w:w="1359" w:type="pct"/>
            <w:shd w:val="clear" w:color="auto" w:fill="auto"/>
          </w:tcPr>
          <w:p w14:paraId="1EB4B7FA" w14:textId="7F97EC78" w:rsidR="00084079" w:rsidRPr="00C4207C" w:rsidRDefault="00B72EB8" w:rsidP="00FE5310">
            <w:pPr>
              <w:rPr>
                <w:sz w:val="22"/>
                <w:szCs w:val="22"/>
              </w:rPr>
            </w:pPr>
            <w:r w:rsidRPr="00B72EB8">
              <w:rPr>
                <w:sz w:val="22"/>
                <w:szCs w:val="22"/>
              </w:rPr>
              <w:t>Постановление Главы Администрации Ростовской области от 21.02.1997 № 51</w:t>
            </w:r>
          </w:p>
        </w:tc>
      </w:tr>
      <w:tr w:rsidR="00084079" w:rsidRPr="00F74794" w14:paraId="63D34710" w14:textId="77777777" w:rsidTr="00AA3293">
        <w:trPr>
          <w:trHeight w:val="340"/>
        </w:trPr>
        <w:tc>
          <w:tcPr>
            <w:tcW w:w="406" w:type="pct"/>
            <w:shd w:val="clear" w:color="auto" w:fill="D9D9D9" w:themeFill="background1" w:themeFillShade="D9"/>
          </w:tcPr>
          <w:p w14:paraId="62102141" w14:textId="0F8856B9" w:rsidR="00084079" w:rsidRPr="00C4207C" w:rsidRDefault="00AB0B0E" w:rsidP="00FE5310">
            <w:pPr>
              <w:jc w:val="center"/>
              <w:rPr>
                <w:b/>
                <w:i/>
                <w:sz w:val="22"/>
                <w:szCs w:val="22"/>
              </w:rPr>
            </w:pPr>
            <w:r>
              <w:rPr>
                <w:b/>
                <w:i/>
                <w:sz w:val="22"/>
                <w:szCs w:val="22"/>
              </w:rPr>
              <w:t>9</w:t>
            </w:r>
          </w:p>
        </w:tc>
        <w:tc>
          <w:tcPr>
            <w:tcW w:w="1486" w:type="pct"/>
            <w:shd w:val="clear" w:color="auto" w:fill="D9D9D9" w:themeFill="background1" w:themeFillShade="D9"/>
          </w:tcPr>
          <w:p w14:paraId="566FED86" w14:textId="7375BD37" w:rsidR="00084079" w:rsidRPr="00C4207C" w:rsidRDefault="00B72EB8" w:rsidP="00AA3293">
            <w:pPr>
              <w:jc w:val="center"/>
              <w:rPr>
                <w:b/>
                <w:i/>
                <w:sz w:val="22"/>
                <w:szCs w:val="22"/>
              </w:rPr>
            </w:pPr>
            <w:r>
              <w:rPr>
                <w:b/>
                <w:i/>
                <w:sz w:val="22"/>
                <w:szCs w:val="22"/>
              </w:rPr>
              <w:t>Стоянка «Анастасиевка III»</w:t>
            </w:r>
          </w:p>
        </w:tc>
        <w:tc>
          <w:tcPr>
            <w:tcW w:w="1749" w:type="pct"/>
            <w:shd w:val="clear" w:color="auto" w:fill="auto"/>
          </w:tcPr>
          <w:p w14:paraId="1EF80233" w14:textId="7B3D0DD4" w:rsidR="00084079" w:rsidRPr="00C4207C" w:rsidRDefault="00B72EB8" w:rsidP="00AA3293">
            <w:pPr>
              <w:jc w:val="center"/>
              <w:rPr>
                <w:sz w:val="22"/>
                <w:szCs w:val="22"/>
              </w:rPr>
            </w:pPr>
            <w:r>
              <w:rPr>
                <w:sz w:val="22"/>
                <w:szCs w:val="22"/>
              </w:rPr>
              <w:t>У с. Анастасиевка</w:t>
            </w:r>
          </w:p>
        </w:tc>
        <w:tc>
          <w:tcPr>
            <w:tcW w:w="1359" w:type="pct"/>
            <w:shd w:val="clear" w:color="auto" w:fill="auto"/>
          </w:tcPr>
          <w:p w14:paraId="2B79342C" w14:textId="2F505036" w:rsidR="00084079" w:rsidRPr="00C4207C" w:rsidRDefault="00B72EB8" w:rsidP="00FE5310">
            <w:pPr>
              <w:rPr>
                <w:sz w:val="22"/>
                <w:szCs w:val="22"/>
              </w:rPr>
            </w:pPr>
            <w:r w:rsidRPr="00B72EB8">
              <w:rPr>
                <w:sz w:val="22"/>
                <w:szCs w:val="22"/>
              </w:rPr>
              <w:t>Постановление Главы Администрации Ростовской области от 21.02.1997 № 51</w:t>
            </w:r>
          </w:p>
        </w:tc>
      </w:tr>
      <w:tr w:rsidR="00084079" w:rsidRPr="00F74794" w14:paraId="24DEBB3E" w14:textId="77777777" w:rsidTr="00AA3293">
        <w:trPr>
          <w:trHeight w:val="340"/>
        </w:trPr>
        <w:tc>
          <w:tcPr>
            <w:tcW w:w="406" w:type="pct"/>
            <w:shd w:val="clear" w:color="auto" w:fill="D9D9D9" w:themeFill="background1" w:themeFillShade="D9"/>
          </w:tcPr>
          <w:p w14:paraId="3B5A0ACD" w14:textId="15D2998D" w:rsidR="00084079" w:rsidRPr="00C4207C" w:rsidRDefault="00AB0B0E" w:rsidP="00FE5310">
            <w:pPr>
              <w:jc w:val="center"/>
              <w:rPr>
                <w:b/>
                <w:i/>
                <w:sz w:val="22"/>
                <w:szCs w:val="22"/>
              </w:rPr>
            </w:pPr>
            <w:r>
              <w:rPr>
                <w:b/>
                <w:i/>
                <w:sz w:val="22"/>
                <w:szCs w:val="22"/>
              </w:rPr>
              <w:t>10</w:t>
            </w:r>
          </w:p>
        </w:tc>
        <w:tc>
          <w:tcPr>
            <w:tcW w:w="1486" w:type="pct"/>
            <w:shd w:val="clear" w:color="auto" w:fill="D9D9D9" w:themeFill="background1" w:themeFillShade="D9"/>
          </w:tcPr>
          <w:p w14:paraId="7B8A08C6" w14:textId="6C3CA804" w:rsidR="00084079" w:rsidRPr="00C4207C" w:rsidRDefault="00B72EB8" w:rsidP="00AA3293">
            <w:pPr>
              <w:jc w:val="center"/>
              <w:rPr>
                <w:b/>
                <w:i/>
                <w:sz w:val="22"/>
                <w:szCs w:val="22"/>
              </w:rPr>
            </w:pPr>
            <w:r w:rsidRPr="00B72EB8">
              <w:rPr>
                <w:b/>
                <w:i/>
                <w:sz w:val="22"/>
                <w:szCs w:val="22"/>
              </w:rPr>
              <w:t>Курганная группа</w:t>
            </w:r>
            <w:r>
              <w:rPr>
                <w:b/>
                <w:i/>
                <w:sz w:val="22"/>
                <w:szCs w:val="22"/>
              </w:rPr>
              <w:t xml:space="preserve"> </w:t>
            </w:r>
            <w:r w:rsidRPr="00B72EB8">
              <w:rPr>
                <w:b/>
                <w:i/>
                <w:sz w:val="22"/>
                <w:szCs w:val="22"/>
              </w:rPr>
              <w:t>«Свинячий»</w:t>
            </w:r>
            <w:r>
              <w:rPr>
                <w:b/>
                <w:i/>
                <w:sz w:val="22"/>
                <w:szCs w:val="22"/>
              </w:rPr>
              <w:t xml:space="preserve"> </w:t>
            </w:r>
            <w:r w:rsidRPr="00B72EB8">
              <w:rPr>
                <w:b/>
                <w:i/>
                <w:sz w:val="22"/>
                <w:szCs w:val="22"/>
              </w:rPr>
              <w:t>(2 кургана)</w:t>
            </w:r>
          </w:p>
        </w:tc>
        <w:tc>
          <w:tcPr>
            <w:tcW w:w="1749" w:type="pct"/>
            <w:shd w:val="clear" w:color="auto" w:fill="auto"/>
          </w:tcPr>
          <w:p w14:paraId="797F8944" w14:textId="1FD507CA" w:rsidR="00084079" w:rsidRPr="00C4207C" w:rsidRDefault="00B72EB8" w:rsidP="00AA3293">
            <w:pPr>
              <w:jc w:val="center"/>
              <w:rPr>
                <w:sz w:val="22"/>
                <w:szCs w:val="22"/>
              </w:rPr>
            </w:pPr>
            <w:r w:rsidRPr="00B72EB8">
              <w:rPr>
                <w:sz w:val="22"/>
                <w:szCs w:val="22"/>
              </w:rPr>
              <w:t xml:space="preserve">1,7 </w:t>
            </w:r>
            <w:r w:rsidR="000A174D">
              <w:rPr>
                <w:sz w:val="22"/>
                <w:szCs w:val="22"/>
              </w:rPr>
              <w:t xml:space="preserve">км к востоку от с. </w:t>
            </w:r>
            <w:r w:rsidRPr="00B72EB8">
              <w:rPr>
                <w:sz w:val="22"/>
                <w:szCs w:val="22"/>
              </w:rPr>
              <w:t>Анастасиевка</w:t>
            </w:r>
          </w:p>
        </w:tc>
        <w:tc>
          <w:tcPr>
            <w:tcW w:w="1359" w:type="pct"/>
            <w:shd w:val="clear" w:color="auto" w:fill="auto"/>
          </w:tcPr>
          <w:p w14:paraId="2CC1E0ED" w14:textId="7C3295A8" w:rsidR="00084079" w:rsidRPr="00C4207C" w:rsidRDefault="000A174D" w:rsidP="00FE5310">
            <w:pPr>
              <w:rPr>
                <w:sz w:val="22"/>
                <w:szCs w:val="22"/>
              </w:rPr>
            </w:pPr>
            <w:r w:rsidRPr="000A174D">
              <w:rPr>
                <w:sz w:val="22"/>
                <w:szCs w:val="22"/>
              </w:rPr>
              <w:t>Постановление Главы Администрации Ростовской области от 21.03.2000 № 96</w:t>
            </w:r>
          </w:p>
        </w:tc>
      </w:tr>
      <w:tr w:rsidR="00084079" w:rsidRPr="00F74794" w14:paraId="5EAB8F1F" w14:textId="77777777" w:rsidTr="00AA3293">
        <w:trPr>
          <w:trHeight w:val="340"/>
        </w:trPr>
        <w:tc>
          <w:tcPr>
            <w:tcW w:w="406" w:type="pct"/>
            <w:shd w:val="clear" w:color="auto" w:fill="D9D9D9" w:themeFill="background1" w:themeFillShade="D9"/>
          </w:tcPr>
          <w:p w14:paraId="0FC1F685" w14:textId="432FA78F" w:rsidR="00084079" w:rsidRPr="00C4207C" w:rsidRDefault="00AB0B0E" w:rsidP="00FE5310">
            <w:pPr>
              <w:jc w:val="center"/>
              <w:rPr>
                <w:b/>
                <w:i/>
                <w:sz w:val="22"/>
                <w:szCs w:val="22"/>
              </w:rPr>
            </w:pPr>
            <w:r>
              <w:rPr>
                <w:b/>
                <w:i/>
                <w:sz w:val="22"/>
                <w:szCs w:val="22"/>
              </w:rPr>
              <w:t>11</w:t>
            </w:r>
          </w:p>
        </w:tc>
        <w:tc>
          <w:tcPr>
            <w:tcW w:w="1486" w:type="pct"/>
            <w:shd w:val="clear" w:color="auto" w:fill="D9D9D9" w:themeFill="background1" w:themeFillShade="D9"/>
          </w:tcPr>
          <w:p w14:paraId="68FF29FC" w14:textId="2D1E9D13" w:rsidR="00084079" w:rsidRPr="00C4207C" w:rsidRDefault="000A174D" w:rsidP="00AA3293">
            <w:pPr>
              <w:jc w:val="center"/>
              <w:rPr>
                <w:b/>
                <w:i/>
                <w:sz w:val="22"/>
                <w:szCs w:val="22"/>
              </w:rPr>
            </w:pPr>
            <w:r w:rsidRPr="000A174D">
              <w:rPr>
                <w:b/>
                <w:i/>
                <w:sz w:val="22"/>
                <w:szCs w:val="22"/>
              </w:rPr>
              <w:t>Поселение</w:t>
            </w:r>
            <w:r>
              <w:rPr>
                <w:b/>
                <w:i/>
                <w:sz w:val="22"/>
                <w:szCs w:val="22"/>
              </w:rPr>
              <w:t xml:space="preserve"> </w:t>
            </w:r>
            <w:r w:rsidRPr="000A174D">
              <w:rPr>
                <w:b/>
                <w:i/>
                <w:sz w:val="22"/>
                <w:szCs w:val="22"/>
              </w:rPr>
              <w:t>«Анастасиевка-левобережное»</w:t>
            </w:r>
          </w:p>
        </w:tc>
        <w:tc>
          <w:tcPr>
            <w:tcW w:w="1749" w:type="pct"/>
            <w:shd w:val="clear" w:color="auto" w:fill="auto"/>
          </w:tcPr>
          <w:p w14:paraId="1FFAA65B" w14:textId="621046CC" w:rsidR="00084079" w:rsidRPr="00C4207C" w:rsidRDefault="000A174D" w:rsidP="00AA3293">
            <w:pPr>
              <w:jc w:val="center"/>
              <w:rPr>
                <w:sz w:val="22"/>
                <w:szCs w:val="22"/>
              </w:rPr>
            </w:pPr>
            <w:r w:rsidRPr="000A174D">
              <w:rPr>
                <w:sz w:val="22"/>
                <w:szCs w:val="22"/>
              </w:rPr>
              <w:t xml:space="preserve">в 0,25 км к юго-западу от юго-западной оконечности </w:t>
            </w:r>
            <w:r>
              <w:rPr>
                <w:sz w:val="22"/>
                <w:szCs w:val="22"/>
              </w:rPr>
              <w:t xml:space="preserve">с. </w:t>
            </w:r>
            <w:r w:rsidRPr="000A174D">
              <w:rPr>
                <w:sz w:val="22"/>
                <w:szCs w:val="22"/>
              </w:rPr>
              <w:t>Анастасиевка</w:t>
            </w:r>
          </w:p>
        </w:tc>
        <w:tc>
          <w:tcPr>
            <w:tcW w:w="1359" w:type="pct"/>
            <w:shd w:val="clear" w:color="auto" w:fill="auto"/>
          </w:tcPr>
          <w:p w14:paraId="6DCCA38F" w14:textId="01C0966C" w:rsidR="00084079" w:rsidRPr="00C4207C" w:rsidRDefault="000A174D" w:rsidP="00FE5310">
            <w:pPr>
              <w:rPr>
                <w:sz w:val="22"/>
                <w:szCs w:val="22"/>
              </w:rPr>
            </w:pPr>
            <w:r w:rsidRPr="000A174D">
              <w:rPr>
                <w:sz w:val="22"/>
                <w:szCs w:val="22"/>
              </w:rPr>
              <w:t>Постановление Главы Администрации Ростовской области от 19.10.2001 № 550</w:t>
            </w:r>
          </w:p>
        </w:tc>
      </w:tr>
      <w:tr w:rsidR="00084079" w:rsidRPr="00F74794" w14:paraId="309A6E8D" w14:textId="77777777" w:rsidTr="00AA3293">
        <w:trPr>
          <w:trHeight w:val="340"/>
        </w:trPr>
        <w:tc>
          <w:tcPr>
            <w:tcW w:w="406" w:type="pct"/>
            <w:shd w:val="clear" w:color="auto" w:fill="D9D9D9" w:themeFill="background1" w:themeFillShade="D9"/>
          </w:tcPr>
          <w:p w14:paraId="769E80EF" w14:textId="12BBD9A1" w:rsidR="00084079" w:rsidRPr="00C4207C" w:rsidRDefault="00AB0B0E" w:rsidP="00FE5310">
            <w:pPr>
              <w:jc w:val="center"/>
              <w:rPr>
                <w:b/>
                <w:i/>
                <w:sz w:val="22"/>
                <w:szCs w:val="22"/>
              </w:rPr>
            </w:pPr>
            <w:r>
              <w:rPr>
                <w:b/>
                <w:i/>
                <w:sz w:val="22"/>
                <w:szCs w:val="22"/>
              </w:rPr>
              <w:t>12</w:t>
            </w:r>
          </w:p>
        </w:tc>
        <w:tc>
          <w:tcPr>
            <w:tcW w:w="1486" w:type="pct"/>
            <w:shd w:val="clear" w:color="auto" w:fill="D9D9D9" w:themeFill="background1" w:themeFillShade="D9"/>
          </w:tcPr>
          <w:p w14:paraId="60553BA3" w14:textId="4C44A00E" w:rsidR="00084079" w:rsidRPr="00C4207C" w:rsidRDefault="000A174D" w:rsidP="00AA3293">
            <w:pPr>
              <w:jc w:val="center"/>
              <w:rPr>
                <w:b/>
                <w:i/>
                <w:sz w:val="22"/>
                <w:szCs w:val="22"/>
              </w:rPr>
            </w:pPr>
            <w:r w:rsidRPr="000A174D">
              <w:rPr>
                <w:b/>
                <w:i/>
                <w:sz w:val="22"/>
                <w:szCs w:val="22"/>
              </w:rPr>
              <w:t>Поселение</w:t>
            </w:r>
            <w:r>
              <w:rPr>
                <w:b/>
                <w:i/>
                <w:sz w:val="22"/>
                <w:szCs w:val="22"/>
              </w:rPr>
              <w:t xml:space="preserve"> </w:t>
            </w:r>
            <w:r w:rsidRPr="000A174D">
              <w:rPr>
                <w:b/>
                <w:i/>
                <w:sz w:val="22"/>
                <w:szCs w:val="22"/>
              </w:rPr>
              <w:t>«Анастасиевка-правобережное»</w:t>
            </w:r>
          </w:p>
        </w:tc>
        <w:tc>
          <w:tcPr>
            <w:tcW w:w="1749" w:type="pct"/>
            <w:shd w:val="clear" w:color="auto" w:fill="auto"/>
          </w:tcPr>
          <w:p w14:paraId="40DDCE42" w14:textId="5721F1C3" w:rsidR="00084079" w:rsidRPr="00C4207C" w:rsidRDefault="000A174D" w:rsidP="00AA3293">
            <w:pPr>
              <w:jc w:val="center"/>
              <w:rPr>
                <w:sz w:val="22"/>
                <w:szCs w:val="22"/>
              </w:rPr>
            </w:pPr>
            <w:r w:rsidRPr="000A174D">
              <w:rPr>
                <w:sz w:val="22"/>
                <w:szCs w:val="22"/>
              </w:rPr>
              <w:t>в 0,5 км к юго-западу от юго-западной оконечности с.</w:t>
            </w:r>
            <w:r>
              <w:rPr>
                <w:sz w:val="22"/>
                <w:szCs w:val="22"/>
              </w:rPr>
              <w:t xml:space="preserve"> </w:t>
            </w:r>
            <w:r w:rsidRPr="000A174D">
              <w:rPr>
                <w:sz w:val="22"/>
                <w:szCs w:val="22"/>
              </w:rPr>
              <w:t>Анастасиевка</w:t>
            </w:r>
          </w:p>
        </w:tc>
        <w:tc>
          <w:tcPr>
            <w:tcW w:w="1359" w:type="pct"/>
            <w:shd w:val="clear" w:color="auto" w:fill="auto"/>
          </w:tcPr>
          <w:p w14:paraId="183E7EFD" w14:textId="68EFEB47" w:rsidR="00084079" w:rsidRPr="00C4207C" w:rsidRDefault="000A174D" w:rsidP="00FE5310">
            <w:pPr>
              <w:rPr>
                <w:sz w:val="22"/>
                <w:szCs w:val="22"/>
              </w:rPr>
            </w:pPr>
            <w:r w:rsidRPr="000A174D">
              <w:rPr>
                <w:sz w:val="22"/>
                <w:szCs w:val="22"/>
              </w:rPr>
              <w:t>Постановление Главы Администрации Ростовской области от 19.10.2001 № 550</w:t>
            </w:r>
          </w:p>
        </w:tc>
      </w:tr>
      <w:tr w:rsidR="00084079" w:rsidRPr="00F74794" w14:paraId="052A03EE" w14:textId="77777777" w:rsidTr="00AA3293">
        <w:trPr>
          <w:trHeight w:val="340"/>
        </w:trPr>
        <w:tc>
          <w:tcPr>
            <w:tcW w:w="406" w:type="pct"/>
            <w:shd w:val="clear" w:color="auto" w:fill="D9D9D9" w:themeFill="background1" w:themeFillShade="D9"/>
          </w:tcPr>
          <w:p w14:paraId="2F8FEB5E" w14:textId="3CE14305" w:rsidR="00084079" w:rsidRPr="00C4207C" w:rsidRDefault="00AB0B0E" w:rsidP="00FE5310">
            <w:pPr>
              <w:jc w:val="center"/>
              <w:rPr>
                <w:b/>
                <w:i/>
                <w:sz w:val="22"/>
                <w:szCs w:val="22"/>
              </w:rPr>
            </w:pPr>
            <w:r>
              <w:rPr>
                <w:b/>
                <w:i/>
                <w:sz w:val="22"/>
                <w:szCs w:val="22"/>
              </w:rPr>
              <w:t>13</w:t>
            </w:r>
          </w:p>
        </w:tc>
        <w:tc>
          <w:tcPr>
            <w:tcW w:w="1486" w:type="pct"/>
            <w:shd w:val="clear" w:color="auto" w:fill="D9D9D9" w:themeFill="background1" w:themeFillShade="D9"/>
          </w:tcPr>
          <w:p w14:paraId="60DA32BF" w14:textId="5D814D5D" w:rsidR="00084079" w:rsidRPr="00C4207C" w:rsidRDefault="00812FFA" w:rsidP="00AA3293">
            <w:pPr>
              <w:jc w:val="center"/>
              <w:rPr>
                <w:b/>
                <w:i/>
                <w:sz w:val="22"/>
                <w:szCs w:val="22"/>
              </w:rPr>
            </w:pPr>
            <w:r>
              <w:rPr>
                <w:b/>
                <w:i/>
                <w:sz w:val="22"/>
                <w:szCs w:val="22"/>
              </w:rPr>
              <w:t>Курганная группа «Курников»</w:t>
            </w:r>
            <w:r w:rsidRPr="00812FFA">
              <w:rPr>
                <w:b/>
                <w:i/>
                <w:sz w:val="22"/>
                <w:szCs w:val="22"/>
              </w:rPr>
              <w:t xml:space="preserve"> (5 курганов)</w:t>
            </w:r>
          </w:p>
        </w:tc>
        <w:tc>
          <w:tcPr>
            <w:tcW w:w="1749" w:type="pct"/>
            <w:shd w:val="clear" w:color="auto" w:fill="auto"/>
          </w:tcPr>
          <w:p w14:paraId="2DD9A181" w14:textId="748FF414" w:rsidR="00084079" w:rsidRPr="00C4207C" w:rsidRDefault="00812FFA" w:rsidP="00AA3293">
            <w:pPr>
              <w:jc w:val="center"/>
              <w:rPr>
                <w:sz w:val="22"/>
                <w:szCs w:val="22"/>
              </w:rPr>
            </w:pPr>
            <w:r w:rsidRPr="00812FFA">
              <w:rPr>
                <w:sz w:val="22"/>
                <w:szCs w:val="22"/>
              </w:rPr>
              <w:t>3,0 км к З от с.Мар</w:t>
            </w:r>
            <w:r w:rsidR="00A22731">
              <w:rPr>
                <w:sz w:val="22"/>
                <w:szCs w:val="22"/>
              </w:rPr>
              <w:t>финка</w:t>
            </w:r>
          </w:p>
        </w:tc>
        <w:tc>
          <w:tcPr>
            <w:tcW w:w="1359" w:type="pct"/>
            <w:shd w:val="clear" w:color="auto" w:fill="auto"/>
          </w:tcPr>
          <w:p w14:paraId="11159CB8" w14:textId="528836CE" w:rsidR="00084079" w:rsidRPr="00C4207C" w:rsidRDefault="00812FFA" w:rsidP="00FE5310">
            <w:pPr>
              <w:rPr>
                <w:sz w:val="22"/>
                <w:szCs w:val="22"/>
              </w:rPr>
            </w:pPr>
            <w:r w:rsidRPr="00812FFA">
              <w:rPr>
                <w:sz w:val="22"/>
                <w:szCs w:val="22"/>
              </w:rPr>
              <w:t>Постановление Главы Администрации Ростовской области от 21.02.1997 № 51</w:t>
            </w:r>
          </w:p>
        </w:tc>
      </w:tr>
      <w:tr w:rsidR="00084079" w:rsidRPr="00F74794" w14:paraId="68BB2097" w14:textId="77777777" w:rsidTr="00AA3293">
        <w:trPr>
          <w:trHeight w:val="340"/>
        </w:trPr>
        <w:tc>
          <w:tcPr>
            <w:tcW w:w="406" w:type="pct"/>
            <w:shd w:val="clear" w:color="auto" w:fill="D9D9D9" w:themeFill="background1" w:themeFillShade="D9"/>
          </w:tcPr>
          <w:p w14:paraId="37E58712" w14:textId="0C8E69CB" w:rsidR="00084079" w:rsidRPr="00C4207C" w:rsidRDefault="00AB0B0E" w:rsidP="00FE5310">
            <w:pPr>
              <w:jc w:val="center"/>
              <w:rPr>
                <w:b/>
                <w:i/>
                <w:sz w:val="22"/>
                <w:szCs w:val="22"/>
              </w:rPr>
            </w:pPr>
            <w:r>
              <w:rPr>
                <w:b/>
                <w:i/>
                <w:sz w:val="22"/>
                <w:szCs w:val="22"/>
              </w:rPr>
              <w:t>14</w:t>
            </w:r>
          </w:p>
        </w:tc>
        <w:tc>
          <w:tcPr>
            <w:tcW w:w="1486" w:type="pct"/>
            <w:shd w:val="clear" w:color="auto" w:fill="D9D9D9" w:themeFill="background1" w:themeFillShade="D9"/>
          </w:tcPr>
          <w:p w14:paraId="4DF2A6DA" w14:textId="07BD1948" w:rsidR="00084079" w:rsidRPr="00C4207C" w:rsidRDefault="00812FFA" w:rsidP="00AA3293">
            <w:pPr>
              <w:jc w:val="center"/>
              <w:rPr>
                <w:b/>
                <w:i/>
                <w:sz w:val="22"/>
                <w:szCs w:val="22"/>
              </w:rPr>
            </w:pPr>
            <w:r>
              <w:rPr>
                <w:b/>
                <w:i/>
                <w:sz w:val="22"/>
                <w:szCs w:val="22"/>
              </w:rPr>
              <w:t>Курган «Водяной»</w:t>
            </w:r>
          </w:p>
        </w:tc>
        <w:tc>
          <w:tcPr>
            <w:tcW w:w="1749" w:type="pct"/>
            <w:shd w:val="clear" w:color="auto" w:fill="auto"/>
          </w:tcPr>
          <w:p w14:paraId="70F7D56E" w14:textId="5199D7E8" w:rsidR="00084079" w:rsidRPr="00C4207C" w:rsidRDefault="00812FFA" w:rsidP="00AA3293">
            <w:pPr>
              <w:jc w:val="center"/>
              <w:rPr>
                <w:sz w:val="22"/>
                <w:szCs w:val="22"/>
              </w:rPr>
            </w:pPr>
            <w:r w:rsidRPr="00812FFA">
              <w:rPr>
                <w:sz w:val="22"/>
                <w:szCs w:val="22"/>
              </w:rPr>
              <w:t>Сев.</w:t>
            </w:r>
            <w:r>
              <w:rPr>
                <w:sz w:val="22"/>
                <w:szCs w:val="22"/>
              </w:rPr>
              <w:t xml:space="preserve"> </w:t>
            </w:r>
            <w:r w:rsidRPr="00812FFA">
              <w:rPr>
                <w:sz w:val="22"/>
                <w:szCs w:val="22"/>
              </w:rPr>
              <w:t>окраина с.</w:t>
            </w:r>
            <w:r>
              <w:rPr>
                <w:sz w:val="22"/>
                <w:szCs w:val="22"/>
              </w:rPr>
              <w:t xml:space="preserve"> </w:t>
            </w:r>
            <w:r w:rsidR="00A22731">
              <w:rPr>
                <w:sz w:val="22"/>
                <w:szCs w:val="22"/>
              </w:rPr>
              <w:t>Марфинка</w:t>
            </w:r>
          </w:p>
        </w:tc>
        <w:tc>
          <w:tcPr>
            <w:tcW w:w="1359" w:type="pct"/>
            <w:shd w:val="clear" w:color="auto" w:fill="auto"/>
          </w:tcPr>
          <w:p w14:paraId="6EC3CDCD" w14:textId="7A88D366" w:rsidR="00084079" w:rsidRPr="00C4207C" w:rsidRDefault="00812FFA" w:rsidP="00FE5310">
            <w:pPr>
              <w:rPr>
                <w:sz w:val="22"/>
                <w:szCs w:val="22"/>
              </w:rPr>
            </w:pPr>
            <w:r w:rsidRPr="00812FFA">
              <w:rPr>
                <w:sz w:val="22"/>
                <w:szCs w:val="22"/>
              </w:rPr>
              <w:t>Постановление Главы Администрации Ростовской области от 21.02.1997 № 51</w:t>
            </w:r>
          </w:p>
        </w:tc>
      </w:tr>
      <w:tr w:rsidR="00084079" w:rsidRPr="00F74794" w14:paraId="48229C20" w14:textId="77777777" w:rsidTr="00AA3293">
        <w:trPr>
          <w:trHeight w:val="340"/>
        </w:trPr>
        <w:tc>
          <w:tcPr>
            <w:tcW w:w="406" w:type="pct"/>
            <w:shd w:val="clear" w:color="auto" w:fill="D9D9D9" w:themeFill="background1" w:themeFillShade="D9"/>
          </w:tcPr>
          <w:p w14:paraId="6DDE2914" w14:textId="36251696" w:rsidR="00084079" w:rsidRPr="00C4207C" w:rsidRDefault="00AB0B0E" w:rsidP="00FE5310">
            <w:pPr>
              <w:jc w:val="center"/>
              <w:rPr>
                <w:b/>
                <w:i/>
                <w:sz w:val="22"/>
                <w:szCs w:val="22"/>
              </w:rPr>
            </w:pPr>
            <w:r>
              <w:rPr>
                <w:b/>
                <w:i/>
                <w:sz w:val="22"/>
                <w:szCs w:val="22"/>
              </w:rPr>
              <w:t>15</w:t>
            </w:r>
          </w:p>
        </w:tc>
        <w:tc>
          <w:tcPr>
            <w:tcW w:w="1486" w:type="pct"/>
            <w:shd w:val="clear" w:color="auto" w:fill="D9D9D9" w:themeFill="background1" w:themeFillShade="D9"/>
          </w:tcPr>
          <w:p w14:paraId="2C8A57CA" w14:textId="27FA7438" w:rsidR="00084079" w:rsidRPr="00C4207C" w:rsidRDefault="00812FFA" w:rsidP="00AA3293">
            <w:pPr>
              <w:jc w:val="center"/>
              <w:rPr>
                <w:b/>
                <w:i/>
                <w:sz w:val="22"/>
                <w:szCs w:val="22"/>
              </w:rPr>
            </w:pPr>
            <w:r>
              <w:rPr>
                <w:b/>
                <w:i/>
                <w:sz w:val="22"/>
                <w:szCs w:val="22"/>
              </w:rPr>
              <w:t>Стоянка «Балка Демьянова II»</w:t>
            </w:r>
          </w:p>
        </w:tc>
        <w:tc>
          <w:tcPr>
            <w:tcW w:w="1749" w:type="pct"/>
            <w:shd w:val="clear" w:color="auto" w:fill="auto"/>
          </w:tcPr>
          <w:p w14:paraId="5256B7D3" w14:textId="1D4515B1" w:rsidR="00084079" w:rsidRPr="00C4207C" w:rsidRDefault="00812FFA" w:rsidP="00AA3293">
            <w:pPr>
              <w:jc w:val="center"/>
              <w:rPr>
                <w:sz w:val="22"/>
                <w:szCs w:val="22"/>
              </w:rPr>
            </w:pPr>
            <w:r w:rsidRPr="00812FFA">
              <w:rPr>
                <w:sz w:val="22"/>
                <w:szCs w:val="22"/>
              </w:rPr>
              <w:t>6,0 км к ЗЮЗ от с.</w:t>
            </w:r>
            <w:r>
              <w:rPr>
                <w:sz w:val="22"/>
                <w:szCs w:val="22"/>
              </w:rPr>
              <w:t xml:space="preserve"> </w:t>
            </w:r>
            <w:r w:rsidR="00A22731">
              <w:rPr>
                <w:sz w:val="22"/>
                <w:szCs w:val="22"/>
              </w:rPr>
              <w:t>Марфинка</w:t>
            </w:r>
          </w:p>
        </w:tc>
        <w:tc>
          <w:tcPr>
            <w:tcW w:w="1359" w:type="pct"/>
            <w:shd w:val="clear" w:color="auto" w:fill="auto"/>
          </w:tcPr>
          <w:p w14:paraId="63D6F284" w14:textId="6F45C40B" w:rsidR="00084079" w:rsidRPr="00C4207C" w:rsidRDefault="00812FFA" w:rsidP="00FE5310">
            <w:pPr>
              <w:rPr>
                <w:sz w:val="22"/>
                <w:szCs w:val="22"/>
              </w:rPr>
            </w:pPr>
            <w:r w:rsidRPr="00812FFA">
              <w:rPr>
                <w:sz w:val="22"/>
                <w:szCs w:val="22"/>
              </w:rPr>
              <w:t>Постановление Главы Администрации Ростовской области от 21.02.1997 № 51</w:t>
            </w:r>
          </w:p>
        </w:tc>
      </w:tr>
      <w:tr w:rsidR="00084079" w:rsidRPr="00F74794" w14:paraId="00369106" w14:textId="77777777" w:rsidTr="00AA3293">
        <w:trPr>
          <w:trHeight w:val="340"/>
        </w:trPr>
        <w:tc>
          <w:tcPr>
            <w:tcW w:w="406" w:type="pct"/>
            <w:shd w:val="clear" w:color="auto" w:fill="D9D9D9" w:themeFill="background1" w:themeFillShade="D9"/>
          </w:tcPr>
          <w:p w14:paraId="72CC6039" w14:textId="04980EFC" w:rsidR="00084079" w:rsidRPr="00C4207C" w:rsidRDefault="00AB0B0E" w:rsidP="00FE5310">
            <w:pPr>
              <w:jc w:val="center"/>
              <w:rPr>
                <w:b/>
                <w:i/>
                <w:sz w:val="22"/>
                <w:szCs w:val="22"/>
              </w:rPr>
            </w:pPr>
            <w:r>
              <w:rPr>
                <w:b/>
                <w:i/>
                <w:sz w:val="22"/>
                <w:szCs w:val="22"/>
              </w:rPr>
              <w:t>16</w:t>
            </w:r>
          </w:p>
        </w:tc>
        <w:tc>
          <w:tcPr>
            <w:tcW w:w="1486" w:type="pct"/>
            <w:shd w:val="clear" w:color="auto" w:fill="D9D9D9" w:themeFill="background1" w:themeFillShade="D9"/>
          </w:tcPr>
          <w:p w14:paraId="475DDAD8" w14:textId="3BB1F0CC" w:rsidR="00084079" w:rsidRPr="00C4207C" w:rsidRDefault="00A22731" w:rsidP="00AA3293">
            <w:pPr>
              <w:jc w:val="center"/>
              <w:rPr>
                <w:b/>
                <w:i/>
                <w:sz w:val="22"/>
                <w:szCs w:val="22"/>
              </w:rPr>
            </w:pPr>
            <w:r>
              <w:rPr>
                <w:b/>
                <w:i/>
                <w:sz w:val="22"/>
                <w:szCs w:val="22"/>
              </w:rPr>
              <w:t>Курганная группа «Денисов»</w:t>
            </w:r>
            <w:r w:rsidRPr="00A22731">
              <w:rPr>
                <w:b/>
                <w:i/>
                <w:sz w:val="22"/>
                <w:szCs w:val="22"/>
              </w:rPr>
              <w:t xml:space="preserve"> (2 кургана)</w:t>
            </w:r>
          </w:p>
        </w:tc>
        <w:tc>
          <w:tcPr>
            <w:tcW w:w="1749" w:type="pct"/>
            <w:shd w:val="clear" w:color="auto" w:fill="auto"/>
          </w:tcPr>
          <w:p w14:paraId="76A162BD" w14:textId="270D0EB0" w:rsidR="00084079" w:rsidRPr="00C4207C" w:rsidRDefault="00A22731" w:rsidP="00AA3293">
            <w:pPr>
              <w:jc w:val="center"/>
              <w:rPr>
                <w:sz w:val="22"/>
                <w:szCs w:val="22"/>
              </w:rPr>
            </w:pPr>
            <w:r w:rsidRPr="00A22731">
              <w:rPr>
                <w:sz w:val="22"/>
                <w:szCs w:val="22"/>
              </w:rPr>
              <w:t>2,0 км к СЗ от х.</w:t>
            </w:r>
            <w:r>
              <w:rPr>
                <w:sz w:val="22"/>
                <w:szCs w:val="22"/>
              </w:rPr>
              <w:t xml:space="preserve"> </w:t>
            </w:r>
            <w:r w:rsidRPr="00A22731">
              <w:rPr>
                <w:sz w:val="22"/>
                <w:szCs w:val="22"/>
              </w:rPr>
              <w:t>Рождественского</w:t>
            </w:r>
          </w:p>
        </w:tc>
        <w:tc>
          <w:tcPr>
            <w:tcW w:w="1359" w:type="pct"/>
            <w:shd w:val="clear" w:color="auto" w:fill="auto"/>
          </w:tcPr>
          <w:p w14:paraId="2855D76F" w14:textId="7D4231ED" w:rsidR="00084079" w:rsidRPr="00C4207C" w:rsidRDefault="00A22731" w:rsidP="00FE5310">
            <w:pPr>
              <w:rPr>
                <w:sz w:val="22"/>
                <w:szCs w:val="22"/>
              </w:rPr>
            </w:pPr>
            <w:r w:rsidRPr="00A22731">
              <w:rPr>
                <w:sz w:val="22"/>
                <w:szCs w:val="22"/>
              </w:rPr>
              <w:t>Постановление Главы Администрации Ростовской области от 21.02.1997 № 51</w:t>
            </w:r>
          </w:p>
        </w:tc>
      </w:tr>
      <w:tr w:rsidR="00084079" w:rsidRPr="00F74794" w14:paraId="1965657C" w14:textId="77777777" w:rsidTr="00AA3293">
        <w:trPr>
          <w:trHeight w:val="340"/>
        </w:trPr>
        <w:tc>
          <w:tcPr>
            <w:tcW w:w="406" w:type="pct"/>
            <w:shd w:val="clear" w:color="auto" w:fill="D9D9D9" w:themeFill="background1" w:themeFillShade="D9"/>
          </w:tcPr>
          <w:p w14:paraId="48664289" w14:textId="49FF6E44" w:rsidR="00084079" w:rsidRPr="00C4207C" w:rsidRDefault="00AB0B0E" w:rsidP="00FE5310">
            <w:pPr>
              <w:jc w:val="center"/>
              <w:rPr>
                <w:b/>
                <w:i/>
                <w:sz w:val="22"/>
                <w:szCs w:val="22"/>
              </w:rPr>
            </w:pPr>
            <w:r>
              <w:rPr>
                <w:b/>
                <w:i/>
                <w:sz w:val="22"/>
                <w:szCs w:val="22"/>
              </w:rPr>
              <w:t>17</w:t>
            </w:r>
          </w:p>
        </w:tc>
        <w:tc>
          <w:tcPr>
            <w:tcW w:w="1486" w:type="pct"/>
            <w:shd w:val="clear" w:color="auto" w:fill="D9D9D9" w:themeFill="background1" w:themeFillShade="D9"/>
          </w:tcPr>
          <w:p w14:paraId="7E835D2D" w14:textId="3BCD3640" w:rsidR="00084079" w:rsidRPr="00C4207C" w:rsidRDefault="00A22731" w:rsidP="00AA3293">
            <w:pPr>
              <w:jc w:val="center"/>
              <w:rPr>
                <w:b/>
                <w:i/>
                <w:sz w:val="22"/>
                <w:szCs w:val="22"/>
              </w:rPr>
            </w:pPr>
            <w:r>
              <w:rPr>
                <w:b/>
                <w:i/>
                <w:sz w:val="22"/>
                <w:szCs w:val="22"/>
              </w:rPr>
              <w:t>Курганная группа «Рождественский I»</w:t>
            </w:r>
            <w:r w:rsidRPr="00A22731">
              <w:rPr>
                <w:b/>
                <w:i/>
                <w:sz w:val="22"/>
                <w:szCs w:val="22"/>
              </w:rPr>
              <w:t xml:space="preserve"> (2 кургана)</w:t>
            </w:r>
          </w:p>
        </w:tc>
        <w:tc>
          <w:tcPr>
            <w:tcW w:w="1749" w:type="pct"/>
            <w:shd w:val="clear" w:color="auto" w:fill="auto"/>
          </w:tcPr>
          <w:p w14:paraId="109A88E7" w14:textId="51939D79" w:rsidR="00084079" w:rsidRPr="00C4207C" w:rsidRDefault="00A22731" w:rsidP="00AA3293">
            <w:pPr>
              <w:jc w:val="center"/>
              <w:rPr>
                <w:sz w:val="22"/>
                <w:szCs w:val="22"/>
              </w:rPr>
            </w:pPr>
            <w:r w:rsidRPr="00A22731">
              <w:rPr>
                <w:sz w:val="22"/>
                <w:szCs w:val="22"/>
              </w:rPr>
              <w:t>1,0 км к С от х.</w:t>
            </w:r>
            <w:r>
              <w:rPr>
                <w:sz w:val="22"/>
                <w:szCs w:val="22"/>
              </w:rPr>
              <w:t xml:space="preserve"> </w:t>
            </w:r>
            <w:r w:rsidRPr="00A22731">
              <w:rPr>
                <w:sz w:val="22"/>
                <w:szCs w:val="22"/>
              </w:rPr>
              <w:t>Рождественского</w:t>
            </w:r>
          </w:p>
        </w:tc>
        <w:tc>
          <w:tcPr>
            <w:tcW w:w="1359" w:type="pct"/>
            <w:shd w:val="clear" w:color="auto" w:fill="auto"/>
          </w:tcPr>
          <w:p w14:paraId="1382BBA5" w14:textId="46B11EC3" w:rsidR="00084079" w:rsidRPr="00C4207C" w:rsidRDefault="00A22731" w:rsidP="00FE5310">
            <w:pPr>
              <w:rPr>
                <w:sz w:val="22"/>
                <w:szCs w:val="22"/>
              </w:rPr>
            </w:pPr>
            <w:r w:rsidRPr="00A22731">
              <w:rPr>
                <w:sz w:val="22"/>
                <w:szCs w:val="22"/>
              </w:rPr>
              <w:t>Постановление Главы Администрации Ростовской области от 21.02.1997 № 51</w:t>
            </w:r>
          </w:p>
        </w:tc>
      </w:tr>
      <w:tr w:rsidR="00084079" w:rsidRPr="00F74794" w14:paraId="7635D162" w14:textId="77777777" w:rsidTr="00AA3293">
        <w:trPr>
          <w:trHeight w:val="340"/>
        </w:trPr>
        <w:tc>
          <w:tcPr>
            <w:tcW w:w="406" w:type="pct"/>
            <w:shd w:val="clear" w:color="auto" w:fill="D9D9D9" w:themeFill="background1" w:themeFillShade="D9"/>
          </w:tcPr>
          <w:p w14:paraId="61F316E5" w14:textId="1CD3F0C6" w:rsidR="00084079" w:rsidRPr="00C4207C" w:rsidRDefault="00AB0B0E" w:rsidP="00FE5310">
            <w:pPr>
              <w:jc w:val="center"/>
              <w:rPr>
                <w:b/>
                <w:i/>
                <w:sz w:val="22"/>
                <w:szCs w:val="22"/>
              </w:rPr>
            </w:pPr>
            <w:r>
              <w:rPr>
                <w:b/>
                <w:i/>
                <w:sz w:val="22"/>
                <w:szCs w:val="22"/>
              </w:rPr>
              <w:lastRenderedPageBreak/>
              <w:t>18</w:t>
            </w:r>
          </w:p>
        </w:tc>
        <w:tc>
          <w:tcPr>
            <w:tcW w:w="1486" w:type="pct"/>
            <w:shd w:val="clear" w:color="auto" w:fill="D9D9D9" w:themeFill="background1" w:themeFillShade="D9"/>
          </w:tcPr>
          <w:p w14:paraId="449E8A3A" w14:textId="399D5C5B" w:rsidR="00084079" w:rsidRPr="00C4207C" w:rsidRDefault="00A22731" w:rsidP="00AA3293">
            <w:pPr>
              <w:jc w:val="center"/>
              <w:rPr>
                <w:b/>
                <w:i/>
                <w:sz w:val="22"/>
                <w:szCs w:val="22"/>
              </w:rPr>
            </w:pPr>
            <w:r>
              <w:rPr>
                <w:b/>
                <w:i/>
                <w:sz w:val="22"/>
                <w:szCs w:val="22"/>
              </w:rPr>
              <w:t>Курган «Рождественский II»</w:t>
            </w:r>
          </w:p>
        </w:tc>
        <w:tc>
          <w:tcPr>
            <w:tcW w:w="1749" w:type="pct"/>
            <w:shd w:val="clear" w:color="auto" w:fill="auto"/>
          </w:tcPr>
          <w:p w14:paraId="11299AB4" w14:textId="0D2F0B20" w:rsidR="00084079" w:rsidRPr="00C4207C" w:rsidRDefault="00A22731" w:rsidP="00AA3293">
            <w:pPr>
              <w:jc w:val="center"/>
              <w:rPr>
                <w:sz w:val="22"/>
                <w:szCs w:val="22"/>
              </w:rPr>
            </w:pPr>
            <w:r w:rsidRPr="00A22731">
              <w:rPr>
                <w:sz w:val="22"/>
                <w:szCs w:val="22"/>
              </w:rPr>
              <w:t>0,8 км к СВ от х.</w:t>
            </w:r>
            <w:r w:rsidR="00B025A9">
              <w:rPr>
                <w:sz w:val="22"/>
                <w:szCs w:val="22"/>
              </w:rPr>
              <w:t xml:space="preserve"> </w:t>
            </w:r>
            <w:r w:rsidRPr="00A22731">
              <w:rPr>
                <w:sz w:val="22"/>
                <w:szCs w:val="22"/>
              </w:rPr>
              <w:t>Рождественского</w:t>
            </w:r>
          </w:p>
        </w:tc>
        <w:tc>
          <w:tcPr>
            <w:tcW w:w="1359" w:type="pct"/>
            <w:shd w:val="clear" w:color="auto" w:fill="auto"/>
          </w:tcPr>
          <w:p w14:paraId="0420B7BF" w14:textId="370A7EEA" w:rsidR="00084079" w:rsidRPr="00C4207C" w:rsidRDefault="00A22731" w:rsidP="00FE5310">
            <w:pPr>
              <w:rPr>
                <w:sz w:val="22"/>
                <w:szCs w:val="22"/>
              </w:rPr>
            </w:pPr>
            <w:r w:rsidRPr="00A22731">
              <w:rPr>
                <w:sz w:val="22"/>
                <w:szCs w:val="22"/>
              </w:rPr>
              <w:t>Постановление Главы Администрации Ростовской области от 21.02.1997 № 51</w:t>
            </w:r>
          </w:p>
        </w:tc>
      </w:tr>
      <w:tr w:rsidR="00084079" w:rsidRPr="00F74794" w14:paraId="1D98D175" w14:textId="77777777" w:rsidTr="00AA3293">
        <w:trPr>
          <w:trHeight w:val="340"/>
        </w:trPr>
        <w:tc>
          <w:tcPr>
            <w:tcW w:w="406" w:type="pct"/>
            <w:shd w:val="clear" w:color="auto" w:fill="D9D9D9" w:themeFill="background1" w:themeFillShade="D9"/>
          </w:tcPr>
          <w:p w14:paraId="09AE82E2" w14:textId="72C725AF" w:rsidR="00084079" w:rsidRPr="00C4207C" w:rsidRDefault="00AB0B0E" w:rsidP="00FE5310">
            <w:pPr>
              <w:jc w:val="center"/>
              <w:rPr>
                <w:b/>
                <w:i/>
                <w:sz w:val="22"/>
                <w:szCs w:val="22"/>
              </w:rPr>
            </w:pPr>
            <w:r>
              <w:rPr>
                <w:b/>
                <w:i/>
                <w:sz w:val="22"/>
                <w:szCs w:val="22"/>
              </w:rPr>
              <w:t>19</w:t>
            </w:r>
          </w:p>
        </w:tc>
        <w:tc>
          <w:tcPr>
            <w:tcW w:w="1486" w:type="pct"/>
            <w:shd w:val="clear" w:color="auto" w:fill="D9D9D9" w:themeFill="background1" w:themeFillShade="D9"/>
          </w:tcPr>
          <w:p w14:paraId="523B8251" w14:textId="34CD703C" w:rsidR="00084079" w:rsidRPr="00C4207C" w:rsidRDefault="00B025A9" w:rsidP="00AA3293">
            <w:pPr>
              <w:jc w:val="center"/>
              <w:rPr>
                <w:b/>
                <w:i/>
                <w:sz w:val="22"/>
                <w:szCs w:val="22"/>
              </w:rPr>
            </w:pPr>
            <w:r w:rsidRPr="00B025A9">
              <w:rPr>
                <w:b/>
                <w:i/>
                <w:sz w:val="22"/>
                <w:szCs w:val="22"/>
              </w:rPr>
              <w:t>Курган</w:t>
            </w:r>
            <w:r>
              <w:rPr>
                <w:b/>
                <w:i/>
                <w:sz w:val="22"/>
                <w:szCs w:val="22"/>
              </w:rPr>
              <w:t>ная группа «Рождественский III»</w:t>
            </w:r>
            <w:r w:rsidRPr="00B025A9">
              <w:rPr>
                <w:b/>
                <w:i/>
                <w:sz w:val="22"/>
                <w:szCs w:val="22"/>
              </w:rPr>
              <w:t xml:space="preserve"> (3 кургана)</w:t>
            </w:r>
          </w:p>
        </w:tc>
        <w:tc>
          <w:tcPr>
            <w:tcW w:w="1749" w:type="pct"/>
            <w:shd w:val="clear" w:color="auto" w:fill="auto"/>
          </w:tcPr>
          <w:p w14:paraId="50033F5B" w14:textId="5C2832BB" w:rsidR="00084079" w:rsidRPr="00C4207C" w:rsidRDefault="00B025A9" w:rsidP="00AA3293">
            <w:pPr>
              <w:jc w:val="center"/>
              <w:rPr>
                <w:sz w:val="22"/>
                <w:szCs w:val="22"/>
              </w:rPr>
            </w:pPr>
            <w:r w:rsidRPr="00B025A9">
              <w:rPr>
                <w:sz w:val="22"/>
                <w:szCs w:val="22"/>
              </w:rPr>
              <w:t>1,2 км к Ю от х.</w:t>
            </w:r>
            <w:r>
              <w:rPr>
                <w:sz w:val="22"/>
                <w:szCs w:val="22"/>
              </w:rPr>
              <w:t xml:space="preserve"> </w:t>
            </w:r>
            <w:r w:rsidRPr="00B025A9">
              <w:rPr>
                <w:sz w:val="22"/>
                <w:szCs w:val="22"/>
              </w:rPr>
              <w:t>Рождественского</w:t>
            </w:r>
          </w:p>
        </w:tc>
        <w:tc>
          <w:tcPr>
            <w:tcW w:w="1359" w:type="pct"/>
            <w:shd w:val="clear" w:color="auto" w:fill="auto"/>
          </w:tcPr>
          <w:p w14:paraId="27A26F69" w14:textId="691B6CC2" w:rsidR="00084079" w:rsidRPr="00C4207C" w:rsidRDefault="00B025A9" w:rsidP="00FE5310">
            <w:pPr>
              <w:rPr>
                <w:sz w:val="22"/>
                <w:szCs w:val="22"/>
              </w:rPr>
            </w:pPr>
            <w:r w:rsidRPr="00B025A9">
              <w:rPr>
                <w:sz w:val="22"/>
                <w:szCs w:val="22"/>
              </w:rPr>
              <w:t>Постановление Главы Администрации Ростовской области от 21.02.1997 № 51</w:t>
            </w:r>
          </w:p>
        </w:tc>
      </w:tr>
      <w:tr w:rsidR="00084079" w:rsidRPr="00F74794" w14:paraId="0D13AC4A" w14:textId="77777777" w:rsidTr="00AA3293">
        <w:trPr>
          <w:trHeight w:val="340"/>
        </w:trPr>
        <w:tc>
          <w:tcPr>
            <w:tcW w:w="406" w:type="pct"/>
            <w:shd w:val="clear" w:color="auto" w:fill="D9D9D9" w:themeFill="background1" w:themeFillShade="D9"/>
          </w:tcPr>
          <w:p w14:paraId="0AA845D5" w14:textId="0B791B70" w:rsidR="00084079" w:rsidRPr="00C4207C" w:rsidRDefault="00AB0B0E" w:rsidP="00FE5310">
            <w:pPr>
              <w:jc w:val="center"/>
              <w:rPr>
                <w:b/>
                <w:i/>
                <w:sz w:val="22"/>
                <w:szCs w:val="22"/>
              </w:rPr>
            </w:pPr>
            <w:r>
              <w:rPr>
                <w:b/>
                <w:i/>
                <w:sz w:val="22"/>
                <w:szCs w:val="22"/>
              </w:rPr>
              <w:t>20</w:t>
            </w:r>
          </w:p>
        </w:tc>
        <w:tc>
          <w:tcPr>
            <w:tcW w:w="1486" w:type="pct"/>
            <w:shd w:val="clear" w:color="auto" w:fill="D9D9D9" w:themeFill="background1" w:themeFillShade="D9"/>
          </w:tcPr>
          <w:p w14:paraId="2C4848DB" w14:textId="73E20157" w:rsidR="00084079" w:rsidRPr="00C4207C" w:rsidRDefault="00B025A9" w:rsidP="00AA3293">
            <w:pPr>
              <w:jc w:val="center"/>
              <w:rPr>
                <w:b/>
                <w:i/>
                <w:sz w:val="22"/>
                <w:szCs w:val="22"/>
              </w:rPr>
            </w:pPr>
            <w:r>
              <w:rPr>
                <w:b/>
                <w:i/>
                <w:sz w:val="22"/>
                <w:szCs w:val="22"/>
              </w:rPr>
              <w:t>Курган «Рождественский IV»</w:t>
            </w:r>
          </w:p>
        </w:tc>
        <w:tc>
          <w:tcPr>
            <w:tcW w:w="1749" w:type="pct"/>
            <w:shd w:val="clear" w:color="auto" w:fill="auto"/>
          </w:tcPr>
          <w:p w14:paraId="6C1FBEB7" w14:textId="12E3FFD3" w:rsidR="00084079" w:rsidRPr="00C4207C" w:rsidRDefault="00B025A9" w:rsidP="00AA3293">
            <w:pPr>
              <w:jc w:val="center"/>
              <w:rPr>
                <w:sz w:val="22"/>
                <w:szCs w:val="22"/>
              </w:rPr>
            </w:pPr>
            <w:r w:rsidRPr="00B025A9">
              <w:rPr>
                <w:sz w:val="22"/>
                <w:szCs w:val="22"/>
              </w:rPr>
              <w:t>5,0 км к ЮЮВ от х.</w:t>
            </w:r>
            <w:r>
              <w:rPr>
                <w:sz w:val="22"/>
                <w:szCs w:val="22"/>
              </w:rPr>
              <w:t xml:space="preserve"> Рождественског</w:t>
            </w:r>
            <w:r w:rsidR="009D65B5">
              <w:rPr>
                <w:sz w:val="22"/>
                <w:szCs w:val="22"/>
              </w:rPr>
              <w:t>о</w:t>
            </w:r>
          </w:p>
        </w:tc>
        <w:tc>
          <w:tcPr>
            <w:tcW w:w="1359" w:type="pct"/>
            <w:shd w:val="clear" w:color="auto" w:fill="auto"/>
          </w:tcPr>
          <w:p w14:paraId="18E4656C" w14:textId="7B0DFC31" w:rsidR="00084079" w:rsidRPr="00C4207C" w:rsidRDefault="00B025A9" w:rsidP="00FE5310">
            <w:pPr>
              <w:rPr>
                <w:sz w:val="22"/>
                <w:szCs w:val="22"/>
              </w:rPr>
            </w:pPr>
            <w:r w:rsidRPr="00B025A9">
              <w:rPr>
                <w:sz w:val="22"/>
                <w:szCs w:val="22"/>
              </w:rPr>
              <w:t>Постановление Главы Администрации Ростовской области от 21.02.1997 № 51</w:t>
            </w:r>
          </w:p>
        </w:tc>
      </w:tr>
      <w:tr w:rsidR="00084079" w:rsidRPr="00F74794" w14:paraId="52E487AE" w14:textId="77777777" w:rsidTr="00AA3293">
        <w:trPr>
          <w:trHeight w:val="340"/>
        </w:trPr>
        <w:tc>
          <w:tcPr>
            <w:tcW w:w="406" w:type="pct"/>
            <w:shd w:val="clear" w:color="auto" w:fill="D9D9D9" w:themeFill="background1" w:themeFillShade="D9"/>
          </w:tcPr>
          <w:p w14:paraId="46C5545F" w14:textId="674A2401" w:rsidR="00084079" w:rsidRPr="00C4207C" w:rsidRDefault="00AB0B0E" w:rsidP="00FE5310">
            <w:pPr>
              <w:jc w:val="center"/>
              <w:rPr>
                <w:b/>
                <w:i/>
                <w:sz w:val="22"/>
                <w:szCs w:val="22"/>
              </w:rPr>
            </w:pPr>
            <w:r>
              <w:rPr>
                <w:b/>
                <w:i/>
                <w:sz w:val="22"/>
                <w:szCs w:val="22"/>
              </w:rPr>
              <w:t>21</w:t>
            </w:r>
          </w:p>
        </w:tc>
        <w:tc>
          <w:tcPr>
            <w:tcW w:w="1486" w:type="pct"/>
            <w:shd w:val="clear" w:color="auto" w:fill="D9D9D9" w:themeFill="background1" w:themeFillShade="D9"/>
          </w:tcPr>
          <w:p w14:paraId="63BE10A9" w14:textId="6360EA76" w:rsidR="00084079" w:rsidRPr="00C4207C" w:rsidRDefault="009D65B5" w:rsidP="00AA3293">
            <w:pPr>
              <w:jc w:val="center"/>
              <w:rPr>
                <w:b/>
                <w:i/>
                <w:sz w:val="22"/>
                <w:szCs w:val="22"/>
              </w:rPr>
            </w:pPr>
            <w:r>
              <w:rPr>
                <w:b/>
                <w:i/>
                <w:sz w:val="22"/>
                <w:szCs w:val="22"/>
              </w:rPr>
              <w:t>Курганная группа «Рождественский V»</w:t>
            </w:r>
            <w:r w:rsidRPr="009D65B5">
              <w:rPr>
                <w:b/>
                <w:i/>
                <w:sz w:val="22"/>
                <w:szCs w:val="22"/>
              </w:rPr>
              <w:t xml:space="preserve"> (2 кургана)</w:t>
            </w:r>
          </w:p>
        </w:tc>
        <w:tc>
          <w:tcPr>
            <w:tcW w:w="1749" w:type="pct"/>
            <w:shd w:val="clear" w:color="auto" w:fill="auto"/>
          </w:tcPr>
          <w:p w14:paraId="0D921151" w14:textId="49F207D6" w:rsidR="00084079" w:rsidRPr="00C4207C" w:rsidRDefault="009D65B5" w:rsidP="00AA3293">
            <w:pPr>
              <w:jc w:val="center"/>
              <w:rPr>
                <w:sz w:val="22"/>
                <w:szCs w:val="22"/>
              </w:rPr>
            </w:pPr>
            <w:r w:rsidRPr="009D65B5">
              <w:rPr>
                <w:sz w:val="22"/>
                <w:szCs w:val="22"/>
              </w:rPr>
              <w:t>0,8 км к В от х.</w:t>
            </w:r>
            <w:r>
              <w:rPr>
                <w:sz w:val="22"/>
                <w:szCs w:val="22"/>
              </w:rPr>
              <w:t xml:space="preserve"> </w:t>
            </w:r>
            <w:r w:rsidRPr="009D65B5">
              <w:rPr>
                <w:sz w:val="22"/>
                <w:szCs w:val="22"/>
              </w:rPr>
              <w:t>Рождественского</w:t>
            </w:r>
          </w:p>
        </w:tc>
        <w:tc>
          <w:tcPr>
            <w:tcW w:w="1359" w:type="pct"/>
            <w:shd w:val="clear" w:color="auto" w:fill="auto"/>
          </w:tcPr>
          <w:p w14:paraId="37AF15CF" w14:textId="4AD16F8D" w:rsidR="00084079" w:rsidRPr="00C4207C" w:rsidRDefault="009D65B5" w:rsidP="00FE5310">
            <w:pPr>
              <w:rPr>
                <w:sz w:val="22"/>
                <w:szCs w:val="22"/>
              </w:rPr>
            </w:pPr>
            <w:r w:rsidRPr="009D65B5">
              <w:rPr>
                <w:sz w:val="22"/>
                <w:szCs w:val="22"/>
              </w:rPr>
              <w:t>Постановление Главы Администрации Ростовской области от 21.02.1997 № 51</w:t>
            </w:r>
          </w:p>
        </w:tc>
      </w:tr>
      <w:tr w:rsidR="00084079" w:rsidRPr="00F74794" w14:paraId="73A238F9" w14:textId="77777777" w:rsidTr="00AA3293">
        <w:trPr>
          <w:trHeight w:val="340"/>
        </w:trPr>
        <w:tc>
          <w:tcPr>
            <w:tcW w:w="406" w:type="pct"/>
            <w:shd w:val="clear" w:color="auto" w:fill="D9D9D9" w:themeFill="background1" w:themeFillShade="D9"/>
          </w:tcPr>
          <w:p w14:paraId="2436041E" w14:textId="0F4178EF" w:rsidR="00084079" w:rsidRPr="00C4207C" w:rsidRDefault="00AB0B0E" w:rsidP="00FE5310">
            <w:pPr>
              <w:jc w:val="center"/>
              <w:rPr>
                <w:b/>
                <w:i/>
                <w:sz w:val="22"/>
                <w:szCs w:val="22"/>
              </w:rPr>
            </w:pPr>
            <w:r>
              <w:rPr>
                <w:b/>
                <w:i/>
                <w:sz w:val="22"/>
                <w:szCs w:val="22"/>
              </w:rPr>
              <w:t>22</w:t>
            </w:r>
          </w:p>
        </w:tc>
        <w:tc>
          <w:tcPr>
            <w:tcW w:w="1486" w:type="pct"/>
            <w:shd w:val="clear" w:color="auto" w:fill="D9D9D9" w:themeFill="background1" w:themeFillShade="D9"/>
          </w:tcPr>
          <w:p w14:paraId="61D610D8" w14:textId="77777777" w:rsidR="00AA3293" w:rsidRDefault="009D65B5" w:rsidP="00AA3293">
            <w:pPr>
              <w:jc w:val="center"/>
              <w:rPr>
                <w:b/>
                <w:i/>
                <w:sz w:val="22"/>
                <w:szCs w:val="22"/>
              </w:rPr>
            </w:pPr>
            <w:r>
              <w:rPr>
                <w:b/>
                <w:i/>
                <w:sz w:val="22"/>
                <w:szCs w:val="22"/>
              </w:rPr>
              <w:t>Курганная группа</w:t>
            </w:r>
          </w:p>
          <w:p w14:paraId="4951807A" w14:textId="7EA10EDF" w:rsidR="00084079" w:rsidRPr="00C4207C" w:rsidRDefault="009D65B5" w:rsidP="00AA3293">
            <w:pPr>
              <w:jc w:val="center"/>
              <w:rPr>
                <w:b/>
                <w:i/>
                <w:sz w:val="22"/>
                <w:szCs w:val="22"/>
              </w:rPr>
            </w:pPr>
            <w:r>
              <w:rPr>
                <w:b/>
                <w:i/>
                <w:sz w:val="22"/>
                <w:szCs w:val="22"/>
              </w:rPr>
              <w:t>«Кошарный»</w:t>
            </w:r>
            <w:r w:rsidRPr="009D65B5">
              <w:rPr>
                <w:b/>
                <w:i/>
                <w:sz w:val="22"/>
                <w:szCs w:val="22"/>
              </w:rPr>
              <w:t xml:space="preserve"> (2 кургана)</w:t>
            </w:r>
          </w:p>
        </w:tc>
        <w:tc>
          <w:tcPr>
            <w:tcW w:w="1749" w:type="pct"/>
            <w:shd w:val="clear" w:color="auto" w:fill="auto"/>
          </w:tcPr>
          <w:p w14:paraId="56BAAC80" w14:textId="4EE86379" w:rsidR="00084079" w:rsidRPr="00C4207C" w:rsidRDefault="009D65B5" w:rsidP="00AA3293">
            <w:pPr>
              <w:jc w:val="center"/>
              <w:rPr>
                <w:sz w:val="22"/>
                <w:szCs w:val="22"/>
              </w:rPr>
            </w:pPr>
            <w:r w:rsidRPr="009D65B5">
              <w:rPr>
                <w:sz w:val="22"/>
                <w:szCs w:val="22"/>
              </w:rPr>
              <w:t>4,2 км к ЮЮЗ от х.</w:t>
            </w:r>
            <w:r w:rsidR="00F04ED1">
              <w:rPr>
                <w:sz w:val="22"/>
                <w:szCs w:val="22"/>
              </w:rPr>
              <w:t xml:space="preserve"> </w:t>
            </w:r>
            <w:r w:rsidRPr="009D65B5">
              <w:rPr>
                <w:sz w:val="22"/>
                <w:szCs w:val="22"/>
              </w:rPr>
              <w:t>Рождественского</w:t>
            </w:r>
          </w:p>
        </w:tc>
        <w:tc>
          <w:tcPr>
            <w:tcW w:w="1359" w:type="pct"/>
            <w:shd w:val="clear" w:color="auto" w:fill="auto"/>
          </w:tcPr>
          <w:p w14:paraId="52787EB8" w14:textId="62EE52B1" w:rsidR="00084079" w:rsidRPr="00C4207C" w:rsidRDefault="009D65B5" w:rsidP="00FE5310">
            <w:pPr>
              <w:rPr>
                <w:sz w:val="22"/>
                <w:szCs w:val="22"/>
              </w:rPr>
            </w:pPr>
            <w:r w:rsidRPr="009D65B5">
              <w:rPr>
                <w:sz w:val="22"/>
                <w:szCs w:val="22"/>
              </w:rPr>
              <w:t>Постановление Главы Администрации Ростовской области от 21.02.1997 № 51</w:t>
            </w:r>
          </w:p>
        </w:tc>
      </w:tr>
      <w:tr w:rsidR="00084079" w:rsidRPr="00F74794" w14:paraId="78D3E70B" w14:textId="77777777" w:rsidTr="00AA3293">
        <w:trPr>
          <w:trHeight w:val="340"/>
        </w:trPr>
        <w:tc>
          <w:tcPr>
            <w:tcW w:w="406" w:type="pct"/>
            <w:shd w:val="clear" w:color="auto" w:fill="D9D9D9" w:themeFill="background1" w:themeFillShade="D9"/>
          </w:tcPr>
          <w:p w14:paraId="3170AA62" w14:textId="0B0CBC95" w:rsidR="00084079" w:rsidRPr="00C4207C" w:rsidRDefault="00AB0B0E" w:rsidP="00FE5310">
            <w:pPr>
              <w:jc w:val="center"/>
              <w:rPr>
                <w:b/>
                <w:i/>
                <w:sz w:val="22"/>
                <w:szCs w:val="22"/>
              </w:rPr>
            </w:pPr>
            <w:r>
              <w:rPr>
                <w:b/>
                <w:i/>
                <w:sz w:val="22"/>
                <w:szCs w:val="22"/>
              </w:rPr>
              <w:t>23</w:t>
            </w:r>
          </w:p>
        </w:tc>
        <w:tc>
          <w:tcPr>
            <w:tcW w:w="1486" w:type="pct"/>
            <w:shd w:val="clear" w:color="auto" w:fill="D9D9D9" w:themeFill="background1" w:themeFillShade="D9"/>
          </w:tcPr>
          <w:p w14:paraId="5F3E01CA" w14:textId="5DE2551F" w:rsidR="00084079" w:rsidRPr="00C4207C" w:rsidRDefault="00F04ED1" w:rsidP="00AA3293">
            <w:pPr>
              <w:jc w:val="center"/>
              <w:rPr>
                <w:b/>
                <w:i/>
                <w:sz w:val="22"/>
                <w:szCs w:val="22"/>
              </w:rPr>
            </w:pPr>
            <w:r>
              <w:rPr>
                <w:b/>
                <w:i/>
                <w:sz w:val="22"/>
                <w:szCs w:val="22"/>
              </w:rPr>
              <w:t>Курган «Бирючий»</w:t>
            </w:r>
          </w:p>
        </w:tc>
        <w:tc>
          <w:tcPr>
            <w:tcW w:w="1749" w:type="pct"/>
            <w:shd w:val="clear" w:color="auto" w:fill="auto"/>
          </w:tcPr>
          <w:p w14:paraId="49ECBD0A" w14:textId="1A1D0BD7" w:rsidR="00F04ED1" w:rsidRPr="00F04ED1" w:rsidRDefault="00F04ED1" w:rsidP="00AA3293">
            <w:pPr>
              <w:jc w:val="center"/>
              <w:rPr>
                <w:sz w:val="22"/>
                <w:szCs w:val="22"/>
              </w:rPr>
            </w:pPr>
            <w:r w:rsidRPr="00F04ED1">
              <w:rPr>
                <w:sz w:val="22"/>
                <w:szCs w:val="22"/>
              </w:rPr>
              <w:t>1,7 км к З от х.</w:t>
            </w:r>
            <w:r>
              <w:rPr>
                <w:sz w:val="22"/>
                <w:szCs w:val="22"/>
              </w:rPr>
              <w:t xml:space="preserve"> </w:t>
            </w:r>
            <w:r w:rsidRPr="00F04ED1">
              <w:rPr>
                <w:sz w:val="22"/>
                <w:szCs w:val="22"/>
              </w:rPr>
              <w:t>Селезнева</w:t>
            </w:r>
          </w:p>
          <w:p w14:paraId="68D79758" w14:textId="7775F09C" w:rsidR="00084079" w:rsidRPr="00C4207C" w:rsidRDefault="00084079" w:rsidP="00AA3293">
            <w:pPr>
              <w:jc w:val="center"/>
              <w:rPr>
                <w:sz w:val="22"/>
                <w:szCs w:val="22"/>
              </w:rPr>
            </w:pPr>
          </w:p>
        </w:tc>
        <w:tc>
          <w:tcPr>
            <w:tcW w:w="1359" w:type="pct"/>
            <w:shd w:val="clear" w:color="auto" w:fill="auto"/>
          </w:tcPr>
          <w:p w14:paraId="31D5F990" w14:textId="192AF87D" w:rsidR="00084079" w:rsidRPr="00C4207C" w:rsidRDefault="00F04ED1" w:rsidP="00FE5310">
            <w:pPr>
              <w:rPr>
                <w:sz w:val="22"/>
                <w:szCs w:val="22"/>
              </w:rPr>
            </w:pPr>
            <w:r w:rsidRPr="00F04ED1">
              <w:rPr>
                <w:sz w:val="22"/>
                <w:szCs w:val="22"/>
              </w:rPr>
              <w:t>Постановление Главы Администрации Ростовской области от 21.02.1997 № 51</w:t>
            </w:r>
          </w:p>
        </w:tc>
      </w:tr>
      <w:tr w:rsidR="00084079" w:rsidRPr="00F74794" w14:paraId="4921ADC5" w14:textId="77777777" w:rsidTr="00AA3293">
        <w:trPr>
          <w:trHeight w:val="340"/>
        </w:trPr>
        <w:tc>
          <w:tcPr>
            <w:tcW w:w="406" w:type="pct"/>
            <w:shd w:val="clear" w:color="auto" w:fill="D9D9D9" w:themeFill="background1" w:themeFillShade="D9"/>
          </w:tcPr>
          <w:p w14:paraId="74539A1D" w14:textId="02F244A1" w:rsidR="00084079" w:rsidRPr="00C4207C" w:rsidRDefault="00AB0B0E" w:rsidP="00FE5310">
            <w:pPr>
              <w:jc w:val="center"/>
              <w:rPr>
                <w:b/>
                <w:i/>
                <w:sz w:val="22"/>
                <w:szCs w:val="22"/>
              </w:rPr>
            </w:pPr>
            <w:r>
              <w:rPr>
                <w:b/>
                <w:i/>
                <w:sz w:val="22"/>
                <w:szCs w:val="22"/>
              </w:rPr>
              <w:t>24</w:t>
            </w:r>
          </w:p>
        </w:tc>
        <w:tc>
          <w:tcPr>
            <w:tcW w:w="1486" w:type="pct"/>
            <w:shd w:val="clear" w:color="auto" w:fill="D9D9D9" w:themeFill="background1" w:themeFillShade="D9"/>
          </w:tcPr>
          <w:p w14:paraId="74722DB8" w14:textId="6989F9AD" w:rsidR="00084079" w:rsidRPr="00C4207C" w:rsidRDefault="00F04ED1" w:rsidP="00AA3293">
            <w:pPr>
              <w:jc w:val="center"/>
              <w:rPr>
                <w:b/>
                <w:i/>
                <w:sz w:val="22"/>
                <w:szCs w:val="22"/>
              </w:rPr>
            </w:pPr>
            <w:r>
              <w:rPr>
                <w:b/>
                <w:i/>
                <w:sz w:val="22"/>
                <w:szCs w:val="22"/>
              </w:rPr>
              <w:t>Курганная группа «Фоменко II»</w:t>
            </w:r>
            <w:r w:rsidRPr="00F04ED1">
              <w:rPr>
                <w:b/>
                <w:i/>
                <w:sz w:val="22"/>
                <w:szCs w:val="22"/>
              </w:rPr>
              <w:t xml:space="preserve"> (4 кургана)</w:t>
            </w:r>
          </w:p>
        </w:tc>
        <w:tc>
          <w:tcPr>
            <w:tcW w:w="1749" w:type="pct"/>
            <w:shd w:val="clear" w:color="auto" w:fill="auto"/>
          </w:tcPr>
          <w:p w14:paraId="5B50E560" w14:textId="11BC0E96" w:rsidR="00084079" w:rsidRPr="00C4207C" w:rsidRDefault="00F04ED1" w:rsidP="00AA3293">
            <w:pPr>
              <w:jc w:val="center"/>
              <w:rPr>
                <w:sz w:val="22"/>
                <w:szCs w:val="22"/>
              </w:rPr>
            </w:pPr>
            <w:r w:rsidRPr="00F04ED1">
              <w:rPr>
                <w:sz w:val="22"/>
                <w:szCs w:val="22"/>
              </w:rPr>
              <w:t>2,2 км к ЗЮЗ от х.</w:t>
            </w:r>
            <w:r>
              <w:rPr>
                <w:sz w:val="22"/>
                <w:szCs w:val="22"/>
              </w:rPr>
              <w:t xml:space="preserve"> </w:t>
            </w:r>
            <w:r w:rsidRPr="00F04ED1">
              <w:rPr>
                <w:sz w:val="22"/>
                <w:szCs w:val="22"/>
              </w:rPr>
              <w:t>Селезнева</w:t>
            </w:r>
          </w:p>
        </w:tc>
        <w:tc>
          <w:tcPr>
            <w:tcW w:w="1359" w:type="pct"/>
            <w:shd w:val="clear" w:color="auto" w:fill="auto"/>
          </w:tcPr>
          <w:p w14:paraId="497C85B1" w14:textId="5C039D72" w:rsidR="00084079" w:rsidRPr="00C4207C" w:rsidRDefault="00F04ED1" w:rsidP="00FE5310">
            <w:pPr>
              <w:rPr>
                <w:sz w:val="22"/>
                <w:szCs w:val="22"/>
              </w:rPr>
            </w:pPr>
            <w:r w:rsidRPr="00F04ED1">
              <w:rPr>
                <w:sz w:val="22"/>
                <w:szCs w:val="22"/>
              </w:rPr>
              <w:t>Постановление Главы Администрации Ростовской области от 21.02.1997 № 51</w:t>
            </w:r>
          </w:p>
        </w:tc>
      </w:tr>
      <w:tr w:rsidR="00084079" w:rsidRPr="00F74794" w14:paraId="4518CDD0" w14:textId="77777777" w:rsidTr="00AA3293">
        <w:trPr>
          <w:trHeight w:val="340"/>
        </w:trPr>
        <w:tc>
          <w:tcPr>
            <w:tcW w:w="406" w:type="pct"/>
            <w:shd w:val="clear" w:color="auto" w:fill="D9D9D9" w:themeFill="background1" w:themeFillShade="D9"/>
          </w:tcPr>
          <w:p w14:paraId="2C142992" w14:textId="57AED322" w:rsidR="00084079" w:rsidRPr="00C4207C" w:rsidRDefault="00AB0B0E" w:rsidP="00FE5310">
            <w:pPr>
              <w:jc w:val="center"/>
              <w:rPr>
                <w:b/>
                <w:i/>
                <w:sz w:val="22"/>
                <w:szCs w:val="22"/>
              </w:rPr>
            </w:pPr>
            <w:r>
              <w:rPr>
                <w:b/>
                <w:i/>
                <w:sz w:val="22"/>
                <w:szCs w:val="22"/>
              </w:rPr>
              <w:t>25</w:t>
            </w:r>
          </w:p>
        </w:tc>
        <w:tc>
          <w:tcPr>
            <w:tcW w:w="1486" w:type="pct"/>
            <w:shd w:val="clear" w:color="auto" w:fill="D9D9D9" w:themeFill="background1" w:themeFillShade="D9"/>
          </w:tcPr>
          <w:p w14:paraId="327BB82E" w14:textId="34E4FBB5" w:rsidR="00084079" w:rsidRPr="00C4207C" w:rsidRDefault="00F04ED1" w:rsidP="00AA3293">
            <w:pPr>
              <w:jc w:val="center"/>
              <w:rPr>
                <w:b/>
                <w:i/>
                <w:sz w:val="22"/>
                <w:szCs w:val="22"/>
              </w:rPr>
            </w:pPr>
            <w:r>
              <w:rPr>
                <w:b/>
                <w:i/>
                <w:sz w:val="22"/>
                <w:szCs w:val="22"/>
              </w:rPr>
              <w:t>Курганная группа «Стоянов I»</w:t>
            </w:r>
            <w:r w:rsidRPr="00F04ED1">
              <w:rPr>
                <w:b/>
                <w:i/>
                <w:sz w:val="22"/>
                <w:szCs w:val="22"/>
              </w:rPr>
              <w:t xml:space="preserve"> (4 кургана)</w:t>
            </w:r>
          </w:p>
        </w:tc>
        <w:tc>
          <w:tcPr>
            <w:tcW w:w="1749" w:type="pct"/>
            <w:shd w:val="clear" w:color="auto" w:fill="auto"/>
          </w:tcPr>
          <w:p w14:paraId="4F558D7C" w14:textId="59D57588" w:rsidR="00084079" w:rsidRPr="00C4207C" w:rsidRDefault="00F04ED1" w:rsidP="00AA3293">
            <w:pPr>
              <w:jc w:val="center"/>
              <w:rPr>
                <w:sz w:val="22"/>
                <w:szCs w:val="22"/>
              </w:rPr>
            </w:pPr>
            <w:r w:rsidRPr="00F04ED1">
              <w:rPr>
                <w:sz w:val="22"/>
                <w:szCs w:val="22"/>
              </w:rPr>
              <w:t>4,0 км к ВСВ от х.</w:t>
            </w:r>
            <w:r>
              <w:rPr>
                <w:sz w:val="22"/>
                <w:szCs w:val="22"/>
              </w:rPr>
              <w:t xml:space="preserve"> </w:t>
            </w:r>
            <w:r w:rsidRPr="00F04ED1">
              <w:rPr>
                <w:sz w:val="22"/>
                <w:szCs w:val="22"/>
              </w:rPr>
              <w:t>Селезнева</w:t>
            </w:r>
          </w:p>
        </w:tc>
        <w:tc>
          <w:tcPr>
            <w:tcW w:w="1359" w:type="pct"/>
            <w:shd w:val="clear" w:color="auto" w:fill="auto"/>
          </w:tcPr>
          <w:p w14:paraId="2021A08C" w14:textId="13233B7F" w:rsidR="00084079" w:rsidRPr="00C4207C" w:rsidRDefault="00F04ED1" w:rsidP="00FE5310">
            <w:pPr>
              <w:rPr>
                <w:sz w:val="22"/>
                <w:szCs w:val="22"/>
              </w:rPr>
            </w:pPr>
            <w:r w:rsidRPr="00F04ED1">
              <w:rPr>
                <w:sz w:val="22"/>
                <w:szCs w:val="22"/>
              </w:rPr>
              <w:t>Постановление Главы Администрации Ростовской области от 21.02.1997 № 51</w:t>
            </w:r>
          </w:p>
        </w:tc>
      </w:tr>
      <w:tr w:rsidR="00084079" w:rsidRPr="00F74794" w14:paraId="737445DB" w14:textId="77777777" w:rsidTr="00AA3293">
        <w:trPr>
          <w:trHeight w:val="340"/>
        </w:trPr>
        <w:tc>
          <w:tcPr>
            <w:tcW w:w="406" w:type="pct"/>
            <w:shd w:val="clear" w:color="auto" w:fill="D9D9D9" w:themeFill="background1" w:themeFillShade="D9"/>
          </w:tcPr>
          <w:p w14:paraId="639C6BD1" w14:textId="719B3DF4" w:rsidR="00084079" w:rsidRPr="00C4207C" w:rsidRDefault="00AB0B0E" w:rsidP="00FE5310">
            <w:pPr>
              <w:jc w:val="center"/>
              <w:rPr>
                <w:b/>
                <w:i/>
                <w:sz w:val="22"/>
                <w:szCs w:val="22"/>
              </w:rPr>
            </w:pPr>
            <w:r>
              <w:rPr>
                <w:b/>
                <w:i/>
                <w:sz w:val="22"/>
                <w:szCs w:val="22"/>
              </w:rPr>
              <w:t>26</w:t>
            </w:r>
          </w:p>
        </w:tc>
        <w:tc>
          <w:tcPr>
            <w:tcW w:w="1486" w:type="pct"/>
            <w:shd w:val="clear" w:color="auto" w:fill="D9D9D9" w:themeFill="background1" w:themeFillShade="D9"/>
          </w:tcPr>
          <w:p w14:paraId="12A841DD" w14:textId="7E430963" w:rsidR="00084079" w:rsidRPr="00C4207C" w:rsidRDefault="00F04ED1" w:rsidP="00AA3293">
            <w:pPr>
              <w:jc w:val="center"/>
              <w:rPr>
                <w:b/>
                <w:i/>
                <w:sz w:val="22"/>
                <w:szCs w:val="22"/>
              </w:rPr>
            </w:pPr>
            <w:r>
              <w:rPr>
                <w:b/>
                <w:i/>
                <w:sz w:val="22"/>
                <w:szCs w:val="22"/>
              </w:rPr>
              <w:t>Курган «</w:t>
            </w:r>
            <w:r w:rsidRPr="00F04ED1">
              <w:rPr>
                <w:b/>
                <w:i/>
                <w:sz w:val="22"/>
                <w:szCs w:val="22"/>
              </w:rPr>
              <w:t>Стояно</w:t>
            </w:r>
            <w:r>
              <w:rPr>
                <w:b/>
                <w:i/>
                <w:sz w:val="22"/>
                <w:szCs w:val="22"/>
              </w:rPr>
              <w:t>в II»</w:t>
            </w:r>
          </w:p>
        </w:tc>
        <w:tc>
          <w:tcPr>
            <w:tcW w:w="1749" w:type="pct"/>
            <w:shd w:val="clear" w:color="auto" w:fill="auto"/>
          </w:tcPr>
          <w:p w14:paraId="5BF37954" w14:textId="614CC95A" w:rsidR="00084079" w:rsidRPr="00C4207C" w:rsidRDefault="00F04ED1" w:rsidP="00AA3293">
            <w:pPr>
              <w:jc w:val="center"/>
              <w:rPr>
                <w:sz w:val="22"/>
                <w:szCs w:val="22"/>
              </w:rPr>
            </w:pPr>
            <w:r w:rsidRPr="00F04ED1">
              <w:rPr>
                <w:sz w:val="22"/>
                <w:szCs w:val="22"/>
              </w:rPr>
              <w:t>3,7 км к ВСВ от х.</w:t>
            </w:r>
            <w:r>
              <w:rPr>
                <w:sz w:val="22"/>
                <w:szCs w:val="22"/>
              </w:rPr>
              <w:t xml:space="preserve"> </w:t>
            </w:r>
            <w:r w:rsidRPr="00F04ED1">
              <w:rPr>
                <w:sz w:val="22"/>
                <w:szCs w:val="22"/>
              </w:rPr>
              <w:t>Селезнева</w:t>
            </w:r>
          </w:p>
        </w:tc>
        <w:tc>
          <w:tcPr>
            <w:tcW w:w="1359" w:type="pct"/>
            <w:shd w:val="clear" w:color="auto" w:fill="auto"/>
          </w:tcPr>
          <w:p w14:paraId="26826548" w14:textId="0ACC790E" w:rsidR="00084079" w:rsidRPr="00C4207C" w:rsidRDefault="00F04ED1" w:rsidP="00FE5310">
            <w:pPr>
              <w:rPr>
                <w:sz w:val="22"/>
                <w:szCs w:val="22"/>
              </w:rPr>
            </w:pPr>
            <w:r w:rsidRPr="00F04ED1">
              <w:rPr>
                <w:sz w:val="22"/>
                <w:szCs w:val="22"/>
              </w:rPr>
              <w:t>Постановление Главы Администрации Ростовской области от 21.02.1997 № 51</w:t>
            </w:r>
          </w:p>
        </w:tc>
      </w:tr>
      <w:tr w:rsidR="00084079" w:rsidRPr="00F74794" w14:paraId="3559E5F3" w14:textId="77777777" w:rsidTr="00AA3293">
        <w:trPr>
          <w:trHeight w:val="340"/>
        </w:trPr>
        <w:tc>
          <w:tcPr>
            <w:tcW w:w="406" w:type="pct"/>
            <w:shd w:val="clear" w:color="auto" w:fill="D9D9D9" w:themeFill="background1" w:themeFillShade="D9"/>
          </w:tcPr>
          <w:p w14:paraId="4EA8E66F" w14:textId="26F0C272" w:rsidR="00084079" w:rsidRPr="00C4207C" w:rsidRDefault="00AB0B0E" w:rsidP="00FE5310">
            <w:pPr>
              <w:jc w:val="center"/>
              <w:rPr>
                <w:b/>
                <w:i/>
                <w:sz w:val="22"/>
                <w:szCs w:val="22"/>
              </w:rPr>
            </w:pPr>
            <w:r>
              <w:rPr>
                <w:b/>
                <w:i/>
                <w:sz w:val="22"/>
                <w:szCs w:val="22"/>
              </w:rPr>
              <w:t>27</w:t>
            </w:r>
          </w:p>
        </w:tc>
        <w:tc>
          <w:tcPr>
            <w:tcW w:w="1486" w:type="pct"/>
            <w:shd w:val="clear" w:color="auto" w:fill="D9D9D9" w:themeFill="background1" w:themeFillShade="D9"/>
          </w:tcPr>
          <w:p w14:paraId="61CFD39F" w14:textId="0CABB052" w:rsidR="00084079" w:rsidRPr="00C4207C" w:rsidRDefault="00F04ED1" w:rsidP="00AA3293">
            <w:pPr>
              <w:jc w:val="center"/>
              <w:rPr>
                <w:b/>
                <w:i/>
                <w:sz w:val="22"/>
                <w:szCs w:val="22"/>
              </w:rPr>
            </w:pPr>
            <w:r>
              <w:rPr>
                <w:b/>
                <w:i/>
                <w:sz w:val="22"/>
                <w:szCs w:val="22"/>
              </w:rPr>
              <w:t>Стоянка «Селезнев I»</w:t>
            </w:r>
          </w:p>
        </w:tc>
        <w:tc>
          <w:tcPr>
            <w:tcW w:w="1749" w:type="pct"/>
            <w:shd w:val="clear" w:color="auto" w:fill="auto"/>
          </w:tcPr>
          <w:p w14:paraId="7CF65B57" w14:textId="69A82B1B" w:rsidR="00084079" w:rsidRPr="00C4207C" w:rsidRDefault="00F04ED1" w:rsidP="00AA3293">
            <w:pPr>
              <w:jc w:val="center"/>
              <w:rPr>
                <w:sz w:val="22"/>
                <w:szCs w:val="22"/>
              </w:rPr>
            </w:pPr>
            <w:r w:rsidRPr="00F04ED1">
              <w:rPr>
                <w:sz w:val="22"/>
                <w:szCs w:val="22"/>
              </w:rPr>
              <w:t>Вост.</w:t>
            </w:r>
            <w:r>
              <w:rPr>
                <w:sz w:val="22"/>
                <w:szCs w:val="22"/>
              </w:rPr>
              <w:t xml:space="preserve"> </w:t>
            </w:r>
            <w:r w:rsidRPr="00F04ED1">
              <w:rPr>
                <w:sz w:val="22"/>
                <w:szCs w:val="22"/>
              </w:rPr>
              <w:t>окраина х.</w:t>
            </w:r>
            <w:r>
              <w:rPr>
                <w:sz w:val="22"/>
                <w:szCs w:val="22"/>
              </w:rPr>
              <w:t xml:space="preserve"> </w:t>
            </w:r>
            <w:r w:rsidRPr="00F04ED1">
              <w:rPr>
                <w:sz w:val="22"/>
                <w:szCs w:val="22"/>
              </w:rPr>
              <w:t>Селезнева</w:t>
            </w:r>
          </w:p>
        </w:tc>
        <w:tc>
          <w:tcPr>
            <w:tcW w:w="1359" w:type="pct"/>
            <w:shd w:val="clear" w:color="auto" w:fill="auto"/>
          </w:tcPr>
          <w:p w14:paraId="121B1DFB" w14:textId="51E7218D" w:rsidR="00084079" w:rsidRPr="00C4207C" w:rsidRDefault="00F04ED1" w:rsidP="00FE5310">
            <w:pPr>
              <w:rPr>
                <w:sz w:val="22"/>
                <w:szCs w:val="22"/>
              </w:rPr>
            </w:pPr>
            <w:r w:rsidRPr="00F04ED1">
              <w:rPr>
                <w:sz w:val="22"/>
                <w:szCs w:val="22"/>
              </w:rPr>
              <w:t>Постановление Главы Администрации Ростовской области от 21.02.1997 № 51</w:t>
            </w:r>
          </w:p>
        </w:tc>
      </w:tr>
      <w:tr w:rsidR="00084079" w:rsidRPr="00F74794" w14:paraId="7C8ACA28" w14:textId="77777777" w:rsidTr="00AA3293">
        <w:trPr>
          <w:trHeight w:val="340"/>
        </w:trPr>
        <w:tc>
          <w:tcPr>
            <w:tcW w:w="406" w:type="pct"/>
            <w:shd w:val="clear" w:color="auto" w:fill="D9D9D9" w:themeFill="background1" w:themeFillShade="D9"/>
          </w:tcPr>
          <w:p w14:paraId="54D764DB" w14:textId="738818C1" w:rsidR="00084079" w:rsidRPr="00C4207C" w:rsidRDefault="00AB0B0E" w:rsidP="00FE5310">
            <w:pPr>
              <w:jc w:val="center"/>
              <w:rPr>
                <w:b/>
                <w:i/>
                <w:sz w:val="22"/>
                <w:szCs w:val="22"/>
              </w:rPr>
            </w:pPr>
            <w:r>
              <w:rPr>
                <w:b/>
                <w:i/>
                <w:sz w:val="22"/>
                <w:szCs w:val="22"/>
              </w:rPr>
              <w:t>28</w:t>
            </w:r>
          </w:p>
        </w:tc>
        <w:tc>
          <w:tcPr>
            <w:tcW w:w="1486" w:type="pct"/>
            <w:shd w:val="clear" w:color="auto" w:fill="D9D9D9" w:themeFill="background1" w:themeFillShade="D9"/>
          </w:tcPr>
          <w:p w14:paraId="0228E529" w14:textId="1E184689" w:rsidR="00084079" w:rsidRPr="00C4207C" w:rsidRDefault="00F04ED1" w:rsidP="00AA3293">
            <w:pPr>
              <w:jc w:val="center"/>
              <w:rPr>
                <w:b/>
                <w:i/>
                <w:sz w:val="22"/>
                <w:szCs w:val="22"/>
              </w:rPr>
            </w:pPr>
            <w:r>
              <w:rPr>
                <w:b/>
                <w:i/>
                <w:sz w:val="22"/>
                <w:szCs w:val="22"/>
              </w:rPr>
              <w:t>Стоянка «Селезнев II»</w:t>
            </w:r>
          </w:p>
        </w:tc>
        <w:tc>
          <w:tcPr>
            <w:tcW w:w="1749" w:type="pct"/>
            <w:shd w:val="clear" w:color="auto" w:fill="auto"/>
          </w:tcPr>
          <w:p w14:paraId="75EBF92F" w14:textId="266539E6" w:rsidR="00084079" w:rsidRPr="00C4207C" w:rsidRDefault="00F04ED1" w:rsidP="00AA3293">
            <w:pPr>
              <w:jc w:val="center"/>
              <w:rPr>
                <w:sz w:val="22"/>
                <w:szCs w:val="22"/>
              </w:rPr>
            </w:pPr>
            <w:r w:rsidRPr="00F04ED1">
              <w:rPr>
                <w:sz w:val="22"/>
                <w:szCs w:val="22"/>
              </w:rPr>
              <w:t>Вост.</w:t>
            </w:r>
            <w:r>
              <w:rPr>
                <w:sz w:val="22"/>
                <w:szCs w:val="22"/>
              </w:rPr>
              <w:t xml:space="preserve"> </w:t>
            </w:r>
            <w:r w:rsidRPr="00F04ED1">
              <w:rPr>
                <w:sz w:val="22"/>
                <w:szCs w:val="22"/>
              </w:rPr>
              <w:t>окраина х.</w:t>
            </w:r>
            <w:r>
              <w:rPr>
                <w:sz w:val="22"/>
                <w:szCs w:val="22"/>
              </w:rPr>
              <w:t xml:space="preserve"> </w:t>
            </w:r>
            <w:r w:rsidRPr="00F04ED1">
              <w:rPr>
                <w:sz w:val="22"/>
                <w:szCs w:val="22"/>
              </w:rPr>
              <w:t>Селезнева</w:t>
            </w:r>
          </w:p>
        </w:tc>
        <w:tc>
          <w:tcPr>
            <w:tcW w:w="1359" w:type="pct"/>
            <w:shd w:val="clear" w:color="auto" w:fill="auto"/>
          </w:tcPr>
          <w:p w14:paraId="78C36F1E" w14:textId="3EB2F925" w:rsidR="00084079" w:rsidRPr="00C4207C" w:rsidRDefault="00F04ED1" w:rsidP="00FE5310">
            <w:pPr>
              <w:rPr>
                <w:sz w:val="22"/>
                <w:szCs w:val="22"/>
              </w:rPr>
            </w:pPr>
            <w:r w:rsidRPr="00F04ED1">
              <w:rPr>
                <w:sz w:val="22"/>
                <w:szCs w:val="22"/>
              </w:rPr>
              <w:t>Постановление Главы Администрации Ростовской области от 21.02.1997 № 51</w:t>
            </w:r>
          </w:p>
        </w:tc>
      </w:tr>
    </w:tbl>
    <w:p w14:paraId="4B049B5A" w14:textId="6345C65D" w:rsidR="008D0447" w:rsidRPr="00F74794" w:rsidRDefault="008D0447" w:rsidP="001F4C56">
      <w:pPr>
        <w:pStyle w:val="a0"/>
        <w:rPr>
          <w:highlight w:val="yellow"/>
          <w:lang w:val="ru-RU"/>
        </w:rPr>
      </w:pPr>
    </w:p>
    <w:p w14:paraId="0ABF7DC6" w14:textId="323562FE" w:rsidR="00583AFF" w:rsidRPr="003E67E0" w:rsidRDefault="00CC7F8E" w:rsidP="00583AFF">
      <w:pPr>
        <w:keepNext/>
        <w:spacing w:before="120"/>
        <w:ind w:firstLine="709"/>
        <w:jc w:val="right"/>
        <w:rPr>
          <w:b/>
          <w:i/>
        </w:rPr>
      </w:pPr>
      <w:r>
        <w:rPr>
          <w:b/>
          <w:i/>
        </w:rPr>
        <w:lastRenderedPageBreak/>
        <w:t>Таблица 2.9</w:t>
      </w:r>
    </w:p>
    <w:p w14:paraId="6F48C28F" w14:textId="7254CD48" w:rsidR="00583AFF" w:rsidRPr="003E67E0" w:rsidRDefault="00583AFF" w:rsidP="00583AFF">
      <w:pPr>
        <w:keepNext/>
        <w:suppressAutoHyphens/>
        <w:jc w:val="center"/>
        <w:rPr>
          <w:b/>
          <w:i/>
        </w:rPr>
      </w:pPr>
      <w:r w:rsidRPr="003E67E0">
        <w:rPr>
          <w:b/>
          <w:i/>
        </w:rPr>
        <w:t xml:space="preserve">Перечень воинских захоронений, увековечивающих память погибших при защите Отечества, расположенных на территории </w:t>
      </w:r>
      <w:r w:rsidR="007E58DD" w:rsidRPr="003E67E0">
        <w:rPr>
          <w:b/>
          <w:i/>
        </w:rPr>
        <w:t>Анастасиевского</w:t>
      </w:r>
      <w:r w:rsidRPr="003E67E0">
        <w:rPr>
          <w:b/>
          <w:i/>
        </w:rPr>
        <w:t xml:space="preserve"> СП</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05"/>
        <w:gridCol w:w="2437"/>
        <w:gridCol w:w="2260"/>
        <w:gridCol w:w="2134"/>
        <w:gridCol w:w="2134"/>
      </w:tblGrid>
      <w:tr w:rsidR="00296B07" w:rsidRPr="00F74794" w14:paraId="59590EFC" w14:textId="77777777" w:rsidTr="00296B07">
        <w:trPr>
          <w:trHeight w:val="340"/>
          <w:tblHeader/>
        </w:trPr>
        <w:tc>
          <w:tcPr>
            <w:tcW w:w="316" w:type="pct"/>
            <w:shd w:val="clear" w:color="auto" w:fill="D9D9D9" w:themeFill="background1" w:themeFillShade="D9"/>
            <w:vAlign w:val="center"/>
          </w:tcPr>
          <w:p w14:paraId="7C59D21B" w14:textId="77777777" w:rsidR="00296B07" w:rsidRPr="00F104FB" w:rsidRDefault="00296B07" w:rsidP="00FE5310">
            <w:pPr>
              <w:widowControl w:val="0"/>
              <w:jc w:val="center"/>
              <w:rPr>
                <w:b/>
                <w:i/>
                <w:sz w:val="22"/>
                <w:szCs w:val="22"/>
              </w:rPr>
            </w:pPr>
            <w:r w:rsidRPr="00F104FB">
              <w:rPr>
                <w:b/>
                <w:i/>
                <w:sz w:val="22"/>
                <w:szCs w:val="22"/>
              </w:rPr>
              <w:t>№</w:t>
            </w:r>
          </w:p>
          <w:p w14:paraId="1CDE47ED" w14:textId="77777777" w:rsidR="00296B07" w:rsidRPr="00F104FB" w:rsidRDefault="00296B07" w:rsidP="00FE5310">
            <w:pPr>
              <w:widowControl w:val="0"/>
              <w:jc w:val="center"/>
              <w:rPr>
                <w:b/>
                <w:i/>
                <w:sz w:val="22"/>
                <w:szCs w:val="22"/>
              </w:rPr>
            </w:pPr>
            <w:r w:rsidRPr="00F104FB">
              <w:rPr>
                <w:b/>
                <w:i/>
                <w:sz w:val="22"/>
                <w:szCs w:val="22"/>
              </w:rPr>
              <w:t>п/п</w:t>
            </w:r>
          </w:p>
        </w:tc>
        <w:tc>
          <w:tcPr>
            <w:tcW w:w="1273" w:type="pct"/>
            <w:shd w:val="clear" w:color="auto" w:fill="D9D9D9" w:themeFill="background1" w:themeFillShade="D9"/>
            <w:vAlign w:val="center"/>
          </w:tcPr>
          <w:p w14:paraId="0C07D314" w14:textId="1DE1A98D" w:rsidR="00296B07" w:rsidRPr="00F104FB" w:rsidRDefault="00296B07" w:rsidP="00296B07">
            <w:pPr>
              <w:widowControl w:val="0"/>
              <w:jc w:val="center"/>
              <w:rPr>
                <w:b/>
                <w:i/>
                <w:sz w:val="22"/>
                <w:szCs w:val="22"/>
              </w:rPr>
            </w:pPr>
            <w:r w:rsidRPr="00F104FB">
              <w:rPr>
                <w:b/>
                <w:i/>
                <w:sz w:val="22"/>
                <w:szCs w:val="22"/>
              </w:rPr>
              <w:t>Наименование</w:t>
            </w:r>
          </w:p>
          <w:p w14:paraId="246BC56E" w14:textId="68999230" w:rsidR="00296B07" w:rsidRPr="00F104FB" w:rsidRDefault="00296B07" w:rsidP="00296B07">
            <w:pPr>
              <w:widowControl w:val="0"/>
              <w:jc w:val="center"/>
              <w:rPr>
                <w:b/>
                <w:i/>
                <w:sz w:val="22"/>
                <w:szCs w:val="22"/>
              </w:rPr>
            </w:pPr>
            <w:r w:rsidRPr="00F104FB">
              <w:rPr>
                <w:b/>
                <w:i/>
                <w:sz w:val="22"/>
                <w:szCs w:val="22"/>
              </w:rPr>
              <w:t>воинского захоронения</w:t>
            </w:r>
          </w:p>
        </w:tc>
        <w:tc>
          <w:tcPr>
            <w:tcW w:w="1181" w:type="pct"/>
            <w:shd w:val="clear" w:color="auto" w:fill="D9D9D9" w:themeFill="background1" w:themeFillShade="D9"/>
            <w:vAlign w:val="center"/>
          </w:tcPr>
          <w:p w14:paraId="1C240469" w14:textId="13ACFE62" w:rsidR="00296B07" w:rsidRPr="00F104FB" w:rsidRDefault="00296B07" w:rsidP="00296B07">
            <w:pPr>
              <w:widowControl w:val="0"/>
              <w:jc w:val="center"/>
              <w:rPr>
                <w:b/>
                <w:i/>
                <w:sz w:val="22"/>
                <w:szCs w:val="22"/>
              </w:rPr>
            </w:pPr>
            <w:r w:rsidRPr="00F104FB">
              <w:rPr>
                <w:b/>
                <w:i/>
                <w:sz w:val="22"/>
                <w:szCs w:val="22"/>
              </w:rPr>
              <w:t>Местонахождение воинского захоронения</w:t>
            </w:r>
          </w:p>
        </w:tc>
        <w:tc>
          <w:tcPr>
            <w:tcW w:w="1115" w:type="pct"/>
            <w:shd w:val="clear" w:color="auto" w:fill="D9D9D9" w:themeFill="background1" w:themeFillShade="D9"/>
          </w:tcPr>
          <w:p w14:paraId="20914E6F" w14:textId="65554A14" w:rsidR="00296B07" w:rsidRPr="00F104FB" w:rsidRDefault="00296B07" w:rsidP="00296B07">
            <w:pPr>
              <w:widowControl w:val="0"/>
              <w:jc w:val="center"/>
              <w:rPr>
                <w:b/>
                <w:i/>
                <w:sz w:val="22"/>
                <w:szCs w:val="22"/>
              </w:rPr>
            </w:pPr>
            <w:r>
              <w:rPr>
                <w:b/>
                <w:i/>
                <w:sz w:val="22"/>
                <w:szCs w:val="22"/>
              </w:rPr>
              <w:t>Площадь захоронения, кв. м.</w:t>
            </w:r>
          </w:p>
        </w:tc>
        <w:tc>
          <w:tcPr>
            <w:tcW w:w="1115" w:type="pct"/>
            <w:shd w:val="clear" w:color="auto" w:fill="D9D9D9" w:themeFill="background1" w:themeFillShade="D9"/>
            <w:vAlign w:val="center"/>
          </w:tcPr>
          <w:p w14:paraId="2CC9EB6A" w14:textId="753244B6" w:rsidR="00296B07" w:rsidRPr="00F104FB" w:rsidRDefault="00296B07" w:rsidP="00296B07">
            <w:pPr>
              <w:widowControl w:val="0"/>
              <w:jc w:val="center"/>
              <w:rPr>
                <w:sz w:val="22"/>
                <w:szCs w:val="22"/>
              </w:rPr>
            </w:pPr>
            <w:r w:rsidRPr="00F104FB">
              <w:rPr>
                <w:b/>
                <w:i/>
                <w:sz w:val="22"/>
                <w:szCs w:val="22"/>
              </w:rPr>
              <w:t>Наименование и реквизиты нормативно-правового акта</w:t>
            </w:r>
          </w:p>
        </w:tc>
      </w:tr>
      <w:tr w:rsidR="00296B07" w:rsidRPr="00F74794" w14:paraId="0A8482D7" w14:textId="77777777" w:rsidTr="00296B07">
        <w:trPr>
          <w:trHeight w:val="340"/>
        </w:trPr>
        <w:tc>
          <w:tcPr>
            <w:tcW w:w="316" w:type="pct"/>
            <w:shd w:val="clear" w:color="auto" w:fill="F2F2F2" w:themeFill="background1" w:themeFillShade="F2"/>
          </w:tcPr>
          <w:p w14:paraId="48A0AC58" w14:textId="77777777" w:rsidR="00296B07" w:rsidRPr="00296B07" w:rsidRDefault="00296B07" w:rsidP="00FE5310">
            <w:pPr>
              <w:jc w:val="center"/>
              <w:rPr>
                <w:b/>
                <w:i/>
                <w:sz w:val="22"/>
                <w:szCs w:val="22"/>
              </w:rPr>
            </w:pPr>
            <w:r w:rsidRPr="00296B07">
              <w:rPr>
                <w:b/>
                <w:i/>
                <w:sz w:val="22"/>
                <w:szCs w:val="22"/>
              </w:rPr>
              <w:t>1</w:t>
            </w:r>
          </w:p>
        </w:tc>
        <w:tc>
          <w:tcPr>
            <w:tcW w:w="1273" w:type="pct"/>
            <w:shd w:val="clear" w:color="auto" w:fill="F2F2F2" w:themeFill="background1" w:themeFillShade="F2"/>
          </w:tcPr>
          <w:p w14:paraId="57007ACB" w14:textId="667C4163" w:rsidR="00296B07" w:rsidRPr="00296B07" w:rsidRDefault="00296B07" w:rsidP="00296B07">
            <w:pPr>
              <w:jc w:val="center"/>
              <w:rPr>
                <w:b/>
                <w:i/>
                <w:sz w:val="22"/>
                <w:szCs w:val="22"/>
              </w:rPr>
            </w:pPr>
            <w:r w:rsidRPr="00296B07">
              <w:rPr>
                <w:b/>
                <w:i/>
                <w:sz w:val="22"/>
                <w:szCs w:val="22"/>
              </w:rPr>
              <w:t>Памятник погибшим воинам ВОВ</w:t>
            </w:r>
          </w:p>
        </w:tc>
        <w:tc>
          <w:tcPr>
            <w:tcW w:w="1181" w:type="pct"/>
          </w:tcPr>
          <w:p w14:paraId="48739AE2" w14:textId="05A13AD9" w:rsidR="00296B07" w:rsidRPr="00296B07" w:rsidRDefault="00296B07" w:rsidP="00296B07">
            <w:pPr>
              <w:jc w:val="center"/>
              <w:rPr>
                <w:sz w:val="22"/>
                <w:szCs w:val="22"/>
              </w:rPr>
            </w:pPr>
            <w:r w:rsidRPr="00296B07">
              <w:rPr>
                <w:sz w:val="22"/>
                <w:szCs w:val="22"/>
              </w:rPr>
              <w:t>с.</w:t>
            </w:r>
            <w:r>
              <w:rPr>
                <w:sz w:val="22"/>
                <w:szCs w:val="22"/>
              </w:rPr>
              <w:t xml:space="preserve"> </w:t>
            </w:r>
            <w:r w:rsidRPr="00296B07">
              <w:rPr>
                <w:sz w:val="22"/>
                <w:szCs w:val="22"/>
              </w:rPr>
              <w:t>Анастасиевка, в 20 метрах на север от ул.Ленина,49</w:t>
            </w:r>
          </w:p>
        </w:tc>
        <w:tc>
          <w:tcPr>
            <w:tcW w:w="1115" w:type="pct"/>
          </w:tcPr>
          <w:p w14:paraId="5C4E2FED" w14:textId="152A8D95" w:rsidR="00296B07" w:rsidRPr="00296B07" w:rsidRDefault="00296B07" w:rsidP="00296B07">
            <w:pPr>
              <w:jc w:val="center"/>
              <w:rPr>
                <w:sz w:val="22"/>
                <w:szCs w:val="22"/>
              </w:rPr>
            </w:pPr>
            <w:r w:rsidRPr="00296B07">
              <w:rPr>
                <w:sz w:val="22"/>
                <w:szCs w:val="22"/>
              </w:rPr>
              <w:t>270</w:t>
            </w:r>
          </w:p>
        </w:tc>
        <w:tc>
          <w:tcPr>
            <w:tcW w:w="1115" w:type="pct"/>
            <w:vMerge w:val="restart"/>
            <w:shd w:val="clear" w:color="auto" w:fill="auto"/>
          </w:tcPr>
          <w:p w14:paraId="1609A17A" w14:textId="017ABA6A" w:rsidR="00296B07" w:rsidRPr="00F104FB" w:rsidRDefault="00296B07" w:rsidP="00296B07">
            <w:pPr>
              <w:jc w:val="center"/>
              <w:rPr>
                <w:sz w:val="22"/>
                <w:szCs w:val="22"/>
              </w:rPr>
            </w:pPr>
            <w:r w:rsidRPr="00F104FB">
              <w:rPr>
                <w:sz w:val="22"/>
                <w:szCs w:val="22"/>
              </w:rPr>
              <w:t>Постановление администрации Анастасиевского СП от 22.11.2018 г № 160</w:t>
            </w:r>
          </w:p>
        </w:tc>
      </w:tr>
      <w:tr w:rsidR="00296B07" w:rsidRPr="00F74794" w14:paraId="06008BD7" w14:textId="77777777" w:rsidTr="00296B07">
        <w:trPr>
          <w:trHeight w:val="340"/>
        </w:trPr>
        <w:tc>
          <w:tcPr>
            <w:tcW w:w="316" w:type="pct"/>
            <w:shd w:val="clear" w:color="auto" w:fill="F2F2F2" w:themeFill="background1" w:themeFillShade="F2"/>
          </w:tcPr>
          <w:p w14:paraId="4112EDED" w14:textId="16F80C63" w:rsidR="00296B07" w:rsidRPr="00296B07" w:rsidRDefault="00296B07" w:rsidP="00FE5310">
            <w:pPr>
              <w:jc w:val="center"/>
              <w:rPr>
                <w:b/>
                <w:i/>
                <w:sz w:val="22"/>
                <w:szCs w:val="22"/>
              </w:rPr>
            </w:pPr>
            <w:r w:rsidRPr="00296B07">
              <w:rPr>
                <w:b/>
                <w:i/>
                <w:sz w:val="22"/>
                <w:szCs w:val="22"/>
              </w:rPr>
              <w:t>2</w:t>
            </w:r>
          </w:p>
        </w:tc>
        <w:tc>
          <w:tcPr>
            <w:tcW w:w="1273" w:type="pct"/>
            <w:shd w:val="clear" w:color="auto" w:fill="F2F2F2" w:themeFill="background1" w:themeFillShade="F2"/>
          </w:tcPr>
          <w:p w14:paraId="0E3E701F" w14:textId="723FD064" w:rsidR="00296B07" w:rsidRPr="00296B07" w:rsidRDefault="00296B07" w:rsidP="00296B07">
            <w:pPr>
              <w:jc w:val="center"/>
              <w:rPr>
                <w:b/>
                <w:i/>
                <w:sz w:val="22"/>
                <w:szCs w:val="22"/>
              </w:rPr>
            </w:pPr>
            <w:r w:rsidRPr="00296B07">
              <w:rPr>
                <w:b/>
                <w:i/>
                <w:sz w:val="22"/>
                <w:szCs w:val="22"/>
              </w:rPr>
              <w:t>Памятник погибшим воинам ВОВ</w:t>
            </w:r>
          </w:p>
        </w:tc>
        <w:tc>
          <w:tcPr>
            <w:tcW w:w="1181" w:type="pct"/>
          </w:tcPr>
          <w:p w14:paraId="0C6012A2" w14:textId="53FFF833" w:rsidR="00296B07" w:rsidRPr="00296B07" w:rsidRDefault="00296B07" w:rsidP="00296B07">
            <w:pPr>
              <w:jc w:val="center"/>
              <w:rPr>
                <w:sz w:val="22"/>
                <w:szCs w:val="22"/>
              </w:rPr>
            </w:pPr>
            <w:r w:rsidRPr="00296B07">
              <w:rPr>
                <w:sz w:val="22"/>
                <w:szCs w:val="22"/>
              </w:rPr>
              <w:t>с. Марфинка, в 13 метрах на юг от ул.</w:t>
            </w:r>
            <w:r>
              <w:rPr>
                <w:sz w:val="22"/>
                <w:szCs w:val="22"/>
              </w:rPr>
              <w:t xml:space="preserve"> </w:t>
            </w:r>
            <w:r w:rsidRPr="00296B07">
              <w:rPr>
                <w:sz w:val="22"/>
                <w:szCs w:val="22"/>
              </w:rPr>
              <w:t>Центральная, 59</w:t>
            </w:r>
          </w:p>
        </w:tc>
        <w:tc>
          <w:tcPr>
            <w:tcW w:w="1115" w:type="pct"/>
          </w:tcPr>
          <w:p w14:paraId="6CE2E19B" w14:textId="1C864D58" w:rsidR="00296B07" w:rsidRPr="00296B07" w:rsidRDefault="00296B07" w:rsidP="00296B07">
            <w:pPr>
              <w:jc w:val="center"/>
              <w:rPr>
                <w:sz w:val="22"/>
                <w:szCs w:val="22"/>
              </w:rPr>
            </w:pPr>
            <w:r w:rsidRPr="00296B07">
              <w:rPr>
                <w:sz w:val="22"/>
                <w:szCs w:val="22"/>
              </w:rPr>
              <w:t>128</w:t>
            </w:r>
          </w:p>
        </w:tc>
        <w:tc>
          <w:tcPr>
            <w:tcW w:w="1115" w:type="pct"/>
            <w:vMerge/>
            <w:shd w:val="clear" w:color="auto" w:fill="auto"/>
          </w:tcPr>
          <w:p w14:paraId="5CB77B42" w14:textId="3E917283" w:rsidR="00296B07" w:rsidRPr="00F74794" w:rsidRDefault="00296B07" w:rsidP="00FE5310">
            <w:pPr>
              <w:rPr>
                <w:sz w:val="22"/>
                <w:szCs w:val="22"/>
                <w:highlight w:val="yellow"/>
              </w:rPr>
            </w:pPr>
          </w:p>
        </w:tc>
      </w:tr>
    </w:tbl>
    <w:p w14:paraId="1DBD85B7" w14:textId="77777777" w:rsidR="00583AFF" w:rsidRPr="00F74794" w:rsidRDefault="00583AFF" w:rsidP="001F4C56">
      <w:pPr>
        <w:pStyle w:val="a0"/>
        <w:rPr>
          <w:highlight w:val="yellow"/>
          <w:lang w:val="ru-RU"/>
        </w:rPr>
      </w:pPr>
    </w:p>
    <w:p w14:paraId="17EC5E4C" w14:textId="2516AAAE" w:rsidR="00DB4B6C" w:rsidRPr="00B838AB" w:rsidRDefault="00AB450F" w:rsidP="0045500F">
      <w:pPr>
        <w:pStyle w:val="3"/>
        <w:numPr>
          <w:ilvl w:val="2"/>
          <w:numId w:val="6"/>
        </w:numPr>
        <w:ind w:left="0" w:firstLine="0"/>
      </w:pPr>
      <w:bookmarkStart w:id="64" w:name="_Toc40368773"/>
      <w:r w:rsidRPr="00B838AB">
        <w:t xml:space="preserve">Объекты особо </w:t>
      </w:r>
      <w:r w:rsidR="00DB4B6C" w:rsidRPr="00B838AB">
        <w:t>охраняемых природных территорий</w:t>
      </w:r>
      <w:bookmarkEnd w:id="64"/>
    </w:p>
    <w:p w14:paraId="1A691219" w14:textId="4E85C5CD" w:rsidR="00242E09" w:rsidRPr="00B838AB" w:rsidRDefault="00242E09" w:rsidP="00242E09">
      <w:pPr>
        <w:ind w:firstLine="709"/>
      </w:pPr>
      <w:r w:rsidRPr="00B838AB">
        <w:t xml:space="preserve">В границах </w:t>
      </w:r>
      <w:r w:rsidR="007E58DD" w:rsidRPr="00B838AB">
        <w:t>Анастасиевского</w:t>
      </w:r>
      <w:r w:rsidR="00BE01F1" w:rsidRPr="00B838AB">
        <w:t xml:space="preserve"> СП </w:t>
      </w:r>
      <w:r w:rsidR="00F22336" w:rsidRPr="00B838AB">
        <w:t>отсутствуют особо охраняемые природные территории.</w:t>
      </w:r>
    </w:p>
    <w:p w14:paraId="2E4A5733" w14:textId="77777777" w:rsidR="00B02CBA" w:rsidRPr="00C10E39" w:rsidRDefault="00B02CBA" w:rsidP="0045500F">
      <w:pPr>
        <w:pStyle w:val="3"/>
        <w:numPr>
          <w:ilvl w:val="2"/>
          <w:numId w:val="6"/>
        </w:numPr>
        <w:ind w:left="0" w:firstLine="0"/>
      </w:pPr>
      <w:bookmarkStart w:id="65" w:name="_Toc2585156"/>
      <w:bookmarkStart w:id="66" w:name="_Toc9243256"/>
      <w:bookmarkStart w:id="67" w:name="_Toc15994667"/>
      <w:bookmarkStart w:id="68" w:name="_Toc16761356"/>
      <w:bookmarkStart w:id="69" w:name="_Toc40368774"/>
      <w:r w:rsidRPr="00C10E39">
        <w:t>Объекты специального назначения</w:t>
      </w:r>
      <w:bookmarkEnd w:id="65"/>
      <w:bookmarkEnd w:id="66"/>
      <w:bookmarkEnd w:id="67"/>
      <w:bookmarkEnd w:id="68"/>
      <w:bookmarkEnd w:id="69"/>
    </w:p>
    <w:p w14:paraId="06F08C7F" w14:textId="1906B77A" w:rsidR="00417CDC" w:rsidRPr="00C10E39" w:rsidRDefault="00B02CBA" w:rsidP="00BF6873">
      <w:pPr>
        <w:ind w:firstLine="709"/>
      </w:pPr>
      <w:r w:rsidRPr="00C10E39">
        <w:t xml:space="preserve">Погребение тел умерших в </w:t>
      </w:r>
      <w:r w:rsidR="00A6496F">
        <w:t>Анастасиевском</w:t>
      </w:r>
      <w:r w:rsidR="00A52FE6" w:rsidRPr="00C10E39">
        <w:t xml:space="preserve"> СП </w:t>
      </w:r>
      <w:r w:rsidRPr="00C10E39">
        <w:t xml:space="preserve">осуществляется на общественных кладбищах с учетом вероисповедальных, воинских и иных обычаев и традиций. </w:t>
      </w:r>
    </w:p>
    <w:p w14:paraId="1D78983D" w14:textId="7F539569" w:rsidR="00B02CBA" w:rsidRPr="00C10E39" w:rsidRDefault="00B02CBA" w:rsidP="00B02CBA">
      <w:pPr>
        <w:keepNext/>
        <w:spacing w:before="120"/>
        <w:ind w:firstLine="709"/>
        <w:jc w:val="right"/>
        <w:rPr>
          <w:b/>
          <w:i/>
        </w:rPr>
      </w:pPr>
      <w:r w:rsidRPr="00C10E39">
        <w:rPr>
          <w:b/>
          <w:i/>
        </w:rPr>
        <w:t>Таблица 2.</w:t>
      </w:r>
      <w:r w:rsidR="00CC7F8E">
        <w:rPr>
          <w:b/>
          <w:i/>
        </w:rPr>
        <w:t>10</w:t>
      </w:r>
    </w:p>
    <w:p w14:paraId="36752D02" w14:textId="5522F078" w:rsidR="00B02CBA" w:rsidRPr="00C10E39" w:rsidRDefault="00B02CBA" w:rsidP="00B02CBA">
      <w:pPr>
        <w:keepNext/>
        <w:suppressAutoHyphens/>
        <w:spacing w:after="120"/>
        <w:jc w:val="center"/>
        <w:rPr>
          <w:b/>
          <w:i/>
        </w:rPr>
      </w:pPr>
      <w:r w:rsidRPr="00C10E39">
        <w:rPr>
          <w:b/>
          <w:i/>
        </w:rPr>
        <w:t xml:space="preserve">Объекты специального назначения </w:t>
      </w:r>
      <w:r w:rsidR="007E58DD" w:rsidRPr="00C10E39">
        <w:rPr>
          <w:b/>
          <w:i/>
        </w:rPr>
        <w:t>Анастасиевского</w:t>
      </w:r>
      <w:r w:rsidR="00BE01F1" w:rsidRPr="00C10E39">
        <w:rPr>
          <w:b/>
          <w:i/>
        </w:rPr>
        <w:t xml:space="preserve"> СП Матвеево-Курганского</w:t>
      </w:r>
      <w:r w:rsidR="00B46F5B" w:rsidRPr="00C10E39">
        <w:rPr>
          <w:b/>
          <w:i/>
        </w:rPr>
        <w:t xml:space="preserve"> </w:t>
      </w:r>
      <w:r w:rsidRPr="00C10E39">
        <w:rPr>
          <w:b/>
          <w:i/>
        </w:rPr>
        <w:t xml:space="preserve">района </w:t>
      </w:r>
      <w:r w:rsidR="00BE01F1" w:rsidRPr="00C10E39">
        <w:rPr>
          <w:b/>
          <w:i/>
        </w:rPr>
        <w:t>Ростовской</w:t>
      </w:r>
      <w:r w:rsidRPr="00C10E39">
        <w:rPr>
          <w:b/>
          <w:i/>
        </w:rPr>
        <w:t xml:space="preserve"> области</w:t>
      </w:r>
    </w:p>
    <w:tbl>
      <w:tblPr>
        <w:tblW w:w="9469" w:type="dxa"/>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550"/>
        <w:gridCol w:w="5386"/>
        <w:gridCol w:w="2533"/>
      </w:tblGrid>
      <w:tr w:rsidR="00B02CBA" w:rsidRPr="00F74794" w14:paraId="635A706B" w14:textId="77777777" w:rsidTr="001D4579">
        <w:trPr>
          <w:tblHeader/>
        </w:trPr>
        <w:tc>
          <w:tcPr>
            <w:tcW w:w="1550" w:type="dxa"/>
            <w:shd w:val="clear" w:color="auto" w:fill="D9D9D9" w:themeFill="background1" w:themeFillShade="D9"/>
          </w:tcPr>
          <w:p w14:paraId="484C7F31" w14:textId="77777777" w:rsidR="00B02CBA" w:rsidRPr="00B838AB" w:rsidRDefault="00B02CBA" w:rsidP="005A33D0">
            <w:pPr>
              <w:jc w:val="center"/>
              <w:rPr>
                <w:b/>
                <w:i/>
                <w:sz w:val="22"/>
                <w:szCs w:val="22"/>
              </w:rPr>
            </w:pPr>
            <w:r w:rsidRPr="00B838AB">
              <w:rPr>
                <w:b/>
                <w:i/>
                <w:sz w:val="22"/>
                <w:szCs w:val="22"/>
              </w:rPr>
              <w:t xml:space="preserve">Название </w:t>
            </w:r>
          </w:p>
        </w:tc>
        <w:tc>
          <w:tcPr>
            <w:tcW w:w="5386" w:type="dxa"/>
            <w:shd w:val="clear" w:color="auto" w:fill="D9D9D9" w:themeFill="background1" w:themeFillShade="D9"/>
          </w:tcPr>
          <w:p w14:paraId="39B84FFF" w14:textId="77777777" w:rsidR="00B02CBA" w:rsidRPr="00B838AB" w:rsidRDefault="00B02CBA" w:rsidP="005A33D0">
            <w:pPr>
              <w:jc w:val="center"/>
              <w:rPr>
                <w:b/>
                <w:i/>
                <w:sz w:val="22"/>
                <w:szCs w:val="22"/>
              </w:rPr>
            </w:pPr>
            <w:r w:rsidRPr="00B838AB">
              <w:rPr>
                <w:b/>
                <w:i/>
                <w:sz w:val="22"/>
                <w:szCs w:val="22"/>
              </w:rPr>
              <w:t>Адрес</w:t>
            </w:r>
          </w:p>
        </w:tc>
        <w:tc>
          <w:tcPr>
            <w:tcW w:w="2533" w:type="dxa"/>
            <w:shd w:val="clear" w:color="auto" w:fill="D9D9D9" w:themeFill="background1" w:themeFillShade="D9"/>
          </w:tcPr>
          <w:p w14:paraId="6EE1B144" w14:textId="77777777" w:rsidR="00B02CBA" w:rsidRPr="00B838AB" w:rsidRDefault="00B02CBA" w:rsidP="005A33D0">
            <w:pPr>
              <w:jc w:val="center"/>
              <w:rPr>
                <w:b/>
                <w:i/>
                <w:sz w:val="22"/>
                <w:szCs w:val="22"/>
              </w:rPr>
            </w:pPr>
            <w:r w:rsidRPr="00B838AB">
              <w:rPr>
                <w:b/>
                <w:i/>
                <w:sz w:val="22"/>
                <w:szCs w:val="22"/>
              </w:rPr>
              <w:t>Площадь, га</w:t>
            </w:r>
          </w:p>
        </w:tc>
      </w:tr>
      <w:tr w:rsidR="00B02CBA" w:rsidRPr="00F74794" w14:paraId="711252E3" w14:textId="77777777" w:rsidTr="001D4579">
        <w:tc>
          <w:tcPr>
            <w:tcW w:w="1550" w:type="dxa"/>
            <w:shd w:val="clear" w:color="auto" w:fill="F2F2F2" w:themeFill="background1" w:themeFillShade="F2"/>
          </w:tcPr>
          <w:p w14:paraId="1F97964F" w14:textId="77777777" w:rsidR="00B02CBA" w:rsidRPr="00B838AB" w:rsidRDefault="00B02CBA" w:rsidP="005A33D0">
            <w:pPr>
              <w:rPr>
                <w:b/>
                <w:i/>
                <w:sz w:val="22"/>
                <w:szCs w:val="22"/>
              </w:rPr>
            </w:pPr>
            <w:r w:rsidRPr="00B838AB">
              <w:rPr>
                <w:b/>
                <w:i/>
                <w:sz w:val="22"/>
                <w:szCs w:val="22"/>
              </w:rPr>
              <w:t>Кладбище</w:t>
            </w:r>
          </w:p>
        </w:tc>
        <w:tc>
          <w:tcPr>
            <w:tcW w:w="5386" w:type="dxa"/>
          </w:tcPr>
          <w:p w14:paraId="156E1B96" w14:textId="79A2AAE0" w:rsidR="00B02CBA" w:rsidRPr="00805D0E" w:rsidRDefault="00B838AB" w:rsidP="00BF16AA">
            <w:pPr>
              <w:rPr>
                <w:sz w:val="22"/>
                <w:szCs w:val="22"/>
              </w:rPr>
            </w:pPr>
            <w:r w:rsidRPr="00805D0E">
              <w:rPr>
                <w:sz w:val="22"/>
                <w:szCs w:val="22"/>
              </w:rPr>
              <w:t>с. Анастасиевка</w:t>
            </w:r>
          </w:p>
        </w:tc>
        <w:tc>
          <w:tcPr>
            <w:tcW w:w="2533" w:type="dxa"/>
            <w:shd w:val="clear" w:color="auto" w:fill="FFFFFF" w:themeFill="background1"/>
          </w:tcPr>
          <w:p w14:paraId="3C24F686" w14:textId="7F4A2FA8" w:rsidR="00B02CBA" w:rsidRPr="00805D0E" w:rsidRDefault="00C46AD2" w:rsidP="005A33D0">
            <w:pPr>
              <w:jc w:val="center"/>
              <w:rPr>
                <w:sz w:val="22"/>
                <w:szCs w:val="22"/>
              </w:rPr>
            </w:pPr>
            <w:r>
              <w:rPr>
                <w:sz w:val="22"/>
                <w:szCs w:val="22"/>
              </w:rPr>
              <w:t>3,7</w:t>
            </w:r>
          </w:p>
        </w:tc>
      </w:tr>
      <w:tr w:rsidR="0059161A" w:rsidRPr="00F74794" w14:paraId="3B3BFFB8" w14:textId="77777777" w:rsidTr="001D4579">
        <w:tc>
          <w:tcPr>
            <w:tcW w:w="1550" w:type="dxa"/>
            <w:shd w:val="clear" w:color="auto" w:fill="F2F2F2" w:themeFill="background1" w:themeFillShade="F2"/>
          </w:tcPr>
          <w:p w14:paraId="303403A0" w14:textId="01B0F15C" w:rsidR="0059161A" w:rsidRPr="00B838AB" w:rsidRDefault="0059161A" w:rsidP="0059161A">
            <w:pPr>
              <w:rPr>
                <w:b/>
                <w:i/>
                <w:sz w:val="22"/>
                <w:szCs w:val="22"/>
              </w:rPr>
            </w:pPr>
            <w:r w:rsidRPr="00B838AB">
              <w:rPr>
                <w:b/>
                <w:i/>
                <w:sz w:val="22"/>
                <w:szCs w:val="22"/>
              </w:rPr>
              <w:t>Кладбище</w:t>
            </w:r>
          </w:p>
        </w:tc>
        <w:tc>
          <w:tcPr>
            <w:tcW w:w="5386" w:type="dxa"/>
          </w:tcPr>
          <w:p w14:paraId="567BF082" w14:textId="0E7EB458" w:rsidR="0059161A" w:rsidRPr="00805D0E" w:rsidRDefault="00C46AD2" w:rsidP="0059161A">
            <w:pPr>
              <w:rPr>
                <w:sz w:val="22"/>
                <w:szCs w:val="22"/>
              </w:rPr>
            </w:pPr>
            <w:r>
              <w:rPr>
                <w:sz w:val="22"/>
                <w:szCs w:val="22"/>
              </w:rPr>
              <w:t xml:space="preserve">в северо-восточной части </w:t>
            </w:r>
            <w:r w:rsidRPr="00805D0E">
              <w:rPr>
                <w:sz w:val="22"/>
                <w:szCs w:val="22"/>
              </w:rPr>
              <w:t>с. Марфинка</w:t>
            </w:r>
          </w:p>
        </w:tc>
        <w:tc>
          <w:tcPr>
            <w:tcW w:w="2533" w:type="dxa"/>
            <w:shd w:val="clear" w:color="auto" w:fill="FFFFFF" w:themeFill="background1"/>
          </w:tcPr>
          <w:p w14:paraId="6BC68DD4" w14:textId="52E261FA" w:rsidR="0059161A" w:rsidRPr="00805D0E" w:rsidRDefault="00C46AD2" w:rsidP="0059161A">
            <w:pPr>
              <w:jc w:val="center"/>
              <w:rPr>
                <w:sz w:val="22"/>
                <w:szCs w:val="22"/>
              </w:rPr>
            </w:pPr>
            <w:r>
              <w:rPr>
                <w:sz w:val="22"/>
                <w:szCs w:val="22"/>
              </w:rPr>
              <w:t>0,85</w:t>
            </w:r>
          </w:p>
        </w:tc>
      </w:tr>
      <w:tr w:rsidR="00B838AB" w:rsidRPr="00F74794" w14:paraId="3727227A" w14:textId="77777777" w:rsidTr="001D4579">
        <w:tc>
          <w:tcPr>
            <w:tcW w:w="1550" w:type="dxa"/>
            <w:shd w:val="clear" w:color="auto" w:fill="F2F2F2" w:themeFill="background1" w:themeFillShade="F2"/>
          </w:tcPr>
          <w:p w14:paraId="3655ACB6" w14:textId="632C65D4" w:rsidR="00B838AB" w:rsidRPr="00B838AB" w:rsidRDefault="00B838AB" w:rsidP="00B838AB">
            <w:pPr>
              <w:rPr>
                <w:b/>
                <w:i/>
                <w:sz w:val="22"/>
                <w:szCs w:val="22"/>
              </w:rPr>
            </w:pPr>
            <w:r w:rsidRPr="00B838AB">
              <w:rPr>
                <w:b/>
                <w:i/>
                <w:sz w:val="22"/>
                <w:szCs w:val="22"/>
              </w:rPr>
              <w:t>Кладбище</w:t>
            </w:r>
          </w:p>
        </w:tc>
        <w:tc>
          <w:tcPr>
            <w:tcW w:w="5386" w:type="dxa"/>
          </w:tcPr>
          <w:p w14:paraId="0FCF852E" w14:textId="2DD94DE4" w:rsidR="00B838AB" w:rsidRPr="00805D0E" w:rsidRDefault="00C46AD2" w:rsidP="00B838AB">
            <w:pPr>
              <w:rPr>
                <w:sz w:val="22"/>
                <w:szCs w:val="22"/>
              </w:rPr>
            </w:pPr>
            <w:r>
              <w:rPr>
                <w:sz w:val="22"/>
                <w:szCs w:val="22"/>
              </w:rPr>
              <w:t xml:space="preserve">в центральной части </w:t>
            </w:r>
            <w:r w:rsidR="00B838AB" w:rsidRPr="00805D0E">
              <w:rPr>
                <w:sz w:val="22"/>
                <w:szCs w:val="22"/>
              </w:rPr>
              <w:t>с. Марфинка</w:t>
            </w:r>
          </w:p>
        </w:tc>
        <w:tc>
          <w:tcPr>
            <w:tcW w:w="2533" w:type="dxa"/>
            <w:shd w:val="clear" w:color="auto" w:fill="FFFFFF" w:themeFill="background1"/>
          </w:tcPr>
          <w:p w14:paraId="2734FEFE" w14:textId="51D5A244" w:rsidR="00B838AB" w:rsidRPr="00805D0E" w:rsidRDefault="00C46AD2" w:rsidP="00B838AB">
            <w:pPr>
              <w:jc w:val="center"/>
              <w:rPr>
                <w:sz w:val="22"/>
                <w:szCs w:val="22"/>
              </w:rPr>
            </w:pPr>
            <w:r>
              <w:rPr>
                <w:sz w:val="22"/>
                <w:szCs w:val="22"/>
              </w:rPr>
              <w:t>1,3</w:t>
            </w:r>
          </w:p>
        </w:tc>
      </w:tr>
      <w:tr w:rsidR="00C46AD2" w:rsidRPr="00F74794" w14:paraId="0335B674" w14:textId="77777777" w:rsidTr="001D4579">
        <w:tc>
          <w:tcPr>
            <w:tcW w:w="1550" w:type="dxa"/>
            <w:shd w:val="clear" w:color="auto" w:fill="F2F2F2" w:themeFill="background1" w:themeFillShade="F2"/>
          </w:tcPr>
          <w:p w14:paraId="3F82F346" w14:textId="14F72EAF" w:rsidR="00C46AD2" w:rsidRPr="00B838AB" w:rsidRDefault="00C46AD2" w:rsidP="00C46AD2">
            <w:pPr>
              <w:rPr>
                <w:b/>
                <w:i/>
                <w:sz w:val="22"/>
                <w:szCs w:val="22"/>
              </w:rPr>
            </w:pPr>
            <w:r w:rsidRPr="00B838AB">
              <w:rPr>
                <w:b/>
                <w:i/>
                <w:sz w:val="22"/>
                <w:szCs w:val="22"/>
              </w:rPr>
              <w:t>Кладбище</w:t>
            </w:r>
          </w:p>
        </w:tc>
        <w:tc>
          <w:tcPr>
            <w:tcW w:w="5386" w:type="dxa"/>
          </w:tcPr>
          <w:p w14:paraId="1DBB9308" w14:textId="048DE6F8" w:rsidR="00C46AD2" w:rsidRPr="00805D0E" w:rsidRDefault="00C46AD2" w:rsidP="00C46AD2">
            <w:pPr>
              <w:rPr>
                <w:sz w:val="22"/>
                <w:szCs w:val="22"/>
              </w:rPr>
            </w:pPr>
            <w:r>
              <w:rPr>
                <w:sz w:val="22"/>
                <w:szCs w:val="22"/>
              </w:rPr>
              <w:t xml:space="preserve">западнее </w:t>
            </w:r>
            <w:r w:rsidRPr="00805D0E">
              <w:rPr>
                <w:sz w:val="22"/>
                <w:szCs w:val="22"/>
              </w:rPr>
              <w:t>с. Марфинка</w:t>
            </w:r>
          </w:p>
        </w:tc>
        <w:tc>
          <w:tcPr>
            <w:tcW w:w="2533" w:type="dxa"/>
            <w:shd w:val="clear" w:color="auto" w:fill="FFFFFF" w:themeFill="background1"/>
          </w:tcPr>
          <w:p w14:paraId="40046223" w14:textId="0BBEDA81" w:rsidR="00C46AD2" w:rsidRPr="00805D0E" w:rsidRDefault="00C46AD2" w:rsidP="00C46AD2">
            <w:pPr>
              <w:jc w:val="center"/>
              <w:rPr>
                <w:sz w:val="22"/>
                <w:szCs w:val="22"/>
              </w:rPr>
            </w:pPr>
            <w:r>
              <w:rPr>
                <w:sz w:val="22"/>
                <w:szCs w:val="22"/>
              </w:rPr>
              <w:t>0,77</w:t>
            </w:r>
          </w:p>
        </w:tc>
      </w:tr>
      <w:tr w:rsidR="0059161A" w:rsidRPr="00F74794" w14:paraId="3995984F" w14:textId="77777777" w:rsidTr="001D4579">
        <w:tc>
          <w:tcPr>
            <w:tcW w:w="1550" w:type="dxa"/>
            <w:shd w:val="clear" w:color="auto" w:fill="F2F2F2" w:themeFill="background1" w:themeFillShade="F2"/>
          </w:tcPr>
          <w:p w14:paraId="32BE2E9D" w14:textId="7C27FD4E" w:rsidR="0059161A" w:rsidRPr="00B838AB" w:rsidRDefault="0059161A" w:rsidP="0059161A">
            <w:pPr>
              <w:rPr>
                <w:b/>
                <w:i/>
                <w:sz w:val="22"/>
                <w:szCs w:val="22"/>
              </w:rPr>
            </w:pPr>
            <w:r w:rsidRPr="00B838AB">
              <w:rPr>
                <w:b/>
                <w:i/>
                <w:sz w:val="22"/>
                <w:szCs w:val="22"/>
              </w:rPr>
              <w:t>Кладбище</w:t>
            </w:r>
          </w:p>
        </w:tc>
        <w:tc>
          <w:tcPr>
            <w:tcW w:w="5386" w:type="dxa"/>
          </w:tcPr>
          <w:p w14:paraId="450F0D95" w14:textId="524EAC34" w:rsidR="0059161A" w:rsidRPr="00805D0E" w:rsidRDefault="00B838AB" w:rsidP="0059161A">
            <w:pPr>
              <w:rPr>
                <w:sz w:val="22"/>
                <w:szCs w:val="22"/>
              </w:rPr>
            </w:pPr>
            <w:r w:rsidRPr="00805D0E">
              <w:rPr>
                <w:sz w:val="22"/>
                <w:szCs w:val="22"/>
              </w:rPr>
              <w:t>х. Селезнев</w:t>
            </w:r>
          </w:p>
        </w:tc>
        <w:tc>
          <w:tcPr>
            <w:tcW w:w="2533" w:type="dxa"/>
            <w:shd w:val="clear" w:color="auto" w:fill="FFFFFF" w:themeFill="background1"/>
          </w:tcPr>
          <w:p w14:paraId="6D88F115" w14:textId="33D14B80" w:rsidR="0059161A" w:rsidRPr="00805D0E" w:rsidRDefault="00C46AD2" w:rsidP="0059161A">
            <w:pPr>
              <w:jc w:val="center"/>
              <w:rPr>
                <w:sz w:val="22"/>
                <w:szCs w:val="22"/>
              </w:rPr>
            </w:pPr>
            <w:r>
              <w:rPr>
                <w:sz w:val="22"/>
                <w:szCs w:val="22"/>
              </w:rPr>
              <w:t>0,41</w:t>
            </w:r>
          </w:p>
        </w:tc>
      </w:tr>
      <w:tr w:rsidR="00C8499D" w:rsidRPr="00F74794" w14:paraId="72AC025E" w14:textId="77777777" w:rsidTr="001D4579">
        <w:tc>
          <w:tcPr>
            <w:tcW w:w="1550" w:type="dxa"/>
            <w:shd w:val="clear" w:color="auto" w:fill="F2F2F2" w:themeFill="background1" w:themeFillShade="F2"/>
          </w:tcPr>
          <w:p w14:paraId="131827B7" w14:textId="4BE3C2F0" w:rsidR="00C8499D" w:rsidRPr="00B838AB" w:rsidRDefault="00C8499D" w:rsidP="0059161A">
            <w:pPr>
              <w:rPr>
                <w:b/>
                <w:i/>
                <w:sz w:val="22"/>
                <w:szCs w:val="22"/>
              </w:rPr>
            </w:pPr>
            <w:r>
              <w:rPr>
                <w:b/>
                <w:i/>
                <w:sz w:val="22"/>
                <w:szCs w:val="22"/>
              </w:rPr>
              <w:t>Кладбище</w:t>
            </w:r>
          </w:p>
        </w:tc>
        <w:tc>
          <w:tcPr>
            <w:tcW w:w="5386" w:type="dxa"/>
          </w:tcPr>
          <w:p w14:paraId="20B859F2" w14:textId="207DFC01" w:rsidR="00C8499D" w:rsidRPr="00805D0E" w:rsidRDefault="00C8499D" w:rsidP="0059161A">
            <w:pPr>
              <w:rPr>
                <w:sz w:val="22"/>
                <w:szCs w:val="22"/>
              </w:rPr>
            </w:pPr>
            <w:r>
              <w:rPr>
                <w:sz w:val="22"/>
                <w:szCs w:val="22"/>
              </w:rPr>
              <w:t>в южной части от х. Рождественского</w:t>
            </w:r>
          </w:p>
        </w:tc>
        <w:tc>
          <w:tcPr>
            <w:tcW w:w="2533" w:type="dxa"/>
            <w:shd w:val="clear" w:color="auto" w:fill="FFFFFF" w:themeFill="background1"/>
          </w:tcPr>
          <w:p w14:paraId="5B5F50CF" w14:textId="1C398589" w:rsidR="00C8499D" w:rsidRDefault="00C8499D" w:rsidP="0059161A">
            <w:pPr>
              <w:jc w:val="center"/>
              <w:rPr>
                <w:sz w:val="22"/>
                <w:szCs w:val="22"/>
              </w:rPr>
            </w:pPr>
            <w:r>
              <w:rPr>
                <w:sz w:val="22"/>
                <w:szCs w:val="22"/>
              </w:rPr>
              <w:t>0,62</w:t>
            </w:r>
          </w:p>
        </w:tc>
      </w:tr>
    </w:tbl>
    <w:p w14:paraId="03579502" w14:textId="6B4476C3" w:rsidR="007569FB" w:rsidRPr="00FB3852" w:rsidRDefault="007569FB" w:rsidP="0045500F">
      <w:pPr>
        <w:pStyle w:val="2"/>
        <w:numPr>
          <w:ilvl w:val="1"/>
          <w:numId w:val="6"/>
        </w:numPr>
        <w:ind w:left="0" w:firstLine="0"/>
      </w:pPr>
      <w:bookmarkStart w:id="70" w:name="_Toc40368775"/>
      <w:r w:rsidRPr="00FB3852">
        <w:t>Выводы</w:t>
      </w:r>
      <w:bookmarkEnd w:id="70"/>
      <w:r w:rsidRPr="00FB3852">
        <w:t xml:space="preserve"> </w:t>
      </w:r>
    </w:p>
    <w:p w14:paraId="51FC264C" w14:textId="0C4E0673" w:rsidR="007569FB" w:rsidRPr="00FF0EE1" w:rsidRDefault="007569FB" w:rsidP="007569FB">
      <w:pPr>
        <w:pStyle w:val="a0"/>
        <w:rPr>
          <w:lang w:val="ru-RU"/>
        </w:rPr>
      </w:pPr>
      <w:r w:rsidRPr="00FF0EE1">
        <w:rPr>
          <w:rFonts w:eastAsiaTheme="minorHAnsi"/>
          <w:color w:val="000000"/>
          <w:sz w:val="22"/>
          <w:szCs w:val="23"/>
          <w:lang w:val="ru-RU" w:eastAsia="en-US"/>
        </w:rPr>
        <w:t>1</w:t>
      </w:r>
      <w:r w:rsidRPr="00FF0EE1">
        <w:rPr>
          <w:lang w:val="ru-RU"/>
        </w:rPr>
        <w:t>. Расселение на территории поселения не</w:t>
      </w:r>
      <w:r w:rsidR="00D378CF" w:rsidRPr="00FF0EE1">
        <w:rPr>
          <w:lang w:val="ru-RU"/>
        </w:rPr>
        <w:t xml:space="preserve">достаточно </w:t>
      </w:r>
      <w:r w:rsidRPr="00FF0EE1">
        <w:rPr>
          <w:lang w:val="ru-RU"/>
        </w:rPr>
        <w:t>равномерное.</w:t>
      </w:r>
      <w:r w:rsidR="00463C9E" w:rsidRPr="00FF0EE1">
        <w:rPr>
          <w:lang w:val="ru-RU"/>
        </w:rPr>
        <w:t xml:space="preserve"> </w:t>
      </w:r>
      <w:r w:rsidR="0086521E" w:rsidRPr="00FF0EE1">
        <w:rPr>
          <w:lang w:val="ru-RU"/>
        </w:rPr>
        <w:t>Основная часть</w:t>
      </w:r>
      <w:r w:rsidRPr="00FF0EE1">
        <w:rPr>
          <w:lang w:val="ru-RU"/>
        </w:rPr>
        <w:t xml:space="preserve"> населения проживает в</w:t>
      </w:r>
      <w:r w:rsidR="0065155E" w:rsidRPr="00FF0EE1">
        <w:rPr>
          <w:lang w:val="ru-RU"/>
        </w:rPr>
        <w:t xml:space="preserve"> </w:t>
      </w:r>
      <w:r w:rsidR="0065155E" w:rsidRPr="00FF0EE1">
        <w:rPr>
          <w:sz w:val="22"/>
          <w:szCs w:val="22"/>
          <w:lang w:val="ru-RU"/>
        </w:rPr>
        <w:t xml:space="preserve">с. </w:t>
      </w:r>
      <w:r w:rsidR="00FF0EE1" w:rsidRPr="00FF0EE1">
        <w:rPr>
          <w:szCs w:val="28"/>
          <w:lang w:val="ru-RU"/>
        </w:rPr>
        <w:t>Анастасиевка и с. Марфинка.</w:t>
      </w:r>
    </w:p>
    <w:p w14:paraId="515610C4" w14:textId="2DF1ED64" w:rsidR="007569FB" w:rsidRPr="00FF0EE1" w:rsidRDefault="007569FB" w:rsidP="007569FB">
      <w:pPr>
        <w:pStyle w:val="a0"/>
        <w:rPr>
          <w:lang w:val="ru-RU"/>
        </w:rPr>
      </w:pPr>
      <w:r w:rsidRPr="00FF0EE1">
        <w:rPr>
          <w:lang w:val="ru-RU"/>
        </w:rPr>
        <w:t xml:space="preserve">2. Основная градостроительная деятельность развивается </w:t>
      </w:r>
      <w:r w:rsidR="00742ABE" w:rsidRPr="00FF0EE1">
        <w:rPr>
          <w:lang w:val="ru-RU"/>
        </w:rPr>
        <w:t xml:space="preserve">в </w:t>
      </w:r>
      <w:r w:rsidR="00742ABE" w:rsidRPr="00FF0EE1">
        <w:rPr>
          <w:sz w:val="22"/>
          <w:szCs w:val="22"/>
          <w:lang w:val="ru-RU"/>
        </w:rPr>
        <w:t xml:space="preserve">с. </w:t>
      </w:r>
      <w:r w:rsidR="00FF0EE1" w:rsidRPr="00FF0EE1">
        <w:rPr>
          <w:szCs w:val="28"/>
          <w:lang w:val="ru-RU"/>
        </w:rPr>
        <w:t>Анастасиевка и с. Марфинка.</w:t>
      </w:r>
    </w:p>
    <w:p w14:paraId="6DCE2344" w14:textId="77777777" w:rsidR="007569FB" w:rsidRPr="00806683" w:rsidRDefault="007569FB" w:rsidP="007569FB">
      <w:pPr>
        <w:pStyle w:val="a0"/>
        <w:rPr>
          <w:lang w:val="ru-RU"/>
        </w:rPr>
      </w:pPr>
      <w:r w:rsidRPr="00806683">
        <w:rPr>
          <w:lang w:val="ru-RU"/>
        </w:rPr>
        <w:t xml:space="preserve">3. На территории поселения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 </w:t>
      </w:r>
    </w:p>
    <w:p w14:paraId="182BCF68" w14:textId="7D76C93C" w:rsidR="007569FB" w:rsidRPr="00806683" w:rsidRDefault="007569FB" w:rsidP="007569FB">
      <w:pPr>
        <w:pStyle w:val="a0"/>
        <w:rPr>
          <w:lang w:val="ru-RU"/>
        </w:rPr>
      </w:pPr>
      <w:r w:rsidRPr="00806683">
        <w:rPr>
          <w:lang w:val="ru-RU"/>
        </w:rPr>
        <w:t>4. Хозяйственная деятельность на терр</w:t>
      </w:r>
      <w:r w:rsidR="00710ED4" w:rsidRPr="00806683">
        <w:rPr>
          <w:lang w:val="ru-RU"/>
        </w:rPr>
        <w:t xml:space="preserve">итории поселения сосредоточена в </w:t>
      </w:r>
      <w:r w:rsidR="00806683" w:rsidRPr="00806683">
        <w:rPr>
          <w:sz w:val="22"/>
          <w:szCs w:val="22"/>
          <w:lang w:val="ru-RU"/>
        </w:rPr>
        <w:t>с. Анастасиевка и с. Марфинка.</w:t>
      </w:r>
      <w:r w:rsidRPr="00806683">
        <w:rPr>
          <w:lang w:val="ru-RU"/>
        </w:rPr>
        <w:t xml:space="preserve"> </w:t>
      </w:r>
    </w:p>
    <w:p w14:paraId="63C08B3E" w14:textId="481EB3BE" w:rsidR="007569FB" w:rsidRPr="00F74794" w:rsidRDefault="007569FB" w:rsidP="007569FB">
      <w:pPr>
        <w:pStyle w:val="a0"/>
        <w:rPr>
          <w:highlight w:val="yellow"/>
          <w:lang w:val="ru-RU"/>
        </w:rPr>
      </w:pPr>
      <w:r w:rsidRPr="00806683">
        <w:rPr>
          <w:lang w:val="ru-RU"/>
        </w:rPr>
        <w:t xml:space="preserve">5. На территории поселения размещаются объекты </w:t>
      </w:r>
      <w:r w:rsidR="00D378CF" w:rsidRPr="00806683">
        <w:rPr>
          <w:lang w:val="ru-RU"/>
        </w:rPr>
        <w:t xml:space="preserve">социальной, транспортной и инженерной </w:t>
      </w:r>
      <w:r w:rsidRPr="00806683">
        <w:rPr>
          <w:lang w:val="ru-RU"/>
        </w:rPr>
        <w:t>инфраструктуры регионального</w:t>
      </w:r>
      <w:r w:rsidR="00D378CF" w:rsidRPr="00806683">
        <w:rPr>
          <w:lang w:val="ru-RU"/>
        </w:rPr>
        <w:t xml:space="preserve"> значения, местного значения муниципального района и</w:t>
      </w:r>
      <w:r w:rsidRPr="00806683">
        <w:rPr>
          <w:lang w:val="ru-RU"/>
        </w:rPr>
        <w:t xml:space="preserve"> </w:t>
      </w:r>
      <w:r w:rsidR="00D378CF" w:rsidRPr="00806683">
        <w:rPr>
          <w:lang w:val="ru-RU"/>
        </w:rPr>
        <w:t>местного</w:t>
      </w:r>
      <w:r w:rsidRPr="00806683">
        <w:rPr>
          <w:lang w:val="ru-RU"/>
        </w:rPr>
        <w:t xml:space="preserve"> значения</w:t>
      </w:r>
      <w:r w:rsidR="00D378CF" w:rsidRPr="00806683">
        <w:rPr>
          <w:lang w:val="ru-RU"/>
        </w:rPr>
        <w:t xml:space="preserve"> сельского поселения</w:t>
      </w:r>
      <w:r w:rsidRPr="00806683">
        <w:rPr>
          <w:lang w:val="ru-RU"/>
        </w:rPr>
        <w:t>.</w:t>
      </w:r>
    </w:p>
    <w:p w14:paraId="6C085DEA" w14:textId="1807DB56" w:rsidR="00D378CF" w:rsidRPr="00806683" w:rsidRDefault="00D378CF" w:rsidP="00D378CF">
      <w:pPr>
        <w:pStyle w:val="a0"/>
        <w:rPr>
          <w:lang w:val="ru-RU"/>
        </w:rPr>
      </w:pPr>
      <w:r w:rsidRPr="00806683">
        <w:rPr>
          <w:lang w:val="ru-RU"/>
        </w:rPr>
        <w:lastRenderedPageBreak/>
        <w:t>6. Установление зон с особыми условиями использования территории осуществляется в соответствии с действующим законодательством.</w:t>
      </w:r>
    </w:p>
    <w:p w14:paraId="67DAC448" w14:textId="3C034B34" w:rsidR="00203F11" w:rsidRDefault="00D378CF" w:rsidP="000D651C">
      <w:pPr>
        <w:pStyle w:val="a0"/>
        <w:rPr>
          <w:lang w:val="ru-RU"/>
        </w:rPr>
      </w:pPr>
      <w:r w:rsidRPr="00FF0EE1">
        <w:rPr>
          <w:lang w:val="ru-RU"/>
        </w:rPr>
        <w:t>7</w:t>
      </w:r>
      <w:r w:rsidR="007569FB" w:rsidRPr="00FF0EE1">
        <w:rPr>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7E58DD" w:rsidRPr="00FF0EE1">
        <w:rPr>
          <w:lang w:val="ru-RU"/>
        </w:rPr>
        <w:t>Анастасиевского</w:t>
      </w:r>
      <w:r w:rsidR="00BE01F1" w:rsidRPr="00FF0EE1">
        <w:rPr>
          <w:lang w:val="ru-RU"/>
        </w:rPr>
        <w:t xml:space="preserve"> СП </w:t>
      </w:r>
      <w:r w:rsidR="007569FB" w:rsidRPr="00FF0EE1">
        <w:rPr>
          <w:lang w:val="ru-RU"/>
        </w:rPr>
        <w:t>не соответствует современным требованиям.</w:t>
      </w:r>
      <w:r w:rsidR="007569FB" w:rsidRPr="004E79BC">
        <w:rPr>
          <w:lang w:val="ru-RU"/>
        </w:rPr>
        <w:t xml:space="preserve"> </w:t>
      </w:r>
    </w:p>
    <w:p w14:paraId="6EE93D7F" w14:textId="4EA8E482" w:rsidR="00BD670D" w:rsidRDefault="00BD670D" w:rsidP="000D651C">
      <w:pPr>
        <w:pStyle w:val="a0"/>
        <w:rPr>
          <w:lang w:val="ru-RU"/>
        </w:rPr>
      </w:pPr>
      <w:r>
        <w:rPr>
          <w:lang w:val="ru-RU"/>
        </w:rPr>
        <w:br w:type="page"/>
      </w:r>
    </w:p>
    <w:p w14:paraId="713D2A05" w14:textId="7B571F4E" w:rsidR="008C6D4D" w:rsidRPr="00E515F5" w:rsidRDefault="00A5122F" w:rsidP="0045500F">
      <w:pPr>
        <w:pStyle w:val="1"/>
        <w:numPr>
          <w:ilvl w:val="0"/>
          <w:numId w:val="6"/>
        </w:numPr>
        <w:ind w:left="0" w:firstLine="0"/>
        <w:rPr>
          <w:shd w:val="clear" w:color="auto" w:fill="FFFFFF"/>
        </w:rPr>
      </w:pPr>
      <w:bookmarkStart w:id="71" w:name="_Toc40368776"/>
      <w:r w:rsidRPr="00E515F5">
        <w:rPr>
          <w:shd w:val="clear" w:color="auto" w:fill="FFFFFF"/>
        </w:rPr>
        <w:lastRenderedPageBreak/>
        <w:t>Оценка</w:t>
      </w:r>
      <w:r w:rsidR="00CD6289" w:rsidRPr="00E515F5">
        <w:rPr>
          <w:shd w:val="clear" w:color="auto" w:fill="FFFFFF"/>
        </w:rPr>
        <w:t xml:space="preserve"> возможного влияния планируемых для размещения объектов мест</w:t>
      </w:r>
      <w:r w:rsidRPr="00E515F5">
        <w:rPr>
          <w:shd w:val="clear" w:color="auto" w:fill="FFFFFF"/>
        </w:rPr>
        <w:t>ного значения поселения</w:t>
      </w:r>
      <w:bookmarkEnd w:id="71"/>
    </w:p>
    <w:p w14:paraId="00C62BFA" w14:textId="04CA050A" w:rsidR="003D06C2" w:rsidRPr="00E515F5" w:rsidRDefault="00EF0D33" w:rsidP="00EF0D33">
      <w:pPr>
        <w:pStyle w:val="a0"/>
        <w:rPr>
          <w:lang w:val="ru-RU"/>
        </w:rPr>
      </w:pPr>
      <w:r w:rsidRPr="00E515F5">
        <w:rPr>
          <w:lang w:val="ru-RU"/>
        </w:rPr>
        <w:t xml:space="preserve">На территории </w:t>
      </w:r>
      <w:r w:rsidR="007E58DD" w:rsidRPr="00E515F5">
        <w:rPr>
          <w:lang w:val="ru-RU"/>
        </w:rPr>
        <w:t>Анастасиевского</w:t>
      </w:r>
      <w:r w:rsidR="00BE01F1" w:rsidRPr="00E515F5">
        <w:rPr>
          <w:lang w:val="ru-RU"/>
        </w:rPr>
        <w:t xml:space="preserve"> СП </w:t>
      </w:r>
      <w:r w:rsidRPr="00E515F5">
        <w:rPr>
          <w:lang w:val="ru-RU"/>
        </w:rPr>
        <w:t xml:space="preserve">планируется размещение </w:t>
      </w:r>
      <w:r w:rsidR="00E845BB" w:rsidRPr="00E515F5">
        <w:rPr>
          <w:lang w:val="ru-RU"/>
        </w:rPr>
        <w:t>следующих объектов местного значения поселения:</w:t>
      </w:r>
    </w:p>
    <w:p w14:paraId="41EB22F3" w14:textId="79045B10" w:rsidR="00E515F5" w:rsidRPr="00E515F5" w:rsidRDefault="00CC41E4" w:rsidP="00E515F5">
      <w:pPr>
        <w:pStyle w:val="a0"/>
        <w:numPr>
          <w:ilvl w:val="0"/>
          <w:numId w:val="13"/>
        </w:numPr>
        <w:rPr>
          <w:sz w:val="22"/>
          <w:lang w:val="ru-RU"/>
        </w:rPr>
      </w:pPr>
      <w:r w:rsidRPr="00E515F5">
        <w:rPr>
          <w:lang w:val="ru-RU"/>
        </w:rPr>
        <w:t xml:space="preserve">Размещение </w:t>
      </w:r>
      <w:r w:rsidR="00E515F5" w:rsidRPr="00E515F5">
        <w:rPr>
          <w:lang w:val="ru-RU"/>
        </w:rPr>
        <w:t>парка культуры и отдыха</w:t>
      </w:r>
      <w:r w:rsidR="00574AAE">
        <w:rPr>
          <w:lang w:val="ru-RU"/>
        </w:rPr>
        <w:t xml:space="preserve"> в с. Анастасиевка.</w:t>
      </w:r>
    </w:p>
    <w:p w14:paraId="7CAE433C" w14:textId="74A8A3F5" w:rsidR="00E60B81" w:rsidRPr="00C10E39" w:rsidRDefault="00E845BB" w:rsidP="00E515F5">
      <w:pPr>
        <w:pStyle w:val="a0"/>
        <w:rPr>
          <w:sz w:val="22"/>
          <w:highlight w:val="yellow"/>
          <w:lang w:val="ru-RU"/>
        </w:rPr>
      </w:pPr>
      <w:r w:rsidRPr="00E515F5">
        <w:rPr>
          <w:lang w:val="ru-RU"/>
        </w:rPr>
        <w:t xml:space="preserve">Реализация данных мероприятий позволит повысить уровень качества жизни населения, обеспечить соблюдение конституционных прав граждан, приток населения в </w:t>
      </w:r>
      <w:r w:rsidR="00704532" w:rsidRPr="00E515F5">
        <w:rPr>
          <w:lang w:val="ru-RU"/>
        </w:rPr>
        <w:t>Анастасиевское</w:t>
      </w:r>
      <w:r w:rsidR="00E90EAA" w:rsidRPr="00E515F5">
        <w:rPr>
          <w:lang w:val="ru-RU"/>
        </w:rPr>
        <w:t xml:space="preserve"> СП</w:t>
      </w:r>
      <w:r w:rsidRPr="00E515F5">
        <w:rPr>
          <w:lang w:val="ru-RU"/>
        </w:rPr>
        <w:t>.</w:t>
      </w:r>
      <w:r w:rsidR="00E60B81" w:rsidRPr="00C10E39">
        <w:rPr>
          <w:sz w:val="22"/>
          <w:highlight w:val="yellow"/>
          <w:lang w:val="ru-RU"/>
        </w:rPr>
        <w:br w:type="page"/>
      </w:r>
    </w:p>
    <w:p w14:paraId="44564E7C" w14:textId="01614C96" w:rsidR="00BA5736" w:rsidRPr="00986686" w:rsidRDefault="0057505E" w:rsidP="0045500F">
      <w:pPr>
        <w:pStyle w:val="1"/>
        <w:numPr>
          <w:ilvl w:val="0"/>
          <w:numId w:val="6"/>
        </w:numPr>
        <w:ind w:left="0" w:firstLine="0"/>
        <w:rPr>
          <w:lang w:eastAsia="ar-SA" w:bidi="en-US"/>
        </w:rPr>
      </w:pPr>
      <w:bookmarkStart w:id="72" w:name="_Toc40368777"/>
      <w:bookmarkEnd w:id="12"/>
      <w:bookmarkEnd w:id="15"/>
      <w:r w:rsidRPr="00986686">
        <w:rPr>
          <w:lang w:eastAsia="ar-SA" w:bidi="en-US"/>
        </w:rPr>
        <w:lastRenderedPageBreak/>
        <w:t xml:space="preserve">Сведения </w:t>
      </w:r>
      <w:r w:rsidRPr="00986686">
        <w:rPr>
          <w:rFonts w:eastAsia="Times New Roman"/>
          <w:lang w:eastAsia="ar-SA" w:bidi="en-US"/>
        </w:rPr>
        <w:t>о планируемых для размещения на территориях поселения</w:t>
      </w:r>
      <w:r w:rsidRPr="00986686">
        <w:rPr>
          <w:lang w:eastAsia="ar-SA" w:bidi="en-US"/>
        </w:rPr>
        <w:t xml:space="preserve"> </w:t>
      </w:r>
      <w:r w:rsidRPr="00986686">
        <w:rPr>
          <w:shd w:val="clear" w:color="auto" w:fill="FFFFFF"/>
        </w:rPr>
        <w:t>объектов</w:t>
      </w:r>
      <w:r w:rsidRPr="00986686">
        <w:rPr>
          <w:rFonts w:eastAsia="Times New Roman"/>
          <w:lang w:eastAsia="ar-SA" w:bidi="en-US"/>
        </w:rPr>
        <w:t xml:space="preserve"> федерального значения, объектов регионального значения</w:t>
      </w:r>
      <w:bookmarkEnd w:id="72"/>
    </w:p>
    <w:p w14:paraId="4967601A" w14:textId="110811F1" w:rsidR="005461E8" w:rsidRPr="00986686" w:rsidRDefault="005461E8" w:rsidP="005461E8">
      <w:pPr>
        <w:pStyle w:val="a0"/>
        <w:rPr>
          <w:lang w:val="ru-RU"/>
        </w:rPr>
      </w:pPr>
      <w:r w:rsidRPr="00986686">
        <w:rPr>
          <w:lang w:val="ru-RU"/>
        </w:rPr>
        <w:t xml:space="preserve">На территорию </w:t>
      </w:r>
      <w:r w:rsidR="007E58DD" w:rsidRPr="00986686">
        <w:rPr>
          <w:lang w:val="ru-RU"/>
        </w:rPr>
        <w:t>Анастасиевского</w:t>
      </w:r>
      <w:r w:rsidR="00BE01F1" w:rsidRPr="00986686">
        <w:rPr>
          <w:lang w:val="ru-RU"/>
        </w:rPr>
        <w:t xml:space="preserve"> СП </w:t>
      </w:r>
      <w:r w:rsidRPr="00986686">
        <w:rPr>
          <w:lang w:val="ru-RU"/>
        </w:rPr>
        <w:t xml:space="preserve">распространяют действие следующие документы территориального планирования </w:t>
      </w:r>
      <w:r w:rsidRPr="00986686">
        <w:rPr>
          <w:i/>
          <w:lang w:val="ru-RU"/>
        </w:rPr>
        <w:t>Российской Федерации</w:t>
      </w:r>
      <w:r w:rsidRPr="00986686">
        <w:rPr>
          <w:lang w:val="ru-RU"/>
        </w:rPr>
        <w:t>:</w:t>
      </w:r>
    </w:p>
    <w:p w14:paraId="1DDEABBA" w14:textId="794CA89A" w:rsidR="005461E8" w:rsidRPr="00986686" w:rsidRDefault="005461E8" w:rsidP="005461E8">
      <w:pPr>
        <w:pStyle w:val="a0"/>
        <w:rPr>
          <w:lang w:val="ru-RU"/>
        </w:rPr>
      </w:pPr>
      <w:r w:rsidRPr="00986686">
        <w:rPr>
          <w:rFonts w:eastAsiaTheme="minorHAnsi"/>
          <w:color w:val="000000"/>
          <w:lang w:val="ru-RU" w:eastAsia="en-US"/>
        </w:rPr>
        <w:t>1</w:t>
      </w:r>
      <w:r w:rsidR="00CC732F" w:rsidRPr="00986686">
        <w:rPr>
          <w:rFonts w:eastAsiaTheme="minorHAnsi"/>
          <w:color w:val="000000"/>
          <w:lang w:val="ru-RU" w:eastAsia="en-US"/>
        </w:rPr>
        <w:t>)</w:t>
      </w:r>
      <w:r w:rsidRPr="00986686">
        <w:rPr>
          <w:rFonts w:eastAsiaTheme="minorHAnsi"/>
          <w:color w:val="000000"/>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№2607-р</w:t>
      </w:r>
      <w:r w:rsidR="006A08D1" w:rsidRPr="00986686">
        <w:rPr>
          <w:rFonts w:eastAsiaTheme="minorHAnsi"/>
          <w:color w:val="000000"/>
          <w:lang w:val="ru-RU" w:eastAsia="en-US"/>
        </w:rPr>
        <w:t xml:space="preserve"> (с последующими изменениями и дополнениями)</w:t>
      </w:r>
      <w:r w:rsidRPr="00986686">
        <w:rPr>
          <w:rFonts w:eastAsiaTheme="minorHAnsi"/>
          <w:color w:val="000000"/>
          <w:lang w:val="ru-RU" w:eastAsia="en-US"/>
        </w:rPr>
        <w:t>;</w:t>
      </w:r>
    </w:p>
    <w:p w14:paraId="026EC6BB" w14:textId="77777777" w:rsidR="005461E8" w:rsidRPr="00986686" w:rsidRDefault="005461E8" w:rsidP="005461E8">
      <w:pPr>
        <w:pStyle w:val="a0"/>
        <w:rPr>
          <w:rFonts w:eastAsiaTheme="minorHAnsi"/>
          <w:color w:val="000000"/>
          <w:lang w:val="ru-RU" w:eastAsia="en-US"/>
        </w:rPr>
      </w:pPr>
      <w:r w:rsidRPr="00986686">
        <w:rPr>
          <w:lang w:val="ru-RU"/>
        </w:rPr>
        <w:t>2) схема территориального планирования Российской Федерации в области высшего</w:t>
      </w:r>
      <w:r w:rsidRPr="00986686">
        <w:rPr>
          <w:rFonts w:eastAsiaTheme="minorHAnsi"/>
          <w:color w:val="000000"/>
          <w:lang w:val="ru-RU" w:eastAsia="en-US"/>
        </w:rPr>
        <w:t xml:space="preserve"> профессионального образования, утвержденная распоряжением Правительства Российской Федерации от 26.02.2013 №247-р;</w:t>
      </w:r>
    </w:p>
    <w:p w14:paraId="6ECAA456" w14:textId="77777777" w:rsidR="005461E8" w:rsidRPr="00986686" w:rsidRDefault="005461E8" w:rsidP="005461E8">
      <w:pPr>
        <w:pStyle w:val="a0"/>
        <w:rPr>
          <w:rFonts w:eastAsiaTheme="minorHAnsi"/>
          <w:color w:val="000000"/>
          <w:lang w:val="ru-RU" w:eastAsia="en-US"/>
        </w:rPr>
      </w:pPr>
      <w:r w:rsidRPr="00986686">
        <w:rPr>
          <w:rFonts w:eastAsiaTheme="minorHAnsi"/>
          <w:color w:val="000000"/>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№384-р (с последующими изменениями и дополнениями);</w:t>
      </w:r>
    </w:p>
    <w:p w14:paraId="6F0F5E1E" w14:textId="28BDC44E" w:rsidR="005461E8" w:rsidRPr="00986686" w:rsidRDefault="005461E8" w:rsidP="005461E8">
      <w:pPr>
        <w:pStyle w:val="a0"/>
        <w:rPr>
          <w:rFonts w:eastAsiaTheme="minorHAnsi"/>
          <w:color w:val="000000"/>
          <w:lang w:val="ru-RU" w:eastAsia="en-US"/>
        </w:rPr>
      </w:pPr>
      <w:r w:rsidRPr="00986686">
        <w:rPr>
          <w:rFonts w:eastAsiaTheme="minorHAnsi"/>
          <w:color w:val="000000"/>
          <w:lang w:val="ru-RU" w:eastAsia="en-US"/>
        </w:rPr>
        <w:t>4) схема территориального планирования Российской Федерации в области федерального трубопроводного транспорта, утвержденная распоряжением Правительства Российской Федерации от 13.08.2013 №1416-р</w:t>
      </w:r>
      <w:r w:rsidR="006A08D1" w:rsidRPr="00986686">
        <w:rPr>
          <w:rFonts w:eastAsiaTheme="minorHAnsi"/>
          <w:color w:val="000000"/>
          <w:lang w:val="ru-RU" w:eastAsia="en-US"/>
        </w:rPr>
        <w:t xml:space="preserve"> (с последующими изменениями и дополнениями)</w:t>
      </w:r>
      <w:r w:rsidRPr="00986686">
        <w:rPr>
          <w:rFonts w:eastAsiaTheme="minorHAnsi"/>
          <w:color w:val="000000"/>
          <w:lang w:val="ru-RU" w:eastAsia="en-US"/>
        </w:rPr>
        <w:t>;</w:t>
      </w:r>
    </w:p>
    <w:p w14:paraId="3B9AA4CD" w14:textId="33957E3D" w:rsidR="005461E8" w:rsidRPr="00986686" w:rsidRDefault="005461E8" w:rsidP="005461E8">
      <w:pPr>
        <w:pStyle w:val="a0"/>
        <w:rPr>
          <w:rFonts w:eastAsiaTheme="minorHAnsi"/>
          <w:color w:val="000000"/>
          <w:lang w:val="ru-RU" w:eastAsia="en-US"/>
        </w:rPr>
      </w:pPr>
      <w:r w:rsidRPr="00986686">
        <w:rPr>
          <w:rFonts w:eastAsiaTheme="minorHAnsi"/>
          <w:color w:val="000000"/>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1B4257" w:rsidRPr="00986686">
        <w:rPr>
          <w:rFonts w:eastAsiaTheme="minorHAnsi"/>
          <w:color w:val="000000"/>
          <w:lang w:val="ru-RU" w:eastAsia="en-US"/>
        </w:rPr>
        <w:t>№ </w:t>
      </w:r>
      <w:r w:rsidRPr="00986686">
        <w:rPr>
          <w:rFonts w:eastAsiaTheme="minorHAnsi"/>
          <w:color w:val="000000"/>
          <w:lang w:val="ru-RU" w:eastAsia="en-US"/>
        </w:rPr>
        <w:t>615сс;</w:t>
      </w:r>
    </w:p>
    <w:p w14:paraId="36B128B6" w14:textId="16ED3C9F" w:rsidR="005461E8" w:rsidRPr="00986686" w:rsidRDefault="005461E8" w:rsidP="005461E8">
      <w:pPr>
        <w:pStyle w:val="a0"/>
        <w:rPr>
          <w:rFonts w:eastAsiaTheme="minorHAnsi"/>
          <w:color w:val="000000"/>
          <w:lang w:val="ru-RU" w:eastAsia="en-US"/>
        </w:rPr>
      </w:pPr>
      <w:r w:rsidRPr="00986686">
        <w:rPr>
          <w:rFonts w:eastAsiaTheme="minorHAnsi"/>
          <w:color w:val="000000"/>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986686">
        <w:rPr>
          <w:rFonts w:eastAsiaTheme="minorHAnsi"/>
          <w:color w:val="000000"/>
          <w:lang w:val="ru-RU" w:eastAsia="en-US"/>
        </w:rPr>
        <w:t>№ </w:t>
      </w:r>
      <w:r w:rsidRPr="00986686">
        <w:rPr>
          <w:rFonts w:eastAsiaTheme="minorHAnsi"/>
          <w:color w:val="000000"/>
          <w:lang w:val="ru-RU" w:eastAsia="en-US"/>
        </w:rPr>
        <w:t>1634-р (с последующими изменениями и дополнениями).</w:t>
      </w:r>
    </w:p>
    <w:p w14:paraId="201AAB7F" w14:textId="40FF3E31" w:rsidR="00BD7A4C" w:rsidRPr="00986686" w:rsidRDefault="00BD7A4C" w:rsidP="00BD7A4C">
      <w:pPr>
        <w:pStyle w:val="a0"/>
        <w:rPr>
          <w:lang w:val="ru-RU"/>
        </w:rPr>
      </w:pPr>
      <w:r w:rsidRPr="00986686">
        <w:rPr>
          <w:lang w:val="ru-RU"/>
        </w:rPr>
        <w:t xml:space="preserve">Указанными документами территориального планирования Российской Федерации на территории </w:t>
      </w:r>
      <w:r w:rsidR="007E58DD" w:rsidRPr="00986686">
        <w:rPr>
          <w:lang w:val="ru-RU"/>
        </w:rPr>
        <w:t>Анастасиевского</w:t>
      </w:r>
      <w:r w:rsidR="00BE01F1" w:rsidRPr="00986686">
        <w:rPr>
          <w:lang w:val="ru-RU"/>
        </w:rPr>
        <w:t xml:space="preserve"> СП </w:t>
      </w:r>
      <w:r w:rsidRPr="00986686">
        <w:rPr>
          <w:lang w:val="ru-RU"/>
        </w:rPr>
        <w:t>не запланировано размещение объектов федерального значения.</w:t>
      </w:r>
    </w:p>
    <w:p w14:paraId="3602BAFC" w14:textId="2E44C55A" w:rsidR="00CC732F" w:rsidRPr="00986686" w:rsidRDefault="005461E8" w:rsidP="005461E8">
      <w:pPr>
        <w:pStyle w:val="a0"/>
        <w:rPr>
          <w:lang w:val="ru-RU"/>
        </w:rPr>
      </w:pPr>
      <w:r w:rsidRPr="00986686">
        <w:rPr>
          <w:lang w:val="ru-RU"/>
        </w:rPr>
        <w:t xml:space="preserve">Кроме того, на территорию </w:t>
      </w:r>
      <w:r w:rsidR="007E58DD" w:rsidRPr="00986686">
        <w:rPr>
          <w:lang w:val="ru-RU"/>
        </w:rPr>
        <w:t>Анастасиевского</w:t>
      </w:r>
      <w:r w:rsidR="00BE01F1" w:rsidRPr="00986686">
        <w:rPr>
          <w:lang w:val="ru-RU"/>
        </w:rPr>
        <w:t xml:space="preserve"> СП </w:t>
      </w:r>
      <w:r w:rsidRPr="00986686">
        <w:rPr>
          <w:lang w:val="ru-RU"/>
        </w:rPr>
        <w:t xml:space="preserve">распространяется действие документов территориального планирования </w:t>
      </w:r>
      <w:r w:rsidR="00BE01F1" w:rsidRPr="00986686">
        <w:rPr>
          <w:lang w:val="ru-RU"/>
        </w:rPr>
        <w:t>Ростовской</w:t>
      </w:r>
      <w:r w:rsidR="00931228" w:rsidRPr="00986686">
        <w:rPr>
          <w:lang w:val="ru-RU"/>
        </w:rPr>
        <w:t xml:space="preserve"> области</w:t>
      </w:r>
      <w:r w:rsidRPr="00986686">
        <w:rPr>
          <w:lang w:val="ru-RU"/>
        </w:rPr>
        <w:t xml:space="preserve">: </w:t>
      </w:r>
    </w:p>
    <w:p w14:paraId="45739899" w14:textId="17B6BB74" w:rsidR="005461E8" w:rsidRPr="00986686" w:rsidRDefault="00CC732F" w:rsidP="00436638">
      <w:pPr>
        <w:pStyle w:val="a0"/>
        <w:numPr>
          <w:ilvl w:val="0"/>
          <w:numId w:val="3"/>
        </w:numPr>
        <w:rPr>
          <w:lang w:val="ru-RU"/>
        </w:rPr>
      </w:pPr>
      <w:r w:rsidRPr="00986686">
        <w:rPr>
          <w:lang w:val="ru-RU"/>
        </w:rPr>
        <w:t>с</w:t>
      </w:r>
      <w:r w:rsidR="005461E8" w:rsidRPr="00986686">
        <w:rPr>
          <w:lang w:val="ru-RU"/>
        </w:rPr>
        <w:t xml:space="preserve">хема территориального планирования </w:t>
      </w:r>
      <w:r w:rsidR="00BE01F1" w:rsidRPr="00986686">
        <w:rPr>
          <w:lang w:val="ru-RU"/>
        </w:rPr>
        <w:t>Ростовской</w:t>
      </w:r>
      <w:r w:rsidR="00931228" w:rsidRPr="00986686">
        <w:rPr>
          <w:lang w:val="ru-RU"/>
        </w:rPr>
        <w:t xml:space="preserve"> области</w:t>
      </w:r>
      <w:r w:rsidR="002115BF" w:rsidRPr="00986686">
        <w:rPr>
          <w:lang w:val="ru-RU"/>
        </w:rPr>
        <w:t>,</w:t>
      </w:r>
      <w:r w:rsidR="002D64CD" w:rsidRPr="00986686">
        <w:rPr>
          <w:lang w:val="ru-RU"/>
        </w:rPr>
        <w:t xml:space="preserve"> </w:t>
      </w:r>
      <w:r w:rsidR="002115BF" w:rsidRPr="00986686">
        <w:rPr>
          <w:lang w:val="ru-RU"/>
        </w:rPr>
        <w:t xml:space="preserve">утвержденная </w:t>
      </w:r>
      <w:r w:rsidR="000E1183" w:rsidRPr="00986686">
        <w:rPr>
          <w:lang w:val="ru-RU"/>
        </w:rPr>
        <w:t>Постановление</w:t>
      </w:r>
      <w:r w:rsidRPr="00986686">
        <w:rPr>
          <w:lang w:val="ru-RU"/>
        </w:rPr>
        <w:t>м</w:t>
      </w:r>
      <w:r w:rsidR="000E1183" w:rsidRPr="00986686">
        <w:rPr>
          <w:lang w:val="ru-RU"/>
        </w:rPr>
        <w:t xml:space="preserve"> </w:t>
      </w:r>
      <w:r w:rsidR="00436638" w:rsidRPr="00986686">
        <w:rPr>
          <w:lang w:val="ru-RU"/>
        </w:rPr>
        <w:t xml:space="preserve">Администрации </w:t>
      </w:r>
      <w:r w:rsidR="00BE01F1" w:rsidRPr="00986686">
        <w:rPr>
          <w:lang w:val="ru-RU"/>
        </w:rPr>
        <w:t>Ростовской</w:t>
      </w:r>
      <w:r w:rsidR="00931228" w:rsidRPr="00986686">
        <w:rPr>
          <w:lang w:val="ru-RU"/>
        </w:rPr>
        <w:t xml:space="preserve"> области</w:t>
      </w:r>
      <w:r w:rsidR="000E1183" w:rsidRPr="00986686">
        <w:rPr>
          <w:lang w:val="ru-RU"/>
        </w:rPr>
        <w:t xml:space="preserve"> </w:t>
      </w:r>
      <w:r w:rsidR="002115BF" w:rsidRPr="00986686">
        <w:rPr>
          <w:lang w:val="ru-RU"/>
        </w:rPr>
        <w:t xml:space="preserve">от </w:t>
      </w:r>
      <w:r w:rsidR="00436638" w:rsidRPr="00986686">
        <w:rPr>
          <w:lang w:val="ru-RU"/>
        </w:rPr>
        <w:t>21.12.2007 г. № 510.</w:t>
      </w:r>
    </w:p>
    <w:p w14:paraId="5F6F193B" w14:textId="661B56E6" w:rsidR="00156D28" w:rsidRDefault="004F707A" w:rsidP="002D64CD">
      <w:pPr>
        <w:pStyle w:val="a0"/>
        <w:rPr>
          <w:lang w:val="ru-RU"/>
        </w:rPr>
        <w:sectPr w:rsidR="00156D28" w:rsidSect="00E33E77">
          <w:headerReference w:type="default" r:id="rId10"/>
          <w:footerReference w:type="default" r:id="rId11"/>
          <w:pgSz w:w="11906" w:h="16838"/>
          <w:pgMar w:top="1701" w:right="851" w:bottom="1134" w:left="1701" w:header="680" w:footer="1077" w:gutter="0"/>
          <w:cols w:space="708"/>
          <w:docGrid w:linePitch="360"/>
        </w:sectPr>
      </w:pPr>
      <w:r w:rsidRPr="004F707A">
        <w:rPr>
          <w:lang w:val="ru-RU"/>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4.</w:t>
      </w:r>
      <w:r>
        <w:rPr>
          <w:lang w:val="ru-RU"/>
        </w:rPr>
        <w:t>1</w:t>
      </w:r>
      <w:r w:rsidRPr="004F707A">
        <w:rPr>
          <w:lang w:val="ru-RU"/>
        </w:rPr>
        <w:t>.</w:t>
      </w:r>
    </w:p>
    <w:p w14:paraId="7F3697F7" w14:textId="153CCEFE" w:rsidR="00156D28" w:rsidRPr="00043BC9" w:rsidRDefault="00156D28" w:rsidP="00156D28">
      <w:pPr>
        <w:ind w:firstLine="709"/>
        <w:jc w:val="right"/>
        <w:rPr>
          <w:rFonts w:eastAsiaTheme="minorHAnsi"/>
          <w:b/>
          <w:i/>
          <w:color w:val="000000"/>
          <w:lang w:eastAsia="en-US" w:bidi="en-US"/>
        </w:rPr>
      </w:pPr>
      <w:r w:rsidRPr="00043BC9">
        <w:rPr>
          <w:rFonts w:eastAsiaTheme="minorHAnsi"/>
          <w:b/>
          <w:i/>
          <w:color w:val="000000"/>
          <w:lang w:eastAsia="en-US" w:bidi="en-US"/>
        </w:rPr>
        <w:lastRenderedPageBreak/>
        <w:t>Таблица 4.</w:t>
      </w:r>
      <w:r>
        <w:rPr>
          <w:rFonts w:eastAsiaTheme="minorHAnsi"/>
          <w:b/>
          <w:i/>
          <w:color w:val="000000"/>
          <w:lang w:eastAsia="en-US" w:bidi="en-US"/>
        </w:rPr>
        <w:t>1</w:t>
      </w:r>
    </w:p>
    <w:p w14:paraId="6C70CC7F" w14:textId="77777777" w:rsidR="00156D28" w:rsidRPr="00043BC9" w:rsidRDefault="00156D28" w:rsidP="00156D28">
      <w:pPr>
        <w:keepNext/>
        <w:suppressAutoHyphens/>
        <w:spacing w:after="120"/>
        <w:jc w:val="center"/>
        <w:rPr>
          <w:b/>
          <w:i/>
          <w:lang w:eastAsia="ar-SA" w:bidi="en-US"/>
        </w:rPr>
      </w:pPr>
      <w:r w:rsidRPr="00043BC9">
        <w:rPr>
          <w:b/>
          <w:i/>
          <w:lang w:eastAsia="ar-SA" w:bidi="en-US"/>
        </w:rPr>
        <w:t>Сведения о планируемых для размещения на территории поселения объектах регионального значения</w:t>
      </w:r>
    </w:p>
    <w:p w14:paraId="3E622863" w14:textId="77777777" w:rsidR="00156D28" w:rsidRPr="00043BC9" w:rsidRDefault="00156D28" w:rsidP="00156D28">
      <w:pPr>
        <w:rPr>
          <w:lang w:eastAsia="ar-SA" w:bidi="en-US"/>
        </w:rPr>
      </w:pPr>
    </w:p>
    <w:tbl>
      <w:tblPr>
        <w:tblStyle w:val="TableGridReport3"/>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firstRow="1" w:lastRow="0" w:firstColumn="1" w:lastColumn="0" w:noHBand="0" w:noVBand="1"/>
      </w:tblPr>
      <w:tblGrid>
        <w:gridCol w:w="597"/>
        <w:gridCol w:w="1195"/>
        <w:gridCol w:w="1476"/>
        <w:gridCol w:w="1395"/>
        <w:gridCol w:w="1462"/>
        <w:gridCol w:w="1524"/>
        <w:gridCol w:w="1698"/>
        <w:gridCol w:w="1299"/>
        <w:gridCol w:w="1628"/>
        <w:gridCol w:w="1785"/>
      </w:tblGrid>
      <w:tr w:rsidR="00156D28" w:rsidRPr="00043BC9" w14:paraId="59D16944" w14:textId="77777777" w:rsidTr="009E6C0B">
        <w:trPr>
          <w:cantSplit/>
          <w:tblHeader/>
        </w:trPr>
        <w:tc>
          <w:tcPr>
            <w:tcW w:w="212" w:type="pct"/>
            <w:shd w:val="clear" w:color="auto" w:fill="D9D9D9" w:themeFill="background1" w:themeFillShade="D9"/>
          </w:tcPr>
          <w:p w14:paraId="56B4285E"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 п</w:t>
            </w:r>
            <w:r w:rsidRPr="00043BC9">
              <w:rPr>
                <w:b/>
                <w:i/>
                <w:sz w:val="22"/>
                <w:szCs w:val="22"/>
                <w:lang w:val="en-US" w:eastAsia="ar-SA" w:bidi="en-US"/>
              </w:rPr>
              <w:t>/</w:t>
            </w:r>
            <w:r w:rsidRPr="00043BC9">
              <w:rPr>
                <w:b/>
                <w:i/>
                <w:sz w:val="22"/>
                <w:szCs w:val="22"/>
                <w:lang w:eastAsia="ar-SA" w:bidi="en-US"/>
              </w:rPr>
              <w:t>п</w:t>
            </w:r>
          </w:p>
        </w:tc>
        <w:tc>
          <w:tcPr>
            <w:tcW w:w="425" w:type="pct"/>
            <w:shd w:val="clear" w:color="auto" w:fill="D9D9D9" w:themeFill="background1" w:themeFillShade="D9"/>
          </w:tcPr>
          <w:p w14:paraId="587D8626"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Код объекта</w:t>
            </w:r>
          </w:p>
        </w:tc>
        <w:tc>
          <w:tcPr>
            <w:tcW w:w="525" w:type="pct"/>
            <w:shd w:val="clear" w:color="auto" w:fill="D9D9D9" w:themeFill="background1" w:themeFillShade="D9"/>
          </w:tcPr>
          <w:p w14:paraId="62903E23"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Вид объекта</w:t>
            </w:r>
          </w:p>
        </w:tc>
        <w:tc>
          <w:tcPr>
            <w:tcW w:w="496" w:type="pct"/>
            <w:shd w:val="clear" w:color="auto" w:fill="D9D9D9" w:themeFill="background1" w:themeFillShade="D9"/>
          </w:tcPr>
          <w:p w14:paraId="52ACB8DA"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Назначение объекта</w:t>
            </w:r>
          </w:p>
        </w:tc>
        <w:tc>
          <w:tcPr>
            <w:tcW w:w="520" w:type="pct"/>
            <w:shd w:val="clear" w:color="auto" w:fill="D9D9D9" w:themeFill="background1" w:themeFillShade="D9"/>
          </w:tcPr>
          <w:p w14:paraId="473C71DD"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Наименование объекта</w:t>
            </w:r>
          </w:p>
        </w:tc>
        <w:tc>
          <w:tcPr>
            <w:tcW w:w="542" w:type="pct"/>
            <w:shd w:val="clear" w:color="auto" w:fill="D9D9D9" w:themeFill="background1" w:themeFillShade="D9"/>
          </w:tcPr>
          <w:p w14:paraId="74E90FFC"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Основные характеристики объекта</w:t>
            </w:r>
          </w:p>
        </w:tc>
        <w:tc>
          <w:tcPr>
            <w:tcW w:w="604" w:type="pct"/>
            <w:shd w:val="clear" w:color="auto" w:fill="D9D9D9" w:themeFill="background1" w:themeFillShade="D9"/>
          </w:tcPr>
          <w:p w14:paraId="2C173B8C"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Местоположение</w:t>
            </w:r>
          </w:p>
        </w:tc>
        <w:tc>
          <w:tcPr>
            <w:tcW w:w="462" w:type="pct"/>
            <w:shd w:val="clear" w:color="auto" w:fill="D9D9D9" w:themeFill="background1" w:themeFillShade="D9"/>
          </w:tcPr>
          <w:p w14:paraId="12542D39"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Планируемые мероприятия по объекту</w:t>
            </w:r>
          </w:p>
        </w:tc>
        <w:tc>
          <w:tcPr>
            <w:tcW w:w="579" w:type="pct"/>
            <w:shd w:val="clear" w:color="auto" w:fill="D9D9D9" w:themeFill="background1" w:themeFillShade="D9"/>
          </w:tcPr>
          <w:p w14:paraId="4257A27F"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Характеристика зон с особыми условиями использования территории</w:t>
            </w:r>
          </w:p>
        </w:tc>
        <w:tc>
          <w:tcPr>
            <w:tcW w:w="635" w:type="pct"/>
            <w:shd w:val="clear" w:color="auto" w:fill="D9D9D9" w:themeFill="background1" w:themeFillShade="D9"/>
          </w:tcPr>
          <w:p w14:paraId="3701C438" w14:textId="77777777" w:rsidR="00156D28" w:rsidRPr="00043BC9" w:rsidRDefault="00156D28" w:rsidP="009E6C0B">
            <w:pPr>
              <w:keepNext/>
              <w:jc w:val="center"/>
              <w:rPr>
                <w:b/>
                <w:i/>
                <w:sz w:val="22"/>
                <w:szCs w:val="22"/>
                <w:lang w:eastAsia="ar-SA" w:bidi="en-US"/>
              </w:rPr>
            </w:pPr>
            <w:r w:rsidRPr="00043BC9">
              <w:rPr>
                <w:b/>
                <w:i/>
                <w:sz w:val="22"/>
                <w:szCs w:val="22"/>
                <w:lang w:eastAsia="ar-SA" w:bidi="en-US"/>
              </w:rPr>
              <w:t>Реквизиты документов территориального планирования</w:t>
            </w:r>
          </w:p>
        </w:tc>
      </w:tr>
      <w:tr w:rsidR="00156D28" w:rsidRPr="00642F44" w14:paraId="27E45113" w14:textId="77777777" w:rsidTr="009E6C0B">
        <w:trPr>
          <w:cantSplit/>
          <w:trHeight w:val="2676"/>
        </w:trPr>
        <w:tc>
          <w:tcPr>
            <w:tcW w:w="212" w:type="pct"/>
            <w:shd w:val="clear" w:color="auto" w:fill="D9D9D9" w:themeFill="background1" w:themeFillShade="D9"/>
          </w:tcPr>
          <w:p w14:paraId="51C03623" w14:textId="77777777" w:rsidR="00156D28" w:rsidRPr="00043BC9" w:rsidRDefault="00156D28" w:rsidP="009E6C0B">
            <w:pPr>
              <w:contextualSpacing/>
              <w:jc w:val="center"/>
              <w:rPr>
                <w:b/>
                <w:i/>
                <w:sz w:val="22"/>
                <w:szCs w:val="22"/>
              </w:rPr>
            </w:pPr>
            <w:r w:rsidRPr="00043BC9">
              <w:rPr>
                <w:b/>
                <w:i/>
                <w:sz w:val="22"/>
                <w:szCs w:val="22"/>
              </w:rPr>
              <w:t>1</w:t>
            </w:r>
          </w:p>
        </w:tc>
        <w:tc>
          <w:tcPr>
            <w:tcW w:w="425" w:type="pct"/>
          </w:tcPr>
          <w:p w14:paraId="55E9ADC9" w14:textId="782006FC" w:rsidR="00156D28" w:rsidRPr="00156D28" w:rsidRDefault="000C33D2" w:rsidP="009E6C0B">
            <w:pPr>
              <w:jc w:val="center"/>
              <w:rPr>
                <w:sz w:val="22"/>
                <w:szCs w:val="22"/>
                <w:highlight w:val="yellow"/>
              </w:rPr>
            </w:pPr>
            <w:r w:rsidRPr="000C33D2">
              <w:rPr>
                <w:sz w:val="22"/>
                <w:szCs w:val="22"/>
              </w:rPr>
              <w:t>602020403</w:t>
            </w:r>
          </w:p>
        </w:tc>
        <w:tc>
          <w:tcPr>
            <w:tcW w:w="525" w:type="pct"/>
          </w:tcPr>
          <w:p w14:paraId="00BCE665" w14:textId="6D2C207A" w:rsidR="00156D28" w:rsidRPr="00156D28" w:rsidRDefault="000C33D2" w:rsidP="009E6C0B">
            <w:pPr>
              <w:jc w:val="center"/>
              <w:rPr>
                <w:sz w:val="22"/>
                <w:szCs w:val="22"/>
                <w:highlight w:val="yellow"/>
              </w:rPr>
            </w:pPr>
            <w:r w:rsidRPr="000C33D2">
              <w:rPr>
                <w:sz w:val="22"/>
                <w:szCs w:val="22"/>
              </w:rPr>
              <w:t>Объект утилизации, уничтожения биологических отходов</w:t>
            </w:r>
          </w:p>
        </w:tc>
        <w:tc>
          <w:tcPr>
            <w:tcW w:w="496" w:type="pct"/>
          </w:tcPr>
          <w:p w14:paraId="69DF5328" w14:textId="0069C091" w:rsidR="00156D28" w:rsidRPr="00156D28" w:rsidRDefault="000C33D2" w:rsidP="009E6C0B">
            <w:pPr>
              <w:jc w:val="center"/>
              <w:rPr>
                <w:sz w:val="22"/>
                <w:szCs w:val="22"/>
                <w:highlight w:val="yellow"/>
              </w:rPr>
            </w:pPr>
            <w:r w:rsidRPr="000C33D2">
              <w:rPr>
                <w:sz w:val="22"/>
                <w:szCs w:val="22"/>
              </w:rPr>
              <w:t>Обеспечение экологической безопасности</w:t>
            </w:r>
          </w:p>
        </w:tc>
        <w:tc>
          <w:tcPr>
            <w:tcW w:w="520" w:type="pct"/>
            <w:shd w:val="clear" w:color="auto" w:fill="auto"/>
          </w:tcPr>
          <w:p w14:paraId="378614A7" w14:textId="1BDBCC5B" w:rsidR="00156D28" w:rsidRPr="00156D28" w:rsidRDefault="000C33D2" w:rsidP="009E6C0B">
            <w:pPr>
              <w:autoSpaceDE w:val="0"/>
              <w:autoSpaceDN w:val="0"/>
              <w:adjustRightInd w:val="0"/>
              <w:jc w:val="center"/>
              <w:rPr>
                <w:sz w:val="22"/>
                <w:szCs w:val="22"/>
                <w:highlight w:val="yellow"/>
              </w:rPr>
            </w:pPr>
            <w:r w:rsidRPr="000C33D2">
              <w:rPr>
                <w:sz w:val="22"/>
                <w:szCs w:val="22"/>
              </w:rPr>
              <w:t>Скотомогильник</w:t>
            </w:r>
          </w:p>
        </w:tc>
        <w:tc>
          <w:tcPr>
            <w:tcW w:w="542" w:type="pct"/>
            <w:shd w:val="clear" w:color="auto" w:fill="auto"/>
          </w:tcPr>
          <w:p w14:paraId="2DD317EC" w14:textId="2BF90552" w:rsidR="00156D28" w:rsidRPr="00156D28" w:rsidRDefault="00EF3016" w:rsidP="009E6C0B">
            <w:pPr>
              <w:autoSpaceDE w:val="0"/>
              <w:autoSpaceDN w:val="0"/>
              <w:adjustRightInd w:val="0"/>
              <w:jc w:val="center"/>
              <w:rPr>
                <w:color w:val="000000"/>
                <w:sz w:val="22"/>
                <w:szCs w:val="22"/>
                <w:highlight w:val="yellow"/>
              </w:rPr>
            </w:pPr>
            <w:r w:rsidRPr="00EF3016">
              <w:rPr>
                <w:color w:val="000000"/>
                <w:sz w:val="22"/>
                <w:szCs w:val="22"/>
              </w:rPr>
              <w:t>-</w:t>
            </w:r>
          </w:p>
        </w:tc>
        <w:tc>
          <w:tcPr>
            <w:tcW w:w="604" w:type="pct"/>
            <w:shd w:val="clear" w:color="auto" w:fill="auto"/>
          </w:tcPr>
          <w:p w14:paraId="164976A1" w14:textId="1C42F57F" w:rsidR="00156D28" w:rsidRPr="00156D28" w:rsidRDefault="00E32624" w:rsidP="009E6C0B">
            <w:pPr>
              <w:autoSpaceDE w:val="0"/>
              <w:autoSpaceDN w:val="0"/>
              <w:adjustRightInd w:val="0"/>
              <w:jc w:val="center"/>
              <w:rPr>
                <w:sz w:val="22"/>
                <w:szCs w:val="22"/>
                <w:highlight w:val="yellow"/>
              </w:rPr>
            </w:pPr>
            <w:r w:rsidRPr="00E32624">
              <w:rPr>
                <w:sz w:val="22"/>
                <w:szCs w:val="22"/>
              </w:rPr>
              <w:t>В 0,5 км к юго-востоку от с. Анастасиевка</w:t>
            </w:r>
          </w:p>
        </w:tc>
        <w:tc>
          <w:tcPr>
            <w:tcW w:w="462" w:type="pct"/>
            <w:shd w:val="clear" w:color="auto" w:fill="auto"/>
          </w:tcPr>
          <w:p w14:paraId="1B58B351" w14:textId="64B915B5" w:rsidR="00156D28" w:rsidRPr="00156D28" w:rsidRDefault="00156D28" w:rsidP="009E6C0B">
            <w:pPr>
              <w:jc w:val="center"/>
              <w:rPr>
                <w:sz w:val="22"/>
                <w:szCs w:val="22"/>
                <w:highlight w:val="yellow"/>
              </w:rPr>
            </w:pPr>
            <w:r w:rsidRPr="00E32624">
              <w:rPr>
                <w:sz w:val="22"/>
                <w:szCs w:val="22"/>
              </w:rPr>
              <w:t xml:space="preserve">Планируемый к </w:t>
            </w:r>
            <w:r w:rsidR="00E32624" w:rsidRPr="00E32624">
              <w:rPr>
                <w:sz w:val="22"/>
                <w:szCs w:val="22"/>
              </w:rPr>
              <w:t>ликвидации</w:t>
            </w:r>
          </w:p>
        </w:tc>
        <w:tc>
          <w:tcPr>
            <w:tcW w:w="579" w:type="pct"/>
          </w:tcPr>
          <w:p w14:paraId="34E3E013" w14:textId="161A0BB4" w:rsidR="00156D28" w:rsidRPr="00156D28" w:rsidRDefault="00EF3016" w:rsidP="009E6C0B">
            <w:pPr>
              <w:jc w:val="center"/>
              <w:rPr>
                <w:sz w:val="22"/>
                <w:szCs w:val="22"/>
                <w:highlight w:val="yellow"/>
              </w:rPr>
            </w:pPr>
            <w:r w:rsidRPr="00EF3016">
              <w:rPr>
                <w:sz w:val="22"/>
                <w:szCs w:val="22"/>
              </w:rPr>
              <w:t>СЗЗ 1000 м</w:t>
            </w:r>
          </w:p>
        </w:tc>
        <w:tc>
          <w:tcPr>
            <w:tcW w:w="635" w:type="pct"/>
          </w:tcPr>
          <w:p w14:paraId="251814D7" w14:textId="112CAE62" w:rsidR="00156D28" w:rsidRPr="00156D28" w:rsidRDefault="00156D28" w:rsidP="009E6C0B">
            <w:pPr>
              <w:jc w:val="center"/>
              <w:rPr>
                <w:sz w:val="20"/>
                <w:szCs w:val="20"/>
                <w:highlight w:val="yellow"/>
              </w:rPr>
            </w:pPr>
            <w:r w:rsidRPr="0069663E">
              <w:rPr>
                <w:sz w:val="22"/>
                <w:szCs w:val="20"/>
              </w:rPr>
              <w:t xml:space="preserve">СТП </w:t>
            </w:r>
            <w:r w:rsidR="0069663E" w:rsidRPr="0069663E">
              <w:rPr>
                <w:sz w:val="22"/>
                <w:szCs w:val="20"/>
              </w:rPr>
              <w:t>Ростовской области</w:t>
            </w:r>
          </w:p>
        </w:tc>
      </w:tr>
    </w:tbl>
    <w:p w14:paraId="7F1C62DF" w14:textId="24BC1B46" w:rsidR="00106400" w:rsidRPr="00986686" w:rsidRDefault="00106400" w:rsidP="002D64CD">
      <w:pPr>
        <w:pStyle w:val="a0"/>
        <w:rPr>
          <w:lang w:val="ru-RU"/>
        </w:rPr>
      </w:pPr>
    </w:p>
    <w:p w14:paraId="293197AC" w14:textId="77777777" w:rsidR="00CC732F" w:rsidRPr="00C10E39" w:rsidRDefault="00CC732F" w:rsidP="002D64CD">
      <w:pPr>
        <w:pStyle w:val="a0"/>
        <w:rPr>
          <w:highlight w:val="yellow"/>
          <w:lang w:val="ru-RU"/>
        </w:rPr>
      </w:pPr>
    </w:p>
    <w:p w14:paraId="0BBFD782" w14:textId="77777777" w:rsidR="00E9282D" w:rsidRPr="00C10E39" w:rsidRDefault="00E9282D" w:rsidP="00E9282D">
      <w:pPr>
        <w:pStyle w:val="a0"/>
        <w:jc w:val="right"/>
        <w:rPr>
          <w:highlight w:val="yellow"/>
          <w:lang w:val="ru-RU"/>
        </w:rPr>
        <w:sectPr w:rsidR="00E9282D" w:rsidRPr="00C10E39" w:rsidSect="00156D28">
          <w:pgSz w:w="16838" w:h="11906" w:orient="landscape"/>
          <w:pgMar w:top="1701" w:right="1701" w:bottom="851" w:left="1134" w:header="680" w:footer="1077" w:gutter="0"/>
          <w:cols w:space="708"/>
          <w:docGrid w:linePitch="360"/>
        </w:sectPr>
      </w:pPr>
    </w:p>
    <w:p w14:paraId="666DB2F3" w14:textId="61E59338" w:rsidR="008C6D4D" w:rsidRPr="00986686" w:rsidRDefault="0057505E" w:rsidP="0045500F">
      <w:pPr>
        <w:pStyle w:val="1"/>
        <w:numPr>
          <w:ilvl w:val="0"/>
          <w:numId w:val="6"/>
        </w:numPr>
        <w:spacing w:before="240"/>
        <w:ind w:left="0" w:firstLine="0"/>
        <w:rPr>
          <w:rFonts w:eastAsia="Times New Roman"/>
          <w:lang w:eastAsia="ar-SA" w:bidi="en-US"/>
        </w:rPr>
      </w:pPr>
      <w:bookmarkStart w:id="73" w:name="_Toc40368778"/>
      <w:r w:rsidRPr="00986686">
        <w:rPr>
          <w:rFonts w:eastAsia="Times New Roman"/>
          <w:lang w:eastAsia="ar-SA" w:bidi="en-US"/>
        </w:rPr>
        <w:lastRenderedPageBreak/>
        <w:t xml:space="preserve">Сведения о планируемых для размещения на территориях </w:t>
      </w:r>
      <w:r w:rsidRPr="00986686">
        <w:rPr>
          <w:lang w:eastAsia="ar-SA" w:bidi="en-US"/>
        </w:rPr>
        <w:t>поселения</w:t>
      </w:r>
      <w:r w:rsidRPr="00986686">
        <w:rPr>
          <w:rFonts w:eastAsia="Times New Roman"/>
          <w:lang w:eastAsia="ar-SA" w:bidi="en-US"/>
        </w:rPr>
        <w:t xml:space="preserve"> объектов местного значения муниципального района</w:t>
      </w:r>
      <w:bookmarkEnd w:id="73"/>
    </w:p>
    <w:p w14:paraId="30962460" w14:textId="160D8470" w:rsidR="00781AB9" w:rsidRPr="00986686" w:rsidRDefault="005461E8" w:rsidP="005461E8">
      <w:pPr>
        <w:pStyle w:val="a0"/>
        <w:rPr>
          <w:lang w:val="ru-RU"/>
        </w:rPr>
      </w:pPr>
      <w:bookmarkStart w:id="74" w:name="dst101699"/>
      <w:bookmarkStart w:id="75" w:name="_Toc370201566"/>
      <w:bookmarkEnd w:id="74"/>
      <w:r w:rsidRPr="00986686">
        <w:rPr>
          <w:lang w:val="ru-RU"/>
        </w:rPr>
        <w:t>На территори</w:t>
      </w:r>
      <w:r w:rsidR="00B671EE" w:rsidRPr="00986686">
        <w:rPr>
          <w:lang w:val="ru-RU"/>
        </w:rPr>
        <w:t>ю</w:t>
      </w:r>
      <w:r w:rsidRPr="00986686">
        <w:rPr>
          <w:lang w:val="ru-RU"/>
        </w:rPr>
        <w:t xml:space="preserve"> </w:t>
      </w:r>
      <w:r w:rsidR="007E58DD" w:rsidRPr="00986686">
        <w:rPr>
          <w:lang w:val="ru-RU"/>
        </w:rPr>
        <w:t>Анастасиевского</w:t>
      </w:r>
      <w:r w:rsidR="00BE01F1" w:rsidRPr="00986686">
        <w:rPr>
          <w:lang w:val="ru-RU"/>
        </w:rPr>
        <w:t xml:space="preserve"> СП </w:t>
      </w:r>
      <w:r w:rsidRPr="00986686">
        <w:rPr>
          <w:lang w:val="ru-RU"/>
        </w:rPr>
        <w:t xml:space="preserve">распространяет действие документ территориального планирования </w:t>
      </w:r>
      <w:r w:rsidR="00BE01F1" w:rsidRPr="00986686">
        <w:rPr>
          <w:lang w:val="ru-RU"/>
        </w:rPr>
        <w:t>Матвеево-Курганского</w:t>
      </w:r>
      <w:r w:rsidR="005079F6" w:rsidRPr="00986686">
        <w:rPr>
          <w:lang w:val="ru-RU"/>
        </w:rPr>
        <w:t xml:space="preserve"> </w:t>
      </w:r>
      <w:r w:rsidR="00B671EE" w:rsidRPr="00986686">
        <w:rPr>
          <w:lang w:val="ru-RU"/>
        </w:rPr>
        <w:t>района</w:t>
      </w:r>
      <w:r w:rsidRPr="00986686">
        <w:rPr>
          <w:lang w:val="ru-RU"/>
        </w:rPr>
        <w:t xml:space="preserve"> </w:t>
      </w:r>
      <w:r w:rsidR="00BE01F1" w:rsidRPr="00986686">
        <w:rPr>
          <w:lang w:val="ru-RU"/>
        </w:rPr>
        <w:t>Ростовской</w:t>
      </w:r>
      <w:r w:rsidR="00931228" w:rsidRPr="00986686">
        <w:rPr>
          <w:lang w:val="ru-RU"/>
        </w:rPr>
        <w:t xml:space="preserve"> области</w:t>
      </w:r>
      <w:r w:rsidRPr="00986686">
        <w:rPr>
          <w:lang w:val="ru-RU"/>
        </w:rPr>
        <w:t>:</w:t>
      </w:r>
    </w:p>
    <w:p w14:paraId="46B71731" w14:textId="59B6F1E8" w:rsidR="00125694" w:rsidRPr="00986686" w:rsidRDefault="00781AB9" w:rsidP="003C0046">
      <w:pPr>
        <w:pStyle w:val="a0"/>
        <w:numPr>
          <w:ilvl w:val="0"/>
          <w:numId w:val="5"/>
        </w:numPr>
        <w:rPr>
          <w:lang w:val="ru-RU"/>
        </w:rPr>
      </w:pPr>
      <w:r w:rsidRPr="00986686">
        <w:rPr>
          <w:lang w:val="ru-RU"/>
        </w:rPr>
        <w:t>с</w:t>
      </w:r>
      <w:r w:rsidR="000E1183" w:rsidRPr="00986686">
        <w:rPr>
          <w:lang w:val="ru-RU"/>
        </w:rPr>
        <w:t>хема территориального планирования</w:t>
      </w:r>
      <w:r w:rsidR="00125694" w:rsidRPr="00986686">
        <w:rPr>
          <w:lang w:val="ru-RU"/>
        </w:rPr>
        <w:t xml:space="preserve"> </w:t>
      </w:r>
      <w:r w:rsidR="00BE01F1" w:rsidRPr="00986686">
        <w:rPr>
          <w:lang w:val="ru-RU"/>
        </w:rPr>
        <w:t>Матвеево-Курганского</w:t>
      </w:r>
      <w:r w:rsidR="00064DEA" w:rsidRPr="00986686">
        <w:rPr>
          <w:lang w:val="ru-RU"/>
        </w:rPr>
        <w:t xml:space="preserve"> </w:t>
      </w:r>
      <w:r w:rsidR="000E1183" w:rsidRPr="00986686">
        <w:rPr>
          <w:lang w:val="ru-RU"/>
        </w:rPr>
        <w:t>район</w:t>
      </w:r>
      <w:r w:rsidR="00002E98" w:rsidRPr="00986686">
        <w:rPr>
          <w:lang w:val="ru-RU"/>
        </w:rPr>
        <w:t>а</w:t>
      </w:r>
      <w:r w:rsidR="000E1183" w:rsidRPr="00986686">
        <w:rPr>
          <w:lang w:val="ru-RU"/>
        </w:rPr>
        <w:t xml:space="preserve">, </w:t>
      </w:r>
      <w:r w:rsidR="00125694" w:rsidRPr="00986686">
        <w:rPr>
          <w:lang w:val="ru-RU"/>
        </w:rPr>
        <w:t xml:space="preserve">утвержденная </w:t>
      </w:r>
      <w:r w:rsidR="00002E98" w:rsidRPr="00986686">
        <w:rPr>
          <w:lang w:val="ru-RU"/>
        </w:rPr>
        <w:t xml:space="preserve">Решением </w:t>
      </w:r>
      <w:r w:rsidR="003C0046" w:rsidRPr="00986686">
        <w:rPr>
          <w:lang w:val="ru-RU"/>
        </w:rPr>
        <w:t xml:space="preserve">Собрания депутатов Матвеево-Курганского района Ростовской области </w:t>
      </w:r>
      <w:r w:rsidR="00125694" w:rsidRPr="00986686">
        <w:rPr>
          <w:lang w:val="ru-RU"/>
        </w:rPr>
        <w:t xml:space="preserve">от </w:t>
      </w:r>
      <w:r w:rsidR="003C0046" w:rsidRPr="00986686">
        <w:rPr>
          <w:lang w:val="ru-RU"/>
        </w:rPr>
        <w:t>25.07.2011 г. № 107</w:t>
      </w:r>
      <w:r w:rsidR="00125694" w:rsidRPr="00986686">
        <w:rPr>
          <w:lang w:val="ru-RU"/>
        </w:rPr>
        <w:t>.</w:t>
      </w:r>
    </w:p>
    <w:p w14:paraId="5D6212BF" w14:textId="0AA9DDFE" w:rsidR="00125694" w:rsidRPr="00986686" w:rsidRDefault="00125694" w:rsidP="005461E8">
      <w:pPr>
        <w:pStyle w:val="a0"/>
        <w:rPr>
          <w:lang w:val="ru-RU"/>
        </w:rPr>
      </w:pPr>
      <w:r w:rsidRPr="00986686">
        <w:rPr>
          <w:lang w:val="ru-RU"/>
        </w:rPr>
        <w:t xml:space="preserve">Сведения о видах, назначении и </w:t>
      </w:r>
      <w:r w:rsidR="007D52EF" w:rsidRPr="00986686">
        <w:rPr>
          <w:lang w:val="ru-RU"/>
        </w:rPr>
        <w:t>наименованиях,</w:t>
      </w:r>
      <w:r w:rsidRPr="00986686">
        <w:rPr>
          <w:lang w:val="ru-RU"/>
        </w:rPr>
        <w:t xml:space="preserve">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5.1.</w:t>
      </w:r>
    </w:p>
    <w:p w14:paraId="4CF8E753" w14:textId="77777777" w:rsidR="009A0EB1" w:rsidRPr="00C10E39" w:rsidRDefault="009A0EB1" w:rsidP="00C72C27">
      <w:pPr>
        <w:pStyle w:val="a0"/>
        <w:spacing w:before="120"/>
        <w:jc w:val="center"/>
        <w:rPr>
          <w:rFonts w:eastAsiaTheme="minorHAnsi"/>
          <w:b/>
          <w:i/>
          <w:color w:val="000000"/>
          <w:highlight w:val="yellow"/>
          <w:lang w:val="ru-RU" w:eastAsia="en-US"/>
        </w:rPr>
      </w:pPr>
    </w:p>
    <w:p w14:paraId="3CEB6709" w14:textId="77777777" w:rsidR="00125694" w:rsidRPr="00C10E39" w:rsidRDefault="00125694" w:rsidP="00AD1A00">
      <w:pPr>
        <w:pStyle w:val="a0"/>
        <w:spacing w:before="120"/>
        <w:jc w:val="right"/>
        <w:rPr>
          <w:rFonts w:eastAsiaTheme="minorHAnsi"/>
          <w:b/>
          <w:i/>
          <w:color w:val="000000"/>
          <w:highlight w:val="yellow"/>
          <w:lang w:val="ru-RU" w:eastAsia="en-US"/>
        </w:rPr>
        <w:sectPr w:rsidR="00125694" w:rsidRPr="00C10E39" w:rsidSect="00E33E77">
          <w:headerReference w:type="default" r:id="rId12"/>
          <w:footerReference w:type="default" r:id="rId13"/>
          <w:pgSz w:w="11906" w:h="16838"/>
          <w:pgMar w:top="1701" w:right="851" w:bottom="1134" w:left="1701" w:header="680" w:footer="680" w:gutter="0"/>
          <w:cols w:space="708"/>
          <w:docGrid w:linePitch="360"/>
        </w:sectPr>
      </w:pPr>
    </w:p>
    <w:p w14:paraId="06991889" w14:textId="72A1386F" w:rsidR="00AD1A00" w:rsidRPr="00986686" w:rsidRDefault="00A87A78" w:rsidP="00AD1A00">
      <w:pPr>
        <w:pStyle w:val="a0"/>
        <w:spacing w:before="120"/>
        <w:jc w:val="right"/>
        <w:rPr>
          <w:rFonts w:eastAsiaTheme="minorHAnsi"/>
          <w:b/>
          <w:i/>
          <w:color w:val="000000"/>
          <w:lang w:val="ru-RU" w:eastAsia="en-US"/>
        </w:rPr>
      </w:pPr>
      <w:r w:rsidRPr="00986686">
        <w:rPr>
          <w:rFonts w:eastAsiaTheme="minorHAnsi"/>
          <w:b/>
          <w:i/>
          <w:color w:val="000000"/>
          <w:lang w:val="ru-RU" w:eastAsia="en-US"/>
        </w:rPr>
        <w:lastRenderedPageBreak/>
        <w:t xml:space="preserve">Таблица </w:t>
      </w:r>
      <w:r w:rsidR="001274DE" w:rsidRPr="00986686">
        <w:rPr>
          <w:rFonts w:eastAsiaTheme="minorHAnsi"/>
          <w:b/>
          <w:i/>
          <w:color w:val="000000"/>
          <w:lang w:val="ru-RU" w:eastAsia="en-US"/>
        </w:rPr>
        <w:t>5.1</w:t>
      </w:r>
    </w:p>
    <w:p w14:paraId="7D7BB67E" w14:textId="7C6C1605" w:rsidR="00775038" w:rsidRPr="00986686" w:rsidRDefault="00775038" w:rsidP="00775038">
      <w:pPr>
        <w:keepNext/>
        <w:suppressAutoHyphens/>
        <w:spacing w:after="120"/>
        <w:jc w:val="center"/>
        <w:rPr>
          <w:b/>
          <w:i/>
          <w:lang w:eastAsia="ar-SA" w:bidi="en-US"/>
        </w:rPr>
      </w:pPr>
      <w:r w:rsidRPr="00986686">
        <w:rPr>
          <w:b/>
          <w:i/>
          <w:lang w:eastAsia="ar-SA" w:bidi="en-US"/>
        </w:rPr>
        <w:t>Сведения о планируемых для размещения на территории поселения объектах местного значения муниципального района</w:t>
      </w:r>
    </w:p>
    <w:tbl>
      <w:tblPr>
        <w:tblStyle w:val="ad"/>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CellMar>
          <w:left w:w="28" w:type="dxa"/>
          <w:right w:w="28" w:type="dxa"/>
        </w:tblCellMar>
        <w:tblLook w:val="04A0" w:firstRow="1" w:lastRow="0" w:firstColumn="1" w:lastColumn="0" w:noHBand="0" w:noVBand="1"/>
      </w:tblPr>
      <w:tblGrid>
        <w:gridCol w:w="875"/>
        <w:gridCol w:w="1038"/>
        <w:gridCol w:w="1333"/>
        <w:gridCol w:w="1614"/>
        <w:gridCol w:w="1479"/>
        <w:gridCol w:w="1632"/>
        <w:gridCol w:w="1819"/>
        <w:gridCol w:w="1462"/>
        <w:gridCol w:w="1744"/>
        <w:gridCol w:w="1913"/>
      </w:tblGrid>
      <w:tr w:rsidR="003014D2" w:rsidRPr="00C10E39" w14:paraId="62769AD8" w14:textId="77777777" w:rsidTr="003014D2">
        <w:trPr>
          <w:cantSplit/>
          <w:tblHeader/>
        </w:trPr>
        <w:tc>
          <w:tcPr>
            <w:tcW w:w="275" w:type="pct"/>
            <w:shd w:val="clear" w:color="auto" w:fill="D9D9D9" w:themeFill="background1" w:themeFillShade="D9"/>
          </w:tcPr>
          <w:p w14:paraId="1AD31304"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Номер объекта</w:t>
            </w:r>
          </w:p>
        </w:tc>
        <w:tc>
          <w:tcPr>
            <w:tcW w:w="394" w:type="pct"/>
            <w:shd w:val="clear" w:color="auto" w:fill="D9D9D9" w:themeFill="background1" w:themeFillShade="D9"/>
          </w:tcPr>
          <w:p w14:paraId="2E8D39A0"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Код объекта</w:t>
            </w:r>
          </w:p>
        </w:tc>
        <w:tc>
          <w:tcPr>
            <w:tcW w:w="563" w:type="pct"/>
            <w:shd w:val="clear" w:color="auto" w:fill="D9D9D9" w:themeFill="background1" w:themeFillShade="D9"/>
          </w:tcPr>
          <w:p w14:paraId="7AE8794D"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Вид объекта</w:t>
            </w:r>
          </w:p>
        </w:tc>
        <w:tc>
          <w:tcPr>
            <w:tcW w:w="437" w:type="pct"/>
            <w:shd w:val="clear" w:color="auto" w:fill="D9D9D9" w:themeFill="background1" w:themeFillShade="D9"/>
          </w:tcPr>
          <w:p w14:paraId="4382786E"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Назначение объекта</w:t>
            </w:r>
          </w:p>
        </w:tc>
        <w:tc>
          <w:tcPr>
            <w:tcW w:w="576" w:type="pct"/>
            <w:shd w:val="clear" w:color="auto" w:fill="D9D9D9" w:themeFill="background1" w:themeFillShade="D9"/>
          </w:tcPr>
          <w:p w14:paraId="7F52FEBB"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Наименование объекта</w:t>
            </w:r>
          </w:p>
        </w:tc>
        <w:tc>
          <w:tcPr>
            <w:tcW w:w="506" w:type="pct"/>
            <w:shd w:val="clear" w:color="auto" w:fill="D9D9D9" w:themeFill="background1" w:themeFillShade="D9"/>
          </w:tcPr>
          <w:p w14:paraId="0B7186C9" w14:textId="77777777" w:rsidR="003E1143" w:rsidRDefault="003014D2" w:rsidP="003E1143">
            <w:pPr>
              <w:pStyle w:val="a0"/>
              <w:keepNext/>
              <w:ind w:firstLine="0"/>
              <w:jc w:val="center"/>
              <w:rPr>
                <w:b/>
                <w:i/>
                <w:sz w:val="22"/>
                <w:szCs w:val="22"/>
                <w:lang w:val="ru-RU"/>
              </w:rPr>
            </w:pPr>
            <w:r w:rsidRPr="00986686">
              <w:rPr>
                <w:b/>
                <w:i/>
                <w:sz w:val="22"/>
                <w:szCs w:val="22"/>
                <w:lang w:val="ru-RU"/>
              </w:rPr>
              <w:t xml:space="preserve">Основные </w:t>
            </w:r>
          </w:p>
          <w:p w14:paraId="1D5CFD9E" w14:textId="77777777" w:rsidR="003E1143" w:rsidRDefault="003014D2" w:rsidP="003E1143">
            <w:pPr>
              <w:pStyle w:val="a0"/>
              <w:keepNext/>
              <w:ind w:firstLine="0"/>
              <w:jc w:val="center"/>
              <w:rPr>
                <w:b/>
                <w:i/>
                <w:sz w:val="22"/>
                <w:szCs w:val="22"/>
                <w:lang w:val="ru-RU"/>
              </w:rPr>
            </w:pPr>
            <w:r w:rsidRPr="00986686">
              <w:rPr>
                <w:b/>
                <w:i/>
                <w:sz w:val="22"/>
                <w:szCs w:val="22"/>
                <w:lang w:val="ru-RU"/>
              </w:rPr>
              <w:t>хар</w:t>
            </w:r>
            <w:r w:rsidR="003E1143">
              <w:rPr>
                <w:b/>
                <w:i/>
                <w:sz w:val="22"/>
                <w:szCs w:val="22"/>
                <w:lang w:val="ru-RU"/>
              </w:rPr>
              <w:t xml:space="preserve">-ки </w:t>
            </w:r>
          </w:p>
          <w:p w14:paraId="2E0345EB" w14:textId="137A5FC2" w:rsidR="003014D2" w:rsidRPr="00986686" w:rsidRDefault="003014D2" w:rsidP="003E1143">
            <w:pPr>
              <w:pStyle w:val="a0"/>
              <w:keepNext/>
              <w:ind w:firstLine="0"/>
              <w:jc w:val="center"/>
              <w:rPr>
                <w:b/>
                <w:i/>
                <w:sz w:val="22"/>
                <w:szCs w:val="22"/>
                <w:lang w:val="ru-RU"/>
              </w:rPr>
            </w:pPr>
            <w:r w:rsidRPr="00986686">
              <w:rPr>
                <w:b/>
                <w:i/>
                <w:sz w:val="22"/>
                <w:szCs w:val="22"/>
                <w:lang w:val="ru-RU"/>
              </w:rPr>
              <w:t>объекта</w:t>
            </w:r>
          </w:p>
        </w:tc>
        <w:tc>
          <w:tcPr>
            <w:tcW w:w="506" w:type="pct"/>
            <w:shd w:val="clear" w:color="auto" w:fill="D9D9D9" w:themeFill="background1" w:themeFillShade="D9"/>
          </w:tcPr>
          <w:p w14:paraId="4E9E171F"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Местоположение</w:t>
            </w:r>
          </w:p>
        </w:tc>
        <w:tc>
          <w:tcPr>
            <w:tcW w:w="659" w:type="pct"/>
            <w:shd w:val="clear" w:color="auto" w:fill="D9D9D9" w:themeFill="background1" w:themeFillShade="D9"/>
          </w:tcPr>
          <w:p w14:paraId="21E9D66E"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Планируемые мероприятия по объекту</w:t>
            </w:r>
          </w:p>
        </w:tc>
        <w:tc>
          <w:tcPr>
            <w:tcW w:w="574" w:type="pct"/>
            <w:shd w:val="clear" w:color="auto" w:fill="D9D9D9" w:themeFill="background1" w:themeFillShade="D9"/>
          </w:tcPr>
          <w:p w14:paraId="22D40F75"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Характеристика зон с особыми условиями использования территории</w:t>
            </w:r>
          </w:p>
        </w:tc>
        <w:tc>
          <w:tcPr>
            <w:tcW w:w="510" w:type="pct"/>
            <w:shd w:val="clear" w:color="auto" w:fill="D9D9D9" w:themeFill="background1" w:themeFillShade="D9"/>
          </w:tcPr>
          <w:p w14:paraId="3C61B8A5" w14:textId="77777777" w:rsidR="003014D2" w:rsidRPr="00986686" w:rsidRDefault="003014D2" w:rsidP="00965C50">
            <w:pPr>
              <w:pStyle w:val="a0"/>
              <w:keepNext/>
              <w:ind w:firstLine="0"/>
              <w:jc w:val="center"/>
              <w:rPr>
                <w:b/>
                <w:i/>
                <w:sz w:val="22"/>
                <w:szCs w:val="22"/>
                <w:lang w:val="ru-RU"/>
              </w:rPr>
            </w:pPr>
            <w:r w:rsidRPr="00986686">
              <w:rPr>
                <w:b/>
                <w:i/>
                <w:sz w:val="22"/>
                <w:szCs w:val="22"/>
                <w:lang w:val="ru-RU"/>
              </w:rPr>
              <w:t>Реквизиты документов территориального планирования</w:t>
            </w:r>
          </w:p>
        </w:tc>
      </w:tr>
      <w:tr w:rsidR="00E715FD" w:rsidRPr="00C10E39" w14:paraId="6A7B5201" w14:textId="77777777" w:rsidTr="003014D2">
        <w:trPr>
          <w:cantSplit/>
        </w:trPr>
        <w:tc>
          <w:tcPr>
            <w:tcW w:w="275" w:type="pct"/>
            <w:shd w:val="clear" w:color="auto" w:fill="F2F2F2" w:themeFill="background1" w:themeFillShade="F2"/>
          </w:tcPr>
          <w:p w14:paraId="39E8C425" w14:textId="77777777" w:rsidR="00E715FD" w:rsidRPr="00986686" w:rsidRDefault="00E715FD" w:rsidP="003E1143">
            <w:pPr>
              <w:pStyle w:val="afff1"/>
              <w:numPr>
                <w:ilvl w:val="0"/>
                <w:numId w:val="7"/>
              </w:numPr>
              <w:jc w:val="center"/>
              <w:rPr>
                <w:sz w:val="22"/>
                <w:szCs w:val="22"/>
              </w:rPr>
            </w:pPr>
          </w:p>
        </w:tc>
        <w:tc>
          <w:tcPr>
            <w:tcW w:w="394" w:type="pct"/>
          </w:tcPr>
          <w:p w14:paraId="31B988A6" w14:textId="3CAA6979" w:rsidR="00E715FD" w:rsidRPr="00C10E39" w:rsidRDefault="00CF3954" w:rsidP="003E1143">
            <w:pPr>
              <w:jc w:val="center"/>
              <w:rPr>
                <w:sz w:val="22"/>
                <w:szCs w:val="22"/>
                <w:highlight w:val="yellow"/>
              </w:rPr>
            </w:pPr>
            <w:r w:rsidRPr="00CF3954">
              <w:rPr>
                <w:sz w:val="22"/>
                <w:szCs w:val="22"/>
              </w:rPr>
              <w:t>602041106</w:t>
            </w:r>
          </w:p>
        </w:tc>
        <w:tc>
          <w:tcPr>
            <w:tcW w:w="563" w:type="pct"/>
          </w:tcPr>
          <w:p w14:paraId="35BC0D8A" w14:textId="1E81515D" w:rsidR="00E715FD" w:rsidRPr="00546A15" w:rsidRDefault="00454FAF" w:rsidP="003E1143">
            <w:pPr>
              <w:jc w:val="center"/>
              <w:rPr>
                <w:sz w:val="22"/>
                <w:szCs w:val="22"/>
              </w:rPr>
            </w:pPr>
            <w:r w:rsidRPr="00546A15">
              <w:rPr>
                <w:sz w:val="22"/>
                <w:szCs w:val="22"/>
              </w:rPr>
              <w:t>Артезианская скважина</w:t>
            </w:r>
          </w:p>
        </w:tc>
        <w:tc>
          <w:tcPr>
            <w:tcW w:w="437" w:type="pct"/>
          </w:tcPr>
          <w:p w14:paraId="0A603AAE" w14:textId="1BA2F75B" w:rsidR="00E715FD" w:rsidRPr="00C10E39" w:rsidRDefault="00D735A7" w:rsidP="003E1143">
            <w:pPr>
              <w:jc w:val="center"/>
              <w:rPr>
                <w:sz w:val="22"/>
                <w:szCs w:val="22"/>
                <w:highlight w:val="yellow"/>
              </w:rPr>
            </w:pPr>
            <w:r>
              <w:rPr>
                <w:sz w:val="22"/>
                <w:szCs w:val="22"/>
              </w:rPr>
              <w:t>Развитие инже</w:t>
            </w:r>
            <w:r w:rsidRPr="00D735A7">
              <w:rPr>
                <w:sz w:val="22"/>
                <w:szCs w:val="22"/>
              </w:rPr>
              <w:t>нерной инфраструктуры</w:t>
            </w:r>
          </w:p>
        </w:tc>
        <w:tc>
          <w:tcPr>
            <w:tcW w:w="576" w:type="pct"/>
          </w:tcPr>
          <w:p w14:paraId="28B7ECFE" w14:textId="5B429126" w:rsidR="00E715FD" w:rsidRPr="00C10E39" w:rsidRDefault="00CF3954" w:rsidP="003E1143">
            <w:pPr>
              <w:autoSpaceDE w:val="0"/>
              <w:autoSpaceDN w:val="0"/>
              <w:adjustRightInd w:val="0"/>
              <w:jc w:val="center"/>
              <w:rPr>
                <w:sz w:val="22"/>
                <w:szCs w:val="22"/>
                <w:highlight w:val="yellow"/>
              </w:rPr>
            </w:pPr>
            <w:r w:rsidRPr="00CF3954">
              <w:rPr>
                <w:sz w:val="22"/>
                <w:szCs w:val="22"/>
              </w:rPr>
              <w:t>Артезианская скважина</w:t>
            </w:r>
          </w:p>
        </w:tc>
        <w:tc>
          <w:tcPr>
            <w:tcW w:w="506" w:type="pct"/>
          </w:tcPr>
          <w:p w14:paraId="330BA690" w14:textId="438D116B" w:rsidR="00E715FD" w:rsidRPr="00C10E39" w:rsidRDefault="00CF3954" w:rsidP="003E1143">
            <w:pPr>
              <w:autoSpaceDE w:val="0"/>
              <w:autoSpaceDN w:val="0"/>
              <w:adjustRightInd w:val="0"/>
              <w:jc w:val="center"/>
              <w:rPr>
                <w:color w:val="000000"/>
                <w:sz w:val="22"/>
                <w:szCs w:val="22"/>
                <w:highlight w:val="yellow"/>
              </w:rPr>
            </w:pPr>
            <w:r w:rsidRPr="00CF3954">
              <w:rPr>
                <w:color w:val="000000"/>
                <w:sz w:val="22"/>
                <w:szCs w:val="22"/>
              </w:rPr>
              <w:t xml:space="preserve">Устанавливается техническим </w:t>
            </w:r>
            <w:r>
              <w:rPr>
                <w:color w:val="000000"/>
                <w:sz w:val="22"/>
                <w:szCs w:val="22"/>
              </w:rPr>
              <w:t>задани</w:t>
            </w:r>
            <w:r w:rsidRPr="00CF3954">
              <w:rPr>
                <w:color w:val="000000"/>
                <w:sz w:val="22"/>
                <w:szCs w:val="22"/>
              </w:rPr>
              <w:t>ем</w:t>
            </w:r>
          </w:p>
        </w:tc>
        <w:tc>
          <w:tcPr>
            <w:tcW w:w="506" w:type="pct"/>
          </w:tcPr>
          <w:p w14:paraId="7673CC0D" w14:textId="77777777" w:rsidR="00BE6492" w:rsidRDefault="00760D03" w:rsidP="003E1143">
            <w:pPr>
              <w:autoSpaceDE w:val="0"/>
              <w:autoSpaceDN w:val="0"/>
              <w:adjustRightInd w:val="0"/>
              <w:jc w:val="center"/>
              <w:rPr>
                <w:sz w:val="22"/>
                <w:szCs w:val="22"/>
              </w:rPr>
            </w:pPr>
            <w:r>
              <w:rPr>
                <w:sz w:val="22"/>
                <w:szCs w:val="22"/>
              </w:rPr>
              <w:t>- На западе, севере и ю</w:t>
            </w:r>
            <w:r w:rsidR="00F47B3E" w:rsidRPr="00F47B3E">
              <w:rPr>
                <w:sz w:val="22"/>
                <w:szCs w:val="22"/>
              </w:rPr>
              <w:t xml:space="preserve">го-востоке с. </w:t>
            </w:r>
          </w:p>
          <w:p w14:paraId="2642BED4" w14:textId="5367F693" w:rsidR="00760D03" w:rsidRDefault="00F47B3E" w:rsidP="003E1143">
            <w:pPr>
              <w:autoSpaceDE w:val="0"/>
              <w:autoSpaceDN w:val="0"/>
              <w:adjustRightInd w:val="0"/>
              <w:jc w:val="center"/>
              <w:rPr>
                <w:sz w:val="22"/>
                <w:szCs w:val="22"/>
              </w:rPr>
            </w:pPr>
            <w:r w:rsidRPr="00F47B3E">
              <w:rPr>
                <w:sz w:val="22"/>
                <w:szCs w:val="22"/>
              </w:rPr>
              <w:t>Марфинка,</w:t>
            </w:r>
          </w:p>
          <w:p w14:paraId="6101B76E" w14:textId="30AC9D3D" w:rsidR="00E715FD" w:rsidRPr="00C10E39" w:rsidRDefault="00760D03" w:rsidP="003E1143">
            <w:pPr>
              <w:autoSpaceDE w:val="0"/>
              <w:autoSpaceDN w:val="0"/>
              <w:adjustRightInd w:val="0"/>
              <w:jc w:val="center"/>
              <w:rPr>
                <w:sz w:val="22"/>
                <w:szCs w:val="22"/>
                <w:highlight w:val="yellow"/>
              </w:rPr>
            </w:pPr>
            <w:r>
              <w:rPr>
                <w:sz w:val="22"/>
                <w:szCs w:val="22"/>
              </w:rPr>
              <w:t>- Н</w:t>
            </w:r>
            <w:r w:rsidRPr="00760D03">
              <w:rPr>
                <w:sz w:val="22"/>
                <w:szCs w:val="22"/>
              </w:rPr>
              <w:t>а водозаборе в 2000 метрах от восточной границы с. Анастасиевка</w:t>
            </w:r>
            <w:r w:rsidR="00F91364">
              <w:rPr>
                <w:sz w:val="22"/>
                <w:szCs w:val="22"/>
              </w:rPr>
              <w:t xml:space="preserve"> (скважина №1136)</w:t>
            </w:r>
          </w:p>
        </w:tc>
        <w:tc>
          <w:tcPr>
            <w:tcW w:w="659" w:type="pct"/>
          </w:tcPr>
          <w:p w14:paraId="08ECA526" w14:textId="77777777" w:rsidR="003E1143" w:rsidRDefault="00E715FD" w:rsidP="003E1143">
            <w:pPr>
              <w:jc w:val="center"/>
              <w:rPr>
                <w:sz w:val="22"/>
                <w:szCs w:val="22"/>
              </w:rPr>
            </w:pPr>
            <w:r w:rsidRPr="00D735A7">
              <w:rPr>
                <w:sz w:val="22"/>
                <w:szCs w:val="22"/>
              </w:rPr>
              <w:t>Планируемый к</w:t>
            </w:r>
          </w:p>
          <w:p w14:paraId="19E6DDFD" w14:textId="7988627E" w:rsidR="00E715FD" w:rsidRPr="00C10E39" w:rsidRDefault="00E715FD" w:rsidP="003E1143">
            <w:pPr>
              <w:jc w:val="center"/>
              <w:rPr>
                <w:sz w:val="22"/>
                <w:szCs w:val="22"/>
                <w:highlight w:val="yellow"/>
              </w:rPr>
            </w:pPr>
            <w:r w:rsidRPr="00D735A7">
              <w:rPr>
                <w:sz w:val="22"/>
                <w:szCs w:val="22"/>
              </w:rPr>
              <w:t xml:space="preserve"> реконструкции</w:t>
            </w:r>
          </w:p>
        </w:tc>
        <w:tc>
          <w:tcPr>
            <w:tcW w:w="574" w:type="pct"/>
          </w:tcPr>
          <w:p w14:paraId="48DF0362" w14:textId="0A9015FC" w:rsidR="00E715FD" w:rsidRPr="00C10E39" w:rsidRDefault="00D735A7" w:rsidP="003E1143">
            <w:pPr>
              <w:jc w:val="center"/>
              <w:rPr>
                <w:sz w:val="22"/>
                <w:szCs w:val="22"/>
                <w:highlight w:val="yellow"/>
              </w:rPr>
            </w:pPr>
            <w:r w:rsidRPr="00AF4D08">
              <w:rPr>
                <w:sz w:val="22"/>
                <w:szCs w:val="22"/>
              </w:rPr>
              <w:t>ЗСО 30 м</w:t>
            </w:r>
          </w:p>
        </w:tc>
        <w:tc>
          <w:tcPr>
            <w:tcW w:w="510" w:type="pct"/>
            <w:vMerge w:val="restart"/>
          </w:tcPr>
          <w:p w14:paraId="213E096D" w14:textId="77777777" w:rsidR="00E715FD" w:rsidRPr="00454FAF" w:rsidRDefault="00E715FD" w:rsidP="00841159">
            <w:pPr>
              <w:jc w:val="center"/>
              <w:rPr>
                <w:sz w:val="22"/>
                <w:szCs w:val="22"/>
              </w:rPr>
            </w:pPr>
            <w:r w:rsidRPr="00454FAF">
              <w:rPr>
                <w:sz w:val="22"/>
                <w:szCs w:val="22"/>
              </w:rPr>
              <w:t>СТП Матвеево-Курганского района</w:t>
            </w:r>
          </w:p>
          <w:p w14:paraId="2E91A397" w14:textId="553AADA0" w:rsidR="00E715FD" w:rsidRPr="00C10E39" w:rsidRDefault="00E715FD" w:rsidP="00841159">
            <w:pPr>
              <w:jc w:val="center"/>
              <w:rPr>
                <w:sz w:val="22"/>
                <w:szCs w:val="22"/>
                <w:highlight w:val="yellow"/>
              </w:rPr>
            </w:pPr>
            <w:r w:rsidRPr="00454FAF">
              <w:t xml:space="preserve">утвержденная </w:t>
            </w:r>
            <w:r w:rsidRPr="00454FAF">
              <w:rPr>
                <w:sz w:val="22"/>
                <w:szCs w:val="22"/>
              </w:rPr>
              <w:t>Решением Собрания депутатов Матвеево-Курганского района Ростовской области от 25.07.2011 г. № 107</w:t>
            </w:r>
          </w:p>
        </w:tc>
      </w:tr>
      <w:tr w:rsidR="00E715FD" w:rsidRPr="00C10E39" w14:paraId="67C861E5" w14:textId="77777777" w:rsidTr="003014D2">
        <w:trPr>
          <w:cantSplit/>
        </w:trPr>
        <w:tc>
          <w:tcPr>
            <w:tcW w:w="275" w:type="pct"/>
            <w:shd w:val="clear" w:color="auto" w:fill="F2F2F2" w:themeFill="background1" w:themeFillShade="F2"/>
          </w:tcPr>
          <w:p w14:paraId="66FA5BF1" w14:textId="77777777" w:rsidR="00E715FD" w:rsidRPr="00986686" w:rsidRDefault="00E715FD" w:rsidP="003E1143">
            <w:pPr>
              <w:pStyle w:val="afff1"/>
              <w:numPr>
                <w:ilvl w:val="0"/>
                <w:numId w:val="7"/>
              </w:numPr>
              <w:jc w:val="center"/>
              <w:rPr>
                <w:sz w:val="22"/>
                <w:szCs w:val="22"/>
              </w:rPr>
            </w:pPr>
          </w:p>
        </w:tc>
        <w:tc>
          <w:tcPr>
            <w:tcW w:w="394" w:type="pct"/>
          </w:tcPr>
          <w:p w14:paraId="2DA6209E" w14:textId="53CEA363" w:rsidR="00E715FD" w:rsidRPr="00C10E39" w:rsidRDefault="00CF3954" w:rsidP="003E1143">
            <w:pPr>
              <w:jc w:val="center"/>
              <w:rPr>
                <w:sz w:val="22"/>
                <w:szCs w:val="22"/>
                <w:highlight w:val="yellow"/>
              </w:rPr>
            </w:pPr>
            <w:r w:rsidRPr="00CF3954">
              <w:rPr>
                <w:sz w:val="22"/>
                <w:szCs w:val="22"/>
              </w:rPr>
              <w:t>602041202</w:t>
            </w:r>
          </w:p>
        </w:tc>
        <w:tc>
          <w:tcPr>
            <w:tcW w:w="563" w:type="pct"/>
          </w:tcPr>
          <w:p w14:paraId="593E0EBC" w14:textId="621B1C66" w:rsidR="00E715FD" w:rsidRPr="00546A15" w:rsidRDefault="00454FAF" w:rsidP="003E1143">
            <w:pPr>
              <w:jc w:val="center"/>
              <w:rPr>
                <w:sz w:val="22"/>
                <w:szCs w:val="22"/>
              </w:rPr>
            </w:pPr>
            <w:r w:rsidRPr="00546A15">
              <w:rPr>
                <w:sz w:val="22"/>
                <w:szCs w:val="22"/>
              </w:rPr>
              <w:t>Водопровод</w:t>
            </w:r>
          </w:p>
        </w:tc>
        <w:tc>
          <w:tcPr>
            <w:tcW w:w="437" w:type="pct"/>
          </w:tcPr>
          <w:p w14:paraId="3CC82B1F" w14:textId="2AF3B11A" w:rsidR="00E715FD" w:rsidRPr="00C10E39" w:rsidRDefault="00D735A7" w:rsidP="003E1143">
            <w:pPr>
              <w:jc w:val="center"/>
              <w:rPr>
                <w:sz w:val="22"/>
                <w:szCs w:val="22"/>
                <w:highlight w:val="yellow"/>
              </w:rPr>
            </w:pPr>
            <w:r w:rsidRPr="00AF4D08">
              <w:rPr>
                <w:sz w:val="22"/>
                <w:szCs w:val="22"/>
              </w:rPr>
              <w:t>Развитие инженерной инфраструктуры</w:t>
            </w:r>
          </w:p>
        </w:tc>
        <w:tc>
          <w:tcPr>
            <w:tcW w:w="576" w:type="pct"/>
          </w:tcPr>
          <w:p w14:paraId="662B2285" w14:textId="3E839108" w:rsidR="00E715FD" w:rsidRPr="00C10E39" w:rsidRDefault="00CF3954" w:rsidP="003E1143">
            <w:pPr>
              <w:autoSpaceDE w:val="0"/>
              <w:autoSpaceDN w:val="0"/>
              <w:adjustRightInd w:val="0"/>
              <w:jc w:val="center"/>
              <w:rPr>
                <w:sz w:val="22"/>
                <w:szCs w:val="22"/>
                <w:highlight w:val="yellow"/>
              </w:rPr>
            </w:pPr>
            <w:r w:rsidRPr="00CF3954">
              <w:rPr>
                <w:sz w:val="22"/>
                <w:szCs w:val="22"/>
              </w:rPr>
              <w:t>Водопровод</w:t>
            </w:r>
          </w:p>
        </w:tc>
        <w:tc>
          <w:tcPr>
            <w:tcW w:w="506" w:type="pct"/>
          </w:tcPr>
          <w:p w14:paraId="1FD8357D" w14:textId="77B7FA21" w:rsidR="00E715FD" w:rsidRPr="00C10E39" w:rsidRDefault="00F91364" w:rsidP="003E1143">
            <w:pPr>
              <w:autoSpaceDE w:val="0"/>
              <w:autoSpaceDN w:val="0"/>
              <w:adjustRightInd w:val="0"/>
              <w:jc w:val="center"/>
              <w:rPr>
                <w:sz w:val="22"/>
                <w:szCs w:val="22"/>
                <w:highlight w:val="yellow"/>
              </w:rPr>
            </w:pPr>
            <w:r>
              <w:rPr>
                <w:sz w:val="22"/>
                <w:szCs w:val="22"/>
              </w:rPr>
              <w:t>П</w:t>
            </w:r>
            <w:r w:rsidR="0080418A" w:rsidRPr="00F91364">
              <w:rPr>
                <w:sz w:val="22"/>
                <w:szCs w:val="22"/>
              </w:rPr>
              <w:t>ротяженность</w:t>
            </w:r>
            <w:r w:rsidRPr="00F91364">
              <w:rPr>
                <w:sz w:val="22"/>
                <w:szCs w:val="22"/>
              </w:rPr>
              <w:t xml:space="preserve"> 350 м</w:t>
            </w:r>
          </w:p>
        </w:tc>
        <w:tc>
          <w:tcPr>
            <w:tcW w:w="506" w:type="pct"/>
          </w:tcPr>
          <w:p w14:paraId="4488C8D6" w14:textId="4159D214" w:rsidR="00E715FD" w:rsidRPr="00C10E39" w:rsidRDefault="0080418A" w:rsidP="003E1143">
            <w:pPr>
              <w:autoSpaceDE w:val="0"/>
              <w:autoSpaceDN w:val="0"/>
              <w:adjustRightInd w:val="0"/>
              <w:jc w:val="center"/>
              <w:rPr>
                <w:sz w:val="22"/>
                <w:szCs w:val="22"/>
                <w:highlight w:val="yellow"/>
              </w:rPr>
            </w:pPr>
            <w:r w:rsidRPr="0080418A">
              <w:rPr>
                <w:sz w:val="22"/>
                <w:szCs w:val="22"/>
              </w:rPr>
              <w:t>с. Марфинка</w:t>
            </w:r>
          </w:p>
        </w:tc>
        <w:tc>
          <w:tcPr>
            <w:tcW w:w="659" w:type="pct"/>
          </w:tcPr>
          <w:p w14:paraId="4E8D9E12" w14:textId="427EDFF2" w:rsidR="00E715FD" w:rsidRPr="00D735A7" w:rsidRDefault="00E715FD" w:rsidP="003E1143">
            <w:pPr>
              <w:jc w:val="center"/>
              <w:rPr>
                <w:sz w:val="22"/>
                <w:szCs w:val="22"/>
              </w:rPr>
            </w:pPr>
            <w:r w:rsidRPr="00D735A7">
              <w:rPr>
                <w:sz w:val="22"/>
                <w:szCs w:val="22"/>
              </w:rPr>
              <w:t>Планируемый к размещению</w:t>
            </w:r>
          </w:p>
        </w:tc>
        <w:tc>
          <w:tcPr>
            <w:tcW w:w="574" w:type="pct"/>
          </w:tcPr>
          <w:p w14:paraId="29F5FAB2" w14:textId="01639E65" w:rsidR="00E715FD" w:rsidRPr="00C10E39" w:rsidRDefault="00D735A7" w:rsidP="003E1143">
            <w:pPr>
              <w:jc w:val="center"/>
              <w:rPr>
                <w:sz w:val="22"/>
                <w:szCs w:val="22"/>
                <w:highlight w:val="yellow"/>
              </w:rPr>
            </w:pPr>
            <w:r w:rsidRPr="00D735A7">
              <w:rPr>
                <w:sz w:val="22"/>
                <w:szCs w:val="22"/>
              </w:rPr>
              <w:t>ЗСО 5 м</w:t>
            </w:r>
          </w:p>
        </w:tc>
        <w:tc>
          <w:tcPr>
            <w:tcW w:w="510" w:type="pct"/>
            <w:vMerge/>
          </w:tcPr>
          <w:p w14:paraId="5C9F568E" w14:textId="77777777" w:rsidR="00E715FD" w:rsidRPr="00C10E39" w:rsidRDefault="00E715FD" w:rsidP="00E715FD">
            <w:pPr>
              <w:jc w:val="center"/>
              <w:rPr>
                <w:sz w:val="22"/>
                <w:szCs w:val="22"/>
                <w:highlight w:val="yellow"/>
              </w:rPr>
            </w:pPr>
          </w:p>
        </w:tc>
      </w:tr>
      <w:tr w:rsidR="00E715FD" w:rsidRPr="00C10E39" w14:paraId="47792F07" w14:textId="77777777" w:rsidTr="003014D2">
        <w:trPr>
          <w:cantSplit/>
        </w:trPr>
        <w:tc>
          <w:tcPr>
            <w:tcW w:w="275" w:type="pct"/>
            <w:shd w:val="clear" w:color="auto" w:fill="F2F2F2" w:themeFill="background1" w:themeFillShade="F2"/>
          </w:tcPr>
          <w:p w14:paraId="53FF0C91" w14:textId="77777777" w:rsidR="00E715FD" w:rsidRPr="00986686" w:rsidRDefault="00E715FD" w:rsidP="003E1143">
            <w:pPr>
              <w:pStyle w:val="afff1"/>
              <w:numPr>
                <w:ilvl w:val="0"/>
                <w:numId w:val="7"/>
              </w:numPr>
              <w:jc w:val="center"/>
              <w:rPr>
                <w:sz w:val="22"/>
                <w:szCs w:val="22"/>
              </w:rPr>
            </w:pPr>
          </w:p>
        </w:tc>
        <w:tc>
          <w:tcPr>
            <w:tcW w:w="394" w:type="pct"/>
          </w:tcPr>
          <w:p w14:paraId="7A91FE86" w14:textId="052F1AAB" w:rsidR="00E715FD" w:rsidRPr="00C10E39" w:rsidRDefault="00CF3954" w:rsidP="003E1143">
            <w:pPr>
              <w:jc w:val="center"/>
              <w:rPr>
                <w:sz w:val="22"/>
                <w:szCs w:val="22"/>
                <w:highlight w:val="yellow"/>
              </w:rPr>
            </w:pPr>
            <w:r w:rsidRPr="00CF3954">
              <w:rPr>
                <w:sz w:val="22"/>
                <w:szCs w:val="22"/>
              </w:rPr>
              <w:t>602041202</w:t>
            </w:r>
          </w:p>
        </w:tc>
        <w:tc>
          <w:tcPr>
            <w:tcW w:w="563" w:type="pct"/>
          </w:tcPr>
          <w:p w14:paraId="4DDE5171" w14:textId="451D5710" w:rsidR="00E715FD" w:rsidRPr="00546A15" w:rsidRDefault="00454FAF" w:rsidP="003E1143">
            <w:pPr>
              <w:jc w:val="center"/>
              <w:rPr>
                <w:sz w:val="22"/>
                <w:szCs w:val="22"/>
              </w:rPr>
            </w:pPr>
            <w:r w:rsidRPr="00546A15">
              <w:rPr>
                <w:sz w:val="22"/>
                <w:szCs w:val="22"/>
              </w:rPr>
              <w:t>Водопровод</w:t>
            </w:r>
          </w:p>
        </w:tc>
        <w:tc>
          <w:tcPr>
            <w:tcW w:w="437" w:type="pct"/>
          </w:tcPr>
          <w:p w14:paraId="64E73224" w14:textId="1BC6FE02" w:rsidR="00E715FD" w:rsidRPr="00C10E39" w:rsidRDefault="00D735A7" w:rsidP="003E1143">
            <w:pPr>
              <w:jc w:val="center"/>
              <w:rPr>
                <w:sz w:val="22"/>
                <w:szCs w:val="22"/>
                <w:highlight w:val="yellow"/>
              </w:rPr>
            </w:pPr>
            <w:r w:rsidRPr="00AF4D08">
              <w:rPr>
                <w:sz w:val="22"/>
                <w:szCs w:val="22"/>
              </w:rPr>
              <w:t>Развитие инженерной инфраструктуры</w:t>
            </w:r>
          </w:p>
        </w:tc>
        <w:tc>
          <w:tcPr>
            <w:tcW w:w="576" w:type="pct"/>
          </w:tcPr>
          <w:p w14:paraId="147B83F8" w14:textId="28509D1E" w:rsidR="00E715FD" w:rsidRPr="00F91364" w:rsidRDefault="00CF3954" w:rsidP="003E1143">
            <w:pPr>
              <w:autoSpaceDE w:val="0"/>
              <w:autoSpaceDN w:val="0"/>
              <w:adjustRightInd w:val="0"/>
              <w:jc w:val="center"/>
              <w:rPr>
                <w:sz w:val="22"/>
                <w:szCs w:val="22"/>
              </w:rPr>
            </w:pPr>
            <w:r w:rsidRPr="00F91364">
              <w:rPr>
                <w:sz w:val="22"/>
                <w:szCs w:val="22"/>
              </w:rPr>
              <w:t>Водопровод</w:t>
            </w:r>
          </w:p>
        </w:tc>
        <w:tc>
          <w:tcPr>
            <w:tcW w:w="506" w:type="pct"/>
          </w:tcPr>
          <w:p w14:paraId="6182825B" w14:textId="72C4068B" w:rsidR="00E715FD" w:rsidRPr="00F91364" w:rsidRDefault="00F91364" w:rsidP="003E1143">
            <w:pPr>
              <w:autoSpaceDE w:val="0"/>
              <w:autoSpaceDN w:val="0"/>
              <w:adjustRightInd w:val="0"/>
              <w:jc w:val="center"/>
              <w:rPr>
                <w:sz w:val="22"/>
                <w:szCs w:val="22"/>
              </w:rPr>
            </w:pPr>
            <w:r>
              <w:rPr>
                <w:sz w:val="22"/>
                <w:szCs w:val="22"/>
              </w:rPr>
              <w:t>П</w:t>
            </w:r>
            <w:r w:rsidR="0080418A" w:rsidRPr="00F91364">
              <w:rPr>
                <w:sz w:val="22"/>
                <w:szCs w:val="22"/>
              </w:rPr>
              <w:t>ротяженность</w:t>
            </w:r>
            <w:r w:rsidRPr="00F91364">
              <w:rPr>
                <w:sz w:val="22"/>
                <w:szCs w:val="22"/>
              </w:rPr>
              <w:t xml:space="preserve"> 12,2 км</w:t>
            </w:r>
          </w:p>
        </w:tc>
        <w:tc>
          <w:tcPr>
            <w:tcW w:w="506" w:type="pct"/>
          </w:tcPr>
          <w:p w14:paraId="66CFBEEA" w14:textId="3B803ABA" w:rsidR="00E715FD" w:rsidRPr="00C10E39" w:rsidRDefault="0080418A" w:rsidP="003E1143">
            <w:pPr>
              <w:autoSpaceDE w:val="0"/>
              <w:autoSpaceDN w:val="0"/>
              <w:adjustRightInd w:val="0"/>
              <w:jc w:val="center"/>
              <w:rPr>
                <w:sz w:val="22"/>
                <w:szCs w:val="22"/>
                <w:highlight w:val="yellow"/>
              </w:rPr>
            </w:pPr>
            <w:r w:rsidRPr="0080418A">
              <w:rPr>
                <w:sz w:val="22"/>
                <w:szCs w:val="22"/>
              </w:rPr>
              <w:t>с. Марфинка</w:t>
            </w:r>
          </w:p>
        </w:tc>
        <w:tc>
          <w:tcPr>
            <w:tcW w:w="659" w:type="pct"/>
          </w:tcPr>
          <w:p w14:paraId="003764C1" w14:textId="77777777" w:rsidR="003E1143" w:rsidRDefault="00D735A7" w:rsidP="003E1143">
            <w:pPr>
              <w:jc w:val="center"/>
              <w:rPr>
                <w:sz w:val="22"/>
                <w:szCs w:val="22"/>
              </w:rPr>
            </w:pPr>
            <w:r w:rsidRPr="00D735A7">
              <w:rPr>
                <w:sz w:val="22"/>
                <w:szCs w:val="22"/>
              </w:rPr>
              <w:t>Планируемый к</w:t>
            </w:r>
          </w:p>
          <w:p w14:paraId="4ADBF963" w14:textId="6820DFA8" w:rsidR="00E715FD" w:rsidRPr="00D735A7" w:rsidRDefault="00D735A7" w:rsidP="003E1143">
            <w:pPr>
              <w:jc w:val="center"/>
              <w:rPr>
                <w:sz w:val="22"/>
                <w:szCs w:val="22"/>
              </w:rPr>
            </w:pPr>
            <w:r w:rsidRPr="00D735A7">
              <w:rPr>
                <w:sz w:val="22"/>
                <w:szCs w:val="22"/>
              </w:rPr>
              <w:t xml:space="preserve"> реконструкции</w:t>
            </w:r>
          </w:p>
        </w:tc>
        <w:tc>
          <w:tcPr>
            <w:tcW w:w="574" w:type="pct"/>
          </w:tcPr>
          <w:p w14:paraId="73FB37C2" w14:textId="57A89652" w:rsidR="00E715FD" w:rsidRPr="00C10E39" w:rsidRDefault="00D735A7" w:rsidP="003E1143">
            <w:pPr>
              <w:jc w:val="center"/>
              <w:rPr>
                <w:sz w:val="22"/>
                <w:szCs w:val="22"/>
                <w:highlight w:val="yellow"/>
              </w:rPr>
            </w:pPr>
            <w:r w:rsidRPr="00D735A7">
              <w:rPr>
                <w:sz w:val="22"/>
                <w:szCs w:val="22"/>
              </w:rPr>
              <w:t>ЗСО 5 м</w:t>
            </w:r>
          </w:p>
        </w:tc>
        <w:tc>
          <w:tcPr>
            <w:tcW w:w="510" w:type="pct"/>
            <w:vMerge/>
          </w:tcPr>
          <w:p w14:paraId="079703CB" w14:textId="77777777" w:rsidR="00E715FD" w:rsidRPr="00C10E39" w:rsidRDefault="00E715FD" w:rsidP="00E715FD">
            <w:pPr>
              <w:jc w:val="center"/>
              <w:rPr>
                <w:sz w:val="22"/>
                <w:szCs w:val="22"/>
                <w:highlight w:val="yellow"/>
              </w:rPr>
            </w:pPr>
          </w:p>
        </w:tc>
      </w:tr>
    </w:tbl>
    <w:p w14:paraId="720D3DFE" w14:textId="77777777" w:rsidR="00775038" w:rsidRPr="00C10E39" w:rsidRDefault="00775038" w:rsidP="00775038">
      <w:pPr>
        <w:rPr>
          <w:highlight w:val="yellow"/>
        </w:rPr>
      </w:pPr>
    </w:p>
    <w:p w14:paraId="011022DA" w14:textId="77777777" w:rsidR="00775038" w:rsidRPr="00C10E39" w:rsidRDefault="00775038" w:rsidP="00775038">
      <w:pPr>
        <w:rPr>
          <w:highlight w:val="yellow"/>
        </w:rPr>
        <w:sectPr w:rsidR="00775038" w:rsidRPr="00C10E39" w:rsidSect="00E33E77">
          <w:headerReference w:type="default" r:id="rId14"/>
          <w:footerReference w:type="default" r:id="rId15"/>
          <w:pgSz w:w="16838" w:h="11906" w:orient="landscape"/>
          <w:pgMar w:top="1701" w:right="851" w:bottom="851" w:left="1134" w:header="737" w:footer="1077" w:gutter="0"/>
          <w:cols w:space="708"/>
          <w:docGrid w:linePitch="360"/>
        </w:sectPr>
      </w:pPr>
    </w:p>
    <w:p w14:paraId="30996C52" w14:textId="43DDB0A1" w:rsidR="008F2FA3" w:rsidRPr="00FC305A" w:rsidRDefault="008F2FA3" w:rsidP="0045500F">
      <w:pPr>
        <w:pStyle w:val="1"/>
        <w:numPr>
          <w:ilvl w:val="0"/>
          <w:numId w:val="6"/>
        </w:numPr>
        <w:spacing w:before="120"/>
        <w:ind w:left="0" w:firstLine="0"/>
        <w:rPr>
          <w:shd w:val="clear" w:color="auto" w:fill="FFFFFF"/>
        </w:rPr>
      </w:pPr>
      <w:bookmarkStart w:id="76" w:name="_Toc40368779"/>
      <w:r w:rsidRPr="00FC305A">
        <w:rPr>
          <w:shd w:val="clear" w:color="auto" w:fill="FFFFFF"/>
        </w:rPr>
        <w:lastRenderedPageBreak/>
        <w:t xml:space="preserve">Перечень и характеристика основных факторов риска </w:t>
      </w:r>
      <w:r w:rsidRPr="00FC305A">
        <w:rPr>
          <w:lang w:eastAsia="ar-SA" w:bidi="en-US"/>
        </w:rPr>
        <w:t>возникновения</w:t>
      </w:r>
      <w:r w:rsidRPr="00FC305A">
        <w:rPr>
          <w:shd w:val="clear" w:color="auto" w:fill="FFFFFF"/>
        </w:rPr>
        <w:t xml:space="preserve"> чрезвычайных ситуаций природного и техногенного характера</w:t>
      </w:r>
      <w:bookmarkEnd w:id="76"/>
    </w:p>
    <w:p w14:paraId="132B95B0" w14:textId="1B58F768" w:rsidR="00FE1F9F" w:rsidRPr="00FC305A" w:rsidRDefault="00FE1F9F" w:rsidP="00FE1F9F">
      <w:pPr>
        <w:ind w:firstLine="709"/>
        <w:rPr>
          <w:lang w:eastAsia="ar-SA" w:bidi="en-US"/>
        </w:rPr>
      </w:pPr>
      <w:r w:rsidRPr="00FC305A">
        <w:rPr>
          <w:lang w:eastAsia="ar-SA" w:bidi="en-US"/>
        </w:rPr>
        <w:t xml:space="preserve">В </w:t>
      </w:r>
      <w:r w:rsidR="00674D0F" w:rsidRPr="00FC305A">
        <w:rPr>
          <w:lang w:eastAsia="ar-SA" w:bidi="en-US"/>
        </w:rPr>
        <w:t>данном разделе в соответствии с п. 6</w:t>
      </w:r>
      <w:r w:rsidRPr="00FC305A">
        <w:rPr>
          <w:lang w:eastAsia="ar-SA" w:bidi="en-US"/>
        </w:rPr>
        <w:t xml:space="preserve"> ст</w:t>
      </w:r>
      <w:r w:rsidR="00674D0F" w:rsidRPr="00FC305A">
        <w:rPr>
          <w:lang w:eastAsia="ar-SA" w:bidi="en-US"/>
        </w:rPr>
        <w:t xml:space="preserve">. </w:t>
      </w:r>
      <w:r w:rsidRPr="00FC305A">
        <w:rPr>
          <w:lang w:eastAsia="ar-SA" w:bidi="en-US"/>
        </w:rPr>
        <w:t xml:space="preserve">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7E58DD" w:rsidRPr="00FC305A">
        <w:t>Анастасиевского</w:t>
      </w:r>
      <w:r w:rsidR="00733F30" w:rsidRPr="00FC305A">
        <w:t xml:space="preserve"> СП</w:t>
      </w:r>
      <w:r w:rsidRPr="00FC305A">
        <w:rPr>
          <w:lang w:eastAsia="ar-SA" w:bidi="en-US"/>
        </w:rPr>
        <w:t>.</w:t>
      </w:r>
    </w:p>
    <w:p w14:paraId="79CBF524" w14:textId="77777777" w:rsidR="00F85440" w:rsidRPr="00FB3852" w:rsidRDefault="00F85440" w:rsidP="0045500F">
      <w:pPr>
        <w:pStyle w:val="2"/>
        <w:numPr>
          <w:ilvl w:val="1"/>
          <w:numId w:val="6"/>
        </w:numPr>
        <w:ind w:left="0" w:firstLine="0"/>
      </w:pPr>
      <w:bookmarkStart w:id="77" w:name="_Toc520277840"/>
      <w:bookmarkStart w:id="78" w:name="_Toc520277884"/>
      <w:bookmarkStart w:id="79" w:name="_Toc16761362"/>
      <w:bookmarkStart w:id="80" w:name="_Toc40368780"/>
      <w:r w:rsidRPr="00FB3852">
        <w:t>Инженерно-технические мероприятия гражданской обороны</w:t>
      </w:r>
      <w:bookmarkEnd w:id="77"/>
      <w:bookmarkEnd w:id="78"/>
      <w:bookmarkEnd w:id="79"/>
      <w:bookmarkEnd w:id="80"/>
    </w:p>
    <w:p w14:paraId="2088544D" w14:textId="3FADF2CA" w:rsidR="00F85440" w:rsidRPr="00FB3852" w:rsidRDefault="00F85440" w:rsidP="00F85440">
      <w:pPr>
        <w:ind w:firstLine="709"/>
        <w:rPr>
          <w:rFonts w:eastAsiaTheme="minorEastAsia" w:cstheme="minorBidi"/>
          <w:szCs w:val="22"/>
          <w:lang w:eastAsia="ar-SA" w:bidi="en-US"/>
        </w:rPr>
      </w:pPr>
      <w:r w:rsidRPr="00FB3852">
        <w:rPr>
          <w:rFonts w:eastAsiaTheme="minorEastAsia" w:cstheme="minorBidi"/>
          <w:szCs w:val="22"/>
          <w:lang w:eastAsia="ar-SA" w:bidi="en-US"/>
        </w:rPr>
        <w:t xml:space="preserve">По группе ГО </w:t>
      </w:r>
      <w:r w:rsidR="00704532" w:rsidRPr="00FB3852">
        <w:t>Анастасиевское</w:t>
      </w:r>
      <w:r w:rsidR="00733F30" w:rsidRPr="00FB3852">
        <w:t xml:space="preserve"> СП </w:t>
      </w:r>
      <w:r w:rsidRPr="00FB3852">
        <w:rPr>
          <w:rFonts w:eastAsiaTheme="minorEastAsia" w:cstheme="minorBidi"/>
          <w:szCs w:val="22"/>
          <w:lang w:eastAsia="ar-SA" w:bidi="en-US"/>
        </w:rPr>
        <w:t xml:space="preserve">– не категорирован. На территории поселения отсутствуют категорированные по ГО населенные пункты, предприятия, организации и учреждения. </w:t>
      </w:r>
    </w:p>
    <w:p w14:paraId="2916C8F1" w14:textId="77777777" w:rsidR="00F85440" w:rsidRPr="00FB3852" w:rsidRDefault="00F85440" w:rsidP="00F85440">
      <w:pPr>
        <w:spacing w:before="120"/>
        <w:ind w:firstLine="709"/>
        <w:rPr>
          <w:b/>
          <w:lang w:eastAsia="ar-SA" w:bidi="en-US"/>
        </w:rPr>
      </w:pPr>
      <w:bookmarkStart w:id="81" w:name="_Toc520277841"/>
      <w:bookmarkStart w:id="82" w:name="_Toc520277885"/>
      <w:r w:rsidRPr="00FB3852">
        <w:rPr>
          <w:b/>
          <w:lang w:eastAsia="ar-SA" w:bidi="en-US"/>
        </w:rPr>
        <w:t>Расселение</w:t>
      </w:r>
      <w:bookmarkEnd w:id="81"/>
      <w:bookmarkEnd w:id="82"/>
    </w:p>
    <w:p w14:paraId="6A279D84" w14:textId="77777777" w:rsidR="00F85440" w:rsidRPr="00FB3852" w:rsidRDefault="00F85440" w:rsidP="00F85440">
      <w:pPr>
        <w:ind w:firstLine="709"/>
        <w:rPr>
          <w:rFonts w:eastAsiaTheme="minorEastAsia" w:cstheme="minorBidi"/>
          <w:szCs w:val="22"/>
          <w:lang w:eastAsia="ar-SA" w:bidi="en-US"/>
        </w:rPr>
      </w:pPr>
      <w:bookmarkStart w:id="83" w:name="_Toc520277842"/>
      <w:bookmarkStart w:id="84" w:name="_Toc520277886"/>
      <w:r w:rsidRPr="00FB3852">
        <w:rPr>
          <w:rFonts w:eastAsiaTheme="minorEastAsia" w:cstheme="minorBidi"/>
          <w:szCs w:val="22"/>
          <w:lang w:eastAsia="ar-SA" w:bidi="en-US"/>
        </w:rPr>
        <w:t>Пешие маршруты эвакуации предусмотрены из административного центра поселения 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м</w:t>
      </w:r>
      <w:r w:rsidRPr="00FB3852">
        <w:rPr>
          <w:rFonts w:eastAsiaTheme="minorEastAsia" w:cstheme="minorBidi"/>
          <w:szCs w:val="22"/>
          <w:vertAlign w:val="superscript"/>
          <w:lang w:eastAsia="ar-SA" w:bidi="en-US"/>
        </w:rPr>
        <w:t>2</w:t>
      </w:r>
      <w:r w:rsidRPr="00FB3852">
        <w:rPr>
          <w:rFonts w:eastAsiaTheme="minorEastAsia" w:cstheme="minorBidi"/>
          <w:szCs w:val="22"/>
          <w:lang w:eastAsia="ar-SA" w:bidi="en-US"/>
        </w:rPr>
        <w:t xml:space="preserve"> общей площади на одного человека. </w:t>
      </w:r>
    </w:p>
    <w:p w14:paraId="0CD2B43D" w14:textId="77777777" w:rsidR="00F85440" w:rsidRPr="00FB3852" w:rsidRDefault="00F85440" w:rsidP="00F85440">
      <w:pPr>
        <w:ind w:firstLine="709"/>
        <w:rPr>
          <w:rFonts w:eastAsiaTheme="minorEastAsia" w:cstheme="minorBidi"/>
          <w:szCs w:val="22"/>
          <w:lang w:eastAsia="ar-SA" w:bidi="en-US"/>
        </w:rPr>
      </w:pPr>
      <w:r w:rsidRPr="00FB3852">
        <w:rPr>
          <w:rFonts w:eastAsiaTheme="minorEastAsia" w:cstheme="minorBidi"/>
          <w:szCs w:val="22"/>
          <w:lang w:eastAsia="ar-SA" w:bidi="en-US"/>
        </w:rPr>
        <w:t>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поселения отсутствуют.</w:t>
      </w:r>
    </w:p>
    <w:p w14:paraId="0A592F20" w14:textId="77777777" w:rsidR="00F85440" w:rsidRPr="00E01338" w:rsidRDefault="00F85440" w:rsidP="00F85440">
      <w:pPr>
        <w:spacing w:before="120"/>
        <w:ind w:firstLine="709"/>
        <w:rPr>
          <w:b/>
          <w:lang w:eastAsia="ar-SA" w:bidi="en-US"/>
        </w:rPr>
      </w:pPr>
      <w:r w:rsidRPr="00E01338">
        <w:rPr>
          <w:b/>
          <w:lang w:eastAsia="ar-SA" w:bidi="en-US"/>
        </w:rPr>
        <w:t>Защита населения</w:t>
      </w:r>
      <w:bookmarkEnd w:id="83"/>
      <w:bookmarkEnd w:id="84"/>
    </w:p>
    <w:p w14:paraId="1A71A37D" w14:textId="56DF00AD"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 xml:space="preserve">Так как </w:t>
      </w:r>
      <w:r w:rsidR="00704532" w:rsidRPr="00E01338">
        <w:t>Анастасиевское</w:t>
      </w:r>
      <w:r w:rsidR="00733F30" w:rsidRPr="00E01338">
        <w:t xml:space="preserve"> СП </w:t>
      </w:r>
      <w:r w:rsidRPr="00E01338">
        <w:rPr>
          <w:rFonts w:eastAsiaTheme="minorEastAsia" w:cstheme="minorBidi"/>
          <w:szCs w:val="22"/>
          <w:lang w:eastAsia="ar-SA" w:bidi="en-US"/>
        </w:rPr>
        <w:t>является некатегорированным, то население подлежит рассредоточению в границах территории поселения согласно мобилизационному плану.</w:t>
      </w:r>
    </w:p>
    <w:p w14:paraId="1499A31E" w14:textId="1B5EDC00"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12 часов. На территории </w:t>
      </w:r>
      <w:r w:rsidR="007E58DD" w:rsidRPr="00E01338">
        <w:t>Анастасиевского</w:t>
      </w:r>
      <w:r w:rsidR="00733F30" w:rsidRPr="00E01338">
        <w:t xml:space="preserve"> СП</w:t>
      </w:r>
      <w:r w:rsidRPr="00E01338">
        <w:rPr>
          <w:rFonts w:eastAsiaTheme="minorEastAsia" w:cstheme="minorBidi"/>
          <w:szCs w:val="22"/>
          <w:lang w:eastAsia="ar-SA" w:bidi="en-US"/>
        </w:rPr>
        <w:t xml:space="preserve">, оборудованные защитные сооружения ГО отсутствуют. </w:t>
      </w:r>
    </w:p>
    <w:p w14:paraId="65136BEB" w14:textId="77777777"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0,5м</w:t>
      </w:r>
      <w:r w:rsidRPr="00E01338">
        <w:rPr>
          <w:rFonts w:eastAsiaTheme="minorEastAsia" w:cstheme="minorBidi"/>
          <w:szCs w:val="22"/>
          <w:vertAlign w:val="superscript"/>
          <w:lang w:eastAsia="ar-SA" w:bidi="en-US"/>
        </w:rPr>
        <w:t>2</w:t>
      </w:r>
      <w:r w:rsidRPr="00E01338">
        <w:rPr>
          <w:rFonts w:eastAsiaTheme="minorEastAsia" w:cstheme="minorBidi"/>
          <w:szCs w:val="22"/>
          <w:lang w:eastAsia="ar-SA" w:bidi="en-US"/>
        </w:rPr>
        <w:t>, для хранения загрязненной уличной одежды – 0,07м</w:t>
      </w:r>
      <w:r w:rsidRPr="00E01338">
        <w:rPr>
          <w:rFonts w:eastAsiaTheme="minorEastAsia" w:cstheme="minorBidi"/>
          <w:szCs w:val="22"/>
          <w:vertAlign w:val="superscript"/>
          <w:lang w:eastAsia="ar-SA" w:bidi="en-US"/>
        </w:rPr>
        <w:t>2</w:t>
      </w:r>
      <w:r w:rsidRPr="00E01338">
        <w:rPr>
          <w:rFonts w:eastAsiaTheme="minorEastAsia" w:cstheme="minorBidi"/>
          <w:szCs w:val="22"/>
          <w:lang w:eastAsia="ar-SA" w:bidi="en-US"/>
        </w:rPr>
        <w:t>, для санитарного узла – 0,02м</w:t>
      </w:r>
      <w:r w:rsidRPr="00E01338">
        <w:rPr>
          <w:rFonts w:eastAsiaTheme="minorEastAsia" w:cstheme="minorBidi"/>
          <w:szCs w:val="22"/>
          <w:vertAlign w:val="superscript"/>
          <w:lang w:eastAsia="ar-SA" w:bidi="en-US"/>
        </w:rPr>
        <w:t>2</w:t>
      </w:r>
      <w:r w:rsidRPr="00E01338">
        <w:rPr>
          <w:rFonts w:eastAsiaTheme="minorEastAsia" w:cstheme="minorBidi"/>
          <w:szCs w:val="22"/>
          <w:lang w:eastAsia="ar-SA" w:bidi="en-US"/>
        </w:rPr>
        <w:t>. Всего на одного укрываемого рассчитывается 0,59м</w:t>
      </w:r>
      <w:r w:rsidRPr="00E01338">
        <w:rPr>
          <w:rFonts w:eastAsiaTheme="minorEastAsia" w:cstheme="minorBidi"/>
          <w:szCs w:val="22"/>
          <w:vertAlign w:val="superscript"/>
          <w:lang w:eastAsia="ar-SA" w:bidi="en-US"/>
        </w:rPr>
        <w:t>2</w:t>
      </w:r>
      <w:r w:rsidRPr="00E01338">
        <w:rPr>
          <w:rFonts w:eastAsiaTheme="minorEastAsia" w:cstheme="minorBidi"/>
          <w:szCs w:val="22"/>
          <w:lang w:eastAsia="ar-SA" w:bidi="en-US"/>
        </w:rPr>
        <w:t>.</w:t>
      </w:r>
    </w:p>
    <w:p w14:paraId="35201527" w14:textId="0FC656AD"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 xml:space="preserve">Численность населения </w:t>
      </w:r>
      <w:r w:rsidR="007E58DD" w:rsidRPr="00E01338">
        <w:t>Анастасиевского</w:t>
      </w:r>
      <w:r w:rsidR="00BE01F1" w:rsidRPr="00E01338">
        <w:t xml:space="preserve"> СП </w:t>
      </w:r>
      <w:r w:rsidRPr="00E01338">
        <w:rPr>
          <w:rFonts w:eastAsiaTheme="minorEastAsia" w:cstheme="minorBidi"/>
          <w:szCs w:val="22"/>
          <w:lang w:eastAsia="ar-SA" w:bidi="en-US"/>
        </w:rPr>
        <w:t xml:space="preserve">составляет </w:t>
      </w:r>
      <w:r w:rsidR="00E01338" w:rsidRPr="00E01338">
        <w:rPr>
          <w:rFonts w:eastAsiaTheme="minorEastAsia" w:cstheme="minorBidi"/>
          <w:szCs w:val="22"/>
          <w:lang w:eastAsia="ar-SA" w:bidi="en-US"/>
        </w:rPr>
        <w:t>2589</w:t>
      </w:r>
      <w:r w:rsidRPr="00E01338">
        <w:rPr>
          <w:rFonts w:eastAsiaTheme="minorEastAsia" w:cstheme="minorBidi"/>
          <w:szCs w:val="22"/>
          <w:lang w:eastAsia="ar-SA" w:bidi="en-US"/>
        </w:rPr>
        <w:t xml:space="preserve"> человека. Подлежит укрытию на расчетный срок до 95% от всего количества населения это – </w:t>
      </w:r>
      <w:r w:rsidR="00E01338" w:rsidRPr="00E01338">
        <w:rPr>
          <w:rFonts w:eastAsiaTheme="minorEastAsia" w:cstheme="minorBidi"/>
          <w:szCs w:val="22"/>
          <w:lang w:eastAsia="ar-SA" w:bidi="en-US"/>
        </w:rPr>
        <w:t>2460</w:t>
      </w:r>
      <w:r w:rsidR="00717D03" w:rsidRPr="00E01338">
        <w:rPr>
          <w:rFonts w:eastAsiaTheme="minorEastAsia" w:cstheme="minorBidi"/>
          <w:szCs w:val="22"/>
          <w:lang w:eastAsia="ar-SA" w:bidi="en-US"/>
        </w:rPr>
        <w:t xml:space="preserve"> </w:t>
      </w:r>
      <w:r w:rsidRPr="00E01338">
        <w:rPr>
          <w:rFonts w:eastAsiaTheme="minorEastAsia" w:cstheme="minorBidi"/>
          <w:szCs w:val="22"/>
          <w:lang w:eastAsia="ar-SA" w:bidi="en-US"/>
        </w:rPr>
        <w:t xml:space="preserve">чел. </w:t>
      </w:r>
    </w:p>
    <w:p w14:paraId="2AD83988" w14:textId="2EFEDD7B"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 xml:space="preserve">В соответствии с этим, проектом планируются укрытия по типу П-5 на </w:t>
      </w:r>
      <w:r w:rsidR="00E01338" w:rsidRPr="00E01338">
        <w:rPr>
          <w:rFonts w:eastAsiaTheme="minorEastAsia" w:cstheme="minorBidi"/>
          <w:szCs w:val="22"/>
          <w:lang w:eastAsia="ar-SA" w:bidi="en-US"/>
        </w:rPr>
        <w:t>2460</w:t>
      </w:r>
      <w:r w:rsidRPr="00E01338">
        <w:rPr>
          <w:rFonts w:eastAsiaTheme="minorEastAsia" w:cstheme="minorBidi"/>
          <w:szCs w:val="22"/>
          <w:lang w:eastAsia="ar-SA" w:bidi="en-US"/>
        </w:rPr>
        <w:t xml:space="preserve"> чел. Площадь планируемых укрытий составляет:</w:t>
      </w:r>
    </w:p>
    <w:p w14:paraId="4423F15F" w14:textId="6778BB5A" w:rsidR="00F85440" w:rsidRPr="00E01338" w:rsidRDefault="00F85440" w:rsidP="00F85440">
      <w:pPr>
        <w:ind w:firstLine="709"/>
        <w:jc w:val="center"/>
        <w:rPr>
          <w:rFonts w:eastAsiaTheme="minorEastAsia" w:cstheme="minorBidi"/>
          <w:i/>
          <w:szCs w:val="22"/>
          <w:lang w:eastAsia="ar-SA" w:bidi="en-US"/>
        </w:rPr>
      </w:pPr>
      <w:r w:rsidRPr="00E01338">
        <w:rPr>
          <w:rFonts w:eastAsiaTheme="minorEastAsia" w:cstheme="minorBidi"/>
          <w:i/>
          <w:szCs w:val="22"/>
          <w:lang w:eastAsia="ar-SA" w:bidi="en-US"/>
        </w:rPr>
        <w:t>по типу П-5: 0,59м</w:t>
      </w:r>
      <w:r w:rsidRPr="00E01338">
        <w:rPr>
          <w:rFonts w:eastAsiaTheme="minorEastAsia" w:cstheme="minorBidi"/>
          <w:i/>
          <w:szCs w:val="22"/>
          <w:vertAlign w:val="superscript"/>
          <w:lang w:eastAsia="ar-SA" w:bidi="en-US"/>
        </w:rPr>
        <w:t>2</w:t>
      </w:r>
      <w:r w:rsidRPr="00E01338">
        <w:rPr>
          <w:rFonts w:eastAsiaTheme="minorEastAsia" w:cstheme="minorBidi"/>
          <w:i/>
          <w:szCs w:val="22"/>
          <w:lang w:eastAsia="ar-SA" w:bidi="en-US"/>
        </w:rPr>
        <w:t>×</w:t>
      </w:r>
      <w:r w:rsidR="00E01338" w:rsidRPr="00E01338">
        <w:rPr>
          <w:rFonts w:eastAsiaTheme="minorEastAsia" w:cstheme="minorBidi"/>
          <w:i/>
          <w:szCs w:val="22"/>
          <w:lang w:eastAsia="ar-SA" w:bidi="en-US"/>
        </w:rPr>
        <w:t>2460</w:t>
      </w:r>
      <w:r w:rsidRPr="00E01338">
        <w:rPr>
          <w:rFonts w:eastAsiaTheme="minorEastAsia" w:cstheme="minorBidi"/>
          <w:i/>
          <w:szCs w:val="22"/>
          <w:lang w:eastAsia="ar-SA" w:bidi="en-US"/>
        </w:rPr>
        <w:t xml:space="preserve">= </w:t>
      </w:r>
      <w:r w:rsidR="00E01338" w:rsidRPr="00E01338">
        <w:rPr>
          <w:rFonts w:eastAsiaTheme="minorEastAsia" w:cstheme="minorBidi"/>
          <w:i/>
          <w:szCs w:val="22"/>
          <w:lang w:eastAsia="ar-SA" w:bidi="en-US"/>
        </w:rPr>
        <w:t>1451,4</w:t>
      </w:r>
      <w:r w:rsidRPr="00E01338">
        <w:rPr>
          <w:rFonts w:eastAsiaTheme="minorEastAsia" w:cstheme="minorBidi"/>
          <w:i/>
          <w:szCs w:val="22"/>
          <w:lang w:eastAsia="ar-SA" w:bidi="en-US"/>
        </w:rPr>
        <w:t>м</w:t>
      </w:r>
      <w:r w:rsidRPr="00E01338">
        <w:rPr>
          <w:rFonts w:eastAsiaTheme="minorEastAsia" w:cstheme="minorBidi"/>
          <w:i/>
          <w:szCs w:val="22"/>
          <w:vertAlign w:val="superscript"/>
          <w:lang w:eastAsia="ar-SA" w:bidi="en-US"/>
        </w:rPr>
        <w:t>2</w:t>
      </w:r>
    </w:p>
    <w:p w14:paraId="31EF909F" w14:textId="43EF9C48"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 xml:space="preserve">Таким образом, в настоящее время на территории сельского поселения необходимо иметь </w:t>
      </w:r>
      <w:r w:rsidR="00E01338" w:rsidRPr="00E01338">
        <w:rPr>
          <w:rFonts w:eastAsiaTheme="minorEastAsia" w:cstheme="minorBidi"/>
          <w:szCs w:val="22"/>
          <w:lang w:eastAsia="ar-SA" w:bidi="en-US"/>
        </w:rPr>
        <w:t>1451,4</w:t>
      </w:r>
      <w:r w:rsidR="00717D03" w:rsidRPr="00E01338">
        <w:rPr>
          <w:rFonts w:eastAsiaTheme="minorEastAsia" w:cstheme="minorBidi"/>
          <w:szCs w:val="22"/>
          <w:lang w:eastAsia="ar-SA" w:bidi="en-US"/>
        </w:rPr>
        <w:t xml:space="preserve"> </w:t>
      </w:r>
      <w:r w:rsidRPr="00E01338">
        <w:rPr>
          <w:rFonts w:eastAsiaTheme="minorEastAsia" w:cstheme="minorBidi"/>
          <w:szCs w:val="22"/>
          <w:lang w:eastAsia="ar-SA" w:bidi="en-US"/>
        </w:rPr>
        <w:t>м</w:t>
      </w:r>
      <w:r w:rsidRPr="00E01338">
        <w:rPr>
          <w:rFonts w:eastAsiaTheme="minorEastAsia" w:cstheme="minorBidi"/>
          <w:szCs w:val="22"/>
          <w:vertAlign w:val="superscript"/>
          <w:lang w:eastAsia="ar-SA" w:bidi="en-US"/>
        </w:rPr>
        <w:t>2</w:t>
      </w:r>
      <w:r w:rsidRPr="00E01338">
        <w:rPr>
          <w:rFonts w:eastAsiaTheme="minorEastAsia" w:cstheme="minorBidi"/>
          <w:szCs w:val="22"/>
          <w:lang w:eastAsia="ar-SA" w:bidi="en-US"/>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4E8BE5B3" w14:textId="77777777"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lastRenderedPageBreak/>
        <w:t>Места расположения ПРУ следует устанавливать в соответствии с планом эвакуации. Противорадиационные укрытия, как правило, размещают:</w:t>
      </w:r>
    </w:p>
    <w:p w14:paraId="67F7D7DF" w14:textId="77777777" w:rsidR="00F85440" w:rsidRPr="00E01338" w:rsidRDefault="00F85440" w:rsidP="0045500F">
      <w:pPr>
        <w:numPr>
          <w:ilvl w:val="0"/>
          <w:numId w:val="2"/>
        </w:numPr>
        <w:autoSpaceDE w:val="0"/>
        <w:autoSpaceDN w:val="0"/>
        <w:adjustRightInd w:val="0"/>
        <w:contextualSpacing/>
        <w:rPr>
          <w:szCs w:val="22"/>
        </w:rPr>
      </w:pPr>
      <w:r w:rsidRPr="00E01338">
        <w:rPr>
          <w:szCs w:val="22"/>
        </w:rPr>
        <w:t>в подвальных помещениях одноэтажных жилых домов, школ и детских садов, домов культуры и др.</w:t>
      </w:r>
    </w:p>
    <w:p w14:paraId="2A2169AB" w14:textId="77777777" w:rsidR="00F85440" w:rsidRPr="00E01338" w:rsidRDefault="00F85440" w:rsidP="0045500F">
      <w:pPr>
        <w:numPr>
          <w:ilvl w:val="0"/>
          <w:numId w:val="2"/>
        </w:numPr>
        <w:autoSpaceDE w:val="0"/>
        <w:autoSpaceDN w:val="0"/>
        <w:adjustRightInd w:val="0"/>
        <w:contextualSpacing/>
        <w:rPr>
          <w:szCs w:val="22"/>
        </w:rPr>
      </w:pPr>
      <w:r w:rsidRPr="00E01338">
        <w:rPr>
          <w:szCs w:val="22"/>
        </w:rPr>
        <w:t>в приспосабливаемых 1 этажах административных зданий, школ и др.</w:t>
      </w:r>
    </w:p>
    <w:p w14:paraId="5EDF8EED" w14:textId="77777777" w:rsidR="00F85440" w:rsidRPr="00E01338" w:rsidRDefault="00F85440" w:rsidP="00F85440">
      <w:pPr>
        <w:ind w:firstLine="709"/>
        <w:rPr>
          <w:rFonts w:eastAsiaTheme="minorEastAsia" w:cstheme="minorBidi"/>
          <w:szCs w:val="22"/>
          <w:lang w:eastAsia="ar-SA" w:bidi="en-US"/>
        </w:rPr>
      </w:pPr>
      <w:r w:rsidRPr="00E01338">
        <w:rPr>
          <w:rFonts w:eastAsiaTheme="minorEastAsia" w:cstheme="minorBidi"/>
          <w:szCs w:val="22"/>
          <w:lang w:eastAsia="ar-SA" w:bidi="en-US"/>
        </w:rPr>
        <w:t>Стоимость оборудования ПРУ рассчитывается на стадиях непосредственного проектирования ЗС ГО.</w:t>
      </w:r>
    </w:p>
    <w:p w14:paraId="417AF0B7" w14:textId="77777777" w:rsidR="00F85440" w:rsidRPr="00C10E39" w:rsidRDefault="00F85440" w:rsidP="00F85440">
      <w:pPr>
        <w:spacing w:before="120"/>
        <w:ind w:firstLine="709"/>
        <w:rPr>
          <w:b/>
          <w:lang w:eastAsia="ar-SA" w:bidi="en-US"/>
        </w:rPr>
      </w:pPr>
      <w:bookmarkStart w:id="85" w:name="_Toc520277843"/>
      <w:bookmarkStart w:id="86" w:name="_Toc520277887"/>
      <w:r w:rsidRPr="00C10E39">
        <w:rPr>
          <w:b/>
          <w:lang w:eastAsia="ar-SA" w:bidi="en-US"/>
        </w:rPr>
        <w:t>Система оповещения ГО</w:t>
      </w:r>
      <w:bookmarkEnd w:id="85"/>
      <w:bookmarkEnd w:id="86"/>
      <w:r w:rsidRPr="00C10E39">
        <w:rPr>
          <w:b/>
          <w:lang w:eastAsia="ar-SA" w:bidi="en-US"/>
        </w:rPr>
        <w:t xml:space="preserve"> </w:t>
      </w:r>
    </w:p>
    <w:p w14:paraId="2471756C" w14:textId="6596A014" w:rsidR="00F85440" w:rsidRPr="00C10E39" w:rsidRDefault="00F85440" w:rsidP="00F85440">
      <w:pPr>
        <w:ind w:firstLine="709"/>
        <w:rPr>
          <w:rFonts w:eastAsiaTheme="minorEastAsia" w:cstheme="minorBidi"/>
          <w:szCs w:val="22"/>
          <w:lang w:eastAsia="ar-SA" w:bidi="en-US"/>
        </w:rPr>
      </w:pPr>
      <w:r w:rsidRPr="00C10E39">
        <w:rPr>
          <w:rFonts w:eastAsiaTheme="minorEastAsia" w:cstheme="minorBidi"/>
          <w:szCs w:val="22"/>
          <w:lang w:eastAsia="ar-SA" w:bidi="en-US"/>
        </w:rPr>
        <w:t xml:space="preserve">Основным способом оповещения и информирования населения </w:t>
      </w:r>
      <w:r w:rsidR="007E58DD" w:rsidRPr="00C10E39">
        <w:t>Анастасиевского</w:t>
      </w:r>
      <w:r w:rsidR="00BE01F1" w:rsidRPr="00C10E39">
        <w:t xml:space="preserve"> СП </w:t>
      </w:r>
      <w:r w:rsidRPr="00C10E39">
        <w:rPr>
          <w:rFonts w:eastAsiaTheme="minorEastAsia" w:cstheme="minorBidi"/>
          <w:szCs w:val="22"/>
          <w:lang w:eastAsia="ar-SA" w:bidi="en-US"/>
        </w:rPr>
        <w:t>о ситуациях ГО и ЧС является передача речевой информации.</w:t>
      </w:r>
    </w:p>
    <w:p w14:paraId="2FB27B04" w14:textId="3456F30A" w:rsidR="00F85440" w:rsidRPr="00C10E39" w:rsidRDefault="00F85440" w:rsidP="00F85440">
      <w:pPr>
        <w:ind w:firstLine="709"/>
        <w:rPr>
          <w:rFonts w:eastAsiaTheme="minorEastAsia" w:cstheme="minorBidi"/>
          <w:szCs w:val="22"/>
          <w:lang w:eastAsia="ar-SA" w:bidi="en-US"/>
        </w:rPr>
      </w:pPr>
      <w:r w:rsidRPr="00C10E39">
        <w:rPr>
          <w:rFonts w:eastAsiaTheme="minorEastAsia" w:cstheme="minorBidi"/>
          <w:szCs w:val="22"/>
          <w:lang w:eastAsia="ar-SA" w:bidi="en-US"/>
        </w:rPr>
        <w:t xml:space="preserve">Сигналы (распоряжения) ГО в </w:t>
      </w:r>
      <w:r w:rsidR="00A6496F">
        <w:t>Анастасиевском</w:t>
      </w:r>
      <w:r w:rsidR="00227D48" w:rsidRPr="00C10E39">
        <w:t xml:space="preserve"> СП </w:t>
      </w:r>
      <w:r w:rsidRPr="00C10E39">
        <w:rPr>
          <w:rFonts w:eastAsiaTheme="minorEastAsia" w:cstheme="minorBidi"/>
          <w:szCs w:val="22"/>
          <w:lang w:eastAsia="ar-SA" w:bidi="en-US"/>
        </w:rPr>
        <w:t>передаются по радио, телевидению, независимо от ведомственной принадлежности и формы собственности.</w:t>
      </w:r>
    </w:p>
    <w:p w14:paraId="6D260691" w14:textId="77777777" w:rsidR="00F85440" w:rsidRPr="00C10E39" w:rsidRDefault="00F85440" w:rsidP="00F85440">
      <w:pPr>
        <w:ind w:firstLine="709"/>
        <w:rPr>
          <w:rFonts w:eastAsiaTheme="minorEastAsia" w:cstheme="minorBidi"/>
          <w:szCs w:val="22"/>
          <w:lang w:eastAsia="ar-SA" w:bidi="en-US"/>
        </w:rPr>
      </w:pPr>
      <w:r w:rsidRPr="00C10E39">
        <w:rPr>
          <w:rFonts w:eastAsiaTheme="minorEastAsia" w:cstheme="minorBidi"/>
          <w:szCs w:val="22"/>
          <w:lang w:eastAsia="ar-SA" w:bidi="en-US"/>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66D6D8C4" w14:textId="77777777" w:rsidR="00F85440" w:rsidRPr="00C10E39" w:rsidRDefault="00F85440" w:rsidP="00F85440">
      <w:pPr>
        <w:ind w:firstLine="709"/>
        <w:rPr>
          <w:rFonts w:eastAsiaTheme="minorEastAsia" w:cstheme="minorBidi"/>
          <w:szCs w:val="22"/>
          <w:lang w:eastAsia="ar-SA" w:bidi="en-US"/>
        </w:rPr>
      </w:pPr>
      <w:r w:rsidRPr="00C10E39">
        <w:rPr>
          <w:rFonts w:eastAsiaTheme="minorEastAsia" w:cstheme="minorBidi"/>
          <w:szCs w:val="22"/>
          <w:lang w:eastAsia="ar-SA" w:bidi="en-US"/>
        </w:rPr>
        <w:t>Объектовые системы оповещения, оборудуются на объектах, имеющих важное экономическое или оборонное значение, они состоят:</w:t>
      </w:r>
    </w:p>
    <w:p w14:paraId="5B46CD37" w14:textId="77777777" w:rsidR="00F85440" w:rsidRPr="00C10E39" w:rsidRDefault="00F85440" w:rsidP="0045500F">
      <w:pPr>
        <w:numPr>
          <w:ilvl w:val="0"/>
          <w:numId w:val="2"/>
        </w:numPr>
        <w:autoSpaceDE w:val="0"/>
        <w:autoSpaceDN w:val="0"/>
        <w:adjustRightInd w:val="0"/>
        <w:contextualSpacing/>
        <w:rPr>
          <w:szCs w:val="22"/>
        </w:rPr>
      </w:pPr>
      <w:r w:rsidRPr="00C10E39">
        <w:rPr>
          <w:szCs w:val="22"/>
        </w:rPr>
        <w:t>из электронного оповещения персонала объекта;</w:t>
      </w:r>
    </w:p>
    <w:p w14:paraId="463B940B" w14:textId="77777777" w:rsidR="00F85440" w:rsidRPr="00C10E39" w:rsidRDefault="00F85440" w:rsidP="0045500F">
      <w:pPr>
        <w:numPr>
          <w:ilvl w:val="0"/>
          <w:numId w:val="2"/>
        </w:numPr>
        <w:autoSpaceDE w:val="0"/>
        <w:autoSpaceDN w:val="0"/>
        <w:adjustRightInd w:val="0"/>
        <w:contextualSpacing/>
        <w:rPr>
          <w:szCs w:val="22"/>
        </w:rPr>
      </w:pPr>
      <w:r w:rsidRPr="00C10E39">
        <w:rPr>
          <w:szCs w:val="22"/>
        </w:rPr>
        <w:t>объектовой сети радиотрансляционного вещания.</w:t>
      </w:r>
    </w:p>
    <w:p w14:paraId="76AB3466" w14:textId="23D656AD" w:rsidR="00F85440" w:rsidRPr="00C10E39" w:rsidRDefault="00F85440" w:rsidP="00F85440">
      <w:pPr>
        <w:ind w:firstLine="709"/>
        <w:rPr>
          <w:rFonts w:eastAsiaTheme="minorEastAsia" w:cstheme="minorBidi"/>
          <w:szCs w:val="22"/>
          <w:lang w:eastAsia="ar-SA" w:bidi="en-US"/>
        </w:rPr>
      </w:pPr>
      <w:bookmarkStart w:id="87" w:name="_Toc520277844"/>
      <w:bookmarkStart w:id="88" w:name="_Toc520277888"/>
      <w:r w:rsidRPr="00C10E39">
        <w:rPr>
          <w:rFonts w:eastAsiaTheme="minorEastAsia" w:cstheme="minorBidi"/>
          <w:szCs w:val="22"/>
          <w:lang w:eastAsia="ar-SA" w:bidi="en-US"/>
        </w:rPr>
        <w:t xml:space="preserve">В настоящее время объектовые системы оповещения на территории </w:t>
      </w:r>
      <w:r w:rsidR="007E58DD" w:rsidRPr="00C10E39">
        <w:t>Анастасиевского</w:t>
      </w:r>
      <w:r w:rsidR="00BE01F1" w:rsidRPr="00C10E39">
        <w:t xml:space="preserve"> СП </w:t>
      </w:r>
      <w:r w:rsidRPr="00C10E39">
        <w:rPr>
          <w:rFonts w:eastAsiaTheme="minorEastAsia" w:cstheme="minorBidi"/>
          <w:szCs w:val="22"/>
          <w:lang w:eastAsia="ar-SA" w:bidi="en-US"/>
        </w:rPr>
        <w:t xml:space="preserve">отсутствуют. </w:t>
      </w:r>
    </w:p>
    <w:p w14:paraId="2BFF8A19" w14:textId="43CA8CB9" w:rsidR="00D23144" w:rsidRPr="00C10E39" w:rsidRDefault="00D23144" w:rsidP="00F85440">
      <w:pPr>
        <w:ind w:firstLine="709"/>
        <w:rPr>
          <w:rFonts w:eastAsiaTheme="minorEastAsia" w:cstheme="minorBidi"/>
          <w:szCs w:val="22"/>
          <w:lang w:eastAsia="ar-SA" w:bidi="en-US"/>
        </w:rPr>
      </w:pPr>
      <w:r w:rsidRPr="00C10E39">
        <w:rPr>
          <w:rFonts w:eastAsiaTheme="minorEastAsia" w:cstheme="minorBidi"/>
          <w:szCs w:val="22"/>
          <w:lang w:eastAsia="ar-SA" w:bidi="en-US"/>
        </w:rPr>
        <w:t xml:space="preserve">Проектом запланировано размещение объектов информирования и оповещения </w:t>
      </w:r>
      <w:r w:rsidR="007E58DD" w:rsidRPr="00C10E39">
        <w:t>Анастасиевского</w:t>
      </w:r>
      <w:r w:rsidRPr="00C10E39">
        <w:t xml:space="preserve"> СП.</w:t>
      </w:r>
    </w:p>
    <w:p w14:paraId="2106150F" w14:textId="77777777" w:rsidR="00F85440" w:rsidRPr="00FA709D" w:rsidRDefault="00F85440" w:rsidP="0045500F">
      <w:pPr>
        <w:pStyle w:val="2"/>
        <w:numPr>
          <w:ilvl w:val="1"/>
          <w:numId w:val="6"/>
        </w:numPr>
        <w:ind w:left="0" w:firstLine="0"/>
      </w:pPr>
      <w:bookmarkStart w:id="89" w:name="_Toc16761363"/>
      <w:bookmarkStart w:id="90" w:name="_Toc40368781"/>
      <w:r w:rsidRPr="00FA709D">
        <w:t>Инженерное обеспечение территории</w:t>
      </w:r>
      <w:bookmarkEnd w:id="87"/>
      <w:bookmarkEnd w:id="88"/>
      <w:bookmarkEnd w:id="89"/>
      <w:bookmarkEnd w:id="90"/>
    </w:p>
    <w:p w14:paraId="0162986D" w14:textId="77777777" w:rsidR="00F85440" w:rsidRPr="00FA709D" w:rsidRDefault="00F85440" w:rsidP="00F85440">
      <w:pPr>
        <w:spacing w:before="120"/>
        <w:ind w:firstLine="709"/>
        <w:rPr>
          <w:b/>
          <w:lang w:eastAsia="ar-SA" w:bidi="en-US"/>
        </w:rPr>
      </w:pPr>
      <w:bookmarkStart w:id="91" w:name="_Toc520277845"/>
      <w:bookmarkStart w:id="92" w:name="_Toc520277889"/>
      <w:r w:rsidRPr="00FA709D">
        <w:rPr>
          <w:b/>
          <w:lang w:eastAsia="ar-SA" w:bidi="en-US"/>
        </w:rPr>
        <w:t>Водоснабжение и водоотведение</w:t>
      </w:r>
      <w:bookmarkEnd w:id="91"/>
      <w:bookmarkEnd w:id="92"/>
    </w:p>
    <w:p w14:paraId="2BF999FA" w14:textId="77777777" w:rsidR="00FE1198" w:rsidRPr="00FA709D" w:rsidRDefault="00FE1198" w:rsidP="00FE1198">
      <w:pPr>
        <w:ind w:firstLine="567"/>
      </w:pPr>
      <w:r w:rsidRPr="00FA709D">
        <w:t>Источниками хозяйственно-питьевого водоснабжения являются для населенных пунктов поселения подземные воды, каптируемые отдельно стоящими скважинами и придомовыми колодцами.</w:t>
      </w:r>
    </w:p>
    <w:p w14:paraId="2EE51EDC" w14:textId="1CD84833" w:rsidR="00F85440" w:rsidRPr="00FA709D" w:rsidRDefault="00F85440" w:rsidP="00F85440">
      <w:pPr>
        <w:ind w:firstLine="709"/>
        <w:rPr>
          <w:rFonts w:eastAsiaTheme="minorEastAsia" w:cstheme="minorBidi"/>
          <w:szCs w:val="22"/>
        </w:rPr>
      </w:pPr>
      <w:r w:rsidRPr="00FA709D">
        <w:rPr>
          <w:rFonts w:eastAsiaTheme="minorEastAsia" w:cstheme="minorBidi"/>
          <w:szCs w:val="22"/>
        </w:rPr>
        <w:t xml:space="preserve">В настоящее время в </w:t>
      </w:r>
      <w:r w:rsidR="00FE1198" w:rsidRPr="00FA709D">
        <w:t>А</w:t>
      </w:r>
      <w:r w:rsidR="00A6496F" w:rsidRPr="00FA709D">
        <w:t>настасиевском</w:t>
      </w:r>
      <w:r w:rsidR="00FE1198" w:rsidRPr="00FA709D">
        <w:t xml:space="preserve"> СП </w:t>
      </w:r>
      <w:r w:rsidRPr="00FA709D">
        <w:rPr>
          <w:rFonts w:eastAsiaTheme="minorEastAsia" w:cstheme="minorBidi"/>
          <w:szCs w:val="22"/>
        </w:rPr>
        <w:t xml:space="preserve">централизованная система водоотведения отсутствует. </w:t>
      </w:r>
    </w:p>
    <w:p w14:paraId="26DDB48A" w14:textId="77777777" w:rsidR="00F85440" w:rsidRPr="00FA709D" w:rsidRDefault="00F85440" w:rsidP="00F85440">
      <w:pPr>
        <w:ind w:firstLine="709"/>
        <w:rPr>
          <w:rFonts w:eastAsiaTheme="minorEastAsia" w:cstheme="minorBidi"/>
          <w:szCs w:val="22"/>
        </w:rPr>
      </w:pPr>
      <w:r w:rsidRPr="00FA709D">
        <w:rPr>
          <w:rFonts w:eastAsiaTheme="minorEastAsia" w:cstheme="minorBidi"/>
          <w:szCs w:val="22"/>
        </w:rPr>
        <w:t>Население использует выгребные ямы, не соответствующие требованиям СанПиН 42-128-4690-88 (не водонепроницаемые), что систематически загрязняет водоносные горизонты. Вывоз ЖБО осуществляется по заявкам населения, учреждений и организаций спецтехникой, принадлежащей предприятиям жилищно-коммунального хозяйства.</w:t>
      </w:r>
    </w:p>
    <w:p w14:paraId="2263EB13" w14:textId="77777777" w:rsidR="00F85440" w:rsidRPr="00766EB9" w:rsidRDefault="00F85440" w:rsidP="00F85440">
      <w:pPr>
        <w:ind w:firstLine="709"/>
        <w:rPr>
          <w:rFonts w:eastAsiaTheme="minorEastAsia" w:cstheme="minorBidi"/>
          <w:szCs w:val="22"/>
        </w:rPr>
      </w:pPr>
      <w:r w:rsidRPr="00766EB9">
        <w:rPr>
          <w:rFonts w:eastAsiaTheme="minorEastAsia" w:cstheme="minorBidi"/>
          <w:szCs w:val="22"/>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6E3E02AE" w14:textId="77777777" w:rsidR="00F85440" w:rsidRPr="00766EB9" w:rsidRDefault="00F85440" w:rsidP="0045500F">
      <w:pPr>
        <w:numPr>
          <w:ilvl w:val="0"/>
          <w:numId w:val="2"/>
        </w:numPr>
        <w:autoSpaceDE w:val="0"/>
        <w:autoSpaceDN w:val="0"/>
        <w:adjustRightInd w:val="0"/>
        <w:contextualSpacing/>
        <w:rPr>
          <w:szCs w:val="22"/>
        </w:rPr>
      </w:pPr>
      <w:r w:rsidRPr="00766EB9">
        <w:rPr>
          <w:szCs w:val="22"/>
        </w:rPr>
        <w:t>подготовка схем водоснабжения населенных пунктов поселения для различных ситуаций и режимов работы, в соответствии с нормативными требованиями ВСН ВК 4-90;</w:t>
      </w:r>
    </w:p>
    <w:p w14:paraId="5BF9B1B0" w14:textId="77777777" w:rsidR="00F85440" w:rsidRPr="00766EB9" w:rsidRDefault="00F85440" w:rsidP="0045500F">
      <w:pPr>
        <w:numPr>
          <w:ilvl w:val="0"/>
          <w:numId w:val="2"/>
        </w:numPr>
        <w:autoSpaceDE w:val="0"/>
        <w:autoSpaceDN w:val="0"/>
        <w:adjustRightInd w:val="0"/>
        <w:contextualSpacing/>
        <w:rPr>
          <w:szCs w:val="22"/>
        </w:rPr>
      </w:pPr>
      <w:r w:rsidRPr="00766EB9">
        <w:rPr>
          <w:szCs w:val="22"/>
        </w:rPr>
        <w:t>в схеме должны быть задействованы в первую очередь все ресурсы подземных вод, поверхностные источники могут быть использованы только в крайнем случае, если качество воды в них соответствует одному из трех классов, указанных в ГОСТ 2761-84;</w:t>
      </w:r>
    </w:p>
    <w:p w14:paraId="15229D1C" w14:textId="77777777" w:rsidR="00F85440" w:rsidRPr="00766EB9" w:rsidRDefault="00F85440" w:rsidP="0045500F">
      <w:pPr>
        <w:numPr>
          <w:ilvl w:val="0"/>
          <w:numId w:val="2"/>
        </w:numPr>
        <w:autoSpaceDE w:val="0"/>
        <w:autoSpaceDN w:val="0"/>
        <w:adjustRightInd w:val="0"/>
        <w:contextualSpacing/>
        <w:rPr>
          <w:szCs w:val="22"/>
        </w:rPr>
      </w:pPr>
      <w:r w:rsidRPr="00766EB9">
        <w:rPr>
          <w:szCs w:val="22"/>
        </w:rPr>
        <w:t>устья всех водозаборных скважин и задействованных колодцев должны быть загерметизированы;</w:t>
      </w:r>
    </w:p>
    <w:p w14:paraId="6BF1EB6C" w14:textId="77777777" w:rsidR="00F85440" w:rsidRPr="00766EB9" w:rsidRDefault="00F85440" w:rsidP="0045500F">
      <w:pPr>
        <w:numPr>
          <w:ilvl w:val="0"/>
          <w:numId w:val="2"/>
        </w:numPr>
        <w:autoSpaceDE w:val="0"/>
        <w:autoSpaceDN w:val="0"/>
        <w:adjustRightInd w:val="0"/>
        <w:contextualSpacing/>
        <w:rPr>
          <w:szCs w:val="22"/>
        </w:rPr>
      </w:pPr>
      <w:r w:rsidRPr="00766EB9">
        <w:rPr>
          <w:szCs w:val="22"/>
        </w:rPr>
        <w:lastRenderedPageBreak/>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3AE18D8A" w14:textId="77777777" w:rsidR="00F85440" w:rsidRPr="00766EB9" w:rsidRDefault="00F85440" w:rsidP="0045500F">
      <w:pPr>
        <w:numPr>
          <w:ilvl w:val="0"/>
          <w:numId w:val="2"/>
        </w:numPr>
        <w:autoSpaceDE w:val="0"/>
        <w:autoSpaceDN w:val="0"/>
        <w:adjustRightInd w:val="0"/>
        <w:contextualSpacing/>
        <w:rPr>
          <w:szCs w:val="22"/>
        </w:rPr>
      </w:pPr>
      <w:r w:rsidRPr="00766EB9">
        <w:rPr>
          <w:szCs w:val="22"/>
        </w:rPr>
        <w:t>реагентные и хлорные хозяйства должны быть подготовлены для работы по водоочистке при заражении воды или воздушной среды;</w:t>
      </w:r>
    </w:p>
    <w:p w14:paraId="79FFB1FC" w14:textId="77777777" w:rsidR="00F85440" w:rsidRPr="00766EB9" w:rsidRDefault="00F85440" w:rsidP="0045500F">
      <w:pPr>
        <w:numPr>
          <w:ilvl w:val="0"/>
          <w:numId w:val="2"/>
        </w:numPr>
        <w:autoSpaceDE w:val="0"/>
        <w:autoSpaceDN w:val="0"/>
        <w:adjustRightInd w:val="0"/>
        <w:contextualSpacing/>
        <w:rPr>
          <w:szCs w:val="22"/>
        </w:rPr>
      </w:pPr>
      <w:r w:rsidRPr="00766EB9">
        <w:rPr>
          <w:szCs w:val="22"/>
        </w:rPr>
        <w:t>каждый пункт раздачи воды в передвижную тару должен обслуживать территорию населенного пункта в радиусе не более 1,5 км.</w:t>
      </w:r>
    </w:p>
    <w:p w14:paraId="6374E2DF" w14:textId="4982230D" w:rsidR="00DB6766" w:rsidRPr="00040772" w:rsidRDefault="00F85440" w:rsidP="00040772">
      <w:pPr>
        <w:ind w:firstLine="709"/>
        <w:rPr>
          <w:rFonts w:eastAsiaTheme="minorEastAsia" w:cstheme="minorBidi"/>
          <w:szCs w:val="22"/>
        </w:rPr>
      </w:pPr>
      <w:r w:rsidRPr="00766EB9">
        <w:rPr>
          <w:rFonts w:eastAsiaTheme="minorEastAsia" w:cstheme="minorBidi"/>
          <w:szCs w:val="22"/>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w:t>
      </w:r>
      <w:r w:rsidR="00040772">
        <w:rPr>
          <w:rFonts w:eastAsiaTheme="minorEastAsia" w:cstheme="minorBidi"/>
          <w:szCs w:val="22"/>
        </w:rPr>
        <w:t>аселения с загрязненной средой.</w:t>
      </w:r>
    </w:p>
    <w:p w14:paraId="20DF2B66" w14:textId="77777777" w:rsidR="00F85440" w:rsidRPr="00DB6766" w:rsidRDefault="00F85440" w:rsidP="00F85440">
      <w:pPr>
        <w:spacing w:before="120"/>
        <w:ind w:firstLine="709"/>
        <w:rPr>
          <w:b/>
          <w:lang w:eastAsia="ar-SA" w:bidi="en-US"/>
        </w:rPr>
      </w:pPr>
      <w:bookmarkStart w:id="93" w:name="_Toc520277846"/>
      <w:bookmarkStart w:id="94" w:name="_Toc520277890"/>
      <w:r w:rsidRPr="00DB6766">
        <w:rPr>
          <w:b/>
          <w:lang w:eastAsia="ar-SA" w:bidi="en-US"/>
        </w:rPr>
        <w:t>Тепло и энергоснабжение</w:t>
      </w:r>
      <w:bookmarkEnd w:id="93"/>
      <w:bookmarkEnd w:id="94"/>
    </w:p>
    <w:p w14:paraId="400F8340" w14:textId="77777777" w:rsidR="00DB6766" w:rsidRDefault="00DB6766" w:rsidP="00DB6766">
      <w:pPr>
        <w:pStyle w:val="a0"/>
        <w:rPr>
          <w:lang w:val="ru-RU"/>
        </w:rPr>
      </w:pPr>
      <w:r w:rsidRPr="00F8540C">
        <w:rPr>
          <w:lang w:val="ru-RU"/>
        </w:rPr>
        <w:t>Теплоснабжение потребителей Анастасиевского СП децентрализованное. На территории жилых, общественных и производственных зон имеется несколько локальных котельных на газовом и твёрдом топливе. Основная масса потребителей имеет индивидуальные котлы на газовом и твердом топливе. По данным ФСГС число источников теплоснабжения – 7.</w:t>
      </w:r>
    </w:p>
    <w:p w14:paraId="645F88C9" w14:textId="256BD31E" w:rsidR="00DB6766" w:rsidRPr="00E2116E" w:rsidRDefault="00DB6766" w:rsidP="00E2116E">
      <w:pPr>
        <w:pStyle w:val="a0"/>
        <w:rPr>
          <w:lang w:val="ru-RU"/>
        </w:rPr>
      </w:pPr>
      <w:r w:rsidRPr="0027656D">
        <w:rPr>
          <w:lang w:val="ru-RU"/>
        </w:rPr>
        <w:t>Потребители сельского поселения запитываются от электроподстанции ПС «Анастасиевка» 110/35/10 кВ и, расположенной на территории с. Анастасиевка.</w:t>
      </w:r>
    </w:p>
    <w:p w14:paraId="6D2B0E81" w14:textId="77777777" w:rsidR="00F85440" w:rsidRPr="007B6B30" w:rsidRDefault="00F85440" w:rsidP="00F85440">
      <w:pPr>
        <w:spacing w:before="120"/>
        <w:ind w:firstLine="709"/>
        <w:rPr>
          <w:b/>
          <w:lang w:eastAsia="ar-SA" w:bidi="en-US"/>
        </w:rPr>
      </w:pPr>
      <w:bookmarkStart w:id="95" w:name="_Toc520277847"/>
      <w:bookmarkStart w:id="96" w:name="_Toc520277891"/>
      <w:r w:rsidRPr="007B6B30">
        <w:rPr>
          <w:b/>
          <w:lang w:eastAsia="ar-SA" w:bidi="en-US"/>
        </w:rPr>
        <w:t>Газоснабжение</w:t>
      </w:r>
      <w:bookmarkEnd w:id="95"/>
      <w:bookmarkEnd w:id="96"/>
    </w:p>
    <w:p w14:paraId="35CD9A0B" w14:textId="6D51E907" w:rsidR="00E11BDA" w:rsidRPr="007B6B30" w:rsidRDefault="00E11BDA" w:rsidP="00E11BDA">
      <w:pPr>
        <w:pStyle w:val="a0"/>
        <w:rPr>
          <w:lang w:val="ru-RU"/>
        </w:rPr>
      </w:pPr>
      <w:bookmarkStart w:id="97" w:name="_Toc520277892"/>
      <w:bookmarkStart w:id="98" w:name="_Toc16761364"/>
      <w:r w:rsidRPr="007B6B30">
        <w:rPr>
          <w:lang w:val="ru-RU"/>
        </w:rPr>
        <w:t>Автоматизированная газораспредел</w:t>
      </w:r>
      <w:r w:rsidR="007B6B30" w:rsidRPr="007B6B30">
        <w:rPr>
          <w:lang w:val="ru-RU"/>
        </w:rPr>
        <w:t>ительная станция расположена в восточной части от с. Марфинка.</w:t>
      </w:r>
    </w:p>
    <w:p w14:paraId="341D8EFD" w14:textId="66167CBF" w:rsidR="00DB6766" w:rsidRPr="007B6B30" w:rsidRDefault="007B6B30" w:rsidP="00E2116E">
      <w:pPr>
        <w:pStyle w:val="a0"/>
        <w:rPr>
          <w:lang w:val="ru-RU"/>
        </w:rPr>
      </w:pPr>
      <w:r w:rsidRPr="007B6B30">
        <w:rPr>
          <w:lang w:val="ru-RU"/>
        </w:rPr>
        <w:t>Газифицированы 3 населенных пункта, кроме х. Рождественского.</w:t>
      </w:r>
    </w:p>
    <w:p w14:paraId="6B807AC6" w14:textId="77777777" w:rsidR="00F85440" w:rsidRPr="00E51234" w:rsidRDefault="00F85440" w:rsidP="0045500F">
      <w:pPr>
        <w:pStyle w:val="2"/>
        <w:numPr>
          <w:ilvl w:val="1"/>
          <w:numId w:val="6"/>
        </w:numPr>
        <w:ind w:left="0" w:firstLine="0"/>
      </w:pPr>
      <w:bookmarkStart w:id="99" w:name="_Toc40368782"/>
      <w:r w:rsidRPr="00E51234">
        <w:t>Основные факторы риска возникновения чрезвычайных ситуаций</w:t>
      </w:r>
      <w:bookmarkEnd w:id="97"/>
      <w:bookmarkEnd w:id="98"/>
      <w:bookmarkEnd w:id="99"/>
      <w:r w:rsidRPr="00E51234">
        <w:t xml:space="preserve"> </w:t>
      </w:r>
    </w:p>
    <w:p w14:paraId="3AF2E542" w14:textId="03D2FC0F" w:rsidR="00F85440" w:rsidRPr="00E51234" w:rsidRDefault="00F85440" w:rsidP="00F85440">
      <w:pPr>
        <w:suppressAutoHyphens/>
        <w:ind w:firstLine="709"/>
      </w:pPr>
      <w:r w:rsidRPr="00E51234">
        <w:t xml:space="preserve">По данным администрации на территории </w:t>
      </w:r>
      <w:r w:rsidR="007E58DD" w:rsidRPr="00E51234">
        <w:t>Анастасиевского</w:t>
      </w:r>
      <w:r w:rsidR="00733F30" w:rsidRPr="00E51234">
        <w:t xml:space="preserve"> СП</w:t>
      </w:r>
      <w:r w:rsidRPr="00E51234">
        <w:t xml:space="preserve">, организаций, отнесённых к категориям по гражданской обороне нет. Согласно схемам территориального планирования Российской Федерации, </w:t>
      </w:r>
      <w:r w:rsidR="00BE01F1" w:rsidRPr="00E51234">
        <w:t>Ростовской</w:t>
      </w:r>
      <w:r w:rsidRPr="00E51234">
        <w:t xml:space="preserve"> области и </w:t>
      </w:r>
      <w:r w:rsidR="00BE01F1" w:rsidRPr="00E51234">
        <w:rPr>
          <w:lang w:eastAsia="ar-SA" w:bidi="en-US"/>
        </w:rPr>
        <w:t>Матвеево-Курганского</w:t>
      </w:r>
      <w:r w:rsidR="00B91CD0" w:rsidRPr="00E51234">
        <w:rPr>
          <w:lang w:eastAsia="ar-SA" w:bidi="en-US"/>
        </w:rPr>
        <w:t xml:space="preserve"> </w:t>
      </w:r>
      <w:r w:rsidRPr="00E51234">
        <w:t>района строительство категорированных объектов на территории поселения не предусматривается.</w:t>
      </w:r>
    </w:p>
    <w:p w14:paraId="1351DB0A" w14:textId="77777777" w:rsidR="00F85440" w:rsidRPr="00E51234" w:rsidRDefault="00F85440" w:rsidP="00F85440">
      <w:pPr>
        <w:spacing w:before="120"/>
        <w:ind w:firstLine="709"/>
        <w:rPr>
          <w:b/>
          <w:lang w:eastAsia="ar-SA" w:bidi="en-US"/>
        </w:rPr>
      </w:pPr>
      <w:bookmarkStart w:id="100" w:name="_Toc518481636"/>
      <w:bookmarkStart w:id="101" w:name="_Toc520277893"/>
      <w:r w:rsidRPr="00E51234">
        <w:rPr>
          <w:b/>
          <w:lang w:eastAsia="ar-SA" w:bidi="en-US"/>
        </w:rPr>
        <w:t>Перечень основных факторов риска возникновения чрезвычайных ситуаций природного и техногенного характера</w:t>
      </w:r>
      <w:bookmarkEnd w:id="100"/>
      <w:bookmarkEnd w:id="101"/>
    </w:p>
    <w:p w14:paraId="464CBBBD" w14:textId="6F412726" w:rsidR="00F85440" w:rsidRPr="00E51234" w:rsidRDefault="00F85440" w:rsidP="00F215BB">
      <w:pPr>
        <w:keepNext/>
        <w:suppressAutoHyphens/>
        <w:spacing w:before="240" w:after="240"/>
        <w:jc w:val="center"/>
        <w:outlineLvl w:val="2"/>
        <w:rPr>
          <w:rFonts w:cs="Arial"/>
          <w:bCs/>
          <w:i/>
          <w:szCs w:val="26"/>
        </w:rPr>
      </w:pPr>
      <w:bookmarkStart w:id="102" w:name="_Toc518481637"/>
      <w:bookmarkStart w:id="103" w:name="_Toc520277894"/>
      <w:bookmarkStart w:id="104" w:name="_Toc16761365"/>
      <w:bookmarkStart w:id="105" w:name="_Toc17811966"/>
      <w:bookmarkStart w:id="106" w:name="_Toc19091415"/>
      <w:bookmarkStart w:id="107" w:name="_Toc40368783"/>
      <w:r w:rsidRPr="00E51234">
        <w:rPr>
          <w:rFonts w:cs="Arial"/>
          <w:bCs/>
          <w:i/>
          <w:szCs w:val="26"/>
        </w:rPr>
        <w:t xml:space="preserve">Перечень источников чрезвычайных ситуаций природного характера, возможных на территории </w:t>
      </w:r>
      <w:bookmarkEnd w:id="102"/>
      <w:bookmarkEnd w:id="103"/>
      <w:r w:rsidR="007E58DD" w:rsidRPr="00E51234">
        <w:rPr>
          <w:rFonts w:cs="Arial"/>
          <w:bCs/>
          <w:i/>
          <w:szCs w:val="26"/>
        </w:rPr>
        <w:t>Анастасиевского</w:t>
      </w:r>
      <w:r w:rsidR="00733F30" w:rsidRPr="00E51234">
        <w:rPr>
          <w:rFonts w:cs="Arial"/>
          <w:bCs/>
          <w:i/>
          <w:szCs w:val="26"/>
        </w:rPr>
        <w:t xml:space="preserve"> СП</w:t>
      </w:r>
      <w:bookmarkEnd w:id="104"/>
      <w:bookmarkEnd w:id="105"/>
      <w:bookmarkEnd w:id="106"/>
      <w:bookmarkEnd w:id="107"/>
    </w:p>
    <w:p w14:paraId="08CB28D7" w14:textId="41004C76" w:rsidR="00F85440" w:rsidRPr="00E51234" w:rsidRDefault="00F85440" w:rsidP="00F85440">
      <w:pPr>
        <w:suppressAutoHyphens/>
        <w:ind w:firstLine="720"/>
      </w:pPr>
      <w:r w:rsidRPr="00E51234">
        <w:t xml:space="preserve">Согласно СП 115.13330.2016 «Геофизика опасных природных воздействий. Актуализированная редакция СНиП 22-01-95» по оценке сложности природных условий территория </w:t>
      </w:r>
      <w:r w:rsidR="007E58DD" w:rsidRPr="00E51234">
        <w:t>Анастасиевского</w:t>
      </w:r>
      <w:r w:rsidR="00BE01F1" w:rsidRPr="00E51234">
        <w:t xml:space="preserve"> СП </w:t>
      </w:r>
      <w:r w:rsidRPr="00E51234">
        <w:t>относится к категории простых. 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направленные на максимальное снижение негативных воздействий особо опасных природных явлений.</w:t>
      </w:r>
    </w:p>
    <w:p w14:paraId="74EA7826" w14:textId="7228EC89" w:rsidR="00F85440" w:rsidRPr="00E51234" w:rsidRDefault="00F85440" w:rsidP="00F85440">
      <w:pPr>
        <w:suppressAutoHyphens/>
        <w:ind w:firstLine="720"/>
        <w:rPr>
          <w:u w:val="single"/>
        </w:rPr>
      </w:pPr>
      <w:r w:rsidRPr="00E51234">
        <w:rPr>
          <w:u w:val="single"/>
        </w:rPr>
        <w:t xml:space="preserve">К опасным метеорологическим явлениям и процессам на территории </w:t>
      </w:r>
      <w:r w:rsidR="007E58DD" w:rsidRPr="00E51234">
        <w:rPr>
          <w:u w:val="single"/>
        </w:rPr>
        <w:t>Анастасиевского</w:t>
      </w:r>
      <w:r w:rsidR="00BE01F1" w:rsidRPr="00E51234">
        <w:rPr>
          <w:u w:val="single"/>
        </w:rPr>
        <w:t xml:space="preserve"> СП </w:t>
      </w:r>
      <w:r w:rsidRPr="00E51234">
        <w:rPr>
          <w:u w:val="single"/>
        </w:rPr>
        <w:t>относятся:</w:t>
      </w:r>
    </w:p>
    <w:p w14:paraId="621044E9"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lastRenderedPageBreak/>
        <w:t>ливневые дожди – затопление территории и подтопление фундаментов предотвращается сплошным водонепроницаемым асфальтовым покрытием и планировкой территории с уклонами в сторону ливневой канализации;</w:t>
      </w:r>
    </w:p>
    <w:p w14:paraId="25308945"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ветровые нагрузки – рассчитываются в соответствии с требованиями СП 20.13330.2016 Нагрузки и воздействия. Актуализированная редакция СНиП 2.01.07-85*;</w:t>
      </w:r>
    </w:p>
    <w:p w14:paraId="520EE1C0"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выпадение снега – конструкции кровли должны быть рассчитаны на восприятие снеговых нагрузок, установленных СП 20.13330.2016 Нагрузки и воздействия. Актуализированная редакция СНиП 2.01.07-85* для данного района строительства;</w:t>
      </w:r>
    </w:p>
    <w:p w14:paraId="1FF759BE"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 xml:space="preserve">сильные морозы – производительность системы отопления должна быть рассчитана в соответствии с требованиями СП 60.13330.2012 Отопление, вентиляция и кондиционирование воздуха. Актуализированная редакция СНиП 41-01-2003; </w:t>
      </w:r>
    </w:p>
    <w:p w14:paraId="6F3AA370"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грозовые разряды – согласно требованиям РД 34.21.122-87 «Инструкция по устройству молниезащиты зданий и сооружений», СО-153-34.21.122-2003 «Инструкция по устройству молниезащиты зданий, сооружений и промышленных коммуникаций» должна предусматриваться защита проектируемых объектов от прямых ударов молнии и вторичных ее проявлений в зависимости от объекта строительства в пределах проектной застройки.</w:t>
      </w:r>
    </w:p>
    <w:p w14:paraId="379D0297" w14:textId="77777777" w:rsidR="00F85440" w:rsidRPr="00E51234" w:rsidRDefault="00F85440" w:rsidP="00F85440">
      <w:pPr>
        <w:suppressAutoHyphens/>
        <w:ind w:firstLine="720"/>
      </w:pPr>
      <w:r w:rsidRPr="00E51234">
        <w:t>Для предотвращения ЧС, вызванных данными факторами необходимо выполнение следующих мероприятий:</w:t>
      </w:r>
    </w:p>
    <w:p w14:paraId="1D791AEC"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организация защиты автомобильных дорог от снежных заносов и штормовых ветров (лесонасаждения, защитные щиты и заборы);</w:t>
      </w:r>
    </w:p>
    <w:p w14:paraId="4A0A8ED3"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своевременная снегоуборка и подсыпка смесей противоскольжения при гололеде на дорогах;</w:t>
      </w:r>
    </w:p>
    <w:p w14:paraId="12160C3F"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своевременная подготовка инженерных коммуникаций к зимней эксплуатации;</w:t>
      </w:r>
    </w:p>
    <w:p w14:paraId="72E08D53" w14:textId="77777777" w:rsidR="00F85440" w:rsidRPr="00E51234" w:rsidRDefault="00F85440" w:rsidP="0045500F">
      <w:pPr>
        <w:numPr>
          <w:ilvl w:val="0"/>
          <w:numId w:val="12"/>
        </w:numPr>
        <w:autoSpaceDE w:val="0"/>
        <w:autoSpaceDN w:val="0"/>
        <w:adjustRightInd w:val="0"/>
        <w:ind w:left="1120" w:hanging="425"/>
        <w:rPr>
          <w:szCs w:val="22"/>
        </w:rPr>
      </w:pPr>
      <w:r w:rsidRPr="00E51234">
        <w:rPr>
          <w:szCs w:val="22"/>
        </w:rPr>
        <w:t xml:space="preserve">применение громоотводов для защиты зданий и сооружений от молний; </w:t>
      </w:r>
    </w:p>
    <w:p w14:paraId="2B9A8B16" w14:textId="77777777" w:rsidR="00F85440" w:rsidRPr="00981E67" w:rsidRDefault="00F85440" w:rsidP="0045500F">
      <w:pPr>
        <w:numPr>
          <w:ilvl w:val="0"/>
          <w:numId w:val="12"/>
        </w:numPr>
        <w:autoSpaceDE w:val="0"/>
        <w:autoSpaceDN w:val="0"/>
        <w:adjustRightInd w:val="0"/>
        <w:ind w:left="1120" w:hanging="425"/>
        <w:rPr>
          <w:szCs w:val="22"/>
        </w:rPr>
      </w:pPr>
      <w:r w:rsidRPr="00E51234">
        <w:rPr>
          <w:szCs w:val="22"/>
        </w:rPr>
        <w:t xml:space="preserve">заблаговременное оповещение населения о возникновении и развитии </w:t>
      </w:r>
      <w:r w:rsidRPr="00981E67">
        <w:rPr>
          <w:szCs w:val="22"/>
        </w:rPr>
        <w:t>чрезвычайных ситуаций.</w:t>
      </w:r>
    </w:p>
    <w:p w14:paraId="62D68E0D" w14:textId="6AA3F251" w:rsidR="00F85440" w:rsidRPr="00981E67" w:rsidRDefault="00F85440" w:rsidP="00F85440">
      <w:pPr>
        <w:suppressAutoHyphens/>
        <w:ind w:firstLine="720"/>
      </w:pPr>
      <w:r w:rsidRPr="00981E67">
        <w:rPr>
          <w:u w:val="single"/>
        </w:rPr>
        <w:t>Лесные пожары.</w:t>
      </w:r>
      <w:r w:rsidRPr="00981E67">
        <w:t xml:space="preserve"> Наличие лесопокрытых площадей на территории </w:t>
      </w:r>
      <w:r w:rsidR="00507E1A" w:rsidRPr="00981E67">
        <w:t xml:space="preserve">сельского поселения </w:t>
      </w:r>
      <w:r w:rsidRPr="00981E67">
        <w:t xml:space="preserve">обусловливает высокую степень летней пожароопасности. </w:t>
      </w:r>
    </w:p>
    <w:p w14:paraId="5C14785D" w14:textId="77777777" w:rsidR="00F85440" w:rsidRPr="00981E67" w:rsidRDefault="00F85440" w:rsidP="00F85440">
      <w:pPr>
        <w:suppressAutoHyphens/>
        <w:ind w:firstLine="720"/>
      </w:pPr>
      <w:r w:rsidRPr="00981E67">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185A7A5A" w14:textId="77777777" w:rsidR="00F85440" w:rsidRPr="00981E67" w:rsidRDefault="00F85440" w:rsidP="00F85440">
      <w:pPr>
        <w:suppressAutoHyphens/>
        <w:ind w:firstLine="720"/>
      </w:pPr>
      <w:r w:rsidRPr="00981E67">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62149E1E" w14:textId="77777777" w:rsidR="00F85440" w:rsidRPr="00981E67" w:rsidRDefault="00F85440" w:rsidP="00F85440">
      <w:pPr>
        <w:suppressAutoHyphens/>
        <w:ind w:firstLine="720"/>
      </w:pPr>
      <w:r w:rsidRPr="00981E67">
        <w:t>Для предотвращения лесных пожаров должны выполняться следующие контрольно-технические и административные мероприятия:</w:t>
      </w:r>
    </w:p>
    <w:p w14:paraId="4C02D36B"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контроль работы лесопожарных служб;</w:t>
      </w:r>
    </w:p>
    <w:p w14:paraId="237586A4"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проведение наземного патрулирования и противопожарной авиационной разведки;</w:t>
      </w:r>
    </w:p>
    <w:p w14:paraId="6EBB0217"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введение ограничения на посещение отдельных участков леса, запрещение разведения костров в лесу в пожароопасный период;</w:t>
      </w:r>
    </w:p>
    <w:p w14:paraId="174C1542"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lastRenderedPageBreak/>
        <w:t>оборудование противопожарных защитных полос между границами населенных пунктов и подступающих лесных массивов;</w:t>
      </w:r>
    </w:p>
    <w:p w14:paraId="5CD843D7"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установление регламента использования территорий, занятых противопожарными защитными полосами;</w:t>
      </w:r>
    </w:p>
    <w:p w14:paraId="6FAF7827"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контроль соблюдения противопожарной безопасности при лесоразработках;</w:t>
      </w:r>
    </w:p>
    <w:p w14:paraId="39A16355"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организация своевременной очистки лесоразработок и массивов леса от заготовленной древесины, сучьев, щепы, мусора;</w:t>
      </w:r>
    </w:p>
    <w:p w14:paraId="7F6C94C2" w14:textId="77777777" w:rsidR="00F85440" w:rsidRPr="00981E67" w:rsidRDefault="00F85440" w:rsidP="0045500F">
      <w:pPr>
        <w:numPr>
          <w:ilvl w:val="0"/>
          <w:numId w:val="12"/>
        </w:numPr>
        <w:autoSpaceDE w:val="0"/>
        <w:autoSpaceDN w:val="0"/>
        <w:adjustRightInd w:val="0"/>
        <w:ind w:left="1120" w:hanging="425"/>
        <w:rPr>
          <w:szCs w:val="22"/>
        </w:rPr>
      </w:pPr>
      <w:r w:rsidRPr="00981E67">
        <w:rPr>
          <w:szCs w:val="22"/>
        </w:rPr>
        <w:t>внедрение и распространение безогневых способов очистки лесосек.</w:t>
      </w:r>
    </w:p>
    <w:p w14:paraId="0393D15D" w14:textId="5C2F2022" w:rsidR="00F85440" w:rsidRPr="00BA3819" w:rsidRDefault="00F85440" w:rsidP="00F85440">
      <w:pPr>
        <w:suppressAutoHyphens/>
        <w:ind w:firstLine="720"/>
      </w:pPr>
      <w:r w:rsidRPr="00BA3819">
        <w:rPr>
          <w:u w:val="single"/>
        </w:rPr>
        <w:t>Опасные геологические процессы и явления</w:t>
      </w:r>
      <w:r w:rsidRPr="00BA3819">
        <w:t xml:space="preserve">. В инженерно-геологическом отношении, территория </w:t>
      </w:r>
      <w:r w:rsidR="007E58DD" w:rsidRPr="00BA3819">
        <w:t>Анастасиевского</w:t>
      </w:r>
      <w:r w:rsidR="00733F30" w:rsidRPr="00BA3819">
        <w:t xml:space="preserve"> СП</w:t>
      </w:r>
      <w:r w:rsidRPr="00BA3819">
        <w:t xml:space="preserve">, в основном, является благоприятной для организации строительства. Местность пересеченная и представлена </w:t>
      </w:r>
      <w:r w:rsidR="00E1711F" w:rsidRPr="00BA3819">
        <w:t>овражно-балочной и речной эрозии и оползневым процессам</w:t>
      </w:r>
      <w:r w:rsidRPr="00BA3819">
        <w:t>.</w:t>
      </w:r>
    </w:p>
    <w:p w14:paraId="4837E79E" w14:textId="77777777" w:rsidR="00995E93" w:rsidRPr="00BA3819" w:rsidRDefault="00995E93" w:rsidP="00995E93">
      <w:pPr>
        <w:tabs>
          <w:tab w:val="left" w:pos="9000"/>
        </w:tabs>
        <w:ind w:firstLine="720"/>
      </w:pPr>
      <w:r w:rsidRPr="00BA3819">
        <w:t>Оползневые процессы развиваются в пределах речных долин и на крутых склонах оврагов.</w:t>
      </w:r>
    </w:p>
    <w:p w14:paraId="23BD7264" w14:textId="77777777" w:rsidR="00995E93" w:rsidRPr="00BA3819" w:rsidRDefault="00995E93" w:rsidP="00995E93">
      <w:pPr>
        <w:ind w:firstLine="708"/>
      </w:pPr>
      <w:r w:rsidRPr="00BA3819">
        <w:t>Формирование оползней речных долин, как правило, происходит на крутых и высоких склонах, врезанных в глинистые отложения. Верхняя часть их сложена четвертичными высокопористыми лессовидными суглинками, а нижняя – водоупорными неогеновыми или палеогеновыми глинами. Это циркообразные оползни, размеры которых варьируют в широких пределах. На склонах долин малых рек мощность смещенных пород составляет 1-</w:t>
      </w:r>
      <w:smartTag w:uri="urn:schemas-microsoft-com:office:smarttags" w:element="metricconverter">
        <w:smartTagPr>
          <w:attr w:name="ProductID" w:val="5 м"/>
        </w:smartTagPr>
        <w:r w:rsidRPr="00BA3819">
          <w:t>5 м</w:t>
        </w:r>
      </w:smartTag>
      <w:r w:rsidRPr="00BA3819">
        <w:t xml:space="preserve">. </w:t>
      </w:r>
    </w:p>
    <w:p w14:paraId="58D38C10" w14:textId="77777777" w:rsidR="00F85440" w:rsidRPr="00BA3819" w:rsidRDefault="00F85440" w:rsidP="00F85440">
      <w:pPr>
        <w:suppressAutoHyphens/>
        <w:ind w:firstLine="720"/>
      </w:pPr>
      <w:r w:rsidRPr="00BA3819">
        <w:t>Для предотвращения эрозии, оврагообразования и заболачивания почв, необходимо выполнение дополнительных инженерно-технических мероприятий:</w:t>
      </w:r>
    </w:p>
    <w:p w14:paraId="46B13341"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организация поверхностного стока и поверхностное осушение;</w:t>
      </w:r>
    </w:p>
    <w:p w14:paraId="17081E9B"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берегоукрепление;</w:t>
      </w:r>
    </w:p>
    <w:p w14:paraId="2D8AD98E"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благоустройство оврагов и укрепление крутых склонов рельефа;</w:t>
      </w:r>
    </w:p>
    <w:p w14:paraId="42C8EDBC"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осушение болотистых участков и комплексная мелиорация земель;</w:t>
      </w:r>
    </w:p>
    <w:p w14:paraId="31551446"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посев трав и кустарниковой растительности на склонах оврагов и берегов.</w:t>
      </w:r>
    </w:p>
    <w:p w14:paraId="27F78624" w14:textId="26675080" w:rsidR="00F85440" w:rsidRPr="00BA3819" w:rsidRDefault="00F85440" w:rsidP="00F85440">
      <w:pPr>
        <w:suppressAutoHyphens/>
        <w:ind w:firstLine="720"/>
      </w:pPr>
      <w:r w:rsidRPr="00BA3819">
        <w:rPr>
          <w:u w:val="single"/>
        </w:rPr>
        <w:t>Опасные гидрологические явления и процессы.</w:t>
      </w:r>
      <w:r w:rsidRPr="00BA3819">
        <w:t xml:space="preserve"> Вероятность природных ЧС, обусловленных опасными гидрологическими явлениями на территории сельского поселения незначительна. Опасные гидрологические явления могут наблюдаться на реках в периоды весеннего половодья и паводков. При этом населенные пункты </w:t>
      </w:r>
      <w:r w:rsidR="007E58DD" w:rsidRPr="00BA3819">
        <w:t>Анастасиевского</w:t>
      </w:r>
      <w:r w:rsidR="00BE01F1" w:rsidRPr="00BA3819">
        <w:t xml:space="preserve"> СП </w:t>
      </w:r>
      <w:r w:rsidRPr="00BA3819">
        <w:t>и хозяйственные объекты в зону затопления паводковыми водами не попадают.</w:t>
      </w:r>
    </w:p>
    <w:p w14:paraId="5DE1DC35" w14:textId="77777777" w:rsidR="00F85440" w:rsidRPr="00BA3819" w:rsidRDefault="00F85440" w:rsidP="00F85440">
      <w:pPr>
        <w:suppressAutoHyphens/>
        <w:ind w:firstLine="720"/>
      </w:pPr>
      <w:r w:rsidRPr="00BA3819">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16" w:anchor="dst100011" w:history="1">
        <w:r w:rsidRPr="00BA3819">
          <w:t>порядке</w:t>
        </w:r>
      </w:hyperlink>
      <w:r w:rsidRPr="00BA3819">
        <w:t>, установленном Правительством Российской Федерации.</w:t>
      </w:r>
    </w:p>
    <w:p w14:paraId="3CC9C1E2" w14:textId="77777777" w:rsidR="00F85440" w:rsidRPr="00BA3819" w:rsidRDefault="00F85440" w:rsidP="00F85440">
      <w:pPr>
        <w:suppressAutoHyphens/>
        <w:ind w:firstLine="720"/>
      </w:pPr>
      <w:r w:rsidRPr="00BA3819">
        <w:t>В целях предотвращения негативного воздействия вод необходимо:</w:t>
      </w:r>
    </w:p>
    <w:p w14:paraId="231FD2C5"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соблюдать установленные статьей 67.1 Водного кодекса Российской Федерации ограничения и условия осуществления хозяйственной деятельности в зонах возможного затопления, подтопления;</w:t>
      </w:r>
    </w:p>
    <w:p w14:paraId="16E596FA" w14:textId="77777777" w:rsidR="00F85440" w:rsidRPr="00BA3819" w:rsidRDefault="00F85440" w:rsidP="0045500F">
      <w:pPr>
        <w:numPr>
          <w:ilvl w:val="0"/>
          <w:numId w:val="12"/>
        </w:numPr>
        <w:autoSpaceDE w:val="0"/>
        <w:autoSpaceDN w:val="0"/>
        <w:adjustRightInd w:val="0"/>
        <w:ind w:left="1120" w:hanging="425"/>
        <w:rPr>
          <w:szCs w:val="22"/>
        </w:rPr>
      </w:pPr>
      <w:r w:rsidRPr="00BA3819">
        <w:rPr>
          <w:szCs w:val="22"/>
        </w:rPr>
        <w:t xml:space="preserve">исключить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BA3819">
          <w:rPr>
            <w:szCs w:val="22"/>
          </w:rPr>
          <w:t>2014 г</w:t>
        </w:r>
      </w:smartTag>
      <w:r w:rsidRPr="00BA3819">
        <w:rPr>
          <w:szCs w:val="22"/>
        </w:rPr>
        <w:t>.).</w:t>
      </w:r>
    </w:p>
    <w:p w14:paraId="00DDAC45" w14:textId="51549338" w:rsidR="00F85440" w:rsidRPr="00BA3819" w:rsidRDefault="00F85440" w:rsidP="00F215BB">
      <w:pPr>
        <w:keepNext/>
        <w:suppressAutoHyphens/>
        <w:spacing w:before="240" w:after="240"/>
        <w:jc w:val="center"/>
        <w:outlineLvl w:val="2"/>
        <w:rPr>
          <w:rFonts w:cs="Arial"/>
          <w:bCs/>
          <w:i/>
          <w:szCs w:val="26"/>
        </w:rPr>
      </w:pPr>
      <w:bookmarkStart w:id="108" w:name="_Toc518481638"/>
      <w:bookmarkStart w:id="109" w:name="_Toc520277895"/>
      <w:bookmarkStart w:id="110" w:name="_Toc16761366"/>
      <w:bookmarkStart w:id="111" w:name="_Toc17811967"/>
      <w:bookmarkStart w:id="112" w:name="_Toc19091416"/>
      <w:bookmarkStart w:id="113" w:name="_Toc40368784"/>
      <w:r w:rsidRPr="00BA3819">
        <w:rPr>
          <w:rFonts w:cs="Arial"/>
          <w:bCs/>
          <w:i/>
          <w:szCs w:val="26"/>
        </w:rPr>
        <w:lastRenderedPageBreak/>
        <w:t xml:space="preserve">Перечень источников чрезвычайных ситуаций техногенного характера, возможных на территории </w:t>
      </w:r>
      <w:bookmarkEnd w:id="108"/>
      <w:bookmarkEnd w:id="109"/>
      <w:r w:rsidR="007E58DD" w:rsidRPr="00BA3819">
        <w:rPr>
          <w:rFonts w:cs="Arial"/>
          <w:bCs/>
          <w:i/>
          <w:szCs w:val="26"/>
        </w:rPr>
        <w:t>Анастасиевского</w:t>
      </w:r>
      <w:r w:rsidR="00733F30" w:rsidRPr="00BA3819">
        <w:rPr>
          <w:rFonts w:cs="Arial"/>
          <w:bCs/>
          <w:i/>
          <w:szCs w:val="26"/>
        </w:rPr>
        <w:t xml:space="preserve"> СП</w:t>
      </w:r>
      <w:bookmarkEnd w:id="110"/>
      <w:bookmarkEnd w:id="111"/>
      <w:bookmarkEnd w:id="112"/>
      <w:bookmarkEnd w:id="113"/>
    </w:p>
    <w:p w14:paraId="5326966D" w14:textId="14ED4B38" w:rsidR="00F85440" w:rsidRPr="00837CEF" w:rsidRDefault="00F85440" w:rsidP="00F85440">
      <w:pPr>
        <w:spacing w:line="238" w:lineRule="auto"/>
        <w:ind w:left="20" w:firstLine="567"/>
        <w:rPr>
          <w:rFonts w:cs="Arial"/>
          <w:bCs/>
        </w:rPr>
      </w:pPr>
      <w:r w:rsidRPr="00837CEF">
        <w:rPr>
          <w:rFonts w:cs="Arial"/>
          <w:bCs/>
        </w:rPr>
        <w:t xml:space="preserve">Техногенная составляющая является основной среди источников чрезвычайных ситуаций. На территории </w:t>
      </w:r>
      <w:r w:rsidR="007E58DD" w:rsidRPr="00837CEF">
        <w:rPr>
          <w:lang w:eastAsia="ar-SA" w:bidi="en-US"/>
        </w:rPr>
        <w:t>Анастасиевского</w:t>
      </w:r>
      <w:r w:rsidR="00BE01F1" w:rsidRPr="00837CEF">
        <w:rPr>
          <w:lang w:eastAsia="ar-SA" w:bidi="en-US"/>
        </w:rPr>
        <w:t xml:space="preserve"> СП </w:t>
      </w:r>
      <w:r w:rsidRPr="00837CEF">
        <w:rPr>
          <w:rFonts w:cs="Arial"/>
          <w:bCs/>
        </w:rPr>
        <w:t>эксплуатируются котельн</w:t>
      </w:r>
      <w:r w:rsidR="005B7F91" w:rsidRPr="00837CEF">
        <w:rPr>
          <w:rFonts w:cs="Arial"/>
          <w:bCs/>
        </w:rPr>
        <w:t>ые</w:t>
      </w:r>
      <w:r w:rsidRPr="00837CEF">
        <w:rPr>
          <w:rFonts w:cs="Arial"/>
          <w:bCs/>
        </w:rPr>
        <w:t>, трансформаторные подстанции, проложены инженерные сети и сети энер</w:t>
      </w:r>
      <w:r w:rsidR="000B12AD" w:rsidRPr="00837CEF">
        <w:rPr>
          <w:rFonts w:cs="Arial"/>
          <w:bCs/>
        </w:rPr>
        <w:t>госнабжения. В поселении проходя</w:t>
      </w:r>
      <w:r w:rsidRPr="00837CEF">
        <w:rPr>
          <w:rFonts w:cs="Arial"/>
          <w:bCs/>
        </w:rPr>
        <w:t>т автодорог</w:t>
      </w:r>
      <w:r w:rsidR="000B12AD" w:rsidRPr="00837CEF">
        <w:rPr>
          <w:rFonts w:cs="Arial"/>
          <w:bCs/>
        </w:rPr>
        <w:t xml:space="preserve">и </w:t>
      </w:r>
      <w:r w:rsidR="005B7F91" w:rsidRPr="00837CEF">
        <w:rPr>
          <w:rFonts w:cs="Arial"/>
          <w:bCs/>
        </w:rPr>
        <w:t>регионального</w:t>
      </w:r>
      <w:r w:rsidRPr="00837CEF">
        <w:rPr>
          <w:rFonts w:cs="Arial"/>
          <w:bCs/>
        </w:rPr>
        <w:t xml:space="preserve"> значения. Основной вид экономической деятельности данной территории – сельское хозяйство</w:t>
      </w:r>
      <w:r w:rsidR="005B7F91" w:rsidRPr="00837CEF">
        <w:rPr>
          <w:rFonts w:cs="Arial"/>
          <w:bCs/>
        </w:rPr>
        <w:t xml:space="preserve"> и промышленность</w:t>
      </w:r>
      <w:r w:rsidRPr="00837CEF">
        <w:rPr>
          <w:rFonts w:cs="Arial"/>
          <w:bCs/>
        </w:rPr>
        <w:t>.</w:t>
      </w:r>
    </w:p>
    <w:p w14:paraId="0A65B8C1" w14:textId="77777777" w:rsidR="00F85440" w:rsidRPr="00837CEF" w:rsidRDefault="00F85440" w:rsidP="00F85440">
      <w:pPr>
        <w:spacing w:line="238" w:lineRule="auto"/>
        <w:ind w:left="20" w:firstLine="567"/>
        <w:rPr>
          <w:rFonts w:cs="Arial"/>
          <w:bCs/>
        </w:rPr>
      </w:pPr>
      <w:r w:rsidRPr="00837CEF">
        <w:rPr>
          <w:rFonts w:cs="Arial"/>
          <w:bCs/>
        </w:rPr>
        <w:t>Все эти объекты и предприятия в процессе эксплуатации создают различные опасности техногенного характера.</w:t>
      </w:r>
    </w:p>
    <w:p w14:paraId="7B6D8B4B" w14:textId="77777777" w:rsidR="00F85440" w:rsidRPr="00837CEF" w:rsidRDefault="00F85440" w:rsidP="00F85440">
      <w:pPr>
        <w:spacing w:line="238" w:lineRule="auto"/>
        <w:ind w:left="20" w:firstLine="567"/>
        <w:rPr>
          <w:rFonts w:cs="Arial"/>
          <w:b/>
          <w:bCs/>
        </w:rPr>
      </w:pPr>
      <w:r w:rsidRPr="00837CEF">
        <w:rPr>
          <w:rFonts w:cs="Arial"/>
          <w:b/>
          <w:bCs/>
        </w:rPr>
        <w:t>Химически опасные объекты – аварии с угрозой выброса аварийно-химически опасных веществ (АХОВ)</w:t>
      </w:r>
    </w:p>
    <w:p w14:paraId="3485AB84" w14:textId="77777777" w:rsidR="00F85440" w:rsidRPr="00837CEF" w:rsidRDefault="00F85440" w:rsidP="00F85440">
      <w:pPr>
        <w:ind w:left="709"/>
        <w:rPr>
          <w:rFonts w:eastAsia="Calibri"/>
          <w:i/>
          <w:u w:val="single"/>
          <w:lang w:eastAsia="en-US"/>
        </w:rPr>
      </w:pPr>
      <w:r w:rsidRPr="00837CEF">
        <w:rPr>
          <w:rFonts w:eastAsia="Calibri"/>
          <w:i/>
          <w:u w:val="single"/>
          <w:lang w:eastAsia="en-US"/>
        </w:rPr>
        <w:t>Риски возникновения аварий на химически опасных объектах</w:t>
      </w:r>
    </w:p>
    <w:p w14:paraId="0711B6C1" w14:textId="77777777" w:rsidR="00F85440" w:rsidRPr="00837CEF" w:rsidRDefault="00F85440" w:rsidP="00F85440">
      <w:pPr>
        <w:spacing w:line="238" w:lineRule="auto"/>
        <w:ind w:left="20" w:firstLine="567"/>
        <w:rPr>
          <w:rFonts w:cs="Arial"/>
          <w:bCs/>
        </w:rPr>
      </w:pPr>
      <w:r w:rsidRPr="00837CEF">
        <w:rPr>
          <w:rFonts w:cs="Arial"/>
          <w:bCs/>
        </w:rPr>
        <w:t>Проектируемая территория не попадает в зону риска возникновения аварий на химически опасных объектах.</w:t>
      </w:r>
    </w:p>
    <w:p w14:paraId="4D9CCEBF" w14:textId="77777777" w:rsidR="00F85440" w:rsidRPr="00837CEF" w:rsidRDefault="00F85440" w:rsidP="00F85440">
      <w:pPr>
        <w:ind w:left="709"/>
        <w:rPr>
          <w:rFonts w:eastAsia="Calibri"/>
          <w:i/>
          <w:u w:val="single"/>
          <w:lang w:eastAsia="en-US"/>
        </w:rPr>
      </w:pPr>
      <w:r w:rsidRPr="00837CEF">
        <w:rPr>
          <w:rFonts w:eastAsia="Calibri"/>
          <w:i/>
          <w:u w:val="single"/>
          <w:lang w:eastAsia="en-US"/>
        </w:rPr>
        <w:t>Риски возникновения аварий на радиационно-опасных объектах</w:t>
      </w:r>
    </w:p>
    <w:p w14:paraId="7288D22F" w14:textId="11A120A6" w:rsidR="009515B2" w:rsidRPr="00837CEF" w:rsidRDefault="00704532" w:rsidP="009515B2">
      <w:pPr>
        <w:suppressAutoHyphens/>
        <w:ind w:firstLine="720"/>
      </w:pPr>
      <w:r w:rsidRPr="00837CEF">
        <w:t>Анастасиевское</w:t>
      </w:r>
      <w:r w:rsidR="009515B2" w:rsidRPr="00837CEF">
        <w:t xml:space="preserve"> СП находится в зоне возможного опасного радиоактивного заражения.</w:t>
      </w:r>
    </w:p>
    <w:p w14:paraId="3436FF74" w14:textId="77777777" w:rsidR="00AC4AF4" w:rsidRPr="00837CEF" w:rsidRDefault="00AC4AF4" w:rsidP="00AC4AF4">
      <w:pPr>
        <w:suppressAutoHyphens/>
        <w:ind w:firstLine="720"/>
      </w:pPr>
      <w:r w:rsidRPr="00837CEF">
        <w:t>При радиационной аварии или обнаружении радиоактивного загрязнения ограничение облучения населения осуществляется защитными мероприятиями.</w:t>
      </w:r>
    </w:p>
    <w:p w14:paraId="3CF2D923" w14:textId="77777777" w:rsidR="00AC4AF4" w:rsidRPr="00837CEF" w:rsidRDefault="00AC4AF4" w:rsidP="00AC4AF4">
      <w:pPr>
        <w:suppressAutoHyphens/>
        <w:ind w:firstLine="720"/>
      </w:pPr>
      <w:r w:rsidRPr="00837CEF">
        <w:t>При радиационных авариях государственный надзор за выполнением норм радиационной безопасности населения осуществляют органы санитарно-эпидемиологического контроля, а контроль за облучением населения – администрация территории.</w:t>
      </w:r>
    </w:p>
    <w:p w14:paraId="4B80DEF1" w14:textId="77777777" w:rsidR="00AC4AF4" w:rsidRPr="00837CEF" w:rsidRDefault="00AC4AF4" w:rsidP="00AC4AF4">
      <w:pPr>
        <w:suppressAutoHyphens/>
        <w:ind w:firstLine="720"/>
      </w:pPr>
      <w:r w:rsidRPr="00837CEF">
        <w:t>При возникновении радиационной аварии и ликвидации ее последствий основными мероприятиями по обеспечению радиационной безопасности населения являются:</w:t>
      </w:r>
    </w:p>
    <w:p w14:paraId="29F5AB7A" w14:textId="77777777" w:rsidR="00AC4AF4" w:rsidRPr="00837CEF" w:rsidRDefault="00AC4AF4" w:rsidP="00AC4AF4">
      <w:pPr>
        <w:suppressAutoHyphens/>
        <w:ind w:firstLine="720"/>
      </w:pPr>
      <w:r w:rsidRPr="00837CEF">
        <w:t>- обнаружение факта радиационной аварии и оповещение о ней населения (1. начальник смены узла связи атомной электростанции по прямому телефону оповещает соответствующий орган управления по делам ГОЧС; 2. Оперативный дежурный органа управления ГОЧС субъекта Российской Федерации осуществляет оповещение городов и районов, попадающих в зону возможного радиоактивного загрязнения, по территориальной системе центрального оповещения);</w:t>
      </w:r>
    </w:p>
    <w:p w14:paraId="50C03EB0" w14:textId="77777777" w:rsidR="00AC4AF4" w:rsidRPr="00837CEF" w:rsidRDefault="00AC4AF4" w:rsidP="00AC4AF4">
      <w:pPr>
        <w:suppressAutoHyphens/>
        <w:ind w:firstLine="720"/>
      </w:pPr>
      <w:r w:rsidRPr="00837CEF">
        <w:t>- выдвижение оперативных групп в район аварии;</w:t>
      </w:r>
    </w:p>
    <w:p w14:paraId="7A31B7D5" w14:textId="77777777" w:rsidR="00AC4AF4" w:rsidRPr="00837CEF" w:rsidRDefault="00AC4AF4" w:rsidP="00AC4AF4">
      <w:pPr>
        <w:suppressAutoHyphens/>
        <w:ind w:firstLine="720"/>
      </w:pPr>
      <w:r w:rsidRPr="00837CEF">
        <w:t>- выявление радиационной обстановки в районе аварии;</w:t>
      </w:r>
    </w:p>
    <w:p w14:paraId="606654AC" w14:textId="77777777" w:rsidR="00AC4AF4" w:rsidRPr="00837CEF" w:rsidRDefault="00AC4AF4" w:rsidP="00AC4AF4">
      <w:pPr>
        <w:suppressAutoHyphens/>
        <w:ind w:firstLine="720"/>
      </w:pPr>
      <w:r w:rsidRPr="00837CEF">
        <w:t>- организация радиационного контроля (дозиметрический и радиометрический контроль);</w:t>
      </w:r>
    </w:p>
    <w:p w14:paraId="50CB32B5" w14:textId="77777777" w:rsidR="00AC4AF4" w:rsidRPr="00837CEF" w:rsidRDefault="00AC4AF4" w:rsidP="00AC4AF4">
      <w:pPr>
        <w:suppressAutoHyphens/>
        <w:ind w:firstLine="720"/>
      </w:pPr>
      <w:r w:rsidRPr="00837CEF">
        <w:t>- установление и поддержание режима радиационной безопасности;</w:t>
      </w:r>
    </w:p>
    <w:p w14:paraId="1E653CFF" w14:textId="77777777" w:rsidR="00AC4AF4" w:rsidRPr="00837CEF" w:rsidRDefault="00AC4AF4" w:rsidP="00AC4AF4">
      <w:pPr>
        <w:suppressAutoHyphens/>
        <w:ind w:firstLine="720"/>
      </w:pPr>
      <w:r w:rsidRPr="00837CEF">
        <w:t>- проведение при необходимости на ранней стадии аварии йодной профилактики населения, участников ликвидации последствий аварии;</w:t>
      </w:r>
    </w:p>
    <w:p w14:paraId="2CE1C40D" w14:textId="77777777" w:rsidR="00AC4AF4" w:rsidRPr="00D92022" w:rsidRDefault="00AC4AF4" w:rsidP="00AC4AF4">
      <w:pPr>
        <w:suppressAutoHyphens/>
        <w:ind w:firstLine="720"/>
      </w:pPr>
      <w:r w:rsidRPr="00D92022">
        <w:t>- обеспечение населения, средствами индивидуальной защиты (в целях обеспечения защиты органов дыхания используются средства защиты фильтрующего типа, при этом не исключается использование всевозможных подручных средств. В качестве защитной одежды как средств защиты поверхности тела от радиоактивного загрязнения используются, как правило, подручные средства (плащи, накидки и т.п.));</w:t>
      </w:r>
    </w:p>
    <w:p w14:paraId="6C2AF026" w14:textId="77777777" w:rsidR="00AC4AF4" w:rsidRPr="00D92022" w:rsidRDefault="00AC4AF4" w:rsidP="00AC4AF4">
      <w:pPr>
        <w:suppressAutoHyphens/>
        <w:ind w:firstLine="720"/>
      </w:pPr>
      <w:r w:rsidRPr="00D92022">
        <w:t>- укрытие населения, в защитных сооружениях и использование противорадиационных укрытий в зданиях (жилых домов, административных зданий, школ, детских садов и пр.) с оборудованными подвальными помещениями, используемые в период возникновения ЧС;</w:t>
      </w:r>
    </w:p>
    <w:p w14:paraId="464BE24F" w14:textId="77777777" w:rsidR="00AC4AF4" w:rsidRPr="00D92022" w:rsidRDefault="00AC4AF4" w:rsidP="00AC4AF4">
      <w:pPr>
        <w:suppressAutoHyphens/>
        <w:ind w:firstLine="720"/>
      </w:pPr>
      <w:r w:rsidRPr="00D92022">
        <w:t>- санитарная обработка населения;</w:t>
      </w:r>
    </w:p>
    <w:p w14:paraId="6835B7F4" w14:textId="77777777" w:rsidR="00AC4AF4" w:rsidRPr="00D92022" w:rsidRDefault="00AC4AF4" w:rsidP="00AC4AF4">
      <w:pPr>
        <w:suppressAutoHyphens/>
        <w:ind w:firstLine="720"/>
      </w:pPr>
      <w:r w:rsidRPr="00D92022">
        <w:lastRenderedPageBreak/>
        <w:t>- дезактивация объектов производственного, социального, жилого назначения, территорий, сельскохозяйственных угодий, транспорта, других технических средств, средств защиты, одежды, имущества, продовольствия и воды;</w:t>
      </w:r>
    </w:p>
    <w:p w14:paraId="6FDF01E0" w14:textId="77777777" w:rsidR="00AC4AF4" w:rsidRPr="00D92022" w:rsidRDefault="00AC4AF4" w:rsidP="00AC4AF4">
      <w:pPr>
        <w:suppressAutoHyphens/>
        <w:ind w:firstLine="720"/>
      </w:pPr>
      <w:r w:rsidRPr="00D92022">
        <w:t>- эвакуация или отселение населения из зон, в которых уровень радиоактивного загрязнения превышает допустимый для проживания (общая, частичная или экстренная эвакуация).</w:t>
      </w:r>
    </w:p>
    <w:p w14:paraId="09839C66" w14:textId="05F451A5" w:rsidR="00F85440" w:rsidRPr="006E05B7" w:rsidRDefault="00F85440" w:rsidP="00F85440">
      <w:pPr>
        <w:ind w:left="709"/>
        <w:rPr>
          <w:rFonts w:eastAsia="Calibri"/>
          <w:i/>
          <w:u w:val="single"/>
          <w:lang w:eastAsia="en-US"/>
        </w:rPr>
      </w:pPr>
      <w:r w:rsidRPr="006E05B7">
        <w:rPr>
          <w:rFonts w:eastAsia="Calibri"/>
          <w:i/>
          <w:u w:val="single"/>
          <w:lang w:eastAsia="en-US"/>
        </w:rPr>
        <w:t>Риски возникновения аварий на пожаровзрывоопасных объектах</w:t>
      </w:r>
    </w:p>
    <w:p w14:paraId="1913A5FC" w14:textId="77777777" w:rsidR="00F85440" w:rsidRPr="006E05B7" w:rsidRDefault="00F85440" w:rsidP="00F85440">
      <w:pPr>
        <w:spacing w:line="238" w:lineRule="auto"/>
        <w:ind w:left="20" w:firstLine="567"/>
        <w:rPr>
          <w:rFonts w:cs="Arial"/>
          <w:bCs/>
        </w:rPr>
      </w:pPr>
      <w:r w:rsidRPr="006E05B7">
        <w:rPr>
          <w:rFonts w:cs="Arial"/>
          <w:bCs/>
        </w:rPr>
        <w:t>Включают:</w:t>
      </w:r>
    </w:p>
    <w:p w14:paraId="21D37F7A" w14:textId="77777777" w:rsidR="00F85440" w:rsidRPr="006E05B7" w:rsidRDefault="00F85440" w:rsidP="0045500F">
      <w:pPr>
        <w:numPr>
          <w:ilvl w:val="0"/>
          <w:numId w:val="12"/>
        </w:numPr>
        <w:autoSpaceDE w:val="0"/>
        <w:autoSpaceDN w:val="0"/>
        <w:adjustRightInd w:val="0"/>
        <w:ind w:left="1120" w:hanging="425"/>
        <w:rPr>
          <w:szCs w:val="22"/>
        </w:rPr>
      </w:pPr>
      <w:r w:rsidRPr="006E05B7">
        <w:rPr>
          <w:szCs w:val="22"/>
        </w:rPr>
        <w:t>объекты добычи газа и газопроводного транспорта;</w:t>
      </w:r>
    </w:p>
    <w:p w14:paraId="49CE375F" w14:textId="0BA8655B" w:rsidR="00F85440" w:rsidRPr="006E05B7" w:rsidRDefault="00065C05" w:rsidP="0045500F">
      <w:pPr>
        <w:numPr>
          <w:ilvl w:val="0"/>
          <w:numId w:val="12"/>
        </w:numPr>
        <w:autoSpaceDE w:val="0"/>
        <w:autoSpaceDN w:val="0"/>
        <w:adjustRightInd w:val="0"/>
        <w:ind w:left="1120" w:hanging="425"/>
        <w:rPr>
          <w:szCs w:val="22"/>
        </w:rPr>
      </w:pPr>
      <w:r w:rsidRPr="006E05B7">
        <w:rPr>
          <w:szCs w:val="22"/>
        </w:rPr>
        <w:t>объекты хранения ГСМ (АЗС</w:t>
      </w:r>
      <w:r w:rsidR="00484812" w:rsidRPr="006E05B7">
        <w:rPr>
          <w:szCs w:val="22"/>
        </w:rPr>
        <w:t>)</w:t>
      </w:r>
      <w:r w:rsidR="00A812B6" w:rsidRPr="006E05B7">
        <w:rPr>
          <w:szCs w:val="22"/>
        </w:rPr>
        <w:t xml:space="preserve"> возле </w:t>
      </w:r>
      <w:r w:rsidR="006E05B7" w:rsidRPr="006E05B7">
        <w:rPr>
          <w:szCs w:val="22"/>
        </w:rPr>
        <w:t>с. Анастасиевка</w:t>
      </w:r>
      <w:r w:rsidR="00484812" w:rsidRPr="006E05B7">
        <w:rPr>
          <w:szCs w:val="22"/>
        </w:rPr>
        <w:t>;</w:t>
      </w:r>
    </w:p>
    <w:p w14:paraId="072F1F5E" w14:textId="77777777" w:rsidR="00F85440" w:rsidRPr="006E05B7" w:rsidRDefault="00F85440" w:rsidP="0045500F">
      <w:pPr>
        <w:numPr>
          <w:ilvl w:val="0"/>
          <w:numId w:val="12"/>
        </w:numPr>
        <w:autoSpaceDE w:val="0"/>
        <w:autoSpaceDN w:val="0"/>
        <w:adjustRightInd w:val="0"/>
        <w:ind w:left="1120" w:hanging="425"/>
        <w:rPr>
          <w:szCs w:val="22"/>
        </w:rPr>
      </w:pPr>
      <w:r w:rsidRPr="006E05B7">
        <w:rPr>
          <w:szCs w:val="22"/>
        </w:rPr>
        <w:t>прочие объекты.</w:t>
      </w:r>
    </w:p>
    <w:p w14:paraId="35D3032F" w14:textId="77777777" w:rsidR="00F85440" w:rsidRPr="006E05B7" w:rsidRDefault="00F85440" w:rsidP="00F85440">
      <w:pPr>
        <w:ind w:left="709"/>
        <w:rPr>
          <w:rFonts w:eastAsia="Calibri"/>
          <w:i/>
          <w:u w:val="single"/>
          <w:lang w:eastAsia="en-US"/>
        </w:rPr>
      </w:pPr>
      <w:r w:rsidRPr="006E05B7">
        <w:rPr>
          <w:rFonts w:eastAsia="Calibri"/>
          <w:i/>
          <w:u w:val="single"/>
          <w:lang w:eastAsia="en-US"/>
        </w:rPr>
        <w:t>Риски возникновения аварий на гидродинамически опасных объектах</w:t>
      </w:r>
    </w:p>
    <w:p w14:paraId="2FFA130E" w14:textId="3ED10EAB" w:rsidR="006E05B7" w:rsidRPr="00BE6492" w:rsidRDefault="00BE6492" w:rsidP="00BE6492">
      <w:pPr>
        <w:suppressAutoHyphens/>
        <w:ind w:firstLine="720"/>
      </w:pPr>
      <w:r w:rsidRPr="00BE6492">
        <w:t xml:space="preserve">На территории сельского поселения находятся </w:t>
      </w:r>
      <w:r w:rsidR="006E05B7" w:rsidRPr="00BE6492">
        <w:rPr>
          <w:szCs w:val="22"/>
        </w:rPr>
        <w:t>водоподпорные и водонапортные гидротехнические сооружения.</w:t>
      </w:r>
    </w:p>
    <w:p w14:paraId="2D937847" w14:textId="77777777" w:rsidR="00F85440" w:rsidRPr="006E05B7" w:rsidRDefault="00F85440" w:rsidP="00F85440">
      <w:pPr>
        <w:suppressAutoHyphens/>
        <w:ind w:firstLine="720"/>
      </w:pPr>
      <w:r w:rsidRPr="006E05B7">
        <w:t>Для защиты населения при катастрофическом затоплении местности в результате аварий на ГТС настоящим Проектом предлагается:</w:t>
      </w:r>
    </w:p>
    <w:p w14:paraId="0D7A0141" w14:textId="77777777" w:rsidR="00F85440" w:rsidRPr="006E05B7" w:rsidRDefault="00F85440" w:rsidP="0045500F">
      <w:pPr>
        <w:numPr>
          <w:ilvl w:val="0"/>
          <w:numId w:val="12"/>
        </w:numPr>
        <w:autoSpaceDE w:val="0"/>
        <w:autoSpaceDN w:val="0"/>
        <w:adjustRightInd w:val="0"/>
        <w:ind w:left="1120" w:hanging="425"/>
        <w:rPr>
          <w:szCs w:val="22"/>
        </w:rPr>
      </w:pPr>
      <w:r w:rsidRPr="006E05B7">
        <w:rPr>
          <w:szCs w:val="22"/>
        </w:rPr>
        <w:t>ограничение использования земельных участков, расположенных в нижних бьефах ГТС;</w:t>
      </w:r>
    </w:p>
    <w:p w14:paraId="1C8EDCB4" w14:textId="77777777" w:rsidR="00F85440" w:rsidRPr="006E05B7" w:rsidRDefault="00F85440" w:rsidP="0045500F">
      <w:pPr>
        <w:numPr>
          <w:ilvl w:val="0"/>
          <w:numId w:val="12"/>
        </w:numPr>
        <w:autoSpaceDE w:val="0"/>
        <w:autoSpaceDN w:val="0"/>
        <w:adjustRightInd w:val="0"/>
        <w:ind w:left="1120" w:hanging="425"/>
        <w:rPr>
          <w:szCs w:val="22"/>
        </w:rPr>
      </w:pPr>
      <w:r w:rsidRPr="006E05B7">
        <w:rPr>
          <w:szCs w:val="22"/>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2FB5A0CF" w14:textId="77777777" w:rsidR="00F85440" w:rsidRPr="00D92022" w:rsidRDefault="00F85440" w:rsidP="00F85440">
      <w:pPr>
        <w:keepNext/>
        <w:suppressAutoHyphens/>
        <w:spacing w:before="240" w:after="240"/>
        <w:jc w:val="left"/>
        <w:outlineLvl w:val="2"/>
        <w:rPr>
          <w:rFonts w:cs="Arial"/>
          <w:bCs/>
          <w:i/>
          <w:szCs w:val="26"/>
        </w:rPr>
      </w:pPr>
      <w:bookmarkStart w:id="114" w:name="_Toc16761367"/>
      <w:bookmarkStart w:id="115" w:name="_Toc17811968"/>
      <w:bookmarkStart w:id="116" w:name="_Toc19091417"/>
      <w:bookmarkStart w:id="117" w:name="_Toc40368785"/>
      <w:r w:rsidRPr="00D92022">
        <w:rPr>
          <w:rFonts w:cs="Arial"/>
          <w:bCs/>
          <w:i/>
          <w:szCs w:val="26"/>
        </w:rPr>
        <w:t>Риски возникновения опасных происшествий на транспорте при перевозке опасных грузов.</w:t>
      </w:r>
      <w:bookmarkEnd w:id="114"/>
      <w:bookmarkEnd w:id="115"/>
      <w:bookmarkEnd w:id="116"/>
      <w:bookmarkEnd w:id="117"/>
    </w:p>
    <w:p w14:paraId="65E7009C" w14:textId="1625D49F" w:rsidR="00F85440" w:rsidRPr="00837CEF" w:rsidRDefault="00F85440" w:rsidP="00F85440">
      <w:pPr>
        <w:suppressAutoHyphens/>
        <w:ind w:firstLine="720"/>
      </w:pPr>
      <w:r w:rsidRPr="00837CEF">
        <w:t xml:space="preserve">Основным видом транспорта в </w:t>
      </w:r>
      <w:r w:rsidR="00A6496F" w:rsidRPr="00837CEF">
        <w:rPr>
          <w:lang w:eastAsia="ar-SA" w:bidi="en-US"/>
        </w:rPr>
        <w:t>Анастасиевском</w:t>
      </w:r>
      <w:r w:rsidR="00484812" w:rsidRPr="00837CEF">
        <w:rPr>
          <w:lang w:eastAsia="ar-SA" w:bidi="en-US"/>
        </w:rPr>
        <w:t xml:space="preserve"> СП </w:t>
      </w:r>
      <w:r w:rsidRPr="00837CEF">
        <w:t xml:space="preserve">является автомобильный транспорт. </w:t>
      </w:r>
      <w:r w:rsidR="00DB2CC0" w:rsidRPr="00837CEF">
        <w:t xml:space="preserve">По территории </w:t>
      </w:r>
      <w:r w:rsidR="00E90EAA" w:rsidRPr="00837CEF">
        <w:t>сельского поселения</w:t>
      </w:r>
      <w:r w:rsidR="00484812" w:rsidRPr="00837CEF">
        <w:t xml:space="preserve"> проходит </w:t>
      </w:r>
      <w:r w:rsidR="00837CEF" w:rsidRPr="00837CEF">
        <w:t xml:space="preserve">подьезд от автомобильной дороги «пос. Матвеев Курган – с. Малокирсановка – с. Екатериновка» к с. Ногвониколаевка межмуниципального </w:t>
      </w:r>
      <w:r w:rsidR="00DB2CC0" w:rsidRPr="00837CEF">
        <w:t xml:space="preserve">значения </w:t>
      </w:r>
      <w:r w:rsidR="00837CEF" w:rsidRPr="00837CEF">
        <w:t>который</w:t>
      </w:r>
      <w:r w:rsidR="00DB2CC0" w:rsidRPr="00837CEF">
        <w:t xml:space="preserve"> </w:t>
      </w:r>
      <w:r w:rsidR="005A3AD2" w:rsidRPr="00837CEF">
        <w:t xml:space="preserve">может </w:t>
      </w:r>
      <w:r w:rsidR="00DB2CC0" w:rsidRPr="00837CEF">
        <w:t>представлять потенциальную опасность для жителей на</w:t>
      </w:r>
      <w:r w:rsidR="005A3AD2" w:rsidRPr="00837CEF">
        <w:t>селенных пунктов, так как по ней</w:t>
      </w:r>
      <w:r w:rsidR="00DB2CC0" w:rsidRPr="00837CEF">
        <w:t xml:space="preserve"> проходит интенсивное движение и ведется перевозка транзитных грузов</w:t>
      </w:r>
      <w:r w:rsidRPr="00837CEF">
        <w:t>.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6A0F5196" w14:textId="77777777" w:rsidR="00F85440" w:rsidRPr="00837CEF" w:rsidRDefault="00F85440" w:rsidP="00F85440">
      <w:pPr>
        <w:suppressAutoHyphens/>
        <w:ind w:firstLine="720"/>
      </w:pPr>
      <w:r w:rsidRPr="00837CEF">
        <w:t>Существующие автодороги являются опасными объектами транспортной инфраструктуры сельского поселения:</w:t>
      </w:r>
    </w:p>
    <w:p w14:paraId="68B9DD6D" w14:textId="77777777" w:rsidR="00F85440" w:rsidRPr="00837CEF" w:rsidRDefault="00F85440" w:rsidP="00F85440">
      <w:pPr>
        <w:suppressAutoHyphens/>
        <w:ind w:firstLine="720"/>
      </w:pPr>
      <w:r w:rsidRPr="00837CEF">
        <w:t xml:space="preserve">Для предотвращения ДТП и ЧС, связанных с перевозками на транспорте необходимо улучшить регулирование движения на проблемных участках, как силами ГИБДД, так и выставлением дополнительных знаков, оборудованием разметки и дорожных ограждений. А также, для пропуска опасных грузов по дорогам общего пользования, органами ГИБДД обязательно должны проверяться специальные разрешения, выдаваемые уполномоченными органами (Пр. Минтранс №179 от 04.07.2013), где устанавливаются определенные маршруты и время перевозок.  </w:t>
      </w:r>
    </w:p>
    <w:p w14:paraId="3D709B0E" w14:textId="77777777" w:rsidR="00F85440" w:rsidRPr="00837CEF" w:rsidRDefault="00F85440" w:rsidP="00F85440">
      <w:pPr>
        <w:ind w:left="709"/>
        <w:rPr>
          <w:rFonts w:eastAsia="Calibri"/>
          <w:i/>
          <w:u w:val="single"/>
          <w:lang w:eastAsia="en-US"/>
        </w:rPr>
      </w:pPr>
      <w:r w:rsidRPr="00837CEF">
        <w:rPr>
          <w:rFonts w:eastAsia="Calibri"/>
          <w:i/>
          <w:u w:val="single"/>
          <w:lang w:eastAsia="en-US"/>
        </w:rPr>
        <w:t>Риск возникновения аварий на автомобильном транспорте при перевозке опасных грузов</w:t>
      </w:r>
    </w:p>
    <w:p w14:paraId="23F9369D" w14:textId="77777777" w:rsidR="00F85440" w:rsidRPr="00837CEF" w:rsidRDefault="00F85440" w:rsidP="00F85440">
      <w:pPr>
        <w:suppressAutoHyphens/>
        <w:ind w:firstLine="720"/>
      </w:pPr>
      <w:r w:rsidRPr="00837CEF">
        <w:lastRenderedPageBreak/>
        <w:t>Возникновение аварии данного типа возможно при разгерметизации автомобильной цистерны, перевозящей легковоспламеняющиеся жидкости (ЛВЖ) или сжиженные углеводородные газы (СУГ) в результате ДТП.</w:t>
      </w:r>
    </w:p>
    <w:p w14:paraId="2AB0E64D" w14:textId="77777777" w:rsidR="00F85440" w:rsidRPr="00837CEF" w:rsidRDefault="00F85440" w:rsidP="00F85440">
      <w:pPr>
        <w:suppressAutoHyphens/>
        <w:ind w:firstLine="720"/>
      </w:pPr>
      <w:r w:rsidRPr="00837CEF">
        <w:t>При возникновении аварии, связанной с утечкой СУГ наиболее вероятными аварийными ситуациями являются:</w:t>
      </w:r>
    </w:p>
    <w:p w14:paraId="5F7FD377"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разлива СУГ (последующая зона пожара);</w:t>
      </w:r>
    </w:p>
    <w:p w14:paraId="45E05E9C"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взрывоопасных концентраций с последующим взрывом ТВС (зона мгновенного возникновения пожара – вспышки);</w:t>
      </w:r>
    </w:p>
    <w:p w14:paraId="4B9A7378"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избыточного давления воздушной ударной волны;</w:t>
      </w:r>
    </w:p>
    <w:p w14:paraId="7F4C928A"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теплового излучения при сгорании СУГ на площадке разлива;</w:t>
      </w:r>
    </w:p>
    <w:p w14:paraId="379EB111"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разрушение цистерны, выброс СУГ и образование «огненного шара»;</w:t>
      </w:r>
    </w:p>
    <w:p w14:paraId="5DFBB99B"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теплового излучения «огненного шара».</w:t>
      </w:r>
    </w:p>
    <w:p w14:paraId="1D0C66BF" w14:textId="77777777" w:rsidR="00F85440" w:rsidRPr="00837CEF" w:rsidRDefault="00F85440" w:rsidP="00F85440">
      <w:pPr>
        <w:suppressAutoHyphens/>
        <w:ind w:firstLine="720"/>
      </w:pPr>
      <w:r w:rsidRPr="00837CEF">
        <w:t>При возникновении аварии, связанной с разливом ЛВЖ наиболее вероятными аварийными ситуациями являются:</w:t>
      </w:r>
    </w:p>
    <w:p w14:paraId="7FCE7564"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разлива ЛВЖ (последующая зона пожара);</w:t>
      </w:r>
    </w:p>
    <w:p w14:paraId="2E7A6C86"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зоны взрывоопасных концентраций с последующим взрывом ТВС (зона мгновенного возникновения пожара-вспышки);</w:t>
      </w:r>
    </w:p>
    <w:p w14:paraId="29A21970"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избыточного давления воздушной ударной волны;</w:t>
      </w:r>
    </w:p>
    <w:p w14:paraId="4AB69F79"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теплового излучения при горении ЛВЖ на площадке разлива.</w:t>
      </w:r>
    </w:p>
    <w:p w14:paraId="5B10D13A" w14:textId="77777777" w:rsidR="00F85440" w:rsidRPr="00837CEF" w:rsidRDefault="00F85440" w:rsidP="00F85440">
      <w:pPr>
        <w:suppressAutoHyphens/>
        <w:ind w:firstLine="720"/>
      </w:pPr>
      <w:r w:rsidRPr="00837CEF">
        <w:t>В случаях возникновения ДТП на автомобильном транспорте при перевозке ЛВЖ или сжиженных (сжатых) углеродистых газов могут возникнуть три основных вида аварии:</w:t>
      </w:r>
    </w:p>
    <w:p w14:paraId="2F3789F8"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взрывное превращение облака топливовоздушной смеси (ТВС);</w:t>
      </w:r>
    </w:p>
    <w:p w14:paraId="00B4B827"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образование огненного шара;</w:t>
      </w:r>
    </w:p>
    <w:p w14:paraId="30096777" w14:textId="77777777" w:rsidR="00F85440" w:rsidRPr="00837CEF" w:rsidRDefault="00F85440" w:rsidP="0045500F">
      <w:pPr>
        <w:numPr>
          <w:ilvl w:val="0"/>
          <w:numId w:val="12"/>
        </w:numPr>
        <w:autoSpaceDE w:val="0"/>
        <w:autoSpaceDN w:val="0"/>
        <w:adjustRightInd w:val="0"/>
        <w:ind w:left="1120" w:hanging="425"/>
        <w:rPr>
          <w:szCs w:val="22"/>
        </w:rPr>
      </w:pPr>
      <w:r w:rsidRPr="00837CEF">
        <w:rPr>
          <w:szCs w:val="22"/>
        </w:rPr>
        <w:t>пожар пролива горючего вещества.</w:t>
      </w:r>
    </w:p>
    <w:p w14:paraId="73D31C04" w14:textId="77777777" w:rsidR="00F85440" w:rsidRPr="00837CEF" w:rsidRDefault="00F85440" w:rsidP="00F85440">
      <w:pPr>
        <w:suppressAutoHyphens/>
        <w:ind w:firstLine="720"/>
      </w:pPr>
      <w:r w:rsidRPr="00837CEF">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04E6BE5B" w14:textId="77777777" w:rsidR="00F85440" w:rsidRPr="00C10E39" w:rsidRDefault="00F85440" w:rsidP="00F85440">
      <w:pPr>
        <w:spacing w:line="276" w:lineRule="auto"/>
        <w:rPr>
          <w:b/>
          <w:highlight w:val="yellow"/>
        </w:rPr>
      </w:pPr>
    </w:p>
    <w:p w14:paraId="4F7AE160" w14:textId="77777777" w:rsidR="00F85440" w:rsidRPr="00C10E39" w:rsidRDefault="00F85440" w:rsidP="00F85440">
      <w:pPr>
        <w:spacing w:line="276" w:lineRule="auto"/>
        <w:contextualSpacing/>
        <w:jc w:val="right"/>
        <w:rPr>
          <w:b/>
          <w:i/>
        </w:rPr>
      </w:pPr>
      <w:r w:rsidRPr="00C10E39">
        <w:rPr>
          <w:b/>
          <w:i/>
        </w:rPr>
        <w:t>Таблица 6.1</w:t>
      </w:r>
    </w:p>
    <w:p w14:paraId="3825010F" w14:textId="77777777" w:rsidR="00F85440" w:rsidRPr="00C10E39" w:rsidRDefault="00F85440" w:rsidP="00F85440">
      <w:pPr>
        <w:spacing w:line="276" w:lineRule="auto"/>
        <w:contextualSpacing/>
        <w:jc w:val="center"/>
        <w:rPr>
          <w:b/>
          <w:i/>
        </w:rPr>
      </w:pPr>
      <w:r w:rsidRPr="00C10E39">
        <w:rPr>
          <w:b/>
          <w:i/>
        </w:rPr>
        <w:t>Результаты расчета зон действия поражающих факторов возможных аварий на транспорте, при перевозке пропана:</w:t>
      </w:r>
    </w:p>
    <w:tbl>
      <w:tblPr>
        <w:tblStyle w:val="2f1"/>
        <w:tblW w:w="946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1E0" w:firstRow="1" w:lastRow="1" w:firstColumn="1" w:lastColumn="1" w:noHBand="0" w:noVBand="0"/>
      </w:tblPr>
      <w:tblGrid>
        <w:gridCol w:w="6999"/>
        <w:gridCol w:w="2465"/>
      </w:tblGrid>
      <w:tr w:rsidR="00F85440" w:rsidRPr="00C10E39" w14:paraId="7B08C81E" w14:textId="77777777" w:rsidTr="00040772">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BFBFBF" w:themeFill="background1" w:themeFillShade="BF"/>
          </w:tcPr>
          <w:p w14:paraId="7EA6667A" w14:textId="77777777" w:rsidR="00F85440" w:rsidRPr="00C10E39" w:rsidRDefault="00F85440" w:rsidP="005A33D0">
            <w:pPr>
              <w:contextualSpacing/>
              <w:jc w:val="center"/>
              <w:rPr>
                <w:i/>
                <w:sz w:val="20"/>
                <w:szCs w:val="20"/>
              </w:rPr>
            </w:pPr>
            <w:r w:rsidRPr="00C10E39">
              <w:rPr>
                <w:i/>
                <w:sz w:val="20"/>
                <w:szCs w:val="20"/>
              </w:rPr>
              <w:t>Параметры</w:t>
            </w:r>
          </w:p>
        </w:tc>
        <w:tc>
          <w:tcPr>
            <w:tcW w:w="2465" w:type="dxa"/>
            <w:shd w:val="clear" w:color="auto" w:fill="BFBFBF" w:themeFill="background1" w:themeFillShade="BF"/>
          </w:tcPr>
          <w:p w14:paraId="50B641D7" w14:textId="77777777" w:rsidR="00F85440" w:rsidRPr="00C10E39" w:rsidRDefault="00F85440" w:rsidP="005A33D0">
            <w:pPr>
              <w:contextualSpacing/>
              <w:jc w:val="center"/>
              <w:rPr>
                <w:i/>
                <w:sz w:val="20"/>
                <w:szCs w:val="20"/>
              </w:rPr>
            </w:pPr>
            <w:r w:rsidRPr="00C10E39">
              <w:rPr>
                <w:i/>
                <w:sz w:val="20"/>
                <w:szCs w:val="20"/>
              </w:rPr>
              <w:t>Значения</w:t>
            </w:r>
          </w:p>
        </w:tc>
      </w:tr>
      <w:tr w:rsidR="00F85440" w:rsidRPr="00C10E39" w14:paraId="55C78E4B"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FFFFFF" w:themeFill="background1"/>
          </w:tcPr>
          <w:p w14:paraId="1AF22023" w14:textId="77777777" w:rsidR="00F85440" w:rsidRPr="00C10E39" w:rsidRDefault="00F85440" w:rsidP="005A33D0">
            <w:pPr>
              <w:jc w:val="center"/>
              <w:rPr>
                <w:b/>
                <w:i/>
                <w:sz w:val="20"/>
                <w:szCs w:val="20"/>
              </w:rPr>
            </w:pPr>
            <w:r w:rsidRPr="00C10E39">
              <w:rPr>
                <w:b/>
                <w:i/>
                <w:sz w:val="20"/>
                <w:szCs w:val="20"/>
              </w:rPr>
              <w:t>Автоцистерна с пропаном, грузоподъемностью 8т.</w:t>
            </w:r>
          </w:p>
        </w:tc>
      </w:tr>
      <w:tr w:rsidR="00F85440" w:rsidRPr="00C10E39" w14:paraId="0C2C1404"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63AABA32" w14:textId="77777777" w:rsidR="00F85440" w:rsidRPr="00C10E39" w:rsidRDefault="00F85440" w:rsidP="005A33D0">
            <w:pPr>
              <w:rPr>
                <w:sz w:val="20"/>
                <w:szCs w:val="20"/>
              </w:rPr>
            </w:pPr>
            <w:r w:rsidRPr="00C10E39">
              <w:rPr>
                <w:sz w:val="20"/>
                <w:szCs w:val="20"/>
              </w:rPr>
              <w:t>Масса вещества, участвующего в образовании облака ТВС, кг</w:t>
            </w:r>
          </w:p>
        </w:tc>
        <w:tc>
          <w:tcPr>
            <w:tcW w:w="2465" w:type="dxa"/>
            <w:shd w:val="clear" w:color="auto" w:fill="FFFFFF" w:themeFill="background1"/>
          </w:tcPr>
          <w:p w14:paraId="27B60009" w14:textId="77777777" w:rsidR="00F85440" w:rsidRPr="00C10E39" w:rsidRDefault="00F85440" w:rsidP="005A33D0">
            <w:pPr>
              <w:jc w:val="center"/>
              <w:rPr>
                <w:sz w:val="20"/>
                <w:szCs w:val="20"/>
              </w:rPr>
            </w:pPr>
            <w:r w:rsidRPr="00C10E39">
              <w:rPr>
                <w:sz w:val="20"/>
                <w:szCs w:val="20"/>
              </w:rPr>
              <w:t>8000</w:t>
            </w:r>
          </w:p>
        </w:tc>
      </w:tr>
      <w:tr w:rsidR="00F85440" w:rsidRPr="00C10E39" w14:paraId="32561700"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1208A084" w14:textId="77777777" w:rsidR="00F85440" w:rsidRPr="00C10E39" w:rsidRDefault="00F85440" w:rsidP="005A33D0">
            <w:pPr>
              <w:rPr>
                <w:sz w:val="20"/>
                <w:szCs w:val="20"/>
              </w:rPr>
            </w:pPr>
            <w:r w:rsidRPr="00C10E39">
              <w:rPr>
                <w:sz w:val="20"/>
                <w:szCs w:val="20"/>
              </w:rPr>
              <w:t>Коэффициент участия газа во взрыве</w:t>
            </w:r>
          </w:p>
        </w:tc>
        <w:tc>
          <w:tcPr>
            <w:tcW w:w="2465" w:type="dxa"/>
            <w:shd w:val="clear" w:color="auto" w:fill="FFFFFF" w:themeFill="background1"/>
          </w:tcPr>
          <w:p w14:paraId="7002B13B" w14:textId="77777777" w:rsidR="00F85440" w:rsidRPr="00C10E39" w:rsidRDefault="00F85440" w:rsidP="005A33D0">
            <w:pPr>
              <w:jc w:val="center"/>
              <w:rPr>
                <w:sz w:val="20"/>
                <w:szCs w:val="20"/>
              </w:rPr>
            </w:pPr>
            <w:r w:rsidRPr="00C10E39">
              <w:rPr>
                <w:sz w:val="20"/>
                <w:szCs w:val="20"/>
              </w:rPr>
              <w:t>1,0</w:t>
            </w:r>
          </w:p>
        </w:tc>
      </w:tr>
      <w:tr w:rsidR="00F85440" w:rsidRPr="00C10E39" w14:paraId="13143FA1"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FFFFFF" w:themeFill="background1"/>
          </w:tcPr>
          <w:p w14:paraId="2BBD2A80" w14:textId="77777777" w:rsidR="00F85440" w:rsidRPr="00C10E39" w:rsidRDefault="00F85440" w:rsidP="005A33D0">
            <w:pPr>
              <w:jc w:val="center"/>
              <w:rPr>
                <w:i/>
                <w:sz w:val="20"/>
                <w:szCs w:val="20"/>
              </w:rPr>
            </w:pPr>
            <w:r w:rsidRPr="00C10E39">
              <w:rPr>
                <w:b/>
                <w:i/>
                <w:sz w:val="20"/>
                <w:szCs w:val="20"/>
              </w:rPr>
              <w:t>Разрушение зданий и сооружений на расстоянии от эпицентра взрыва, м</w:t>
            </w:r>
          </w:p>
        </w:tc>
      </w:tr>
      <w:tr w:rsidR="00F85440" w:rsidRPr="00C10E39" w14:paraId="11BADA4F"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0AD9AFC6" w14:textId="77777777" w:rsidR="00F85440" w:rsidRPr="00C10E39" w:rsidRDefault="00F85440" w:rsidP="005A33D0">
            <w:pPr>
              <w:rPr>
                <w:sz w:val="20"/>
                <w:szCs w:val="20"/>
              </w:rPr>
            </w:pPr>
            <w:r w:rsidRPr="00C10E39">
              <w:rPr>
                <w:sz w:val="20"/>
                <w:szCs w:val="20"/>
              </w:rPr>
              <w:t>полные (&gt;100 кПа)</w:t>
            </w:r>
          </w:p>
        </w:tc>
        <w:tc>
          <w:tcPr>
            <w:tcW w:w="2465" w:type="dxa"/>
            <w:shd w:val="clear" w:color="auto" w:fill="FFFFFF" w:themeFill="background1"/>
          </w:tcPr>
          <w:p w14:paraId="5C38FFD1" w14:textId="77777777" w:rsidR="00F85440" w:rsidRPr="00C10E39" w:rsidRDefault="00F85440" w:rsidP="005A33D0">
            <w:pPr>
              <w:jc w:val="center"/>
              <w:rPr>
                <w:sz w:val="20"/>
                <w:szCs w:val="20"/>
              </w:rPr>
            </w:pPr>
            <w:r w:rsidRPr="00C10E39">
              <w:rPr>
                <w:sz w:val="20"/>
                <w:szCs w:val="20"/>
              </w:rPr>
              <w:t>&lt;85,6</w:t>
            </w:r>
          </w:p>
        </w:tc>
      </w:tr>
      <w:tr w:rsidR="00F85440" w:rsidRPr="00C10E39" w14:paraId="37D0A4A8"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4855B2F5" w14:textId="77777777" w:rsidR="00F85440" w:rsidRPr="00C10E39" w:rsidRDefault="00F85440" w:rsidP="005A33D0">
            <w:pPr>
              <w:rPr>
                <w:sz w:val="20"/>
                <w:szCs w:val="20"/>
              </w:rPr>
            </w:pPr>
            <w:r w:rsidRPr="00C10E39">
              <w:rPr>
                <w:sz w:val="20"/>
                <w:szCs w:val="20"/>
              </w:rPr>
              <w:t>сильные (100÷40 кПа)</w:t>
            </w:r>
          </w:p>
        </w:tc>
        <w:tc>
          <w:tcPr>
            <w:tcW w:w="2465" w:type="dxa"/>
            <w:shd w:val="clear" w:color="auto" w:fill="FFFFFF" w:themeFill="background1"/>
          </w:tcPr>
          <w:p w14:paraId="1ABF4BEE" w14:textId="77777777" w:rsidR="00F85440" w:rsidRPr="00C10E39" w:rsidRDefault="00F85440" w:rsidP="005A33D0">
            <w:pPr>
              <w:jc w:val="center"/>
              <w:rPr>
                <w:sz w:val="20"/>
                <w:szCs w:val="20"/>
              </w:rPr>
            </w:pPr>
            <w:r w:rsidRPr="00C10E39">
              <w:rPr>
                <w:sz w:val="20"/>
                <w:szCs w:val="20"/>
              </w:rPr>
              <w:t>85,6÷210,5</w:t>
            </w:r>
          </w:p>
        </w:tc>
      </w:tr>
      <w:tr w:rsidR="00F85440" w:rsidRPr="00C10E39" w14:paraId="5560112C"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5A49878A" w14:textId="77777777" w:rsidR="00F85440" w:rsidRPr="00C10E39" w:rsidRDefault="00F85440" w:rsidP="005A33D0">
            <w:pPr>
              <w:rPr>
                <w:sz w:val="20"/>
                <w:szCs w:val="20"/>
              </w:rPr>
            </w:pPr>
            <w:r w:rsidRPr="00C10E39">
              <w:rPr>
                <w:sz w:val="20"/>
                <w:szCs w:val="20"/>
              </w:rPr>
              <w:t>средние (40÷20 кПа)</w:t>
            </w:r>
          </w:p>
        </w:tc>
        <w:tc>
          <w:tcPr>
            <w:tcW w:w="2465" w:type="dxa"/>
            <w:shd w:val="clear" w:color="auto" w:fill="FFFFFF" w:themeFill="background1"/>
          </w:tcPr>
          <w:p w14:paraId="51E1900D" w14:textId="77777777" w:rsidR="00F85440" w:rsidRPr="00C10E39" w:rsidRDefault="00F85440" w:rsidP="005A33D0">
            <w:pPr>
              <w:jc w:val="center"/>
              <w:rPr>
                <w:sz w:val="20"/>
                <w:szCs w:val="20"/>
              </w:rPr>
            </w:pPr>
            <w:r w:rsidRPr="00C10E39">
              <w:rPr>
                <w:sz w:val="20"/>
                <w:szCs w:val="20"/>
              </w:rPr>
              <w:t>210,5÷432,7</w:t>
            </w:r>
          </w:p>
        </w:tc>
      </w:tr>
      <w:tr w:rsidR="00F85440" w:rsidRPr="00C10E39" w14:paraId="6CBEAB97"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617FA5A4" w14:textId="77777777" w:rsidR="00F85440" w:rsidRPr="00C10E39" w:rsidRDefault="00F85440" w:rsidP="005A33D0">
            <w:pPr>
              <w:rPr>
                <w:sz w:val="20"/>
                <w:szCs w:val="20"/>
              </w:rPr>
            </w:pPr>
            <w:r w:rsidRPr="00C10E39">
              <w:rPr>
                <w:sz w:val="20"/>
                <w:szCs w:val="20"/>
              </w:rPr>
              <w:t>слабые (20÷10 кПа)</w:t>
            </w:r>
          </w:p>
        </w:tc>
        <w:tc>
          <w:tcPr>
            <w:tcW w:w="2465" w:type="dxa"/>
            <w:shd w:val="clear" w:color="auto" w:fill="FFFFFF" w:themeFill="background1"/>
          </w:tcPr>
          <w:p w14:paraId="79026A8D" w14:textId="77777777" w:rsidR="00F85440" w:rsidRPr="00C10E39" w:rsidRDefault="00F85440" w:rsidP="005A33D0">
            <w:pPr>
              <w:jc w:val="center"/>
              <w:rPr>
                <w:sz w:val="20"/>
                <w:szCs w:val="20"/>
              </w:rPr>
            </w:pPr>
            <w:r w:rsidRPr="00C10E39">
              <w:rPr>
                <w:sz w:val="20"/>
                <w:szCs w:val="20"/>
              </w:rPr>
              <w:t>432,7÷815,4</w:t>
            </w:r>
          </w:p>
        </w:tc>
      </w:tr>
      <w:tr w:rsidR="00F85440" w:rsidRPr="00C10E39" w14:paraId="1BEB9AB4"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69C9B02C" w14:textId="77777777" w:rsidR="00F85440" w:rsidRPr="00C10E39" w:rsidRDefault="00F85440" w:rsidP="005A33D0">
            <w:pPr>
              <w:rPr>
                <w:sz w:val="20"/>
                <w:szCs w:val="20"/>
              </w:rPr>
            </w:pPr>
            <w:r w:rsidRPr="00C10E39">
              <w:rPr>
                <w:sz w:val="20"/>
                <w:szCs w:val="20"/>
              </w:rPr>
              <w:t>расстекление (5 кПа)</w:t>
            </w:r>
          </w:p>
        </w:tc>
        <w:tc>
          <w:tcPr>
            <w:tcW w:w="2465" w:type="dxa"/>
            <w:shd w:val="clear" w:color="auto" w:fill="FFFFFF" w:themeFill="background1"/>
          </w:tcPr>
          <w:p w14:paraId="79786C9C" w14:textId="77777777" w:rsidR="00F85440" w:rsidRPr="00C10E39" w:rsidRDefault="00F85440" w:rsidP="005A33D0">
            <w:pPr>
              <w:jc w:val="center"/>
              <w:rPr>
                <w:sz w:val="20"/>
                <w:szCs w:val="20"/>
              </w:rPr>
            </w:pPr>
            <w:r w:rsidRPr="00C10E39">
              <w:rPr>
                <w:sz w:val="20"/>
                <w:szCs w:val="20"/>
              </w:rPr>
              <w:t>&gt;815,4</w:t>
            </w:r>
          </w:p>
        </w:tc>
      </w:tr>
      <w:tr w:rsidR="00F85440" w:rsidRPr="00C10E39" w14:paraId="21CFD9AA"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FFFFFF" w:themeFill="background1"/>
          </w:tcPr>
          <w:p w14:paraId="389AB2F3" w14:textId="77777777" w:rsidR="00F85440" w:rsidRPr="00C10E39" w:rsidRDefault="00F85440" w:rsidP="005A33D0">
            <w:pPr>
              <w:jc w:val="center"/>
              <w:rPr>
                <w:b/>
                <w:i/>
                <w:sz w:val="20"/>
                <w:szCs w:val="20"/>
              </w:rPr>
            </w:pPr>
            <w:r w:rsidRPr="00C10E39">
              <w:rPr>
                <w:b/>
                <w:i/>
                <w:sz w:val="20"/>
                <w:szCs w:val="20"/>
              </w:rPr>
              <w:lastRenderedPageBreak/>
              <w:t>Степень травмирования людей на расстоянии от эпицентра взрыва, м</w:t>
            </w:r>
          </w:p>
        </w:tc>
      </w:tr>
      <w:tr w:rsidR="00F85440" w:rsidRPr="00C10E39" w14:paraId="179CCAD5"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3DDE09E0" w14:textId="77777777" w:rsidR="00F85440" w:rsidRPr="00C10E39" w:rsidRDefault="00F85440" w:rsidP="005A33D0">
            <w:pPr>
              <w:rPr>
                <w:sz w:val="20"/>
                <w:szCs w:val="20"/>
              </w:rPr>
            </w:pPr>
            <w:r w:rsidRPr="00C10E39">
              <w:rPr>
                <w:sz w:val="20"/>
                <w:szCs w:val="20"/>
              </w:rPr>
              <w:t>летальная (&gt;100 кПа)</w:t>
            </w:r>
          </w:p>
        </w:tc>
        <w:tc>
          <w:tcPr>
            <w:tcW w:w="2465" w:type="dxa"/>
            <w:shd w:val="clear" w:color="auto" w:fill="FFFFFF" w:themeFill="background1"/>
          </w:tcPr>
          <w:p w14:paraId="0A2DBC48" w14:textId="77777777" w:rsidR="00F85440" w:rsidRPr="00C10E39" w:rsidRDefault="00F85440" w:rsidP="005A33D0">
            <w:pPr>
              <w:jc w:val="center"/>
              <w:rPr>
                <w:sz w:val="20"/>
                <w:szCs w:val="20"/>
              </w:rPr>
            </w:pPr>
            <w:r w:rsidRPr="00C10E39">
              <w:rPr>
                <w:sz w:val="20"/>
                <w:szCs w:val="20"/>
              </w:rPr>
              <w:t>&lt;85,6</w:t>
            </w:r>
          </w:p>
        </w:tc>
      </w:tr>
      <w:tr w:rsidR="00F85440" w:rsidRPr="00C10E39" w14:paraId="470EBF15"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751E1B74" w14:textId="77777777" w:rsidR="00F85440" w:rsidRPr="00C10E39" w:rsidRDefault="00F85440" w:rsidP="005A33D0">
            <w:pPr>
              <w:rPr>
                <w:sz w:val="20"/>
                <w:szCs w:val="20"/>
              </w:rPr>
            </w:pPr>
            <w:r w:rsidRPr="00C10E39">
              <w:rPr>
                <w:sz w:val="20"/>
                <w:szCs w:val="20"/>
              </w:rPr>
              <w:t>тяжелая (100÷60 кПа)</w:t>
            </w:r>
          </w:p>
        </w:tc>
        <w:tc>
          <w:tcPr>
            <w:tcW w:w="2465" w:type="dxa"/>
            <w:shd w:val="clear" w:color="auto" w:fill="FFFFFF" w:themeFill="background1"/>
          </w:tcPr>
          <w:p w14:paraId="1F101552" w14:textId="77777777" w:rsidR="00F85440" w:rsidRPr="00C10E39" w:rsidRDefault="00F85440" w:rsidP="005A33D0">
            <w:pPr>
              <w:jc w:val="center"/>
              <w:rPr>
                <w:sz w:val="20"/>
                <w:szCs w:val="20"/>
              </w:rPr>
            </w:pPr>
            <w:r w:rsidRPr="00C10E39">
              <w:rPr>
                <w:sz w:val="20"/>
                <w:szCs w:val="20"/>
              </w:rPr>
              <w:t>85,6÷165,4</w:t>
            </w:r>
          </w:p>
        </w:tc>
      </w:tr>
      <w:tr w:rsidR="00F85440" w:rsidRPr="00C10E39" w14:paraId="6BB8ABBD"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1BC56FBC" w14:textId="77777777" w:rsidR="00F85440" w:rsidRPr="00C10E39" w:rsidRDefault="00F85440" w:rsidP="005A33D0">
            <w:pPr>
              <w:rPr>
                <w:sz w:val="20"/>
                <w:szCs w:val="20"/>
              </w:rPr>
            </w:pPr>
            <w:r w:rsidRPr="00C10E39">
              <w:rPr>
                <w:sz w:val="20"/>
                <w:szCs w:val="20"/>
              </w:rPr>
              <w:t>средняя (60÷40 кПа)</w:t>
            </w:r>
          </w:p>
        </w:tc>
        <w:tc>
          <w:tcPr>
            <w:tcW w:w="2465" w:type="dxa"/>
            <w:shd w:val="clear" w:color="auto" w:fill="FFFFFF" w:themeFill="background1"/>
          </w:tcPr>
          <w:p w14:paraId="005C3061" w14:textId="77777777" w:rsidR="00F85440" w:rsidRPr="00C10E39" w:rsidRDefault="00F85440" w:rsidP="005A33D0">
            <w:pPr>
              <w:jc w:val="center"/>
              <w:rPr>
                <w:sz w:val="20"/>
                <w:szCs w:val="20"/>
              </w:rPr>
            </w:pPr>
            <w:r w:rsidRPr="00C10E39">
              <w:rPr>
                <w:sz w:val="20"/>
                <w:szCs w:val="20"/>
              </w:rPr>
              <w:t>165,4÷210,5</w:t>
            </w:r>
          </w:p>
        </w:tc>
      </w:tr>
      <w:tr w:rsidR="00F85440" w:rsidRPr="00C10E39" w14:paraId="7DD74793"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26A15BD6" w14:textId="77777777" w:rsidR="00F85440" w:rsidRPr="00C10E39" w:rsidRDefault="00F85440" w:rsidP="005A33D0">
            <w:pPr>
              <w:rPr>
                <w:sz w:val="20"/>
                <w:szCs w:val="20"/>
              </w:rPr>
            </w:pPr>
            <w:r w:rsidRPr="00C10E39">
              <w:rPr>
                <w:sz w:val="20"/>
                <w:szCs w:val="20"/>
              </w:rPr>
              <w:t>легкая (40÷20 кПа)</w:t>
            </w:r>
          </w:p>
        </w:tc>
        <w:tc>
          <w:tcPr>
            <w:tcW w:w="2465" w:type="dxa"/>
            <w:shd w:val="clear" w:color="auto" w:fill="FFFFFF" w:themeFill="background1"/>
          </w:tcPr>
          <w:p w14:paraId="174CF171" w14:textId="77777777" w:rsidR="00F85440" w:rsidRPr="00C10E39" w:rsidRDefault="00F85440" w:rsidP="005A33D0">
            <w:pPr>
              <w:jc w:val="center"/>
              <w:rPr>
                <w:sz w:val="20"/>
                <w:szCs w:val="20"/>
              </w:rPr>
            </w:pPr>
            <w:r w:rsidRPr="00C10E39">
              <w:rPr>
                <w:sz w:val="20"/>
                <w:szCs w:val="20"/>
              </w:rPr>
              <w:t>210,5÷432,7</w:t>
            </w:r>
          </w:p>
        </w:tc>
      </w:tr>
      <w:tr w:rsidR="00F85440" w:rsidRPr="00C10E39" w14:paraId="60E34FD9"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FFFFFF" w:themeFill="background1"/>
          </w:tcPr>
          <w:p w14:paraId="46E1D633" w14:textId="77777777" w:rsidR="00F85440" w:rsidRPr="00C10E39" w:rsidRDefault="00F85440" w:rsidP="005A33D0">
            <w:pPr>
              <w:jc w:val="center"/>
              <w:rPr>
                <w:b/>
                <w:i/>
                <w:sz w:val="20"/>
                <w:szCs w:val="20"/>
              </w:rPr>
            </w:pPr>
            <w:r w:rsidRPr="00C10E39">
              <w:rPr>
                <w:b/>
                <w:i/>
                <w:sz w:val="20"/>
                <w:szCs w:val="20"/>
              </w:rPr>
              <w:t>Огненный шар</w:t>
            </w:r>
          </w:p>
        </w:tc>
      </w:tr>
      <w:tr w:rsidR="00F85440" w:rsidRPr="00C10E39" w14:paraId="44C24E28"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0B7B1233" w14:textId="77777777" w:rsidR="00F85440" w:rsidRPr="00C10E39" w:rsidRDefault="00F85440" w:rsidP="005A33D0">
            <w:pPr>
              <w:rPr>
                <w:sz w:val="20"/>
                <w:szCs w:val="20"/>
              </w:rPr>
            </w:pPr>
            <w:r w:rsidRPr="00C10E39">
              <w:rPr>
                <w:sz w:val="20"/>
                <w:szCs w:val="20"/>
              </w:rPr>
              <w:t>Масса вещества, участвующего в образовании огненного шара, кг</w:t>
            </w:r>
          </w:p>
        </w:tc>
        <w:tc>
          <w:tcPr>
            <w:tcW w:w="2465" w:type="dxa"/>
            <w:shd w:val="clear" w:color="auto" w:fill="FFFFFF" w:themeFill="background1"/>
          </w:tcPr>
          <w:p w14:paraId="0B75E441" w14:textId="77777777" w:rsidR="00F85440" w:rsidRPr="00C10E39" w:rsidRDefault="00F85440" w:rsidP="005A33D0">
            <w:pPr>
              <w:jc w:val="center"/>
              <w:rPr>
                <w:sz w:val="20"/>
                <w:szCs w:val="20"/>
              </w:rPr>
            </w:pPr>
            <w:r w:rsidRPr="00C10E39">
              <w:rPr>
                <w:sz w:val="20"/>
                <w:szCs w:val="20"/>
              </w:rPr>
              <w:t>4800</w:t>
            </w:r>
          </w:p>
        </w:tc>
      </w:tr>
      <w:tr w:rsidR="00F85440" w:rsidRPr="00C10E39" w14:paraId="08F975BD"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6D3D2560" w14:textId="77777777" w:rsidR="00F85440" w:rsidRPr="00C10E39" w:rsidRDefault="00F85440" w:rsidP="005A33D0">
            <w:pPr>
              <w:rPr>
                <w:sz w:val="20"/>
                <w:szCs w:val="20"/>
              </w:rPr>
            </w:pPr>
            <w:r w:rsidRPr="00C10E39">
              <w:rPr>
                <w:sz w:val="20"/>
                <w:szCs w:val="20"/>
              </w:rPr>
              <w:t>Коэффициент участия газа в огненном шаре</w:t>
            </w:r>
          </w:p>
        </w:tc>
        <w:tc>
          <w:tcPr>
            <w:tcW w:w="2465" w:type="dxa"/>
            <w:shd w:val="clear" w:color="auto" w:fill="FFFFFF" w:themeFill="background1"/>
          </w:tcPr>
          <w:p w14:paraId="5DCFD3B4" w14:textId="77777777" w:rsidR="00F85440" w:rsidRPr="00C10E39" w:rsidRDefault="00F85440" w:rsidP="005A33D0">
            <w:pPr>
              <w:jc w:val="center"/>
              <w:rPr>
                <w:sz w:val="20"/>
                <w:szCs w:val="20"/>
              </w:rPr>
            </w:pPr>
            <w:r w:rsidRPr="00C10E39">
              <w:rPr>
                <w:sz w:val="20"/>
                <w:szCs w:val="20"/>
              </w:rPr>
              <w:t>0,6</w:t>
            </w:r>
          </w:p>
        </w:tc>
      </w:tr>
      <w:tr w:rsidR="00F85440" w:rsidRPr="00C10E39" w14:paraId="2748EA97"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652682DD" w14:textId="77777777" w:rsidR="00F85440" w:rsidRPr="00C10E39" w:rsidRDefault="00F85440" w:rsidP="005A33D0">
            <w:pPr>
              <w:rPr>
                <w:sz w:val="20"/>
                <w:szCs w:val="20"/>
              </w:rPr>
            </w:pPr>
            <w:r w:rsidRPr="00C10E39">
              <w:rPr>
                <w:sz w:val="20"/>
                <w:szCs w:val="20"/>
              </w:rPr>
              <w:t>Диаметр огненного шара, м</w:t>
            </w:r>
          </w:p>
        </w:tc>
        <w:tc>
          <w:tcPr>
            <w:tcW w:w="2465" w:type="dxa"/>
            <w:shd w:val="clear" w:color="auto" w:fill="FFFFFF" w:themeFill="background1"/>
          </w:tcPr>
          <w:p w14:paraId="117742C3" w14:textId="77777777" w:rsidR="00F85440" w:rsidRPr="00C10E39" w:rsidRDefault="00F85440" w:rsidP="005A33D0">
            <w:pPr>
              <w:jc w:val="center"/>
              <w:rPr>
                <w:sz w:val="20"/>
                <w:szCs w:val="20"/>
              </w:rPr>
            </w:pPr>
            <w:r w:rsidRPr="00C10E39">
              <w:rPr>
                <w:sz w:val="20"/>
                <w:szCs w:val="20"/>
              </w:rPr>
              <w:t>85,2</w:t>
            </w:r>
          </w:p>
        </w:tc>
      </w:tr>
      <w:tr w:rsidR="00F85440" w:rsidRPr="00C10E39" w14:paraId="6B49DEBD"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335C5BBA" w14:textId="77777777" w:rsidR="00F85440" w:rsidRPr="00C10E39" w:rsidRDefault="00F85440" w:rsidP="005A33D0">
            <w:pPr>
              <w:rPr>
                <w:sz w:val="20"/>
                <w:szCs w:val="20"/>
              </w:rPr>
            </w:pPr>
            <w:r w:rsidRPr="00C10E39">
              <w:rPr>
                <w:sz w:val="20"/>
                <w:szCs w:val="20"/>
              </w:rPr>
              <w:t>Время существования огненного шара, с</w:t>
            </w:r>
          </w:p>
        </w:tc>
        <w:tc>
          <w:tcPr>
            <w:tcW w:w="2465" w:type="dxa"/>
            <w:shd w:val="clear" w:color="auto" w:fill="FFFFFF" w:themeFill="background1"/>
          </w:tcPr>
          <w:p w14:paraId="7937C33C" w14:textId="77777777" w:rsidR="00F85440" w:rsidRPr="00C10E39" w:rsidRDefault="00F85440" w:rsidP="005A33D0">
            <w:pPr>
              <w:jc w:val="center"/>
              <w:rPr>
                <w:sz w:val="20"/>
                <w:szCs w:val="20"/>
              </w:rPr>
            </w:pPr>
            <w:r w:rsidRPr="00C10E39">
              <w:rPr>
                <w:sz w:val="20"/>
                <w:szCs w:val="20"/>
              </w:rPr>
              <w:t>12,0</w:t>
            </w:r>
          </w:p>
        </w:tc>
      </w:tr>
      <w:tr w:rsidR="00F85440" w:rsidRPr="00C10E39" w14:paraId="7FD26F9A"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FFFFFF" w:themeFill="background1"/>
          </w:tcPr>
          <w:p w14:paraId="0BF2E1F0" w14:textId="77777777" w:rsidR="00F85440" w:rsidRPr="00C10E39" w:rsidRDefault="00F85440" w:rsidP="005A33D0">
            <w:pPr>
              <w:jc w:val="center"/>
              <w:rPr>
                <w:i/>
                <w:sz w:val="20"/>
                <w:szCs w:val="20"/>
              </w:rPr>
            </w:pPr>
            <w:r w:rsidRPr="00C10E39">
              <w:rPr>
                <w:b/>
                <w:i/>
                <w:sz w:val="20"/>
                <w:szCs w:val="20"/>
              </w:rPr>
              <w:t>Степень поражения людей на расстоянии от центра огненного шара, м</w:t>
            </w:r>
          </w:p>
        </w:tc>
      </w:tr>
      <w:tr w:rsidR="00F85440" w:rsidRPr="00C10E39" w14:paraId="7CFD4769"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471068B9" w14:textId="77777777" w:rsidR="00F85440" w:rsidRPr="00C10E39" w:rsidRDefault="00F85440" w:rsidP="005A33D0">
            <w:pPr>
              <w:rPr>
                <w:sz w:val="20"/>
                <w:szCs w:val="20"/>
              </w:rPr>
            </w:pPr>
            <w:r w:rsidRPr="00C10E39">
              <w:rPr>
                <w:sz w:val="20"/>
                <w:szCs w:val="20"/>
              </w:rPr>
              <w:t xml:space="preserve">ожог </w:t>
            </w:r>
            <w:r w:rsidRPr="00C10E39">
              <w:rPr>
                <w:sz w:val="20"/>
                <w:szCs w:val="20"/>
                <w:lang w:val="en-US"/>
              </w:rPr>
              <w:t>III</w:t>
            </w:r>
            <w:r w:rsidRPr="00C10E39">
              <w:rPr>
                <w:sz w:val="20"/>
                <w:szCs w:val="20"/>
              </w:rPr>
              <w:t xml:space="preserve"> степени (320 кДж/м2)</w:t>
            </w:r>
          </w:p>
        </w:tc>
        <w:tc>
          <w:tcPr>
            <w:tcW w:w="2465" w:type="dxa"/>
            <w:shd w:val="clear" w:color="auto" w:fill="FFFFFF" w:themeFill="background1"/>
          </w:tcPr>
          <w:p w14:paraId="5B8E4BC2" w14:textId="77777777" w:rsidR="00F85440" w:rsidRPr="00C10E39" w:rsidRDefault="00F85440" w:rsidP="005A33D0">
            <w:pPr>
              <w:jc w:val="center"/>
              <w:rPr>
                <w:sz w:val="20"/>
                <w:szCs w:val="20"/>
              </w:rPr>
            </w:pPr>
            <w:r w:rsidRPr="00C10E39">
              <w:rPr>
                <w:sz w:val="20"/>
                <w:szCs w:val="20"/>
              </w:rPr>
              <w:t>20,0</w:t>
            </w:r>
          </w:p>
        </w:tc>
      </w:tr>
      <w:tr w:rsidR="00F85440" w:rsidRPr="00C10E39" w14:paraId="6585B817"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1BA9839A" w14:textId="77777777" w:rsidR="00F85440" w:rsidRPr="00C10E39" w:rsidRDefault="00F85440" w:rsidP="005A33D0">
            <w:pPr>
              <w:rPr>
                <w:sz w:val="20"/>
                <w:szCs w:val="20"/>
              </w:rPr>
            </w:pPr>
            <w:r w:rsidRPr="00C10E39">
              <w:rPr>
                <w:sz w:val="20"/>
                <w:szCs w:val="20"/>
              </w:rPr>
              <w:t xml:space="preserve">ожог </w:t>
            </w:r>
            <w:r w:rsidRPr="00C10E39">
              <w:rPr>
                <w:sz w:val="20"/>
                <w:szCs w:val="20"/>
                <w:lang w:val="en-US"/>
              </w:rPr>
              <w:t>II</w:t>
            </w:r>
            <w:r w:rsidRPr="00C10E39">
              <w:rPr>
                <w:sz w:val="20"/>
                <w:szCs w:val="20"/>
              </w:rPr>
              <w:t xml:space="preserve"> степени (220 кДж/м2)</w:t>
            </w:r>
          </w:p>
        </w:tc>
        <w:tc>
          <w:tcPr>
            <w:tcW w:w="2465" w:type="dxa"/>
            <w:shd w:val="clear" w:color="auto" w:fill="FFFFFF" w:themeFill="background1"/>
          </w:tcPr>
          <w:p w14:paraId="512A798B" w14:textId="77777777" w:rsidR="00F85440" w:rsidRPr="00C10E39" w:rsidRDefault="00F85440" w:rsidP="005A33D0">
            <w:pPr>
              <w:jc w:val="center"/>
              <w:rPr>
                <w:sz w:val="20"/>
                <w:szCs w:val="20"/>
              </w:rPr>
            </w:pPr>
            <w:r w:rsidRPr="00C10E39">
              <w:rPr>
                <w:sz w:val="20"/>
                <w:szCs w:val="20"/>
              </w:rPr>
              <w:t>47,4</w:t>
            </w:r>
          </w:p>
        </w:tc>
      </w:tr>
      <w:tr w:rsidR="00F85440" w:rsidRPr="00C10E39" w14:paraId="72D96471"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FFFFFF" w:themeFill="background1"/>
          </w:tcPr>
          <w:p w14:paraId="55F42817" w14:textId="77777777" w:rsidR="00F85440" w:rsidRPr="00C10E39" w:rsidRDefault="00F85440" w:rsidP="005A33D0">
            <w:pPr>
              <w:rPr>
                <w:sz w:val="20"/>
                <w:szCs w:val="20"/>
              </w:rPr>
            </w:pPr>
            <w:r w:rsidRPr="00C10E39">
              <w:rPr>
                <w:sz w:val="20"/>
                <w:szCs w:val="20"/>
              </w:rPr>
              <w:t xml:space="preserve">ожог </w:t>
            </w:r>
            <w:r w:rsidRPr="00C10E39">
              <w:rPr>
                <w:sz w:val="20"/>
                <w:szCs w:val="20"/>
                <w:lang w:val="en-US"/>
              </w:rPr>
              <w:t>I</w:t>
            </w:r>
            <w:r w:rsidRPr="00C10E39">
              <w:rPr>
                <w:sz w:val="20"/>
                <w:szCs w:val="20"/>
              </w:rPr>
              <w:t xml:space="preserve"> степени (120 кДж/м2)</w:t>
            </w:r>
          </w:p>
        </w:tc>
        <w:tc>
          <w:tcPr>
            <w:tcW w:w="2465" w:type="dxa"/>
            <w:shd w:val="clear" w:color="auto" w:fill="FFFFFF" w:themeFill="background1"/>
          </w:tcPr>
          <w:p w14:paraId="12B2DD1D" w14:textId="77777777" w:rsidR="00F85440" w:rsidRPr="00C10E39" w:rsidRDefault="00F85440" w:rsidP="005A33D0">
            <w:pPr>
              <w:jc w:val="center"/>
              <w:rPr>
                <w:sz w:val="20"/>
                <w:szCs w:val="20"/>
              </w:rPr>
            </w:pPr>
            <w:r w:rsidRPr="00C10E39">
              <w:rPr>
                <w:sz w:val="20"/>
                <w:szCs w:val="20"/>
              </w:rPr>
              <w:t>64,2</w:t>
            </w:r>
          </w:p>
        </w:tc>
      </w:tr>
      <w:tr w:rsidR="00F85440" w:rsidRPr="00C10E39" w14:paraId="3BB7C66E"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FFFFFF" w:themeFill="background1"/>
          </w:tcPr>
          <w:p w14:paraId="18EF4B20" w14:textId="77777777" w:rsidR="00F85440" w:rsidRPr="00C10E39" w:rsidRDefault="00F85440" w:rsidP="005A33D0">
            <w:pPr>
              <w:rPr>
                <w:sz w:val="20"/>
                <w:szCs w:val="20"/>
              </w:rPr>
            </w:pPr>
            <w:r w:rsidRPr="00C10E39">
              <w:rPr>
                <w:sz w:val="20"/>
                <w:szCs w:val="20"/>
              </w:rPr>
              <w:t>болевой порог (20-60кДж/м2)</w:t>
            </w:r>
          </w:p>
        </w:tc>
        <w:tc>
          <w:tcPr>
            <w:tcW w:w="2465" w:type="dxa"/>
            <w:shd w:val="clear" w:color="auto" w:fill="FFFFFF" w:themeFill="background1"/>
          </w:tcPr>
          <w:p w14:paraId="2F21B8B5" w14:textId="77777777" w:rsidR="00F85440" w:rsidRPr="00C10E39" w:rsidRDefault="00F85440" w:rsidP="005A33D0">
            <w:pPr>
              <w:jc w:val="center"/>
              <w:rPr>
                <w:sz w:val="20"/>
                <w:szCs w:val="20"/>
              </w:rPr>
            </w:pPr>
            <w:r w:rsidRPr="00C10E39">
              <w:rPr>
                <w:sz w:val="20"/>
                <w:szCs w:val="20"/>
              </w:rPr>
              <w:t>108,4</w:t>
            </w:r>
          </w:p>
        </w:tc>
      </w:tr>
    </w:tbl>
    <w:p w14:paraId="1851B383" w14:textId="77777777" w:rsidR="00F85440" w:rsidRPr="00C10E39" w:rsidRDefault="00F85440" w:rsidP="000A2DF4">
      <w:pPr>
        <w:suppressAutoHyphens/>
        <w:ind w:firstLine="720"/>
      </w:pPr>
      <w:r w:rsidRPr="00C10E39">
        <w:t>Для находящихся на открытой местности людей расстояние поражения ВУВ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3A1D39D0" w14:textId="77777777" w:rsidR="00F85440" w:rsidRPr="00C10E39" w:rsidRDefault="00F85440" w:rsidP="000A2DF4">
      <w:pPr>
        <w:contextualSpacing/>
        <w:jc w:val="right"/>
        <w:rPr>
          <w:b/>
          <w:i/>
        </w:rPr>
      </w:pPr>
      <w:r w:rsidRPr="00C10E39">
        <w:rPr>
          <w:b/>
          <w:i/>
        </w:rPr>
        <w:t>Таблица 6.2</w:t>
      </w:r>
    </w:p>
    <w:p w14:paraId="0E3FADAB" w14:textId="77777777" w:rsidR="00F85440" w:rsidRPr="00C10E39" w:rsidRDefault="00F85440" w:rsidP="000A2DF4">
      <w:pPr>
        <w:contextualSpacing/>
        <w:jc w:val="center"/>
        <w:rPr>
          <w:b/>
          <w:i/>
        </w:rPr>
      </w:pPr>
      <w:r w:rsidRPr="00C10E39">
        <w:rPr>
          <w:b/>
          <w:i/>
        </w:rPr>
        <w:t>Результаты расчета зон действия поражающих факторов возможных аварий на транспорте, при перевозке бензина:</w:t>
      </w:r>
    </w:p>
    <w:tbl>
      <w:tblPr>
        <w:tblStyle w:val="2f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1E0" w:firstRow="1" w:lastRow="1" w:firstColumn="1" w:lastColumn="1" w:noHBand="0" w:noVBand="0"/>
      </w:tblPr>
      <w:tblGrid>
        <w:gridCol w:w="6647"/>
        <w:gridCol w:w="2697"/>
      </w:tblGrid>
      <w:tr w:rsidR="00F85440" w:rsidRPr="00C10E39" w14:paraId="2D441525" w14:textId="77777777" w:rsidTr="00040772">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BFBFBF" w:themeFill="background1" w:themeFillShade="BF"/>
          </w:tcPr>
          <w:p w14:paraId="3BF62913" w14:textId="77777777" w:rsidR="00F85440" w:rsidRPr="00C10E39" w:rsidRDefault="00F85440" w:rsidP="000A2DF4">
            <w:pPr>
              <w:jc w:val="center"/>
              <w:rPr>
                <w:i/>
                <w:sz w:val="20"/>
                <w:szCs w:val="20"/>
              </w:rPr>
            </w:pPr>
            <w:r w:rsidRPr="00C10E39">
              <w:rPr>
                <w:i/>
                <w:sz w:val="20"/>
                <w:szCs w:val="20"/>
              </w:rPr>
              <w:t>Параметры</w:t>
            </w:r>
          </w:p>
        </w:tc>
        <w:tc>
          <w:tcPr>
            <w:tcW w:w="2697" w:type="dxa"/>
            <w:shd w:val="clear" w:color="auto" w:fill="BFBFBF" w:themeFill="background1" w:themeFillShade="BF"/>
          </w:tcPr>
          <w:p w14:paraId="6D92A154" w14:textId="77777777" w:rsidR="00F85440" w:rsidRPr="00C10E39" w:rsidRDefault="00F85440" w:rsidP="000A2DF4">
            <w:pPr>
              <w:jc w:val="center"/>
              <w:rPr>
                <w:i/>
                <w:sz w:val="20"/>
                <w:szCs w:val="20"/>
              </w:rPr>
            </w:pPr>
            <w:r w:rsidRPr="00C10E39">
              <w:rPr>
                <w:i/>
                <w:sz w:val="20"/>
                <w:szCs w:val="20"/>
              </w:rPr>
              <w:t>Значения</w:t>
            </w:r>
          </w:p>
        </w:tc>
      </w:tr>
      <w:tr w:rsidR="00F85440" w:rsidRPr="00C10E39" w14:paraId="205E7C02"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FFFFFF" w:themeFill="background1"/>
          </w:tcPr>
          <w:p w14:paraId="27EBE936" w14:textId="77777777" w:rsidR="00F85440" w:rsidRPr="00C10E39" w:rsidRDefault="00F85440" w:rsidP="000A2DF4">
            <w:pPr>
              <w:jc w:val="center"/>
              <w:rPr>
                <w:b/>
                <w:i/>
                <w:sz w:val="20"/>
                <w:szCs w:val="20"/>
              </w:rPr>
            </w:pPr>
            <w:r w:rsidRPr="00C10E39">
              <w:rPr>
                <w:b/>
                <w:i/>
                <w:sz w:val="20"/>
                <w:szCs w:val="20"/>
              </w:rPr>
              <w:t>Автоцистерна с бензином, грузоподъемностью 8т.</w:t>
            </w:r>
          </w:p>
        </w:tc>
      </w:tr>
      <w:tr w:rsidR="00F85440" w:rsidRPr="00C10E39" w14:paraId="4FC5FC4F"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63C825D3" w14:textId="77777777" w:rsidR="00F85440" w:rsidRPr="00C10E39" w:rsidRDefault="00F85440" w:rsidP="000A2DF4">
            <w:pPr>
              <w:rPr>
                <w:sz w:val="20"/>
                <w:szCs w:val="20"/>
              </w:rPr>
            </w:pPr>
            <w:r w:rsidRPr="00C10E39">
              <w:rPr>
                <w:sz w:val="20"/>
                <w:szCs w:val="20"/>
              </w:rPr>
              <w:t>Масса вещества, участвующего в образовании облака ТВС, кг</w:t>
            </w:r>
          </w:p>
        </w:tc>
        <w:tc>
          <w:tcPr>
            <w:tcW w:w="2697" w:type="dxa"/>
            <w:shd w:val="clear" w:color="auto" w:fill="FFFFFF" w:themeFill="background1"/>
          </w:tcPr>
          <w:p w14:paraId="10600C56" w14:textId="77777777" w:rsidR="00F85440" w:rsidRPr="00C10E39" w:rsidRDefault="00F85440" w:rsidP="000A2DF4">
            <w:pPr>
              <w:jc w:val="center"/>
              <w:rPr>
                <w:sz w:val="20"/>
                <w:szCs w:val="20"/>
              </w:rPr>
            </w:pPr>
            <w:r w:rsidRPr="00C10E39">
              <w:rPr>
                <w:sz w:val="20"/>
                <w:szCs w:val="20"/>
              </w:rPr>
              <w:t>6400</w:t>
            </w:r>
          </w:p>
        </w:tc>
      </w:tr>
      <w:tr w:rsidR="00F85440" w:rsidRPr="00C10E39" w14:paraId="5E7AD339"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796D3DF5" w14:textId="77777777" w:rsidR="00F85440" w:rsidRPr="00C10E39" w:rsidRDefault="00F85440" w:rsidP="000A2DF4">
            <w:pPr>
              <w:rPr>
                <w:sz w:val="20"/>
                <w:szCs w:val="20"/>
              </w:rPr>
            </w:pPr>
            <w:r w:rsidRPr="00C10E39">
              <w:rPr>
                <w:sz w:val="20"/>
                <w:szCs w:val="20"/>
              </w:rPr>
              <w:t>Коэффициент участия во взрыве</w:t>
            </w:r>
          </w:p>
        </w:tc>
        <w:tc>
          <w:tcPr>
            <w:tcW w:w="2697" w:type="dxa"/>
            <w:shd w:val="clear" w:color="auto" w:fill="FFFFFF" w:themeFill="background1"/>
          </w:tcPr>
          <w:p w14:paraId="6EEEE958" w14:textId="77777777" w:rsidR="00F85440" w:rsidRPr="00C10E39" w:rsidRDefault="00F85440" w:rsidP="000A2DF4">
            <w:pPr>
              <w:jc w:val="center"/>
              <w:rPr>
                <w:sz w:val="20"/>
                <w:szCs w:val="20"/>
              </w:rPr>
            </w:pPr>
            <w:r w:rsidRPr="00C10E39">
              <w:rPr>
                <w:sz w:val="20"/>
                <w:szCs w:val="20"/>
              </w:rPr>
              <w:t>0,8</w:t>
            </w:r>
          </w:p>
        </w:tc>
      </w:tr>
      <w:tr w:rsidR="00F85440" w:rsidRPr="00C10E39" w14:paraId="68578722"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FFFFFF" w:themeFill="background1"/>
          </w:tcPr>
          <w:p w14:paraId="29060E18" w14:textId="77777777" w:rsidR="00F85440" w:rsidRPr="00C10E39" w:rsidRDefault="00F85440" w:rsidP="000A2DF4">
            <w:pPr>
              <w:jc w:val="center"/>
              <w:rPr>
                <w:i/>
                <w:sz w:val="20"/>
                <w:szCs w:val="20"/>
              </w:rPr>
            </w:pPr>
            <w:r w:rsidRPr="00C10E39">
              <w:rPr>
                <w:b/>
                <w:i/>
                <w:sz w:val="20"/>
                <w:szCs w:val="20"/>
              </w:rPr>
              <w:t>Разрушение зданий и сооружений на расстоянии от эпицентра взрыва, м</w:t>
            </w:r>
          </w:p>
        </w:tc>
      </w:tr>
      <w:tr w:rsidR="00F85440" w:rsidRPr="00C10E39" w14:paraId="45C5AA8B"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00E80A15" w14:textId="77777777" w:rsidR="00F85440" w:rsidRPr="00C10E39" w:rsidRDefault="00F85440" w:rsidP="000A2DF4">
            <w:pPr>
              <w:rPr>
                <w:sz w:val="20"/>
                <w:szCs w:val="20"/>
              </w:rPr>
            </w:pPr>
            <w:r w:rsidRPr="00C10E39">
              <w:rPr>
                <w:sz w:val="20"/>
                <w:szCs w:val="20"/>
              </w:rPr>
              <w:t>полные (&gt;100 кПа)</w:t>
            </w:r>
          </w:p>
        </w:tc>
        <w:tc>
          <w:tcPr>
            <w:tcW w:w="2697" w:type="dxa"/>
            <w:shd w:val="clear" w:color="auto" w:fill="FFFFFF" w:themeFill="background1"/>
          </w:tcPr>
          <w:p w14:paraId="60D77C3A" w14:textId="77777777" w:rsidR="00F85440" w:rsidRPr="00C10E39" w:rsidRDefault="00F85440" w:rsidP="000A2DF4">
            <w:pPr>
              <w:jc w:val="center"/>
              <w:rPr>
                <w:sz w:val="20"/>
                <w:szCs w:val="20"/>
              </w:rPr>
            </w:pPr>
            <w:r w:rsidRPr="00C10E39">
              <w:rPr>
                <w:sz w:val="20"/>
                <w:szCs w:val="20"/>
              </w:rPr>
              <w:t>&lt;65,4</w:t>
            </w:r>
          </w:p>
        </w:tc>
      </w:tr>
      <w:tr w:rsidR="00F85440" w:rsidRPr="00C10E39" w14:paraId="2729948D"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4B2C63E6" w14:textId="77777777" w:rsidR="00F85440" w:rsidRPr="00C10E39" w:rsidRDefault="00F85440" w:rsidP="000A2DF4">
            <w:pPr>
              <w:rPr>
                <w:sz w:val="20"/>
                <w:szCs w:val="20"/>
              </w:rPr>
            </w:pPr>
            <w:r w:rsidRPr="00C10E39">
              <w:rPr>
                <w:sz w:val="20"/>
                <w:szCs w:val="20"/>
              </w:rPr>
              <w:t>сильные (100÷40 кПа)</w:t>
            </w:r>
          </w:p>
        </w:tc>
        <w:tc>
          <w:tcPr>
            <w:tcW w:w="2697" w:type="dxa"/>
            <w:shd w:val="clear" w:color="auto" w:fill="FFFFFF" w:themeFill="background1"/>
          </w:tcPr>
          <w:p w14:paraId="01013A63" w14:textId="77777777" w:rsidR="00F85440" w:rsidRPr="00C10E39" w:rsidRDefault="00F85440" w:rsidP="000A2DF4">
            <w:pPr>
              <w:jc w:val="center"/>
              <w:rPr>
                <w:sz w:val="20"/>
                <w:szCs w:val="20"/>
              </w:rPr>
            </w:pPr>
            <w:r w:rsidRPr="00C10E39">
              <w:rPr>
                <w:sz w:val="20"/>
                <w:szCs w:val="20"/>
              </w:rPr>
              <w:t>65,4-110,0</w:t>
            </w:r>
          </w:p>
        </w:tc>
      </w:tr>
      <w:tr w:rsidR="00F85440" w:rsidRPr="00C10E39" w14:paraId="57DCF64D"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01349BA0" w14:textId="77777777" w:rsidR="00F85440" w:rsidRPr="00C10E39" w:rsidRDefault="00F85440" w:rsidP="000A2DF4">
            <w:pPr>
              <w:rPr>
                <w:sz w:val="20"/>
                <w:szCs w:val="20"/>
              </w:rPr>
            </w:pPr>
            <w:r w:rsidRPr="00C10E39">
              <w:rPr>
                <w:sz w:val="20"/>
                <w:szCs w:val="20"/>
              </w:rPr>
              <w:t>средние (40÷20 кПа)</w:t>
            </w:r>
          </w:p>
        </w:tc>
        <w:tc>
          <w:tcPr>
            <w:tcW w:w="2697" w:type="dxa"/>
            <w:shd w:val="clear" w:color="auto" w:fill="FFFFFF" w:themeFill="background1"/>
          </w:tcPr>
          <w:p w14:paraId="5A430328" w14:textId="77777777" w:rsidR="00F85440" w:rsidRPr="00C10E39" w:rsidRDefault="00F85440" w:rsidP="000A2DF4">
            <w:pPr>
              <w:jc w:val="center"/>
              <w:rPr>
                <w:sz w:val="20"/>
                <w:szCs w:val="20"/>
              </w:rPr>
            </w:pPr>
            <w:r w:rsidRPr="00C10E39">
              <w:rPr>
                <w:sz w:val="20"/>
                <w:szCs w:val="20"/>
              </w:rPr>
              <w:t>110,0-450,0</w:t>
            </w:r>
          </w:p>
        </w:tc>
      </w:tr>
      <w:tr w:rsidR="00F85440" w:rsidRPr="00C10E39" w14:paraId="7818996D"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52E1D0B9" w14:textId="77777777" w:rsidR="00F85440" w:rsidRPr="00C10E39" w:rsidRDefault="00F85440" w:rsidP="000A2DF4">
            <w:pPr>
              <w:rPr>
                <w:sz w:val="20"/>
                <w:szCs w:val="20"/>
              </w:rPr>
            </w:pPr>
            <w:r w:rsidRPr="00C10E39">
              <w:rPr>
                <w:sz w:val="20"/>
                <w:szCs w:val="20"/>
              </w:rPr>
              <w:t>слабые (20÷10 кПа)</w:t>
            </w:r>
          </w:p>
        </w:tc>
        <w:tc>
          <w:tcPr>
            <w:tcW w:w="2697" w:type="dxa"/>
            <w:shd w:val="clear" w:color="auto" w:fill="FFFFFF" w:themeFill="background1"/>
          </w:tcPr>
          <w:p w14:paraId="3C112080" w14:textId="77777777" w:rsidR="00F85440" w:rsidRPr="00C10E39" w:rsidRDefault="00F85440" w:rsidP="000A2DF4">
            <w:pPr>
              <w:jc w:val="center"/>
              <w:rPr>
                <w:sz w:val="20"/>
                <w:szCs w:val="20"/>
              </w:rPr>
            </w:pPr>
            <w:r w:rsidRPr="00C10E39">
              <w:rPr>
                <w:sz w:val="20"/>
                <w:szCs w:val="20"/>
              </w:rPr>
              <w:t>450,0-687,7</w:t>
            </w:r>
          </w:p>
        </w:tc>
      </w:tr>
      <w:tr w:rsidR="00F85440" w:rsidRPr="00C10E39" w14:paraId="359204D2"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62C2DD03" w14:textId="77777777" w:rsidR="00F85440" w:rsidRPr="00C10E39" w:rsidRDefault="00F85440" w:rsidP="000A2DF4">
            <w:pPr>
              <w:rPr>
                <w:sz w:val="20"/>
                <w:szCs w:val="20"/>
              </w:rPr>
            </w:pPr>
            <w:r w:rsidRPr="00C10E39">
              <w:rPr>
                <w:sz w:val="20"/>
                <w:szCs w:val="20"/>
              </w:rPr>
              <w:t>расстекление (5 кПа)</w:t>
            </w:r>
          </w:p>
        </w:tc>
        <w:tc>
          <w:tcPr>
            <w:tcW w:w="2697" w:type="dxa"/>
            <w:shd w:val="clear" w:color="auto" w:fill="FFFFFF" w:themeFill="background1"/>
          </w:tcPr>
          <w:p w14:paraId="68A5A403" w14:textId="77777777" w:rsidR="00F85440" w:rsidRPr="00C10E39" w:rsidRDefault="00F85440" w:rsidP="000A2DF4">
            <w:pPr>
              <w:jc w:val="center"/>
              <w:rPr>
                <w:sz w:val="20"/>
                <w:szCs w:val="20"/>
              </w:rPr>
            </w:pPr>
            <w:r w:rsidRPr="00C10E39">
              <w:rPr>
                <w:sz w:val="20"/>
                <w:szCs w:val="20"/>
              </w:rPr>
              <w:t>&gt;687,7</w:t>
            </w:r>
          </w:p>
        </w:tc>
      </w:tr>
      <w:tr w:rsidR="00F85440" w:rsidRPr="00C10E39" w14:paraId="65BFFF5E"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FFFFFF" w:themeFill="background1"/>
          </w:tcPr>
          <w:p w14:paraId="3DCFBE30" w14:textId="77777777" w:rsidR="00F85440" w:rsidRPr="00C10E39" w:rsidRDefault="00F85440" w:rsidP="000A2DF4">
            <w:pPr>
              <w:jc w:val="center"/>
              <w:rPr>
                <w:i/>
                <w:sz w:val="20"/>
                <w:szCs w:val="20"/>
              </w:rPr>
            </w:pPr>
            <w:r w:rsidRPr="00C10E39">
              <w:rPr>
                <w:b/>
                <w:i/>
                <w:sz w:val="20"/>
                <w:szCs w:val="20"/>
              </w:rPr>
              <w:t>Степень травмирования людей на расстоянии от эпицентра взрыва, м</w:t>
            </w:r>
          </w:p>
        </w:tc>
      </w:tr>
      <w:tr w:rsidR="00F85440" w:rsidRPr="00C10E39" w14:paraId="5DB32986"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11B4A160" w14:textId="77777777" w:rsidR="00F85440" w:rsidRPr="00C10E39" w:rsidRDefault="00F85440" w:rsidP="000A2DF4">
            <w:pPr>
              <w:rPr>
                <w:sz w:val="20"/>
                <w:szCs w:val="20"/>
              </w:rPr>
            </w:pPr>
            <w:r w:rsidRPr="00C10E39">
              <w:rPr>
                <w:sz w:val="20"/>
                <w:szCs w:val="20"/>
              </w:rPr>
              <w:t>летальная (&gt;100 кПа)</w:t>
            </w:r>
          </w:p>
        </w:tc>
        <w:tc>
          <w:tcPr>
            <w:tcW w:w="2697" w:type="dxa"/>
            <w:shd w:val="clear" w:color="auto" w:fill="FFFFFF" w:themeFill="background1"/>
          </w:tcPr>
          <w:p w14:paraId="599FACC0" w14:textId="77777777" w:rsidR="00F85440" w:rsidRPr="00C10E39" w:rsidRDefault="00F85440" w:rsidP="000A2DF4">
            <w:pPr>
              <w:jc w:val="center"/>
              <w:rPr>
                <w:sz w:val="20"/>
                <w:szCs w:val="20"/>
              </w:rPr>
            </w:pPr>
            <w:r w:rsidRPr="00C10E39">
              <w:rPr>
                <w:sz w:val="20"/>
                <w:szCs w:val="20"/>
              </w:rPr>
              <w:t>&lt;65,4</w:t>
            </w:r>
          </w:p>
        </w:tc>
      </w:tr>
      <w:tr w:rsidR="00F85440" w:rsidRPr="00C10E39" w14:paraId="4F220343"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3D4CE979" w14:textId="77777777" w:rsidR="00F85440" w:rsidRPr="00C10E39" w:rsidRDefault="00F85440" w:rsidP="000A2DF4">
            <w:pPr>
              <w:rPr>
                <w:sz w:val="20"/>
                <w:szCs w:val="20"/>
              </w:rPr>
            </w:pPr>
            <w:r w:rsidRPr="00C10E39">
              <w:rPr>
                <w:sz w:val="20"/>
                <w:szCs w:val="20"/>
              </w:rPr>
              <w:t>тяжелая (100÷60 кПа)</w:t>
            </w:r>
          </w:p>
        </w:tc>
        <w:tc>
          <w:tcPr>
            <w:tcW w:w="2697" w:type="dxa"/>
            <w:shd w:val="clear" w:color="auto" w:fill="FFFFFF" w:themeFill="background1"/>
          </w:tcPr>
          <w:p w14:paraId="4AA5A118" w14:textId="77777777" w:rsidR="00F85440" w:rsidRPr="00C10E39" w:rsidRDefault="00F85440" w:rsidP="000A2DF4">
            <w:pPr>
              <w:jc w:val="center"/>
              <w:rPr>
                <w:sz w:val="20"/>
                <w:szCs w:val="20"/>
              </w:rPr>
            </w:pPr>
            <w:r w:rsidRPr="00C10E39">
              <w:rPr>
                <w:sz w:val="20"/>
                <w:szCs w:val="20"/>
              </w:rPr>
              <w:t>65,4-88,5</w:t>
            </w:r>
          </w:p>
        </w:tc>
      </w:tr>
      <w:tr w:rsidR="00F85440" w:rsidRPr="00C10E39" w14:paraId="6F4206B8"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66E4109B" w14:textId="77777777" w:rsidR="00F85440" w:rsidRPr="00C10E39" w:rsidRDefault="00F85440" w:rsidP="000A2DF4">
            <w:pPr>
              <w:rPr>
                <w:sz w:val="20"/>
                <w:szCs w:val="20"/>
              </w:rPr>
            </w:pPr>
            <w:r w:rsidRPr="00C10E39">
              <w:rPr>
                <w:sz w:val="20"/>
                <w:szCs w:val="20"/>
              </w:rPr>
              <w:t>средняя (60÷40 кПа)</w:t>
            </w:r>
          </w:p>
        </w:tc>
        <w:tc>
          <w:tcPr>
            <w:tcW w:w="2697" w:type="dxa"/>
            <w:shd w:val="clear" w:color="auto" w:fill="FFFFFF" w:themeFill="background1"/>
          </w:tcPr>
          <w:p w14:paraId="565E0065" w14:textId="77777777" w:rsidR="00F85440" w:rsidRPr="00C10E39" w:rsidRDefault="00F85440" w:rsidP="000A2DF4">
            <w:pPr>
              <w:jc w:val="center"/>
              <w:rPr>
                <w:sz w:val="20"/>
                <w:szCs w:val="20"/>
              </w:rPr>
            </w:pPr>
            <w:r w:rsidRPr="00C10E39">
              <w:rPr>
                <w:sz w:val="20"/>
                <w:szCs w:val="20"/>
              </w:rPr>
              <w:t>88,5-110,0</w:t>
            </w:r>
          </w:p>
        </w:tc>
      </w:tr>
      <w:tr w:rsidR="00F85440" w:rsidRPr="00C10E39" w14:paraId="5469C593"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5308AD7D" w14:textId="77777777" w:rsidR="00F85440" w:rsidRPr="00C10E39" w:rsidRDefault="00F85440" w:rsidP="000A2DF4">
            <w:pPr>
              <w:rPr>
                <w:sz w:val="20"/>
                <w:szCs w:val="20"/>
              </w:rPr>
            </w:pPr>
            <w:r w:rsidRPr="00C10E39">
              <w:rPr>
                <w:sz w:val="20"/>
                <w:szCs w:val="20"/>
              </w:rPr>
              <w:t>легкая (40÷20 кПа)</w:t>
            </w:r>
          </w:p>
        </w:tc>
        <w:tc>
          <w:tcPr>
            <w:tcW w:w="2697" w:type="dxa"/>
            <w:shd w:val="clear" w:color="auto" w:fill="FFFFFF" w:themeFill="background1"/>
          </w:tcPr>
          <w:p w14:paraId="0EF47CF0" w14:textId="77777777" w:rsidR="00F85440" w:rsidRPr="00C10E39" w:rsidRDefault="00F85440" w:rsidP="000A2DF4">
            <w:pPr>
              <w:jc w:val="center"/>
              <w:rPr>
                <w:sz w:val="20"/>
                <w:szCs w:val="20"/>
              </w:rPr>
            </w:pPr>
            <w:r w:rsidRPr="00C10E39">
              <w:rPr>
                <w:sz w:val="20"/>
                <w:szCs w:val="20"/>
              </w:rPr>
              <w:t>110,0-450,0</w:t>
            </w:r>
          </w:p>
        </w:tc>
      </w:tr>
      <w:tr w:rsidR="00F85440" w:rsidRPr="00C10E39" w14:paraId="7C42CA97"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FFFFFF" w:themeFill="background1"/>
          </w:tcPr>
          <w:p w14:paraId="78CD6FB1" w14:textId="77777777" w:rsidR="00F85440" w:rsidRPr="00C10E39" w:rsidRDefault="00F85440" w:rsidP="000A2DF4">
            <w:pPr>
              <w:jc w:val="center"/>
              <w:rPr>
                <w:b/>
                <w:i/>
                <w:sz w:val="20"/>
                <w:szCs w:val="20"/>
              </w:rPr>
            </w:pPr>
            <w:r w:rsidRPr="00C10E39">
              <w:rPr>
                <w:b/>
                <w:i/>
                <w:sz w:val="20"/>
                <w:szCs w:val="20"/>
              </w:rPr>
              <w:t>Пожар пролива</w:t>
            </w:r>
          </w:p>
        </w:tc>
      </w:tr>
      <w:tr w:rsidR="00F85440" w:rsidRPr="00C10E39" w14:paraId="3E6BCAA4"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2962F546" w14:textId="77777777" w:rsidR="00F85440" w:rsidRPr="00C10E39" w:rsidRDefault="00F85440" w:rsidP="000A2DF4">
            <w:pPr>
              <w:rPr>
                <w:sz w:val="20"/>
                <w:szCs w:val="20"/>
              </w:rPr>
            </w:pPr>
            <w:r w:rsidRPr="00C10E39">
              <w:rPr>
                <w:sz w:val="20"/>
                <w:szCs w:val="20"/>
              </w:rPr>
              <w:t>Масса вещества в аварийном проливе, кг</w:t>
            </w:r>
          </w:p>
        </w:tc>
        <w:tc>
          <w:tcPr>
            <w:tcW w:w="2697" w:type="dxa"/>
            <w:shd w:val="clear" w:color="auto" w:fill="FFFFFF" w:themeFill="background1"/>
          </w:tcPr>
          <w:p w14:paraId="54683FFE" w14:textId="77777777" w:rsidR="00F85440" w:rsidRPr="00C10E39" w:rsidRDefault="00F85440" w:rsidP="000A2DF4">
            <w:pPr>
              <w:jc w:val="center"/>
              <w:rPr>
                <w:sz w:val="20"/>
                <w:szCs w:val="20"/>
              </w:rPr>
            </w:pPr>
            <w:r w:rsidRPr="00C10E39">
              <w:rPr>
                <w:sz w:val="20"/>
                <w:szCs w:val="20"/>
              </w:rPr>
              <w:t>6400</w:t>
            </w:r>
          </w:p>
        </w:tc>
      </w:tr>
      <w:tr w:rsidR="00F85440" w:rsidRPr="00C10E39" w14:paraId="44978E7A"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4849C779" w14:textId="77777777" w:rsidR="00F85440" w:rsidRPr="00C10E39" w:rsidRDefault="00F85440" w:rsidP="000A2DF4">
            <w:pPr>
              <w:rPr>
                <w:sz w:val="20"/>
                <w:szCs w:val="20"/>
              </w:rPr>
            </w:pPr>
            <w:r w:rsidRPr="00C10E39">
              <w:rPr>
                <w:sz w:val="20"/>
                <w:szCs w:val="20"/>
              </w:rPr>
              <w:t>Коэффициент участия в пожаре</w:t>
            </w:r>
          </w:p>
        </w:tc>
        <w:tc>
          <w:tcPr>
            <w:tcW w:w="2697" w:type="dxa"/>
            <w:shd w:val="clear" w:color="auto" w:fill="FFFFFF" w:themeFill="background1"/>
          </w:tcPr>
          <w:p w14:paraId="51765B40" w14:textId="77777777" w:rsidR="00F85440" w:rsidRPr="00C10E39" w:rsidRDefault="00F85440" w:rsidP="000A2DF4">
            <w:pPr>
              <w:jc w:val="center"/>
              <w:rPr>
                <w:sz w:val="20"/>
                <w:szCs w:val="20"/>
              </w:rPr>
            </w:pPr>
            <w:r w:rsidRPr="00C10E39">
              <w:rPr>
                <w:sz w:val="20"/>
                <w:szCs w:val="20"/>
              </w:rPr>
              <w:t>0,8</w:t>
            </w:r>
          </w:p>
        </w:tc>
      </w:tr>
      <w:tr w:rsidR="00F85440" w:rsidRPr="00C10E39" w14:paraId="2965DAFB"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0541AB33" w14:textId="77777777" w:rsidR="00F85440" w:rsidRPr="00C10E39" w:rsidRDefault="00F85440" w:rsidP="000A2DF4">
            <w:pPr>
              <w:rPr>
                <w:sz w:val="20"/>
                <w:szCs w:val="20"/>
              </w:rPr>
            </w:pPr>
            <w:r w:rsidRPr="00C10E39">
              <w:rPr>
                <w:sz w:val="20"/>
                <w:szCs w:val="20"/>
              </w:rPr>
              <w:lastRenderedPageBreak/>
              <w:t>Максимальная площадь пожара (свободное разлитие),м2</w:t>
            </w:r>
          </w:p>
        </w:tc>
        <w:tc>
          <w:tcPr>
            <w:tcW w:w="2697" w:type="dxa"/>
            <w:shd w:val="clear" w:color="auto" w:fill="FFFFFF" w:themeFill="background1"/>
          </w:tcPr>
          <w:p w14:paraId="435184F1" w14:textId="77777777" w:rsidR="00F85440" w:rsidRPr="00C10E39" w:rsidRDefault="00F85440" w:rsidP="000A2DF4">
            <w:pPr>
              <w:jc w:val="center"/>
              <w:rPr>
                <w:sz w:val="20"/>
                <w:szCs w:val="20"/>
              </w:rPr>
            </w:pPr>
            <w:r w:rsidRPr="00C10E39">
              <w:rPr>
                <w:sz w:val="20"/>
                <w:szCs w:val="20"/>
              </w:rPr>
              <w:t>175,4</w:t>
            </w:r>
          </w:p>
        </w:tc>
      </w:tr>
      <w:tr w:rsidR="00F85440" w:rsidRPr="00C10E39" w14:paraId="26345826"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438EA953" w14:textId="77777777" w:rsidR="00F85440" w:rsidRPr="00C10E39" w:rsidRDefault="00F85440" w:rsidP="000A2DF4">
            <w:pPr>
              <w:rPr>
                <w:sz w:val="20"/>
                <w:szCs w:val="20"/>
              </w:rPr>
            </w:pPr>
            <w:r w:rsidRPr="00C10E39">
              <w:rPr>
                <w:sz w:val="20"/>
                <w:szCs w:val="20"/>
              </w:rPr>
              <w:t>Эффективный диаметр пролива, м</w:t>
            </w:r>
          </w:p>
        </w:tc>
        <w:tc>
          <w:tcPr>
            <w:tcW w:w="2697" w:type="dxa"/>
            <w:shd w:val="clear" w:color="auto" w:fill="FFFFFF" w:themeFill="background1"/>
          </w:tcPr>
          <w:p w14:paraId="53029C55" w14:textId="77777777" w:rsidR="00F85440" w:rsidRPr="00C10E39" w:rsidRDefault="00F85440" w:rsidP="000A2DF4">
            <w:pPr>
              <w:jc w:val="center"/>
              <w:rPr>
                <w:sz w:val="20"/>
                <w:szCs w:val="20"/>
              </w:rPr>
            </w:pPr>
            <w:r w:rsidRPr="00C10E39">
              <w:rPr>
                <w:sz w:val="20"/>
                <w:szCs w:val="20"/>
              </w:rPr>
              <w:t>15</w:t>
            </w:r>
          </w:p>
        </w:tc>
      </w:tr>
      <w:tr w:rsidR="00F85440" w:rsidRPr="00C10E39" w14:paraId="363BE330"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41267987" w14:textId="77777777" w:rsidR="00F85440" w:rsidRPr="00C10E39" w:rsidRDefault="00F85440" w:rsidP="000A2DF4">
            <w:pPr>
              <w:rPr>
                <w:sz w:val="20"/>
                <w:szCs w:val="20"/>
              </w:rPr>
            </w:pPr>
            <w:r w:rsidRPr="00C10E39">
              <w:rPr>
                <w:sz w:val="20"/>
                <w:szCs w:val="20"/>
              </w:rPr>
              <w:t>Высота пламени, м</w:t>
            </w:r>
          </w:p>
        </w:tc>
        <w:tc>
          <w:tcPr>
            <w:tcW w:w="2697" w:type="dxa"/>
            <w:shd w:val="clear" w:color="auto" w:fill="FFFFFF" w:themeFill="background1"/>
          </w:tcPr>
          <w:p w14:paraId="7C111412" w14:textId="77777777" w:rsidR="00F85440" w:rsidRPr="00C10E39" w:rsidRDefault="00F85440" w:rsidP="000A2DF4">
            <w:pPr>
              <w:jc w:val="center"/>
              <w:rPr>
                <w:sz w:val="20"/>
                <w:szCs w:val="20"/>
              </w:rPr>
            </w:pPr>
            <w:r w:rsidRPr="00C10E39">
              <w:rPr>
                <w:sz w:val="20"/>
                <w:szCs w:val="20"/>
              </w:rPr>
              <w:t>4,8</w:t>
            </w:r>
          </w:p>
        </w:tc>
      </w:tr>
      <w:tr w:rsidR="00F85440" w:rsidRPr="00C10E39" w14:paraId="10115856"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FFFFFF" w:themeFill="background1"/>
          </w:tcPr>
          <w:p w14:paraId="32876A9A" w14:textId="77777777" w:rsidR="00F85440" w:rsidRPr="00C10E39" w:rsidRDefault="00F85440" w:rsidP="000A2DF4">
            <w:pPr>
              <w:jc w:val="center"/>
              <w:rPr>
                <w:i/>
                <w:sz w:val="20"/>
                <w:szCs w:val="20"/>
              </w:rPr>
            </w:pPr>
            <w:r w:rsidRPr="00C10E39">
              <w:rPr>
                <w:b/>
                <w:i/>
                <w:sz w:val="20"/>
                <w:szCs w:val="20"/>
              </w:rPr>
              <w:t>Степень поражения людей на расстоянии от фронта пламени, м</w:t>
            </w:r>
          </w:p>
        </w:tc>
      </w:tr>
      <w:tr w:rsidR="00F85440" w:rsidRPr="00C10E39" w14:paraId="4C36630F"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04768C2D" w14:textId="77777777" w:rsidR="00F85440" w:rsidRPr="00C10E39" w:rsidRDefault="00F85440" w:rsidP="000A2DF4">
            <w:pPr>
              <w:rPr>
                <w:sz w:val="20"/>
                <w:szCs w:val="20"/>
              </w:rPr>
            </w:pPr>
            <w:r w:rsidRPr="00C10E39">
              <w:rPr>
                <w:sz w:val="20"/>
                <w:szCs w:val="20"/>
              </w:rPr>
              <w:t xml:space="preserve">ожог </w:t>
            </w:r>
            <w:r w:rsidRPr="00C10E39">
              <w:rPr>
                <w:sz w:val="20"/>
                <w:szCs w:val="20"/>
                <w:lang w:val="en-US"/>
              </w:rPr>
              <w:t>III</w:t>
            </w:r>
            <w:r w:rsidRPr="00C10E39">
              <w:rPr>
                <w:sz w:val="20"/>
                <w:szCs w:val="20"/>
              </w:rPr>
              <w:t xml:space="preserve"> степени (320 кДж/м2)</w:t>
            </w:r>
          </w:p>
        </w:tc>
        <w:tc>
          <w:tcPr>
            <w:tcW w:w="2697" w:type="dxa"/>
            <w:shd w:val="clear" w:color="auto" w:fill="FFFFFF" w:themeFill="background1"/>
          </w:tcPr>
          <w:p w14:paraId="52EC3EE9" w14:textId="77777777" w:rsidR="00F85440" w:rsidRPr="00C10E39" w:rsidRDefault="00F85440" w:rsidP="000A2DF4">
            <w:pPr>
              <w:jc w:val="center"/>
              <w:rPr>
                <w:sz w:val="20"/>
                <w:szCs w:val="20"/>
              </w:rPr>
            </w:pPr>
            <w:r w:rsidRPr="00C10E39">
              <w:rPr>
                <w:sz w:val="20"/>
                <w:szCs w:val="20"/>
              </w:rPr>
              <w:t>22,5</w:t>
            </w:r>
          </w:p>
        </w:tc>
      </w:tr>
      <w:tr w:rsidR="00F85440" w:rsidRPr="00C10E39" w14:paraId="2B685288"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5D831E4C" w14:textId="77777777" w:rsidR="00F85440" w:rsidRPr="00C10E39" w:rsidRDefault="00F85440" w:rsidP="000A2DF4">
            <w:pPr>
              <w:rPr>
                <w:sz w:val="20"/>
                <w:szCs w:val="20"/>
              </w:rPr>
            </w:pPr>
            <w:r w:rsidRPr="00C10E39">
              <w:rPr>
                <w:sz w:val="20"/>
                <w:szCs w:val="20"/>
              </w:rPr>
              <w:t xml:space="preserve">ожог </w:t>
            </w:r>
            <w:r w:rsidRPr="00C10E39">
              <w:rPr>
                <w:sz w:val="20"/>
                <w:szCs w:val="20"/>
                <w:lang w:val="en-US"/>
              </w:rPr>
              <w:t>II</w:t>
            </w:r>
            <w:r w:rsidRPr="00C10E39">
              <w:rPr>
                <w:sz w:val="20"/>
                <w:szCs w:val="20"/>
              </w:rPr>
              <w:t xml:space="preserve"> степени (220 кДж/м2)</w:t>
            </w:r>
          </w:p>
        </w:tc>
        <w:tc>
          <w:tcPr>
            <w:tcW w:w="2697" w:type="dxa"/>
            <w:shd w:val="clear" w:color="auto" w:fill="FFFFFF" w:themeFill="background1"/>
          </w:tcPr>
          <w:p w14:paraId="0A2E4060" w14:textId="77777777" w:rsidR="00F85440" w:rsidRPr="00C10E39" w:rsidRDefault="00F85440" w:rsidP="000A2DF4">
            <w:pPr>
              <w:jc w:val="center"/>
              <w:rPr>
                <w:sz w:val="20"/>
                <w:szCs w:val="20"/>
              </w:rPr>
            </w:pPr>
            <w:r w:rsidRPr="00C10E39">
              <w:rPr>
                <w:sz w:val="20"/>
                <w:szCs w:val="20"/>
              </w:rPr>
              <w:t>37,6</w:t>
            </w:r>
          </w:p>
        </w:tc>
      </w:tr>
      <w:tr w:rsidR="00F85440" w:rsidRPr="00C10E39" w14:paraId="6EA74104" w14:textId="77777777" w:rsidTr="00040772">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FFFFFF" w:themeFill="background1"/>
          </w:tcPr>
          <w:p w14:paraId="5C32F2F6" w14:textId="77777777" w:rsidR="00F85440" w:rsidRPr="00C10E39" w:rsidRDefault="00F85440" w:rsidP="000A2DF4">
            <w:pPr>
              <w:rPr>
                <w:sz w:val="20"/>
                <w:szCs w:val="20"/>
              </w:rPr>
            </w:pPr>
            <w:r w:rsidRPr="00C10E39">
              <w:rPr>
                <w:sz w:val="20"/>
                <w:szCs w:val="20"/>
              </w:rPr>
              <w:t xml:space="preserve">ожог </w:t>
            </w:r>
            <w:r w:rsidRPr="00C10E39">
              <w:rPr>
                <w:sz w:val="20"/>
                <w:szCs w:val="20"/>
                <w:lang w:val="en-US"/>
              </w:rPr>
              <w:t>I</w:t>
            </w:r>
            <w:r w:rsidRPr="00C10E39">
              <w:rPr>
                <w:sz w:val="20"/>
                <w:szCs w:val="20"/>
              </w:rPr>
              <w:t xml:space="preserve"> степени (120 кДж/м2)</w:t>
            </w:r>
          </w:p>
        </w:tc>
        <w:tc>
          <w:tcPr>
            <w:tcW w:w="2697" w:type="dxa"/>
            <w:shd w:val="clear" w:color="auto" w:fill="FFFFFF" w:themeFill="background1"/>
          </w:tcPr>
          <w:p w14:paraId="299FB31E" w14:textId="77777777" w:rsidR="00F85440" w:rsidRPr="00C10E39" w:rsidRDefault="00F85440" w:rsidP="000A2DF4">
            <w:pPr>
              <w:jc w:val="center"/>
              <w:rPr>
                <w:sz w:val="20"/>
                <w:szCs w:val="20"/>
              </w:rPr>
            </w:pPr>
            <w:r w:rsidRPr="00C10E39">
              <w:rPr>
                <w:sz w:val="20"/>
                <w:szCs w:val="20"/>
              </w:rPr>
              <w:t>57,6</w:t>
            </w:r>
          </w:p>
        </w:tc>
      </w:tr>
      <w:tr w:rsidR="00F85440" w:rsidRPr="00C10E39" w14:paraId="3ECC4F28" w14:textId="77777777" w:rsidTr="00040772">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FFFFFF" w:themeFill="background1"/>
          </w:tcPr>
          <w:p w14:paraId="21761C5C" w14:textId="77777777" w:rsidR="00F85440" w:rsidRPr="00C10E39" w:rsidRDefault="00F85440" w:rsidP="000A2DF4">
            <w:pPr>
              <w:rPr>
                <w:sz w:val="20"/>
                <w:szCs w:val="20"/>
              </w:rPr>
            </w:pPr>
            <w:r w:rsidRPr="00C10E39">
              <w:rPr>
                <w:sz w:val="20"/>
                <w:szCs w:val="20"/>
              </w:rPr>
              <w:t>болевой порог (20-60кДж/м2)</w:t>
            </w:r>
          </w:p>
        </w:tc>
        <w:tc>
          <w:tcPr>
            <w:tcW w:w="2697" w:type="dxa"/>
            <w:shd w:val="clear" w:color="auto" w:fill="FFFFFF" w:themeFill="background1"/>
          </w:tcPr>
          <w:p w14:paraId="4B2AAA19" w14:textId="77777777" w:rsidR="00F85440" w:rsidRPr="00C10E39" w:rsidRDefault="00F85440" w:rsidP="000A2DF4">
            <w:pPr>
              <w:jc w:val="center"/>
              <w:rPr>
                <w:sz w:val="20"/>
                <w:szCs w:val="20"/>
              </w:rPr>
            </w:pPr>
            <w:r w:rsidRPr="00C10E39">
              <w:rPr>
                <w:sz w:val="20"/>
                <w:szCs w:val="20"/>
              </w:rPr>
              <w:t>92,2</w:t>
            </w:r>
          </w:p>
        </w:tc>
      </w:tr>
    </w:tbl>
    <w:p w14:paraId="7B7189E9" w14:textId="77777777" w:rsidR="00986D04" w:rsidRPr="00C10E39" w:rsidRDefault="00986D04" w:rsidP="000A2DF4">
      <w:pPr>
        <w:spacing w:line="238" w:lineRule="auto"/>
        <w:ind w:left="20" w:firstLine="567"/>
        <w:rPr>
          <w:rFonts w:cs="Arial"/>
          <w:bCs/>
          <w:highlight w:val="yellow"/>
        </w:rPr>
      </w:pPr>
    </w:p>
    <w:p w14:paraId="544D3B56" w14:textId="77777777" w:rsidR="00F85440" w:rsidRPr="00A2450C" w:rsidRDefault="00F85440" w:rsidP="000A2DF4">
      <w:pPr>
        <w:spacing w:line="238" w:lineRule="auto"/>
        <w:ind w:left="20" w:firstLine="567"/>
        <w:rPr>
          <w:rFonts w:cs="Arial"/>
          <w:bCs/>
        </w:rPr>
      </w:pPr>
      <w:r w:rsidRPr="00A2450C">
        <w:rPr>
          <w:rFonts w:cs="Arial"/>
          <w:bCs/>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31EA3260" w14:textId="77777777" w:rsidR="00F85440" w:rsidRPr="00A2450C" w:rsidRDefault="00F85440" w:rsidP="00F85440">
      <w:pPr>
        <w:ind w:left="709"/>
        <w:rPr>
          <w:rFonts w:eastAsia="Calibri"/>
          <w:i/>
          <w:u w:val="single"/>
          <w:lang w:eastAsia="en-US"/>
        </w:rPr>
      </w:pPr>
      <w:r w:rsidRPr="00A2450C">
        <w:rPr>
          <w:rFonts w:eastAsia="Calibri"/>
          <w:i/>
          <w:u w:val="single"/>
          <w:lang w:eastAsia="en-US"/>
        </w:rPr>
        <w:t>Риск возникновения аварий на водном транспорте при перевозке опасных грузов</w:t>
      </w:r>
    </w:p>
    <w:p w14:paraId="009B6871" w14:textId="77777777" w:rsidR="00F85440" w:rsidRPr="00A2450C" w:rsidRDefault="00F85440" w:rsidP="00F85440">
      <w:pPr>
        <w:spacing w:line="238" w:lineRule="auto"/>
        <w:ind w:left="20" w:firstLine="567"/>
        <w:rPr>
          <w:rFonts w:cs="Arial"/>
          <w:bCs/>
        </w:rPr>
      </w:pPr>
      <w:r w:rsidRPr="00A2450C">
        <w:rPr>
          <w:rFonts w:cs="Arial"/>
          <w:bCs/>
        </w:rPr>
        <w:t>Проектируемая территория не попадает в зоны возникновения аварий на водном транспорте.</w:t>
      </w:r>
    </w:p>
    <w:p w14:paraId="6502692D" w14:textId="77777777" w:rsidR="00F85440" w:rsidRPr="00A2450C" w:rsidRDefault="00F85440" w:rsidP="00F85440">
      <w:pPr>
        <w:ind w:firstLine="709"/>
        <w:rPr>
          <w:rFonts w:eastAsia="Calibri"/>
          <w:i/>
          <w:u w:val="single"/>
          <w:lang w:eastAsia="en-US"/>
        </w:rPr>
      </w:pPr>
      <w:r w:rsidRPr="00A2450C">
        <w:rPr>
          <w:rFonts w:eastAsia="Calibri"/>
          <w:i/>
          <w:u w:val="single"/>
          <w:lang w:eastAsia="en-US"/>
        </w:rPr>
        <w:t>Риск возникновения аварий на железнодорожном транспорте при перевозке опасных грузов</w:t>
      </w:r>
    </w:p>
    <w:p w14:paraId="2889D10C" w14:textId="77777777" w:rsidR="00F85440" w:rsidRPr="00A2450C" w:rsidRDefault="00F85440" w:rsidP="00F85440">
      <w:pPr>
        <w:spacing w:line="238" w:lineRule="auto"/>
        <w:ind w:left="20" w:firstLine="567"/>
        <w:rPr>
          <w:rFonts w:cs="Arial"/>
          <w:bCs/>
        </w:rPr>
      </w:pPr>
      <w:r w:rsidRPr="00A2450C">
        <w:rPr>
          <w:rFonts w:cs="Arial"/>
          <w:bCs/>
        </w:rPr>
        <w:t>Проектируемая территория не попадает в зону риска возникновения аварий на железнодорожном транспорте.</w:t>
      </w:r>
    </w:p>
    <w:p w14:paraId="1A11F0CE" w14:textId="77777777" w:rsidR="00F85440" w:rsidRDefault="00F85440" w:rsidP="00F85440">
      <w:pPr>
        <w:ind w:firstLine="709"/>
        <w:rPr>
          <w:rFonts w:eastAsia="Calibri"/>
          <w:i/>
          <w:u w:val="single"/>
          <w:lang w:eastAsia="en-US"/>
        </w:rPr>
      </w:pPr>
      <w:r w:rsidRPr="00A2450C">
        <w:rPr>
          <w:rFonts w:eastAsia="Calibri"/>
          <w:i/>
          <w:u w:val="single"/>
          <w:lang w:eastAsia="en-US"/>
        </w:rPr>
        <w:t>Риск возникновения аварий на трубопроводном транспорте при транспортировке опасных грузов</w:t>
      </w:r>
    </w:p>
    <w:p w14:paraId="1296F588" w14:textId="77777777" w:rsidR="00E87FB8" w:rsidRDefault="00E87FB8" w:rsidP="00E87FB8">
      <w:pPr>
        <w:spacing w:line="238" w:lineRule="auto"/>
        <w:ind w:left="20" w:firstLine="567"/>
        <w:rPr>
          <w:rFonts w:cs="Arial"/>
          <w:bCs/>
        </w:rPr>
      </w:pPr>
      <w:r w:rsidRPr="003213F9">
        <w:rPr>
          <w:rFonts w:cs="Arial"/>
          <w:bCs/>
        </w:rPr>
        <w:t>Проектируемая территория попадает в зону риска возникновения аварий на трубопроводном транспорте.</w:t>
      </w:r>
    </w:p>
    <w:p w14:paraId="358F70E7" w14:textId="5E8F7F43" w:rsidR="00E87FB8" w:rsidRPr="00E87FB8" w:rsidRDefault="00E87FB8" w:rsidP="00E87FB8">
      <w:pPr>
        <w:spacing w:line="238" w:lineRule="auto"/>
        <w:ind w:left="20" w:firstLine="567"/>
        <w:rPr>
          <w:rFonts w:cs="Arial"/>
          <w:bCs/>
        </w:rPr>
      </w:pPr>
      <w:r w:rsidRPr="003213F9">
        <w:rPr>
          <w:rFonts w:cs="Arial"/>
          <w:bCs/>
        </w:rPr>
        <w:t xml:space="preserve">Для предотвращения ЧС или минимизации ущерба в случае возникновения аварии на </w:t>
      </w:r>
      <w:r>
        <w:rPr>
          <w:rFonts w:cs="Arial"/>
          <w:bCs/>
        </w:rPr>
        <w:t xml:space="preserve">объектах трубопроводного должны соблюдаться требования и нормы </w:t>
      </w:r>
      <w:r w:rsidRPr="003C4F40">
        <w:rPr>
          <w:rFonts w:cs="Arial"/>
          <w:bCs/>
        </w:rPr>
        <w:t>Федеральных норм и правил в обл</w:t>
      </w:r>
      <w:r w:rsidR="00A9080E">
        <w:rPr>
          <w:rFonts w:cs="Arial"/>
          <w:bCs/>
        </w:rPr>
        <w:t>асти промышленной безопасности «</w:t>
      </w:r>
      <w:r w:rsidRPr="003C4F40">
        <w:rPr>
          <w:rFonts w:cs="Arial"/>
          <w:bCs/>
        </w:rPr>
        <w:t>Общие правила взрывобезопасности для взрывопожароопасных химических, нефтехимических и не</w:t>
      </w:r>
      <w:r w:rsidR="00A9080E">
        <w:rPr>
          <w:rFonts w:cs="Arial"/>
          <w:bCs/>
        </w:rPr>
        <w:t>фтеперерабатывающих производств»</w:t>
      </w:r>
      <w:r w:rsidRPr="003C4F40">
        <w:rPr>
          <w:rFonts w:cs="Arial"/>
          <w:bCs/>
        </w:rPr>
        <w:t xml:space="preserve"> (с изменениями на 26 ноября 2015 года)</w:t>
      </w:r>
      <w:r>
        <w:rPr>
          <w:rFonts w:cs="Arial"/>
          <w:bCs/>
        </w:rPr>
        <w:t>, утвержденные приказом Федеральной</w:t>
      </w:r>
      <w:r w:rsidRPr="003C4F40">
        <w:rPr>
          <w:rFonts w:cs="Arial"/>
          <w:bCs/>
        </w:rPr>
        <w:t xml:space="preserve"> служб</w:t>
      </w:r>
      <w:r>
        <w:rPr>
          <w:rFonts w:cs="Arial"/>
          <w:bCs/>
        </w:rPr>
        <w:t>ы</w:t>
      </w:r>
      <w:r w:rsidRPr="003C4F40">
        <w:rPr>
          <w:rFonts w:cs="Arial"/>
          <w:bCs/>
        </w:rPr>
        <w:t xml:space="preserve"> по экологическому, технологическому и атомному надзору</w:t>
      </w:r>
      <w:r>
        <w:rPr>
          <w:rFonts w:cs="Arial"/>
          <w:bCs/>
        </w:rPr>
        <w:t xml:space="preserve"> №96 от 11 марта 2013 года.</w:t>
      </w:r>
    </w:p>
    <w:p w14:paraId="3700F2B1" w14:textId="47000D68" w:rsidR="00F85440" w:rsidRPr="00A2450C" w:rsidRDefault="00F85440" w:rsidP="0026312E">
      <w:pPr>
        <w:keepNext/>
        <w:suppressAutoHyphens/>
        <w:spacing w:before="240" w:after="240"/>
        <w:jc w:val="center"/>
        <w:outlineLvl w:val="2"/>
        <w:rPr>
          <w:rFonts w:cs="Arial"/>
          <w:bCs/>
          <w:i/>
          <w:szCs w:val="26"/>
        </w:rPr>
      </w:pPr>
      <w:bookmarkStart w:id="118" w:name="_Toc515025712"/>
      <w:bookmarkStart w:id="119" w:name="_Toc515875231"/>
      <w:bookmarkStart w:id="120" w:name="_Toc518481639"/>
      <w:bookmarkStart w:id="121" w:name="_Toc520277896"/>
      <w:bookmarkStart w:id="122" w:name="_Toc16761368"/>
      <w:bookmarkStart w:id="123" w:name="_Toc17811969"/>
      <w:bookmarkStart w:id="124" w:name="_Toc19091418"/>
      <w:bookmarkStart w:id="125" w:name="_Toc40368786"/>
      <w:r w:rsidRPr="00A2450C">
        <w:rPr>
          <w:rFonts w:cs="Arial"/>
          <w:bCs/>
          <w:i/>
          <w:szCs w:val="26"/>
        </w:rPr>
        <w:t xml:space="preserve">Перечень источников чрезвычайных ситуаций биолого-социального характера на территории </w:t>
      </w:r>
      <w:bookmarkEnd w:id="118"/>
      <w:bookmarkEnd w:id="119"/>
      <w:bookmarkEnd w:id="120"/>
      <w:bookmarkEnd w:id="121"/>
      <w:r w:rsidR="007E58DD" w:rsidRPr="00A2450C">
        <w:rPr>
          <w:rFonts w:cs="Arial"/>
          <w:bCs/>
          <w:i/>
          <w:szCs w:val="26"/>
        </w:rPr>
        <w:t>Анастасиевского</w:t>
      </w:r>
      <w:r w:rsidR="00733F30" w:rsidRPr="00A2450C">
        <w:rPr>
          <w:rFonts w:cs="Arial"/>
          <w:bCs/>
          <w:i/>
          <w:szCs w:val="26"/>
        </w:rPr>
        <w:t xml:space="preserve"> СП</w:t>
      </w:r>
      <w:bookmarkEnd w:id="122"/>
      <w:bookmarkEnd w:id="123"/>
      <w:bookmarkEnd w:id="124"/>
      <w:bookmarkEnd w:id="125"/>
    </w:p>
    <w:p w14:paraId="3A6B541B" w14:textId="77777777" w:rsidR="00F85440" w:rsidRPr="00A2450C" w:rsidRDefault="00F85440" w:rsidP="00F85440">
      <w:pPr>
        <w:ind w:firstLine="709"/>
        <w:rPr>
          <w:rFonts w:eastAsiaTheme="minorHAnsi" w:cstheme="minorBidi"/>
          <w:lang w:eastAsia="en-US"/>
        </w:rPr>
      </w:pPr>
      <w:r w:rsidRPr="00A2450C">
        <w:rPr>
          <w:rFonts w:eastAsiaTheme="minorHAnsi" w:cstheme="minorBidi"/>
          <w:lang w:eastAsia="en-US"/>
        </w:rPr>
        <w:t xml:space="preserve">Природных очагов инфекционных заболеваний на территории поселения нет. В последние 10 лет эпидемий, эпизоотий и эпифитотий не регистрировалось. </w:t>
      </w:r>
    </w:p>
    <w:p w14:paraId="4286678D" w14:textId="77777777" w:rsidR="00F85440" w:rsidRPr="00A2450C" w:rsidRDefault="00F85440" w:rsidP="00F85440">
      <w:pPr>
        <w:ind w:firstLine="709"/>
        <w:rPr>
          <w:rFonts w:eastAsiaTheme="minorHAnsi" w:cstheme="minorBidi"/>
          <w:lang w:eastAsia="en-US"/>
        </w:rPr>
      </w:pPr>
      <w:r w:rsidRPr="00A2450C">
        <w:rPr>
          <w:rFonts w:eastAsiaTheme="minorHAnsi" w:cstheme="minorBidi"/>
          <w:lang w:eastAsia="en-US"/>
        </w:rPr>
        <w:t>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полиоэнцефаломиелита и абсолютной летальностью.</w:t>
      </w:r>
    </w:p>
    <w:p w14:paraId="393F5A99" w14:textId="77777777" w:rsidR="00F85440" w:rsidRPr="00A2450C" w:rsidRDefault="00F85440" w:rsidP="00F85440">
      <w:pPr>
        <w:ind w:firstLine="709"/>
        <w:rPr>
          <w:rFonts w:eastAsiaTheme="minorHAnsi" w:cstheme="minorBidi"/>
          <w:lang w:eastAsia="en-US"/>
        </w:rPr>
      </w:pPr>
      <w:r w:rsidRPr="00A2450C">
        <w:rPr>
          <w:rFonts w:eastAsiaTheme="minorHAnsi" w:cstheme="minorBidi"/>
          <w:lang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Ветеринарные правила ВП 13.3.1103-96 «Профилактика и борьба с заразными болезнями, общими для человека и животных. Бешенство». 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w:t>
      </w:r>
    </w:p>
    <w:p w14:paraId="4E837945" w14:textId="77777777" w:rsidR="00F85440" w:rsidRPr="00805D0E" w:rsidRDefault="00F85440" w:rsidP="0045500F">
      <w:pPr>
        <w:pStyle w:val="2"/>
        <w:numPr>
          <w:ilvl w:val="1"/>
          <w:numId w:val="6"/>
        </w:numPr>
        <w:ind w:left="0" w:firstLine="0"/>
      </w:pPr>
      <w:bookmarkStart w:id="126" w:name="_Toc515025713"/>
      <w:bookmarkStart w:id="127" w:name="_Toc515875232"/>
      <w:bookmarkStart w:id="128" w:name="_Toc518481640"/>
      <w:bookmarkStart w:id="129" w:name="_Toc520277897"/>
      <w:bookmarkStart w:id="130" w:name="_Toc16761369"/>
      <w:bookmarkStart w:id="131" w:name="_Toc40368787"/>
      <w:r w:rsidRPr="00805D0E">
        <w:lastRenderedPageBreak/>
        <w:t>Перечень мероприятий по обеспечению пожарной безопасности</w:t>
      </w:r>
      <w:bookmarkEnd w:id="126"/>
      <w:bookmarkEnd w:id="127"/>
      <w:bookmarkEnd w:id="128"/>
      <w:bookmarkEnd w:id="129"/>
      <w:bookmarkEnd w:id="130"/>
      <w:bookmarkEnd w:id="131"/>
    </w:p>
    <w:p w14:paraId="24D0362B" w14:textId="4DA9C672" w:rsidR="00F85440" w:rsidRPr="00805D0E" w:rsidRDefault="00F85440" w:rsidP="00F85440">
      <w:pPr>
        <w:spacing w:line="238" w:lineRule="auto"/>
        <w:ind w:left="20" w:firstLine="567"/>
        <w:rPr>
          <w:rFonts w:cs="Arial"/>
          <w:bCs/>
        </w:rPr>
      </w:pPr>
      <w:r w:rsidRPr="00805D0E">
        <w:rPr>
          <w:rFonts w:cs="Arial"/>
          <w:bCs/>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w:t>
      </w:r>
    </w:p>
    <w:p w14:paraId="62BACAE3" w14:textId="77777777" w:rsidR="00F85440" w:rsidRPr="00805D0E" w:rsidRDefault="00F85440" w:rsidP="00F85440">
      <w:pPr>
        <w:spacing w:line="238" w:lineRule="auto"/>
        <w:ind w:left="20" w:firstLine="567"/>
        <w:rPr>
          <w:rFonts w:cs="Arial"/>
          <w:bCs/>
        </w:rPr>
      </w:pPr>
      <w:r w:rsidRPr="00805D0E">
        <w:rPr>
          <w:rFonts w:cs="Arial"/>
          <w:bCs/>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33065A4E" w14:textId="77777777" w:rsidR="00F85440" w:rsidRPr="00805D0E" w:rsidRDefault="00F85440" w:rsidP="00F85440">
      <w:pPr>
        <w:spacing w:line="238" w:lineRule="auto"/>
        <w:ind w:left="20" w:firstLine="567"/>
        <w:rPr>
          <w:rFonts w:cs="Arial"/>
          <w:bCs/>
        </w:rPr>
      </w:pPr>
      <w:r w:rsidRPr="00805D0E">
        <w:rPr>
          <w:rFonts w:cs="Arial"/>
          <w:b/>
          <w:bCs/>
          <w:i/>
        </w:rPr>
        <w:t>Основными функциями системы обеспечения пожарной безопасности являются</w:t>
      </w:r>
      <w:r w:rsidRPr="00805D0E">
        <w:rPr>
          <w:rFonts w:cs="Arial"/>
          <w:bCs/>
        </w:rPr>
        <w:t xml:space="preserve">: </w:t>
      </w:r>
    </w:p>
    <w:p w14:paraId="15C33522"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нормативное правовое регулирование и осуществление государственных мер в области пожарной безопасности; </w:t>
      </w:r>
    </w:p>
    <w:p w14:paraId="7CDA282C"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создание пожарной охраны и организация ее деятельности; </w:t>
      </w:r>
    </w:p>
    <w:p w14:paraId="5844237B"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разработка и осуществление мер пожарной безопасности; </w:t>
      </w:r>
    </w:p>
    <w:p w14:paraId="49121D7E"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реализация прав, обязанностей и ответственности в области пожарной безопасности; </w:t>
      </w:r>
    </w:p>
    <w:p w14:paraId="5702559F"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проведение противопожарной пропаганды и обучение населения мерам пожарной безопасности; </w:t>
      </w:r>
    </w:p>
    <w:p w14:paraId="0F9B8F5A"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содействие деятельности добровольных пожарных, привлечение населения к обеспечению пожарной безопасности; </w:t>
      </w:r>
    </w:p>
    <w:p w14:paraId="5DD73A53"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научно-техническое обеспечение пожарной безопасности; </w:t>
      </w:r>
    </w:p>
    <w:p w14:paraId="24E558B2"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информационное обеспечение в области пожарной безопасности; </w:t>
      </w:r>
    </w:p>
    <w:p w14:paraId="0D8876A4"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осуществление государственного пожарного надзора и других контрольных функций по обеспечению пожарной безопасности; </w:t>
      </w:r>
    </w:p>
    <w:p w14:paraId="473C1A1D"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производство пожарно-технической продукции; </w:t>
      </w:r>
    </w:p>
    <w:p w14:paraId="67C2AEA3"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выполнение работ и оказание услуг в области пожарной безопасности; </w:t>
      </w:r>
    </w:p>
    <w:p w14:paraId="32B296D5"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08512746"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тушение пожаров и проведение аварийно-спасательных работ; </w:t>
      </w:r>
    </w:p>
    <w:p w14:paraId="2C5C5D41"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учет пожаров и их последствий; </w:t>
      </w:r>
    </w:p>
    <w:p w14:paraId="6E72629F"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установление особого противопожарного режима.</w:t>
      </w:r>
    </w:p>
    <w:p w14:paraId="353E7010" w14:textId="77777777" w:rsidR="00F85440" w:rsidRPr="00805D0E" w:rsidRDefault="00F85440" w:rsidP="00F85440">
      <w:pPr>
        <w:spacing w:line="238" w:lineRule="auto"/>
        <w:ind w:left="20" w:firstLine="567"/>
        <w:rPr>
          <w:rFonts w:cs="Arial"/>
          <w:bCs/>
        </w:rPr>
      </w:pPr>
      <w:r w:rsidRPr="00805D0E">
        <w:rPr>
          <w:rFonts w:cs="Arial"/>
          <w:bCs/>
        </w:rPr>
        <w:t>Для выполнения этих функций система обеспечения пожарной безопасности состоит из нескольких элементов:</w:t>
      </w:r>
    </w:p>
    <w:p w14:paraId="375DEADB"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органы государственной власти;</w:t>
      </w:r>
    </w:p>
    <w:p w14:paraId="2907B39E"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органы местного самоуправления;</w:t>
      </w:r>
    </w:p>
    <w:p w14:paraId="278288FF" w14:textId="77777777" w:rsidR="00F85440" w:rsidRPr="00805D0E" w:rsidRDefault="00F85440" w:rsidP="0045500F">
      <w:pPr>
        <w:numPr>
          <w:ilvl w:val="0"/>
          <w:numId w:val="12"/>
        </w:numPr>
        <w:autoSpaceDE w:val="0"/>
        <w:autoSpaceDN w:val="0"/>
        <w:adjustRightInd w:val="0"/>
        <w:ind w:left="1120" w:hanging="425"/>
        <w:rPr>
          <w:szCs w:val="22"/>
        </w:rPr>
      </w:pPr>
      <w:r w:rsidRPr="00805D0E">
        <w:rPr>
          <w:szCs w:val="22"/>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192B9A12" w14:textId="77777777" w:rsidR="00F84DB3" w:rsidRPr="00805D0E" w:rsidRDefault="00F85440" w:rsidP="00F84DB3">
      <w:pPr>
        <w:spacing w:line="238" w:lineRule="auto"/>
        <w:ind w:left="20" w:firstLine="567"/>
        <w:rPr>
          <w:rFonts w:cs="Arial"/>
          <w:bCs/>
        </w:rPr>
      </w:pPr>
      <w:r w:rsidRPr="00805D0E">
        <w:rPr>
          <w:rFonts w:cs="Arial"/>
          <w:bCs/>
        </w:rPr>
        <w:t>Достижение заданного уровня пожарной безопасности достигается комплексом организ</w:t>
      </w:r>
      <w:bookmarkStart w:id="132" w:name="_Toc16761370"/>
      <w:r w:rsidR="00F84DB3" w:rsidRPr="00805D0E">
        <w:rPr>
          <w:rFonts w:cs="Arial"/>
          <w:bCs/>
        </w:rPr>
        <w:t>ационных и технических решений.</w:t>
      </w:r>
    </w:p>
    <w:p w14:paraId="152FC6AD" w14:textId="77777777" w:rsidR="00F84DB3" w:rsidRPr="00C10E39" w:rsidRDefault="00F84DB3" w:rsidP="00F84DB3">
      <w:pPr>
        <w:spacing w:line="238" w:lineRule="auto"/>
        <w:ind w:left="20" w:firstLine="567"/>
        <w:rPr>
          <w:rFonts w:cs="Arial"/>
          <w:bCs/>
          <w:highlight w:val="yellow"/>
        </w:rPr>
      </w:pPr>
    </w:p>
    <w:p w14:paraId="679B4F6B" w14:textId="293CE5EF" w:rsidR="00F85440" w:rsidRPr="00A2450C" w:rsidRDefault="00F85440" w:rsidP="00F84DB3">
      <w:pPr>
        <w:spacing w:line="238" w:lineRule="auto"/>
        <w:ind w:left="20" w:firstLine="567"/>
        <w:rPr>
          <w:rFonts w:cs="Arial"/>
          <w:bCs/>
          <w:i/>
          <w:szCs w:val="26"/>
        </w:rPr>
      </w:pPr>
      <w:r w:rsidRPr="00A2450C">
        <w:rPr>
          <w:rFonts w:cs="Arial"/>
          <w:bCs/>
          <w:i/>
          <w:szCs w:val="26"/>
        </w:rPr>
        <w:t xml:space="preserve">Состояние системы обеспечения пожарной безопасности на территории </w:t>
      </w:r>
      <w:r w:rsidR="007E58DD" w:rsidRPr="00A2450C">
        <w:rPr>
          <w:rFonts w:cs="Arial"/>
          <w:bCs/>
          <w:i/>
          <w:szCs w:val="26"/>
        </w:rPr>
        <w:t>Анастасиевского</w:t>
      </w:r>
      <w:r w:rsidR="00733F30" w:rsidRPr="00A2450C">
        <w:rPr>
          <w:rFonts w:cs="Arial"/>
          <w:bCs/>
          <w:i/>
          <w:szCs w:val="26"/>
        </w:rPr>
        <w:t xml:space="preserve"> СП</w:t>
      </w:r>
      <w:r w:rsidRPr="00A2450C">
        <w:rPr>
          <w:rFonts w:cs="Arial"/>
          <w:bCs/>
          <w:i/>
          <w:szCs w:val="26"/>
        </w:rPr>
        <w:t>.</w:t>
      </w:r>
      <w:bookmarkEnd w:id="132"/>
    </w:p>
    <w:p w14:paraId="4C42BC99" w14:textId="648C6A77" w:rsidR="00F85440" w:rsidRPr="00A2450C" w:rsidRDefault="00F85440" w:rsidP="009D56A0">
      <w:pPr>
        <w:spacing w:line="238" w:lineRule="auto"/>
        <w:ind w:left="20" w:firstLine="567"/>
        <w:rPr>
          <w:rFonts w:cs="Arial"/>
          <w:bCs/>
        </w:rPr>
      </w:pPr>
      <w:r w:rsidRPr="00A2450C">
        <w:rPr>
          <w:rFonts w:cs="Arial"/>
          <w:bCs/>
        </w:rPr>
        <w:t xml:space="preserve">В настоящее время пожарная безопасность </w:t>
      </w:r>
      <w:r w:rsidR="007E58DD" w:rsidRPr="00A2450C">
        <w:rPr>
          <w:lang w:eastAsia="ar-SA" w:bidi="en-US"/>
        </w:rPr>
        <w:t>Анастасиевского</w:t>
      </w:r>
      <w:r w:rsidR="00BE01F1" w:rsidRPr="00A2450C">
        <w:rPr>
          <w:lang w:eastAsia="ar-SA" w:bidi="en-US"/>
        </w:rPr>
        <w:t xml:space="preserve"> СП </w:t>
      </w:r>
      <w:r w:rsidRPr="00A2450C">
        <w:rPr>
          <w:rFonts w:cs="Arial"/>
          <w:bCs/>
        </w:rPr>
        <w:t>обеспечивае</w:t>
      </w:r>
      <w:r w:rsidR="009D56A0" w:rsidRPr="00A2450C">
        <w:rPr>
          <w:rFonts w:cs="Arial"/>
          <w:bCs/>
        </w:rPr>
        <w:t xml:space="preserve">тся силами </w:t>
      </w:r>
      <w:r w:rsidR="004E15D0" w:rsidRPr="00A2450C">
        <w:rPr>
          <w:rFonts w:cs="Arial"/>
          <w:bCs/>
        </w:rPr>
        <w:t xml:space="preserve">пожарных частей из </w:t>
      </w:r>
      <w:r w:rsidR="001652EA" w:rsidRPr="00A2450C">
        <w:rPr>
          <w:rFonts w:cs="Arial"/>
          <w:bCs/>
        </w:rPr>
        <w:t>соседних сельс</w:t>
      </w:r>
      <w:r w:rsidR="0008321C" w:rsidRPr="00A2450C">
        <w:rPr>
          <w:rFonts w:cs="Arial"/>
          <w:bCs/>
        </w:rPr>
        <w:t>ких поселений</w:t>
      </w:r>
      <w:r w:rsidR="001652EA" w:rsidRPr="00A2450C">
        <w:rPr>
          <w:rFonts w:cs="Arial"/>
          <w:bCs/>
        </w:rPr>
        <w:t>.</w:t>
      </w:r>
    </w:p>
    <w:p w14:paraId="1117F727" w14:textId="77777777" w:rsidR="00F117C8" w:rsidRDefault="00F117C8" w:rsidP="00F85440">
      <w:pPr>
        <w:spacing w:line="238" w:lineRule="auto"/>
        <w:ind w:left="20" w:firstLine="567"/>
        <w:jc w:val="center"/>
        <w:rPr>
          <w:rFonts w:cs="Arial"/>
          <w:b/>
          <w:bCs/>
          <w:i/>
        </w:rPr>
      </w:pPr>
    </w:p>
    <w:p w14:paraId="5F713C60" w14:textId="77777777" w:rsidR="00F117C8" w:rsidRDefault="00F117C8" w:rsidP="00F85440">
      <w:pPr>
        <w:spacing w:line="238" w:lineRule="auto"/>
        <w:ind w:left="20" w:firstLine="567"/>
        <w:jc w:val="center"/>
        <w:rPr>
          <w:rFonts w:cs="Arial"/>
          <w:b/>
          <w:bCs/>
          <w:i/>
        </w:rPr>
      </w:pPr>
    </w:p>
    <w:p w14:paraId="16262B55" w14:textId="77777777" w:rsidR="00F117C8" w:rsidRDefault="00F117C8" w:rsidP="00F85440">
      <w:pPr>
        <w:spacing w:line="238" w:lineRule="auto"/>
        <w:ind w:left="20" w:firstLine="567"/>
        <w:jc w:val="center"/>
        <w:rPr>
          <w:rFonts w:cs="Arial"/>
          <w:b/>
          <w:bCs/>
          <w:i/>
        </w:rPr>
      </w:pPr>
    </w:p>
    <w:p w14:paraId="302E2407" w14:textId="77777777" w:rsidR="00F85440" w:rsidRPr="00A2450C" w:rsidRDefault="00F85440" w:rsidP="00F85440">
      <w:pPr>
        <w:spacing w:line="238" w:lineRule="auto"/>
        <w:ind w:left="20" w:firstLine="567"/>
        <w:jc w:val="center"/>
        <w:rPr>
          <w:rFonts w:cs="Arial"/>
          <w:b/>
          <w:bCs/>
          <w:i/>
        </w:rPr>
      </w:pPr>
      <w:r w:rsidRPr="00A2450C">
        <w:rPr>
          <w:rFonts w:cs="Arial"/>
          <w:b/>
          <w:bCs/>
          <w:i/>
        </w:rPr>
        <w:t>Организационные решения.</w:t>
      </w:r>
    </w:p>
    <w:p w14:paraId="7528F163" w14:textId="77777777" w:rsidR="00F85440" w:rsidRPr="00805D0E" w:rsidRDefault="00F85440" w:rsidP="00F85440">
      <w:pPr>
        <w:spacing w:line="238" w:lineRule="auto"/>
        <w:ind w:left="20" w:firstLine="567"/>
        <w:rPr>
          <w:rFonts w:cs="Arial"/>
          <w:bCs/>
        </w:rPr>
      </w:pPr>
      <w:r w:rsidRPr="00805D0E">
        <w:rPr>
          <w:rFonts w:cs="Arial"/>
          <w:bCs/>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3EC162CB" w14:textId="77777777" w:rsidR="00F85440" w:rsidRPr="00805D0E" w:rsidRDefault="00F85440" w:rsidP="00F85440">
      <w:pPr>
        <w:spacing w:line="238" w:lineRule="auto"/>
        <w:ind w:left="20" w:firstLine="567"/>
        <w:rPr>
          <w:rFonts w:cs="Arial"/>
          <w:bCs/>
        </w:rPr>
      </w:pPr>
      <w:r w:rsidRPr="00805D0E">
        <w:rPr>
          <w:rFonts w:cs="Arial"/>
          <w:bCs/>
        </w:rPr>
        <w:t>Предотвращение образования горючей среды должно обеспечиваться одним из следующих способов или их комбинаций:</w:t>
      </w:r>
    </w:p>
    <w:p w14:paraId="1BF7DB18"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максимально возможным применением негорючих и трудногорючих веществ и материалов;</w:t>
      </w:r>
    </w:p>
    <w:p w14:paraId="0E9CD6ED"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31EE0635"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изоляцией горючей среды (применением изолированных отсеков, камер, кабин и т. п.);</w:t>
      </w:r>
    </w:p>
    <w:p w14:paraId="1370FD5E"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70B4B804"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достаточной концентрацией флегматизатора в воздухе защищаемого объема (его составной части);</w:t>
      </w:r>
    </w:p>
    <w:p w14:paraId="60046C7C"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поддержанием температуры и давления среды, при которых распространение пламени исключается;</w:t>
      </w:r>
    </w:p>
    <w:p w14:paraId="24C2B4C7"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максимальной механизацией и автоматизацией технологических процессов, связанных с обращением горючих веществ;</w:t>
      </w:r>
    </w:p>
    <w:p w14:paraId="5C9E0710"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установкой пожароопасного оборудования по возможности в изолированных помещениях или на открытых площадках;</w:t>
      </w:r>
    </w:p>
    <w:p w14:paraId="3581E9AC"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 xml:space="preserve">применением устройств защиты производственного оборудования с горючими веществами от </w:t>
      </w:r>
      <w:r w:rsidRPr="00805D0E">
        <w:rPr>
          <w:szCs w:val="22"/>
        </w:rPr>
        <w:t>повреждений</w:t>
      </w:r>
      <w:r w:rsidRPr="00805D0E">
        <w:rPr>
          <w:rFonts w:cs="Arial"/>
          <w:bCs/>
        </w:rPr>
        <w:t xml:space="preserve"> и аварий, установкой отключающих, отсекающих и других устройств.</w:t>
      </w:r>
    </w:p>
    <w:p w14:paraId="53EE44CC" w14:textId="77777777" w:rsidR="00F85440" w:rsidRPr="00805D0E" w:rsidRDefault="00F85440" w:rsidP="00F85440">
      <w:pPr>
        <w:spacing w:line="238" w:lineRule="auto"/>
        <w:ind w:left="20" w:firstLine="567"/>
        <w:rPr>
          <w:rFonts w:cs="Arial"/>
          <w:bCs/>
        </w:rPr>
      </w:pPr>
      <w:r w:rsidRPr="00805D0E">
        <w:rPr>
          <w:rFonts w:cs="Arial"/>
          <w:bCs/>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76D233BA"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применением машин, механизмов, оборудования, устройств, при эксплуатации которых не образуются источники зажигания;</w:t>
      </w:r>
    </w:p>
    <w:p w14:paraId="79175CCE"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12.1.011 и Правил устройства электроустановок;</w:t>
      </w:r>
    </w:p>
    <w:p w14:paraId="10503CF4"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применением в конструкции быстродействующих средств защитного отключения возможных источников зажигания;</w:t>
      </w:r>
    </w:p>
    <w:p w14:paraId="713F28B1"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применением технологического процесса и оборудования, удовлетворяющего требованиям электростатической искробезопасности по ГОСТ 12.1.018;</w:t>
      </w:r>
    </w:p>
    <w:p w14:paraId="1F08F627"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устройством молниезащиты зданий, сооружений и оборудования;</w:t>
      </w:r>
    </w:p>
    <w:p w14:paraId="35D806B8"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3B867E6F"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исключение возможности появления искрового разряда в горючей среде с энергией, равной и выше минимальной энергии зажигания;</w:t>
      </w:r>
    </w:p>
    <w:p w14:paraId="31AD4E01"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применением не искрящего инструмента при работе с легковоспламеняющимися жидкостями и горючими газами;</w:t>
      </w:r>
    </w:p>
    <w:p w14:paraId="6096427F"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lastRenderedPageBreak/>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7F81DC92"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обеспечение порядка совместного хранения веществ и материалов;</w:t>
      </w:r>
    </w:p>
    <w:p w14:paraId="33F7D675"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устранением контакта с воздухом пирофорных веществ;</w:t>
      </w:r>
    </w:p>
    <w:p w14:paraId="45EB2570"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уменьшением определяющего размера горючей среды ниже предельно допустимого по горючести;</w:t>
      </w:r>
    </w:p>
    <w:p w14:paraId="690818D8"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выполнением действующих строительных норм, правил и стандартов.</w:t>
      </w:r>
    </w:p>
    <w:p w14:paraId="76AE0A88" w14:textId="77777777" w:rsidR="00F85440" w:rsidRPr="00805D0E" w:rsidRDefault="00F85440" w:rsidP="00F85440">
      <w:pPr>
        <w:spacing w:line="238" w:lineRule="auto"/>
        <w:ind w:left="1064" w:firstLine="567"/>
        <w:rPr>
          <w:rFonts w:cs="Arial"/>
          <w:b/>
          <w:bCs/>
        </w:rPr>
      </w:pPr>
    </w:p>
    <w:p w14:paraId="0DD6EB1C" w14:textId="77777777" w:rsidR="00F85440" w:rsidRPr="00805D0E" w:rsidRDefault="00F85440" w:rsidP="00F85440">
      <w:pPr>
        <w:spacing w:line="238" w:lineRule="auto"/>
        <w:ind w:left="20" w:firstLine="567"/>
        <w:jc w:val="center"/>
        <w:rPr>
          <w:rFonts w:cs="Arial"/>
          <w:bCs/>
          <w:i/>
        </w:rPr>
      </w:pPr>
      <w:r w:rsidRPr="00805D0E">
        <w:rPr>
          <w:rFonts w:cs="Arial"/>
          <w:b/>
          <w:bCs/>
          <w:i/>
        </w:rPr>
        <w:t>Технические решения, входящие в систему, обеспечивающую пожарную безопасность дороги, состоят из ряда мероприятий и условий:</w:t>
      </w:r>
    </w:p>
    <w:p w14:paraId="090653A3"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52C34C1C"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294BBB58"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595EEB65"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29796606"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314BAFF9"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на участках дороги, расположенных вблизи опор линий высоковольтных передач необходимо расположение обозначенных охранных зон;</w:t>
      </w:r>
    </w:p>
    <w:p w14:paraId="3FAABB59"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на территории автомобильной дороги в пределах ее полосы не разрешается устраивать свалки горючих отходов;</w:t>
      </w:r>
    </w:p>
    <w:p w14:paraId="13E221A6"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65318863"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384A28D0" w14:textId="77777777" w:rsidR="00F85440" w:rsidRPr="00805D0E" w:rsidRDefault="00F85440" w:rsidP="00F85440">
      <w:pPr>
        <w:spacing w:line="238" w:lineRule="auto"/>
        <w:ind w:left="20" w:firstLine="567"/>
        <w:rPr>
          <w:rFonts w:cs="Arial"/>
          <w:bCs/>
        </w:rPr>
      </w:pPr>
      <w:r w:rsidRPr="00805D0E">
        <w:rPr>
          <w:rFonts w:cs="Arial"/>
          <w:bCs/>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00C8E27" w14:textId="77777777" w:rsidR="00F85440" w:rsidRPr="00A2450C" w:rsidRDefault="00F85440" w:rsidP="00F85440">
      <w:pPr>
        <w:spacing w:line="238" w:lineRule="auto"/>
        <w:ind w:left="20" w:firstLine="567"/>
        <w:jc w:val="center"/>
        <w:rPr>
          <w:b/>
          <w:bCs/>
          <w:i/>
          <w:iCs/>
        </w:rPr>
      </w:pPr>
      <w:r w:rsidRPr="00A2450C">
        <w:rPr>
          <w:b/>
          <w:bCs/>
          <w:i/>
          <w:iCs/>
        </w:rPr>
        <w:t>Противопожарное водоснабжение</w:t>
      </w:r>
    </w:p>
    <w:p w14:paraId="4CB638CC" w14:textId="77777777" w:rsidR="00F85440" w:rsidRPr="00A2450C" w:rsidRDefault="00F85440" w:rsidP="00F85440">
      <w:pPr>
        <w:spacing w:line="238" w:lineRule="auto"/>
        <w:ind w:left="20" w:firstLine="567"/>
        <w:rPr>
          <w:rFonts w:eastAsiaTheme="minorEastAsia" w:cstheme="minorBidi"/>
          <w:szCs w:val="22"/>
        </w:rPr>
      </w:pPr>
      <w:r w:rsidRPr="00A2450C">
        <w:rPr>
          <w:rFonts w:eastAsiaTheme="minorEastAsia" w:cstheme="minorBidi"/>
          <w:szCs w:val="22"/>
        </w:rPr>
        <w:t xml:space="preserve">На территории поселения должны быть источники наружного противопожарного водоснабжения. </w:t>
      </w:r>
    </w:p>
    <w:p w14:paraId="05ADC0A8" w14:textId="77777777" w:rsidR="00F85440" w:rsidRPr="00A2450C" w:rsidRDefault="00F85440" w:rsidP="00F85440">
      <w:pPr>
        <w:spacing w:line="238" w:lineRule="auto"/>
        <w:ind w:left="20" w:firstLine="567"/>
        <w:rPr>
          <w:rFonts w:eastAsiaTheme="minorEastAsia" w:cstheme="minorBidi"/>
          <w:szCs w:val="22"/>
        </w:rPr>
      </w:pPr>
      <w:r w:rsidRPr="00A2450C">
        <w:rPr>
          <w:rFonts w:eastAsiaTheme="minorEastAsia" w:cstheme="minorBidi"/>
          <w:szCs w:val="22"/>
        </w:rPr>
        <w:t xml:space="preserve">К источникам наружного противопожарного водоснабжения относятся: </w:t>
      </w:r>
    </w:p>
    <w:p w14:paraId="75C498A3" w14:textId="77777777" w:rsidR="00F85440" w:rsidRPr="00A2450C" w:rsidRDefault="00F85440" w:rsidP="00F85440">
      <w:pPr>
        <w:spacing w:line="238" w:lineRule="auto"/>
        <w:ind w:left="20" w:firstLine="567"/>
        <w:rPr>
          <w:rFonts w:eastAsiaTheme="minorEastAsia" w:cstheme="minorBidi"/>
          <w:szCs w:val="22"/>
        </w:rPr>
      </w:pPr>
      <w:r w:rsidRPr="00A2450C">
        <w:rPr>
          <w:rFonts w:eastAsiaTheme="minorEastAsia" w:cstheme="minorBidi"/>
          <w:szCs w:val="22"/>
        </w:rPr>
        <w:t xml:space="preserve">- наружные водопроводные сети с пожарными гидрантами; </w:t>
      </w:r>
    </w:p>
    <w:p w14:paraId="12209A7B" w14:textId="77777777" w:rsidR="00F85440" w:rsidRPr="00A2450C" w:rsidRDefault="00F85440" w:rsidP="00F85440">
      <w:pPr>
        <w:spacing w:line="238" w:lineRule="auto"/>
        <w:ind w:left="20" w:firstLine="567"/>
        <w:rPr>
          <w:rFonts w:eastAsiaTheme="minorEastAsia" w:cstheme="minorBidi"/>
          <w:szCs w:val="22"/>
        </w:rPr>
      </w:pPr>
      <w:r w:rsidRPr="00A2450C">
        <w:rPr>
          <w:rFonts w:eastAsiaTheme="minorEastAsia" w:cstheme="minorBidi"/>
          <w:szCs w:val="22"/>
        </w:rPr>
        <w:t xml:space="preserve">- водные объекты, используемые для целей пожаротушения в соответствии с законодательством Российской Федерации; </w:t>
      </w:r>
    </w:p>
    <w:p w14:paraId="07D31E81" w14:textId="77777777" w:rsidR="00F85440" w:rsidRPr="00A2450C" w:rsidRDefault="00F85440" w:rsidP="00F85440">
      <w:pPr>
        <w:spacing w:line="238" w:lineRule="auto"/>
        <w:ind w:left="20" w:firstLine="567"/>
        <w:rPr>
          <w:rFonts w:eastAsiaTheme="minorEastAsia" w:cstheme="minorBidi"/>
          <w:szCs w:val="22"/>
        </w:rPr>
      </w:pPr>
      <w:r w:rsidRPr="00A2450C">
        <w:rPr>
          <w:rFonts w:eastAsiaTheme="minorEastAsia" w:cstheme="minorBidi"/>
          <w:szCs w:val="22"/>
        </w:rPr>
        <w:lastRenderedPageBreak/>
        <w:t xml:space="preserve">- противопожарные резервуары. </w:t>
      </w:r>
    </w:p>
    <w:p w14:paraId="4945E8B8" w14:textId="77777777" w:rsidR="00F85440" w:rsidRPr="00A2450C" w:rsidRDefault="00F85440" w:rsidP="00F85440">
      <w:pPr>
        <w:spacing w:line="238" w:lineRule="auto"/>
        <w:ind w:left="20" w:firstLine="567"/>
        <w:rPr>
          <w:rFonts w:eastAsiaTheme="minorEastAsia" w:cstheme="minorBidi"/>
          <w:szCs w:val="22"/>
        </w:rPr>
      </w:pPr>
      <w:r w:rsidRPr="00A2450C">
        <w:rPr>
          <w:rFonts w:eastAsiaTheme="minorEastAsia" w:cstheme="minorBidi"/>
          <w:szCs w:val="22"/>
        </w:rPr>
        <w:t xml:space="preserve">Поселение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19FDBAFB" w14:textId="537686F4" w:rsidR="00F85440" w:rsidRPr="002D1F9B" w:rsidRDefault="00F85440" w:rsidP="00F85440">
      <w:pPr>
        <w:spacing w:line="238" w:lineRule="auto"/>
        <w:ind w:left="20" w:firstLine="567"/>
      </w:pPr>
      <w:r w:rsidRPr="002D1F9B">
        <w:t xml:space="preserve">На расчетный срок система пожаротушения принята низкого давления с установкой на сети пожарных гидрантов через 150 м в с. </w:t>
      </w:r>
      <w:r w:rsidR="00A2450C" w:rsidRPr="002D1F9B">
        <w:t>Анастасиевка и с. Марфинка.</w:t>
      </w:r>
    </w:p>
    <w:p w14:paraId="35FAE462" w14:textId="77777777" w:rsidR="00F85440" w:rsidRPr="002D1F9B" w:rsidRDefault="00F85440" w:rsidP="00F85440">
      <w:pPr>
        <w:spacing w:line="238" w:lineRule="auto"/>
        <w:ind w:left="20" w:firstLine="567"/>
      </w:pPr>
      <w:r w:rsidRPr="002D1F9B">
        <w:t>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w:t>
      </w:r>
    </w:p>
    <w:p w14:paraId="75185C17" w14:textId="77777777" w:rsidR="00F85440" w:rsidRPr="002D1F9B" w:rsidRDefault="00F85440" w:rsidP="00F85440">
      <w:pPr>
        <w:spacing w:line="238" w:lineRule="auto"/>
        <w:ind w:left="20" w:firstLine="567"/>
      </w:pPr>
      <w:r w:rsidRPr="002D1F9B">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8.13130.2009 «Системы противопожарной защиты. Источники наружного противопожарного водоснабжения. Требования пожарной безопасности». </w:t>
      </w:r>
    </w:p>
    <w:p w14:paraId="4291CC0D" w14:textId="77777777" w:rsidR="00F85440" w:rsidRPr="002D1F9B" w:rsidRDefault="00F85440" w:rsidP="00F85440">
      <w:pPr>
        <w:spacing w:line="238" w:lineRule="auto"/>
        <w:ind w:left="20" w:firstLine="567"/>
      </w:pPr>
      <w:r w:rsidRPr="002D1F9B">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6E4DE590" w14:textId="77777777" w:rsidR="00F85440" w:rsidRPr="002D1F9B" w:rsidRDefault="00F85440" w:rsidP="00F85440">
      <w:pPr>
        <w:spacing w:line="238" w:lineRule="auto"/>
        <w:ind w:left="20" w:firstLine="567"/>
      </w:pPr>
      <w:r w:rsidRPr="002D1F9B">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3D6CB328" w14:textId="77777777" w:rsidR="00F85440" w:rsidRPr="002D1F9B" w:rsidRDefault="00F85440" w:rsidP="00F85440">
      <w:pPr>
        <w:spacing w:line="238" w:lineRule="auto"/>
        <w:ind w:left="20" w:firstLine="567"/>
      </w:pPr>
      <w:r w:rsidRPr="002D1F9B">
        <w:t xml:space="preserve">Свободный напор в сети объединенного водопровода должен быть не менее 10 м и не более 60 м. </w:t>
      </w:r>
    </w:p>
    <w:p w14:paraId="0E21EA77" w14:textId="77777777" w:rsidR="00F85440" w:rsidRPr="002D1F9B" w:rsidRDefault="00F85440" w:rsidP="00F85440">
      <w:pPr>
        <w:spacing w:line="238" w:lineRule="auto"/>
        <w:ind w:left="20" w:firstLine="567"/>
      </w:pPr>
      <w:r w:rsidRPr="002D1F9B">
        <w:t xml:space="preserve">Объединенный хозяйственно-питьевой и производственные водопроводы поселения – относится к III категории согласно СП 31.13330.2012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 </w:t>
      </w:r>
    </w:p>
    <w:p w14:paraId="462C7E0B" w14:textId="77777777" w:rsidR="00F85440" w:rsidRPr="002D1F9B" w:rsidRDefault="00F85440" w:rsidP="00F85440">
      <w:pPr>
        <w:spacing w:line="238" w:lineRule="auto"/>
        <w:ind w:left="20" w:firstLine="567"/>
      </w:pPr>
      <w:r w:rsidRPr="002D1F9B">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33EC4948" w14:textId="77777777" w:rsidR="00F85440" w:rsidRPr="002D1F9B" w:rsidRDefault="00F85440" w:rsidP="00F85440">
      <w:pPr>
        <w:spacing w:line="238" w:lineRule="auto"/>
        <w:ind w:left="20" w:firstLine="567"/>
      </w:pPr>
      <w:r w:rsidRPr="002D1F9B">
        <w:t xml:space="preserve">Кольцевание наружных водопроводных сетей внутренними водопроводными сетями зданий и сооружений не допускается. </w:t>
      </w:r>
    </w:p>
    <w:p w14:paraId="0AC42E78" w14:textId="77777777" w:rsidR="00F85440" w:rsidRPr="002D1F9B" w:rsidRDefault="00F85440" w:rsidP="00F85440">
      <w:pPr>
        <w:spacing w:line="238" w:lineRule="auto"/>
        <w:ind w:left="20" w:firstLine="567"/>
      </w:pPr>
      <w:r w:rsidRPr="002D1F9B">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233766DF" w14:textId="77777777" w:rsidR="00F85440" w:rsidRPr="002D1F9B" w:rsidRDefault="00F85440" w:rsidP="00F85440">
      <w:pPr>
        <w:spacing w:line="238" w:lineRule="auto"/>
        <w:ind w:left="20" w:firstLine="567"/>
      </w:pPr>
      <w:r w:rsidRPr="002D1F9B">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1F72321C" w14:textId="77777777" w:rsidR="00F85440" w:rsidRPr="002D1F9B" w:rsidRDefault="00F85440" w:rsidP="00F85440">
      <w:pPr>
        <w:spacing w:line="238" w:lineRule="auto"/>
        <w:ind w:left="20" w:firstLine="567"/>
      </w:pPr>
      <w:r w:rsidRPr="002D1F9B">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7AF91F61" w14:textId="77777777" w:rsidR="00F85440" w:rsidRPr="002D1F9B" w:rsidRDefault="00F85440" w:rsidP="00F85440">
      <w:pPr>
        <w:spacing w:line="238" w:lineRule="auto"/>
        <w:ind w:left="20" w:firstLine="567"/>
      </w:pPr>
      <w:r w:rsidRPr="002D1F9B">
        <w:t xml:space="preserve">Пожарный объем воды в резервуарах должен определяться из условия обеспечения: </w:t>
      </w:r>
    </w:p>
    <w:p w14:paraId="4235C9D1" w14:textId="77777777" w:rsidR="00F85440" w:rsidRPr="002D1F9B" w:rsidRDefault="00F85440" w:rsidP="00F85440">
      <w:pPr>
        <w:spacing w:line="238" w:lineRule="auto"/>
        <w:ind w:left="20" w:firstLine="567"/>
      </w:pPr>
      <w:r w:rsidRPr="002D1F9B">
        <w:t xml:space="preserve">- пожаротушения из наружных гидрантов и внутренних пожарных кранов; </w:t>
      </w:r>
    </w:p>
    <w:p w14:paraId="248C4140" w14:textId="77777777" w:rsidR="00F85440" w:rsidRPr="002D1F9B" w:rsidRDefault="00F85440" w:rsidP="00F85440">
      <w:pPr>
        <w:spacing w:line="238" w:lineRule="auto"/>
        <w:ind w:left="20" w:firstLine="567"/>
      </w:pPr>
      <w:r w:rsidRPr="002D1F9B">
        <w:t xml:space="preserve">- специальных средств пожаротушения; </w:t>
      </w:r>
    </w:p>
    <w:p w14:paraId="33B0046D" w14:textId="77777777" w:rsidR="00F85440" w:rsidRPr="002D1F9B" w:rsidRDefault="00F85440" w:rsidP="00F85440">
      <w:pPr>
        <w:spacing w:line="238" w:lineRule="auto"/>
        <w:ind w:left="20" w:firstLine="567"/>
      </w:pPr>
      <w:r w:rsidRPr="002D1F9B">
        <w:t xml:space="preserve">- максимальных хозяйственно-питьевых и производственных нужд на весь период пожаротушения. </w:t>
      </w:r>
    </w:p>
    <w:p w14:paraId="02A68AB7" w14:textId="77777777" w:rsidR="00F85440" w:rsidRPr="002D1F9B" w:rsidRDefault="00F85440" w:rsidP="00F85440">
      <w:pPr>
        <w:spacing w:line="238" w:lineRule="auto"/>
        <w:ind w:left="20" w:firstLine="567"/>
      </w:pPr>
      <w:r w:rsidRPr="002D1F9B">
        <w:t>Для целей пожаротушения целесообразно использовать водные объекты, расположенные на территории муниципального образования.</w:t>
      </w:r>
    </w:p>
    <w:p w14:paraId="4A243C09" w14:textId="77777777" w:rsidR="00F85440" w:rsidRPr="002D1F9B" w:rsidRDefault="00F85440" w:rsidP="00F85440">
      <w:pPr>
        <w:spacing w:line="238" w:lineRule="auto"/>
        <w:ind w:left="20" w:firstLine="567"/>
      </w:pPr>
      <w:r w:rsidRPr="002D1F9B">
        <w:lastRenderedPageBreak/>
        <w:t>Водоемы (водотоки)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6B200FE4" w14:textId="77777777" w:rsidR="00F85440" w:rsidRPr="002D1F9B" w:rsidRDefault="00F85440" w:rsidP="00F85440">
      <w:pPr>
        <w:spacing w:line="238" w:lineRule="auto"/>
        <w:ind w:left="20" w:firstLine="567"/>
      </w:pPr>
      <w:r w:rsidRPr="002D1F9B">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учётом прокладки рукавных линий по дорогам с твердым покрытием длиной, не более: </w:t>
      </w:r>
    </w:p>
    <w:p w14:paraId="480EA0E1" w14:textId="77777777" w:rsidR="00F85440" w:rsidRPr="002D1F9B" w:rsidRDefault="00F85440" w:rsidP="00F85440">
      <w:pPr>
        <w:spacing w:line="238" w:lineRule="auto"/>
        <w:ind w:left="20" w:firstLine="567"/>
      </w:pPr>
      <w:r w:rsidRPr="002D1F9B">
        <w:t xml:space="preserve">- при наличии автонасосов — 200 м; </w:t>
      </w:r>
    </w:p>
    <w:p w14:paraId="743EA5BC" w14:textId="77777777" w:rsidR="00F85440" w:rsidRPr="002D1F9B" w:rsidRDefault="00F85440" w:rsidP="00F85440">
      <w:pPr>
        <w:spacing w:line="238" w:lineRule="auto"/>
        <w:ind w:left="20" w:firstLine="567"/>
      </w:pPr>
      <w:r w:rsidRPr="002D1F9B">
        <w:t>- при наличии мотопомп — 100-150 м в зависимости от технических возможностей мотопомп.</w:t>
      </w:r>
    </w:p>
    <w:p w14:paraId="226920E0" w14:textId="77777777" w:rsidR="00F85440" w:rsidRPr="00805D0E" w:rsidRDefault="00F85440" w:rsidP="00F85440">
      <w:pPr>
        <w:spacing w:before="120" w:after="120"/>
        <w:ind w:left="221"/>
        <w:jc w:val="center"/>
        <w:rPr>
          <w:b/>
          <w:bCs/>
          <w:i/>
          <w:iCs/>
        </w:rPr>
      </w:pPr>
      <w:r w:rsidRPr="00805D0E">
        <w:rPr>
          <w:b/>
          <w:bCs/>
          <w:i/>
          <w:iCs/>
        </w:rPr>
        <w:t>Требования пожарной безопасности к пожарным депо</w:t>
      </w:r>
    </w:p>
    <w:p w14:paraId="361EE35A" w14:textId="77777777" w:rsidR="00F85440" w:rsidRPr="00805D0E" w:rsidRDefault="00F85440" w:rsidP="00F85440">
      <w:pPr>
        <w:spacing w:line="238" w:lineRule="auto"/>
        <w:ind w:left="20" w:firstLine="567"/>
      </w:pPr>
      <w:r w:rsidRPr="00805D0E">
        <w:t xml:space="preserve">Типы пожарных депо и основные требования к проектированию объектов пожарной охраны установлены НПБ 101-95 «Нормы проектирования объектов пожарной охраны». </w:t>
      </w:r>
    </w:p>
    <w:p w14:paraId="5A04D374" w14:textId="77777777" w:rsidR="00F85440" w:rsidRPr="00805D0E" w:rsidRDefault="00F85440" w:rsidP="00F85440">
      <w:pPr>
        <w:spacing w:line="238" w:lineRule="auto"/>
        <w:ind w:left="20" w:firstLine="567"/>
      </w:pPr>
      <w:r w:rsidRPr="00805D0E">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0630E83A" w14:textId="77777777" w:rsidR="00F85440" w:rsidRPr="00805D0E" w:rsidRDefault="00F85440" w:rsidP="00F85440">
      <w:pPr>
        <w:autoSpaceDE w:val="0"/>
        <w:autoSpaceDN w:val="0"/>
        <w:adjustRightInd w:val="0"/>
        <w:jc w:val="left"/>
      </w:pPr>
      <w:r w:rsidRPr="00805D0E">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1D49BFCE" w14:textId="77777777" w:rsidR="00F85440" w:rsidRPr="00805D0E" w:rsidRDefault="00F85440" w:rsidP="00F85440">
      <w:pPr>
        <w:spacing w:line="238" w:lineRule="auto"/>
        <w:ind w:left="20" w:firstLine="567"/>
      </w:pPr>
      <w:r w:rsidRPr="00805D0E">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3150074C" w14:textId="77777777" w:rsidR="00F85440" w:rsidRPr="00805D0E" w:rsidRDefault="00F85440" w:rsidP="00F85440">
      <w:pPr>
        <w:spacing w:line="238" w:lineRule="auto"/>
        <w:ind w:left="20" w:firstLine="567"/>
      </w:pPr>
      <w:r w:rsidRPr="00805D0E">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6634B0B2" w14:textId="77777777" w:rsidR="00F85440" w:rsidRPr="00805D0E" w:rsidRDefault="00F85440" w:rsidP="00F85440">
      <w:pPr>
        <w:spacing w:line="238" w:lineRule="auto"/>
        <w:ind w:left="20" w:firstLine="567"/>
      </w:pPr>
      <w:r w:rsidRPr="00805D0E">
        <w:t xml:space="preserve">Территория пожарного депо должна иметь два въезда (выезда). Ширина ворот на въезде (выезде) должна быть не менее 4,5 м. </w:t>
      </w:r>
    </w:p>
    <w:p w14:paraId="0E6B7E73" w14:textId="77777777" w:rsidR="00F85440" w:rsidRPr="00805D0E" w:rsidRDefault="00F85440" w:rsidP="00F85440">
      <w:pPr>
        <w:spacing w:line="238" w:lineRule="auto"/>
        <w:ind w:left="20" w:firstLine="567"/>
      </w:pPr>
      <w:r w:rsidRPr="00805D0E">
        <w:t xml:space="preserve">Дороги и площадки на территории пожарного депо должны иметь твердое покрытие. </w:t>
      </w:r>
    </w:p>
    <w:p w14:paraId="4CDEB6D3" w14:textId="77777777" w:rsidR="00F85440" w:rsidRPr="00805D0E" w:rsidRDefault="00F85440" w:rsidP="00F85440">
      <w:pPr>
        <w:spacing w:line="238" w:lineRule="auto"/>
        <w:ind w:left="20" w:firstLine="567"/>
      </w:pPr>
      <w:r w:rsidRPr="00805D0E">
        <w:t xml:space="preserve">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 </w:t>
      </w:r>
    </w:p>
    <w:p w14:paraId="1718AD92" w14:textId="77777777" w:rsidR="00F85440" w:rsidRPr="00805D0E" w:rsidRDefault="00F85440" w:rsidP="00F85440">
      <w:pPr>
        <w:spacing w:line="238" w:lineRule="auto"/>
        <w:ind w:left="20" w:firstLine="567"/>
      </w:pPr>
      <w:r w:rsidRPr="00805D0E">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28C7899D" w14:textId="77777777" w:rsidR="00F85440" w:rsidRPr="00805D0E" w:rsidRDefault="00F85440" w:rsidP="00F85440">
      <w:pPr>
        <w:spacing w:line="238" w:lineRule="auto"/>
        <w:ind w:left="20" w:firstLine="567"/>
      </w:pPr>
      <w:r w:rsidRPr="00805D0E">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09F72222" w14:textId="77777777" w:rsidR="00F85440" w:rsidRPr="00805D0E" w:rsidRDefault="00F85440" w:rsidP="00F85440">
      <w:pPr>
        <w:spacing w:line="238" w:lineRule="auto"/>
        <w:ind w:left="20" w:firstLine="567"/>
      </w:pPr>
      <w:r w:rsidRPr="00805D0E">
        <w:t>Рекомендуемая площадь земельного участка пожарного депо- 0,55 га.</w:t>
      </w:r>
    </w:p>
    <w:p w14:paraId="68E51A83" w14:textId="77777777" w:rsidR="00F85440" w:rsidRPr="00805D0E" w:rsidRDefault="00F85440" w:rsidP="00F85440">
      <w:pPr>
        <w:spacing w:before="120" w:after="120"/>
        <w:ind w:left="221"/>
        <w:jc w:val="center"/>
        <w:rPr>
          <w:b/>
          <w:bCs/>
          <w:i/>
          <w:iCs/>
        </w:rPr>
      </w:pPr>
      <w:r w:rsidRPr="00805D0E">
        <w:rPr>
          <w:b/>
          <w:bCs/>
          <w:i/>
          <w:iCs/>
        </w:rPr>
        <w:t>Требования пожарной безопасности к территории жилой застройки</w:t>
      </w:r>
    </w:p>
    <w:p w14:paraId="3836FB37" w14:textId="77777777" w:rsidR="00F85440" w:rsidRPr="00805D0E" w:rsidRDefault="00F85440" w:rsidP="00F85440">
      <w:pPr>
        <w:spacing w:line="238" w:lineRule="auto"/>
        <w:ind w:left="20" w:firstLine="567"/>
      </w:pPr>
      <w:r w:rsidRPr="00805D0E">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30504ED7" w14:textId="77777777" w:rsidR="00F85440" w:rsidRPr="00805D0E" w:rsidRDefault="00F85440" w:rsidP="00F85440">
      <w:pPr>
        <w:spacing w:line="238" w:lineRule="auto"/>
        <w:ind w:left="20" w:firstLine="567"/>
      </w:pPr>
      <w:r w:rsidRPr="00805D0E">
        <w:t xml:space="preserve">Тип и этажность жилой застройки определяются в соответствии с возможностью развития обеспечения противопожарной безопасности. </w:t>
      </w:r>
    </w:p>
    <w:p w14:paraId="13ED4A20" w14:textId="77777777" w:rsidR="00F85440" w:rsidRPr="00805D0E" w:rsidRDefault="00F85440" w:rsidP="00F85440">
      <w:pPr>
        <w:spacing w:line="238" w:lineRule="auto"/>
        <w:ind w:left="20" w:firstLine="567"/>
      </w:pPr>
      <w:r w:rsidRPr="00805D0E">
        <w:lastRenderedPageBreak/>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11417410" w14:textId="77777777" w:rsidR="00F85440" w:rsidRPr="00805D0E" w:rsidRDefault="00F85440" w:rsidP="00F85440">
      <w:pPr>
        <w:spacing w:line="238" w:lineRule="auto"/>
        <w:ind w:left="20" w:firstLine="567"/>
      </w:pPr>
      <w:r w:rsidRPr="00805D0E">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непожароопасными и невзрывоопасными производственными процессами. </w:t>
      </w:r>
    </w:p>
    <w:p w14:paraId="170E3367" w14:textId="77777777" w:rsidR="00F85440" w:rsidRPr="00805D0E" w:rsidRDefault="00F85440" w:rsidP="00F85440">
      <w:pPr>
        <w:spacing w:line="238" w:lineRule="auto"/>
        <w:ind w:left="20" w:firstLine="567"/>
      </w:pPr>
      <w:r w:rsidRPr="00805D0E">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 </w:t>
      </w:r>
    </w:p>
    <w:p w14:paraId="16D6A2A1" w14:textId="77777777" w:rsidR="00F85440" w:rsidRPr="00805D0E" w:rsidRDefault="00F85440" w:rsidP="00F85440">
      <w:pPr>
        <w:spacing w:line="238" w:lineRule="auto"/>
        <w:ind w:left="20" w:firstLine="567"/>
      </w:pPr>
      <w:r w:rsidRPr="00805D0E">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4329B468" w14:textId="77777777" w:rsidR="00F85440" w:rsidRPr="00805D0E" w:rsidRDefault="00F85440" w:rsidP="00F85440">
      <w:pPr>
        <w:spacing w:line="238" w:lineRule="auto"/>
        <w:ind w:left="20" w:firstLine="567"/>
      </w:pPr>
      <w:r w:rsidRPr="00805D0E">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31FAE348" w14:textId="77777777" w:rsidR="00F85440" w:rsidRPr="00805D0E" w:rsidRDefault="00F85440" w:rsidP="0045500F">
      <w:pPr>
        <w:pStyle w:val="2"/>
        <w:numPr>
          <w:ilvl w:val="1"/>
          <w:numId w:val="6"/>
        </w:numPr>
        <w:ind w:left="0" w:firstLine="0"/>
      </w:pPr>
      <w:bookmarkStart w:id="133" w:name="_Toc520277898"/>
      <w:bookmarkStart w:id="134" w:name="_Toc16761371"/>
      <w:bookmarkStart w:id="135" w:name="_Toc40368788"/>
      <w:r w:rsidRPr="00805D0E">
        <w:t>Оценка рисков возникновения и развития аварий на транспорте</w:t>
      </w:r>
      <w:bookmarkEnd w:id="133"/>
      <w:bookmarkEnd w:id="134"/>
      <w:bookmarkEnd w:id="135"/>
    </w:p>
    <w:p w14:paraId="00EE1169" w14:textId="77777777" w:rsidR="00F85440" w:rsidRPr="00805D0E" w:rsidRDefault="00F85440" w:rsidP="00F85440">
      <w:pPr>
        <w:spacing w:line="238" w:lineRule="auto"/>
        <w:ind w:left="20" w:firstLine="567"/>
      </w:pPr>
      <w:r w:rsidRPr="00805D0E">
        <w:t>Оценка рисков возникновения и развития аварий на транспорте заключается:</w:t>
      </w:r>
    </w:p>
    <w:p w14:paraId="481E8ADD"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в определении частоты возникновения инициирующих аварии событий;</w:t>
      </w:r>
    </w:p>
    <w:p w14:paraId="56C21015"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в оценке степени риска;</w:t>
      </w:r>
    </w:p>
    <w:p w14:paraId="6DEFEC17"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в оценке последствий возникновения аварий и ЧС (в т.ч. расчет зон поражения);</w:t>
      </w:r>
    </w:p>
    <w:p w14:paraId="28410EDD"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в обобщении оценок риска.</w:t>
      </w:r>
    </w:p>
    <w:p w14:paraId="62E40C53" w14:textId="77777777" w:rsidR="00F85440" w:rsidRPr="00805D0E" w:rsidRDefault="00F85440" w:rsidP="00F85440">
      <w:pPr>
        <w:spacing w:before="120"/>
        <w:ind w:firstLine="709"/>
        <w:rPr>
          <w:b/>
          <w:lang w:eastAsia="ar-SA" w:bidi="en-US"/>
        </w:rPr>
      </w:pPr>
      <w:bookmarkStart w:id="136" w:name="_Toc520277899"/>
      <w:r w:rsidRPr="00805D0E">
        <w:rPr>
          <w:b/>
          <w:lang w:eastAsia="ar-SA" w:bidi="en-US"/>
        </w:rPr>
        <w:t>Определение частоты возникновения инициирующих событий</w:t>
      </w:r>
      <w:bookmarkEnd w:id="136"/>
      <w:r w:rsidRPr="00805D0E">
        <w:rPr>
          <w:b/>
          <w:lang w:eastAsia="ar-SA" w:bidi="en-US"/>
        </w:rPr>
        <w:t xml:space="preserve"> </w:t>
      </w:r>
    </w:p>
    <w:p w14:paraId="61B9B666" w14:textId="77777777" w:rsidR="00F85440" w:rsidRPr="00805D0E" w:rsidRDefault="00F85440" w:rsidP="00F85440">
      <w:pPr>
        <w:spacing w:line="238" w:lineRule="auto"/>
        <w:ind w:left="20" w:firstLine="567"/>
      </w:pPr>
      <w:r w:rsidRPr="00805D0E">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интоксикация и т.д. </w:t>
      </w:r>
    </w:p>
    <w:p w14:paraId="2C9756A0" w14:textId="77777777" w:rsidR="00F85440" w:rsidRPr="00805D0E" w:rsidRDefault="00F85440" w:rsidP="00F85440">
      <w:pPr>
        <w:spacing w:line="238" w:lineRule="auto"/>
        <w:ind w:left="20" w:firstLine="567"/>
      </w:pPr>
      <w:r w:rsidRPr="00805D0E">
        <w:lastRenderedPageBreak/>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44E2FD5C" w14:textId="77777777" w:rsidR="00F85440" w:rsidRPr="00805D0E" w:rsidRDefault="00F85440" w:rsidP="00F85440">
      <w:pPr>
        <w:spacing w:before="120"/>
        <w:ind w:firstLine="709"/>
        <w:rPr>
          <w:b/>
          <w:lang w:eastAsia="ar-SA" w:bidi="en-US"/>
        </w:rPr>
      </w:pPr>
      <w:bookmarkStart w:id="137" w:name="_Toc520277900"/>
      <w:r w:rsidRPr="00805D0E">
        <w:rPr>
          <w:b/>
          <w:lang w:eastAsia="ar-SA" w:bidi="en-US"/>
        </w:rPr>
        <w:t>Оценка степени риска</w:t>
      </w:r>
      <w:bookmarkEnd w:id="137"/>
    </w:p>
    <w:p w14:paraId="270FA656" w14:textId="07432A3B" w:rsidR="00805D0E" w:rsidRPr="00805D0E" w:rsidRDefault="00F85440" w:rsidP="00805D0E">
      <w:pPr>
        <w:spacing w:line="238" w:lineRule="auto"/>
        <w:ind w:left="20" w:firstLine="567"/>
      </w:pPr>
      <w:r w:rsidRPr="00805D0E">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(РД 08-120-96), является одним из этапов анализа риска и заключается в ранжировании аварий по степени опасности и уровню вероятности.</w:t>
      </w:r>
    </w:p>
    <w:p w14:paraId="550642E0" w14:textId="37767CC7" w:rsidR="00F85440" w:rsidRPr="00805D0E" w:rsidRDefault="00F85440" w:rsidP="00F85440">
      <w:pPr>
        <w:spacing w:line="238" w:lineRule="auto"/>
        <w:ind w:left="20" w:firstLine="567"/>
      </w:pPr>
      <w:r w:rsidRPr="00805D0E">
        <w:t xml:space="preserve">Наиболее опасными объектами, способными вызвать ЧС техногенного характера на территории </w:t>
      </w:r>
      <w:r w:rsidR="007E58DD" w:rsidRPr="00805D0E">
        <w:t>Анастасиевского</w:t>
      </w:r>
      <w:r w:rsidR="00BE01F1" w:rsidRPr="00805D0E">
        <w:t xml:space="preserve"> СП </w:t>
      </w:r>
      <w:r w:rsidRPr="00805D0E">
        <w:t>являются:</w:t>
      </w:r>
    </w:p>
    <w:p w14:paraId="6C4065A9" w14:textId="49B6DCD8" w:rsidR="00F85440" w:rsidRPr="00805D0E" w:rsidRDefault="00805D0E" w:rsidP="0045500F">
      <w:pPr>
        <w:numPr>
          <w:ilvl w:val="0"/>
          <w:numId w:val="12"/>
        </w:numPr>
        <w:tabs>
          <w:tab w:val="num" w:pos="426"/>
        </w:tabs>
        <w:autoSpaceDE w:val="0"/>
        <w:autoSpaceDN w:val="0"/>
        <w:adjustRightInd w:val="0"/>
        <w:ind w:left="1120" w:hanging="425"/>
        <w:rPr>
          <w:rFonts w:cs="Arial"/>
          <w:bCs/>
        </w:rPr>
      </w:pPr>
      <w:bookmarkStart w:id="138" w:name="_Toc520277901"/>
      <w:bookmarkStart w:id="139" w:name="_Toc225571382"/>
      <w:r w:rsidRPr="00805D0E">
        <w:rPr>
          <w:rFonts w:cs="Arial"/>
          <w:bCs/>
        </w:rPr>
        <w:t>межмуниципальная</w:t>
      </w:r>
      <w:r w:rsidR="00772AA8" w:rsidRPr="00805D0E">
        <w:rPr>
          <w:rFonts w:cs="Arial"/>
          <w:bCs/>
        </w:rPr>
        <w:t xml:space="preserve"> дорога</w:t>
      </w:r>
      <w:r w:rsidR="00F85440" w:rsidRPr="00805D0E">
        <w:rPr>
          <w:rFonts w:cs="Arial"/>
          <w:bCs/>
        </w:rPr>
        <w:t xml:space="preserve"> поселения,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7D88FFDF" w14:textId="77777777" w:rsidR="00F85440" w:rsidRPr="00805D0E" w:rsidRDefault="00F85440" w:rsidP="0045500F">
      <w:pPr>
        <w:numPr>
          <w:ilvl w:val="0"/>
          <w:numId w:val="12"/>
        </w:numPr>
        <w:autoSpaceDE w:val="0"/>
        <w:autoSpaceDN w:val="0"/>
        <w:adjustRightInd w:val="0"/>
        <w:ind w:left="1120" w:hanging="425"/>
        <w:rPr>
          <w:rFonts w:cs="Arial"/>
          <w:bCs/>
        </w:rPr>
      </w:pPr>
      <w:r w:rsidRPr="00805D0E">
        <w:rPr>
          <w:rFonts w:cs="Arial"/>
          <w:bCs/>
        </w:rPr>
        <w:t>улично-дорожная сеть населенных пунктов;</w:t>
      </w:r>
    </w:p>
    <w:p w14:paraId="015B0E3C" w14:textId="66409808" w:rsidR="00772AA8" w:rsidRPr="00805D0E" w:rsidRDefault="00772AA8" w:rsidP="0045500F">
      <w:pPr>
        <w:numPr>
          <w:ilvl w:val="0"/>
          <w:numId w:val="12"/>
        </w:numPr>
        <w:autoSpaceDE w:val="0"/>
        <w:autoSpaceDN w:val="0"/>
        <w:adjustRightInd w:val="0"/>
        <w:ind w:left="1120" w:hanging="425"/>
        <w:rPr>
          <w:rFonts w:cs="Arial"/>
          <w:bCs/>
        </w:rPr>
      </w:pPr>
      <w:r w:rsidRPr="00805D0E">
        <w:rPr>
          <w:rFonts w:cs="Arial"/>
          <w:bCs/>
        </w:rPr>
        <w:t>газопровод.</w:t>
      </w:r>
    </w:p>
    <w:bookmarkEnd w:id="138"/>
    <w:bookmarkEnd w:id="139"/>
    <w:p w14:paraId="65764D9F" w14:textId="3A15EF44" w:rsidR="00CD6289" w:rsidRPr="00C10E39" w:rsidRDefault="00CD6289" w:rsidP="00704E4B">
      <w:pPr>
        <w:spacing w:line="238" w:lineRule="auto"/>
        <w:ind w:left="20" w:firstLine="567"/>
        <w:rPr>
          <w:rFonts w:eastAsiaTheme="majorEastAsia" w:cstheme="majorBidi"/>
          <w:b/>
          <w:bCs/>
          <w:caps/>
          <w:sz w:val="28"/>
          <w:szCs w:val="28"/>
          <w:highlight w:val="yellow"/>
          <w:lang w:eastAsia="ar-SA" w:bidi="en-US"/>
        </w:rPr>
      </w:pPr>
      <w:r w:rsidRPr="00C10E39">
        <w:rPr>
          <w:sz w:val="28"/>
          <w:highlight w:val="yellow"/>
          <w:lang w:eastAsia="ar-SA" w:bidi="en-US"/>
        </w:rPr>
        <w:br w:type="page"/>
      </w:r>
    </w:p>
    <w:p w14:paraId="068CB84A" w14:textId="5022185A" w:rsidR="006576E2" w:rsidRPr="00805D0E" w:rsidRDefault="00CD6289" w:rsidP="002D2B7D">
      <w:pPr>
        <w:pStyle w:val="1"/>
        <w:rPr>
          <w:shd w:val="clear" w:color="auto" w:fill="FFFFFF"/>
        </w:rPr>
      </w:pPr>
      <w:bookmarkStart w:id="140" w:name="_Toc40368789"/>
      <w:r w:rsidRPr="00805D0E">
        <w:rPr>
          <w:lang w:eastAsia="ar-SA" w:bidi="en-US"/>
        </w:rPr>
        <w:lastRenderedPageBreak/>
        <w:t>7</w:t>
      </w:r>
      <w:r w:rsidR="002D2B7D" w:rsidRPr="00805D0E">
        <w:rPr>
          <w:lang w:eastAsia="ar-SA" w:bidi="en-US"/>
        </w:rPr>
        <w:t>. П</w:t>
      </w:r>
      <w:r w:rsidR="006576E2" w:rsidRPr="00805D0E">
        <w:rPr>
          <w:shd w:val="clear" w:color="auto" w:fill="FFFFFF"/>
        </w:rPr>
        <w:t xml:space="preserve">еречень земельных участков, </w:t>
      </w:r>
      <w:r w:rsidR="00BF2822" w:rsidRPr="00805D0E">
        <w:rPr>
          <w:shd w:val="clear" w:color="auto" w:fill="FFFFFF"/>
        </w:rPr>
        <w:t>которые включаются в границы населенных пунктов, входящих в состав поселения, или исключаются из их границ</w:t>
      </w:r>
      <w:bookmarkEnd w:id="140"/>
    </w:p>
    <w:bookmarkEnd w:id="75"/>
    <w:p w14:paraId="1CD4AD3F" w14:textId="1153FCA7" w:rsidR="00560C1B" w:rsidRDefault="00F96300" w:rsidP="00F96300">
      <w:pPr>
        <w:ind w:firstLine="709"/>
      </w:pPr>
      <w:r w:rsidRPr="00805D0E">
        <w:rPr>
          <w:lang w:eastAsia="ar-SA" w:bidi="en-US"/>
        </w:rPr>
        <w:t>Проектом</w:t>
      </w:r>
      <w:r w:rsidR="004C57C0">
        <w:rPr>
          <w:lang w:eastAsia="ar-SA" w:bidi="en-US"/>
        </w:rPr>
        <w:t xml:space="preserve"> </w:t>
      </w:r>
      <w:r w:rsidRPr="00805D0E">
        <w:rPr>
          <w:lang w:eastAsia="ar-SA" w:bidi="en-US"/>
        </w:rPr>
        <w:t>предусмотрен</w:t>
      </w:r>
      <w:r w:rsidR="00560C1B" w:rsidRPr="00805D0E">
        <w:rPr>
          <w:lang w:eastAsia="ar-SA" w:bidi="en-US"/>
        </w:rPr>
        <w:t xml:space="preserve">о включение </w:t>
      </w:r>
      <w:r w:rsidR="007C5F83">
        <w:rPr>
          <w:lang w:eastAsia="ar-SA" w:bidi="en-US"/>
        </w:rPr>
        <w:t xml:space="preserve">и исключение </w:t>
      </w:r>
      <w:r w:rsidR="00560C1B" w:rsidRPr="00805D0E">
        <w:rPr>
          <w:lang w:eastAsia="ar-SA" w:bidi="en-US"/>
        </w:rPr>
        <w:t>зем</w:t>
      </w:r>
      <w:r w:rsidR="005501DB">
        <w:rPr>
          <w:lang w:eastAsia="ar-SA" w:bidi="en-US"/>
        </w:rPr>
        <w:t>ельных участков из границ</w:t>
      </w:r>
      <w:r w:rsidR="00DD61F7" w:rsidRPr="00805D0E">
        <w:rPr>
          <w:lang w:eastAsia="ar-SA" w:bidi="en-US"/>
        </w:rPr>
        <w:t xml:space="preserve"> населе</w:t>
      </w:r>
      <w:r w:rsidR="004D0E10" w:rsidRPr="00805D0E">
        <w:rPr>
          <w:lang w:eastAsia="ar-SA" w:bidi="en-US"/>
        </w:rPr>
        <w:t xml:space="preserve">нных пунктов </w:t>
      </w:r>
      <w:r w:rsidR="007E58DD" w:rsidRPr="00805D0E">
        <w:t>Анастасиевского</w:t>
      </w:r>
      <w:r w:rsidR="004D0E10" w:rsidRPr="00805D0E">
        <w:t xml:space="preserve"> СП.</w:t>
      </w:r>
    </w:p>
    <w:p w14:paraId="109BDD8E" w14:textId="77777777" w:rsidR="00C4702D" w:rsidRPr="0009490D" w:rsidRDefault="00C4702D" w:rsidP="00C4702D">
      <w:pPr>
        <w:ind w:firstLine="709"/>
        <w:jc w:val="right"/>
        <w:rPr>
          <w:b/>
          <w:i/>
          <w:lang w:eastAsia="ar-SA" w:bidi="en-US"/>
        </w:rPr>
      </w:pPr>
      <w:r w:rsidRPr="0009490D">
        <w:rPr>
          <w:b/>
          <w:i/>
          <w:lang w:eastAsia="ar-SA" w:bidi="en-US"/>
        </w:rPr>
        <w:t>Таблица 7.1</w:t>
      </w:r>
    </w:p>
    <w:p w14:paraId="468F45B6" w14:textId="77777777" w:rsidR="00C4702D" w:rsidRPr="0009490D" w:rsidRDefault="00C4702D" w:rsidP="00C4702D">
      <w:pPr>
        <w:ind w:firstLine="709"/>
        <w:jc w:val="center"/>
        <w:rPr>
          <w:b/>
          <w:i/>
          <w:lang w:eastAsia="ar-SA" w:bidi="en-US"/>
        </w:rPr>
      </w:pPr>
      <w:r w:rsidRPr="0009490D">
        <w:rPr>
          <w:b/>
          <w:i/>
          <w:lang w:eastAsia="ar-SA" w:bidi="en-US"/>
        </w:rPr>
        <w:t xml:space="preserve">Участки, </w:t>
      </w:r>
      <w:r>
        <w:rPr>
          <w:b/>
          <w:i/>
          <w:lang w:eastAsia="ar-SA" w:bidi="en-US"/>
        </w:rPr>
        <w:t>включаемые в границы</w:t>
      </w:r>
      <w:r w:rsidRPr="0009490D">
        <w:rPr>
          <w:b/>
          <w:i/>
          <w:lang w:eastAsia="ar-SA" w:bidi="en-US"/>
        </w:rPr>
        <w:t xml:space="preserve"> населенных пунктов</w:t>
      </w:r>
    </w:p>
    <w:p w14:paraId="33950E21" w14:textId="7B7FDD60" w:rsidR="00C4702D" w:rsidRPr="00C4702D" w:rsidRDefault="00C4702D" w:rsidP="00C4702D">
      <w:pPr>
        <w:ind w:firstLine="709"/>
        <w:jc w:val="center"/>
        <w:rPr>
          <w:b/>
          <w:i/>
          <w:lang w:eastAsia="ar-SA" w:bidi="en-US"/>
        </w:rPr>
      </w:pPr>
      <w:r>
        <w:rPr>
          <w:b/>
          <w:i/>
          <w:lang w:eastAsia="ar-SA" w:bidi="en-US"/>
        </w:rPr>
        <w:t>Анастасиевского</w:t>
      </w:r>
      <w:r w:rsidRPr="0009490D">
        <w:rPr>
          <w:b/>
          <w:i/>
          <w:lang w:eastAsia="ar-SA" w:bidi="en-US"/>
        </w:rPr>
        <w:t xml:space="preserve"> СП</w:t>
      </w:r>
    </w:p>
    <w:tbl>
      <w:tblPr>
        <w:tblStyle w:val="TableGridReport4"/>
        <w:tblW w:w="5000" w:type="pct"/>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481"/>
        <w:gridCol w:w="1394"/>
        <w:gridCol w:w="1758"/>
        <w:gridCol w:w="1578"/>
        <w:gridCol w:w="1680"/>
        <w:gridCol w:w="1041"/>
        <w:gridCol w:w="1638"/>
      </w:tblGrid>
      <w:tr w:rsidR="00D46A1B" w:rsidRPr="00583589" w14:paraId="4F42A6D7" w14:textId="77777777" w:rsidTr="00D80A03">
        <w:trPr>
          <w:tblHeader/>
          <w:jc w:val="center"/>
        </w:trPr>
        <w:tc>
          <w:tcPr>
            <w:tcW w:w="25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65778F3" w14:textId="77777777" w:rsidR="00D46A1B" w:rsidRPr="0083617B" w:rsidRDefault="00D46A1B" w:rsidP="00562710">
            <w:pPr>
              <w:jc w:val="center"/>
              <w:rPr>
                <w:b/>
                <w:i/>
                <w:sz w:val="22"/>
                <w:szCs w:val="22"/>
              </w:rPr>
            </w:pPr>
            <w:r w:rsidRPr="0083617B">
              <w:rPr>
                <w:b/>
                <w:i/>
                <w:sz w:val="22"/>
                <w:szCs w:val="22"/>
              </w:rPr>
              <w:t>№ п/п</w:t>
            </w:r>
          </w:p>
        </w:tc>
        <w:tc>
          <w:tcPr>
            <w:tcW w:w="72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4C7F6CB" w14:textId="77777777" w:rsidR="00D46A1B" w:rsidRPr="0083617B" w:rsidRDefault="00D46A1B" w:rsidP="00D80A03">
            <w:pPr>
              <w:jc w:val="center"/>
              <w:rPr>
                <w:b/>
                <w:i/>
                <w:sz w:val="22"/>
                <w:szCs w:val="22"/>
              </w:rPr>
            </w:pPr>
            <w:r w:rsidRPr="0083617B">
              <w:rPr>
                <w:b/>
                <w:i/>
                <w:sz w:val="22"/>
                <w:szCs w:val="22"/>
              </w:rPr>
              <w:t>№ земельного участка</w:t>
            </w:r>
          </w:p>
        </w:tc>
        <w:tc>
          <w:tcPr>
            <w:tcW w:w="91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C4B32CC" w14:textId="3D47592F" w:rsidR="00D46A1B" w:rsidRPr="00583589" w:rsidRDefault="00D46A1B" w:rsidP="00D80A03">
            <w:pPr>
              <w:jc w:val="center"/>
              <w:rPr>
                <w:b/>
                <w:i/>
                <w:sz w:val="22"/>
                <w:szCs w:val="20"/>
              </w:rPr>
            </w:pPr>
            <w:r>
              <w:rPr>
                <w:b/>
                <w:i/>
                <w:sz w:val="22"/>
                <w:szCs w:val="20"/>
              </w:rPr>
              <w:t>Местоположение</w:t>
            </w:r>
          </w:p>
        </w:tc>
        <w:tc>
          <w:tcPr>
            <w:tcW w:w="82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A32C77B" w14:textId="77777777" w:rsidR="00D80A03" w:rsidRDefault="00D46A1B" w:rsidP="00D80A03">
            <w:pPr>
              <w:jc w:val="center"/>
              <w:rPr>
                <w:b/>
                <w:i/>
                <w:sz w:val="22"/>
                <w:szCs w:val="20"/>
              </w:rPr>
            </w:pPr>
            <w:r w:rsidRPr="00583589">
              <w:rPr>
                <w:b/>
                <w:i/>
                <w:sz w:val="22"/>
                <w:szCs w:val="20"/>
              </w:rPr>
              <w:t xml:space="preserve">Категория до </w:t>
            </w:r>
          </w:p>
          <w:p w14:paraId="56538E9B" w14:textId="791B8FC6" w:rsidR="00D46A1B" w:rsidRPr="00583589" w:rsidRDefault="00D46A1B" w:rsidP="00D80A03">
            <w:pPr>
              <w:jc w:val="center"/>
              <w:rPr>
                <w:b/>
                <w:i/>
                <w:sz w:val="22"/>
                <w:szCs w:val="20"/>
              </w:rPr>
            </w:pPr>
            <w:r w:rsidRPr="00583589">
              <w:rPr>
                <w:b/>
                <w:i/>
                <w:sz w:val="22"/>
                <w:szCs w:val="20"/>
              </w:rPr>
              <w:t>перевода</w:t>
            </w:r>
          </w:p>
        </w:tc>
        <w:tc>
          <w:tcPr>
            <w:tcW w:w="877"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E92A760" w14:textId="77777777" w:rsidR="00D46A1B" w:rsidRPr="00583589" w:rsidRDefault="00D46A1B" w:rsidP="00D80A03">
            <w:pPr>
              <w:jc w:val="center"/>
              <w:rPr>
                <w:b/>
                <w:i/>
                <w:sz w:val="22"/>
                <w:szCs w:val="20"/>
              </w:rPr>
            </w:pPr>
            <w:r w:rsidRPr="00583589">
              <w:rPr>
                <w:b/>
                <w:i/>
                <w:sz w:val="22"/>
                <w:szCs w:val="20"/>
              </w:rPr>
              <w:t>Категория после перевода</w:t>
            </w:r>
          </w:p>
        </w:tc>
        <w:tc>
          <w:tcPr>
            <w:tcW w:w="54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B2BEA43" w14:textId="77777777" w:rsidR="00D46A1B" w:rsidRPr="00583589" w:rsidRDefault="00D46A1B" w:rsidP="00D80A03">
            <w:pPr>
              <w:jc w:val="center"/>
              <w:rPr>
                <w:b/>
                <w:i/>
                <w:sz w:val="22"/>
                <w:szCs w:val="20"/>
              </w:rPr>
            </w:pPr>
            <w:r w:rsidRPr="00583589">
              <w:rPr>
                <w:b/>
                <w:i/>
                <w:sz w:val="22"/>
                <w:szCs w:val="20"/>
              </w:rPr>
              <w:t>Площадь, га</w:t>
            </w:r>
          </w:p>
        </w:tc>
        <w:tc>
          <w:tcPr>
            <w:tcW w:w="85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EC6E4C2" w14:textId="77777777" w:rsidR="00D46A1B" w:rsidRPr="00583589" w:rsidRDefault="00D46A1B" w:rsidP="00D80A03">
            <w:pPr>
              <w:jc w:val="center"/>
              <w:rPr>
                <w:b/>
                <w:i/>
                <w:sz w:val="22"/>
                <w:szCs w:val="20"/>
              </w:rPr>
            </w:pPr>
            <w:r w:rsidRPr="00583589">
              <w:rPr>
                <w:b/>
                <w:i/>
                <w:sz w:val="22"/>
                <w:szCs w:val="20"/>
              </w:rPr>
              <w:t>Населенный пункт, в границах которого ЗУ подлежат переводу</w:t>
            </w:r>
          </w:p>
        </w:tc>
      </w:tr>
      <w:tr w:rsidR="00D46A1B" w:rsidRPr="006A0EC3" w14:paraId="52B7B316" w14:textId="77777777" w:rsidTr="00D80A03">
        <w:trPr>
          <w:jc w:val="center"/>
        </w:trPr>
        <w:tc>
          <w:tcPr>
            <w:tcW w:w="25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B076111" w14:textId="77777777" w:rsidR="00D46A1B" w:rsidRPr="0083617B" w:rsidRDefault="00D46A1B" w:rsidP="00C4702D">
            <w:pPr>
              <w:jc w:val="center"/>
              <w:rPr>
                <w:b/>
                <w:i/>
                <w:sz w:val="22"/>
                <w:szCs w:val="22"/>
              </w:rPr>
            </w:pPr>
            <w:r w:rsidRPr="0083617B">
              <w:rPr>
                <w:b/>
                <w:i/>
                <w:sz w:val="22"/>
                <w:szCs w:val="22"/>
              </w:rPr>
              <w:t>1</w:t>
            </w:r>
          </w:p>
        </w:tc>
        <w:tc>
          <w:tcPr>
            <w:tcW w:w="72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523B6A5" w14:textId="5A79828A" w:rsidR="00D46A1B" w:rsidRPr="0083617B" w:rsidRDefault="00D46A1B" w:rsidP="00D80A03">
            <w:pPr>
              <w:jc w:val="center"/>
              <w:rPr>
                <w:b/>
                <w:i/>
                <w:sz w:val="22"/>
                <w:szCs w:val="22"/>
              </w:rPr>
            </w:pPr>
            <w:r>
              <w:rPr>
                <w:b/>
                <w:i/>
                <w:sz w:val="22"/>
                <w:szCs w:val="22"/>
              </w:rPr>
              <w:t xml:space="preserve">Часть кад. кв. </w:t>
            </w:r>
            <w:r w:rsidRPr="00047F94">
              <w:rPr>
                <w:b/>
                <w:i/>
                <w:sz w:val="22"/>
                <w:szCs w:val="22"/>
              </w:rPr>
              <w:t>61:21:0600009</w:t>
            </w:r>
          </w:p>
        </w:tc>
        <w:tc>
          <w:tcPr>
            <w:tcW w:w="918" w:type="pct"/>
            <w:tcBorders>
              <w:top w:val="single" w:sz="12" w:space="0" w:color="auto"/>
              <w:left w:val="single" w:sz="12" w:space="0" w:color="auto"/>
              <w:bottom w:val="single" w:sz="12" w:space="0" w:color="auto"/>
              <w:right w:val="single" w:sz="12" w:space="0" w:color="auto"/>
            </w:tcBorders>
          </w:tcPr>
          <w:p w14:paraId="23DEC7AF" w14:textId="58880AA1" w:rsidR="00D46A1B" w:rsidRPr="00C4702D" w:rsidRDefault="00D80A03" w:rsidP="00D80A03">
            <w:pPr>
              <w:jc w:val="center"/>
              <w:rPr>
                <w:i/>
                <w:sz w:val="22"/>
                <w:szCs w:val="22"/>
              </w:rPr>
            </w:pPr>
            <w:r>
              <w:rPr>
                <w:i/>
                <w:sz w:val="22"/>
                <w:szCs w:val="22"/>
              </w:rPr>
              <w:t>Северо-восточная часть</w:t>
            </w:r>
            <w:r w:rsidR="00D46A1B">
              <w:rPr>
                <w:i/>
                <w:sz w:val="22"/>
                <w:szCs w:val="22"/>
              </w:rPr>
              <w:t xml:space="preserve"> с. Анастасиевка</w:t>
            </w:r>
          </w:p>
        </w:tc>
        <w:tc>
          <w:tcPr>
            <w:tcW w:w="824" w:type="pct"/>
            <w:tcBorders>
              <w:top w:val="single" w:sz="12" w:space="0" w:color="auto"/>
              <w:left w:val="single" w:sz="12" w:space="0" w:color="auto"/>
              <w:bottom w:val="single" w:sz="12" w:space="0" w:color="auto"/>
              <w:right w:val="single" w:sz="12" w:space="0" w:color="auto"/>
            </w:tcBorders>
          </w:tcPr>
          <w:p w14:paraId="7622C03D" w14:textId="7BE88FBA" w:rsidR="00D46A1B" w:rsidRPr="00C4702D" w:rsidRDefault="00D46A1B" w:rsidP="00D80A03">
            <w:pPr>
              <w:jc w:val="center"/>
              <w:rPr>
                <w:i/>
                <w:sz w:val="22"/>
                <w:szCs w:val="20"/>
              </w:rPr>
            </w:pPr>
            <w:r w:rsidRPr="00C4702D">
              <w:rPr>
                <w:i/>
                <w:sz w:val="22"/>
                <w:szCs w:val="22"/>
              </w:rPr>
              <w:t>Земли сельскохозяйственного назначения</w:t>
            </w:r>
          </w:p>
        </w:tc>
        <w:tc>
          <w:tcPr>
            <w:tcW w:w="877" w:type="pct"/>
            <w:tcBorders>
              <w:top w:val="single" w:sz="12" w:space="0" w:color="auto"/>
              <w:left w:val="single" w:sz="12" w:space="0" w:color="auto"/>
              <w:bottom w:val="single" w:sz="12" w:space="0" w:color="auto"/>
              <w:right w:val="single" w:sz="12" w:space="0" w:color="auto"/>
            </w:tcBorders>
          </w:tcPr>
          <w:p w14:paraId="2E35DE5F" w14:textId="77777777" w:rsidR="00D46A1B" w:rsidRPr="00C4702D" w:rsidRDefault="00D46A1B" w:rsidP="00D80A03">
            <w:pPr>
              <w:jc w:val="center"/>
              <w:rPr>
                <w:i/>
                <w:sz w:val="22"/>
                <w:szCs w:val="20"/>
              </w:rPr>
            </w:pPr>
            <w:r w:rsidRPr="00C4702D">
              <w:rPr>
                <w:i/>
                <w:sz w:val="22"/>
                <w:szCs w:val="20"/>
              </w:rPr>
              <w:t>Земли населенных пунктов</w:t>
            </w:r>
          </w:p>
        </w:tc>
        <w:tc>
          <w:tcPr>
            <w:tcW w:w="544" w:type="pct"/>
            <w:tcBorders>
              <w:top w:val="single" w:sz="12" w:space="0" w:color="auto"/>
              <w:left w:val="single" w:sz="12" w:space="0" w:color="auto"/>
              <w:bottom w:val="single" w:sz="12" w:space="0" w:color="auto"/>
              <w:right w:val="single" w:sz="12" w:space="0" w:color="auto"/>
            </w:tcBorders>
          </w:tcPr>
          <w:p w14:paraId="63A09FE0" w14:textId="109667B1" w:rsidR="00D46A1B" w:rsidRPr="00C4702D" w:rsidRDefault="00D46A1B" w:rsidP="00D80A03">
            <w:pPr>
              <w:jc w:val="center"/>
              <w:rPr>
                <w:i/>
                <w:sz w:val="22"/>
                <w:szCs w:val="22"/>
              </w:rPr>
            </w:pPr>
            <w:r w:rsidRPr="00C4702D">
              <w:rPr>
                <w:i/>
                <w:color w:val="000000"/>
                <w:sz w:val="22"/>
                <w:szCs w:val="22"/>
              </w:rPr>
              <w:t>0,27</w:t>
            </w:r>
          </w:p>
        </w:tc>
        <w:tc>
          <w:tcPr>
            <w:tcW w:w="856" w:type="pct"/>
            <w:tcBorders>
              <w:top w:val="single" w:sz="12" w:space="0" w:color="auto"/>
              <w:left w:val="single" w:sz="12" w:space="0" w:color="auto"/>
              <w:bottom w:val="single" w:sz="12" w:space="0" w:color="auto"/>
              <w:right w:val="single" w:sz="12" w:space="0" w:color="auto"/>
            </w:tcBorders>
          </w:tcPr>
          <w:p w14:paraId="24224B83" w14:textId="3119FA41" w:rsidR="00D46A1B" w:rsidRPr="00C4702D" w:rsidRDefault="00D46A1B" w:rsidP="00D80A03">
            <w:pPr>
              <w:jc w:val="center"/>
              <w:rPr>
                <w:i/>
                <w:sz w:val="22"/>
                <w:szCs w:val="20"/>
              </w:rPr>
            </w:pPr>
            <w:r w:rsidRPr="00C4702D">
              <w:rPr>
                <w:i/>
                <w:sz w:val="22"/>
                <w:szCs w:val="22"/>
              </w:rPr>
              <w:t>с. Анастасиевка</w:t>
            </w:r>
          </w:p>
        </w:tc>
      </w:tr>
      <w:tr w:rsidR="00D46A1B" w:rsidRPr="006A0EC3" w14:paraId="78775F89" w14:textId="77777777" w:rsidTr="00D80A03">
        <w:trPr>
          <w:jc w:val="center"/>
        </w:trPr>
        <w:tc>
          <w:tcPr>
            <w:tcW w:w="25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C5E2C4E" w14:textId="77777777" w:rsidR="00D46A1B" w:rsidRPr="0083617B" w:rsidRDefault="00D46A1B" w:rsidP="00C4702D">
            <w:pPr>
              <w:jc w:val="center"/>
              <w:rPr>
                <w:b/>
                <w:i/>
                <w:sz w:val="22"/>
                <w:szCs w:val="22"/>
              </w:rPr>
            </w:pPr>
            <w:r w:rsidRPr="0083617B">
              <w:rPr>
                <w:b/>
                <w:i/>
                <w:sz w:val="22"/>
                <w:szCs w:val="22"/>
              </w:rPr>
              <w:t>2</w:t>
            </w:r>
          </w:p>
        </w:tc>
        <w:tc>
          <w:tcPr>
            <w:tcW w:w="72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3D699F4" w14:textId="3043772B" w:rsidR="00D46A1B" w:rsidRPr="0083617B" w:rsidRDefault="00D46A1B" w:rsidP="00D80A03">
            <w:pPr>
              <w:jc w:val="center"/>
              <w:rPr>
                <w:b/>
                <w:i/>
                <w:sz w:val="22"/>
                <w:szCs w:val="22"/>
              </w:rPr>
            </w:pPr>
            <w:r>
              <w:rPr>
                <w:b/>
                <w:i/>
                <w:sz w:val="22"/>
                <w:szCs w:val="22"/>
              </w:rPr>
              <w:t xml:space="preserve">Часть кад. кв. </w:t>
            </w:r>
            <w:r w:rsidRPr="00C4702D">
              <w:rPr>
                <w:b/>
                <w:i/>
                <w:sz w:val="22"/>
                <w:szCs w:val="22"/>
              </w:rPr>
              <w:t>61:21:0040101</w:t>
            </w:r>
          </w:p>
        </w:tc>
        <w:tc>
          <w:tcPr>
            <w:tcW w:w="918" w:type="pct"/>
            <w:tcBorders>
              <w:top w:val="single" w:sz="12" w:space="0" w:color="auto"/>
              <w:left w:val="single" w:sz="12" w:space="0" w:color="auto"/>
              <w:bottom w:val="single" w:sz="12" w:space="0" w:color="auto"/>
              <w:right w:val="single" w:sz="12" w:space="0" w:color="auto"/>
            </w:tcBorders>
          </w:tcPr>
          <w:p w14:paraId="606BE063" w14:textId="2017541E" w:rsidR="00D46A1B" w:rsidRPr="00C4702D" w:rsidRDefault="00D80A03" w:rsidP="00D80A03">
            <w:pPr>
              <w:jc w:val="center"/>
              <w:rPr>
                <w:i/>
                <w:sz w:val="22"/>
                <w:szCs w:val="22"/>
              </w:rPr>
            </w:pPr>
            <w:r>
              <w:rPr>
                <w:i/>
                <w:sz w:val="22"/>
                <w:szCs w:val="22"/>
              </w:rPr>
              <w:t>Северо-восточная часть</w:t>
            </w:r>
            <w:r w:rsidR="00D46A1B">
              <w:rPr>
                <w:i/>
                <w:sz w:val="22"/>
                <w:szCs w:val="22"/>
              </w:rPr>
              <w:t xml:space="preserve"> с. Анастасиевка</w:t>
            </w:r>
          </w:p>
        </w:tc>
        <w:tc>
          <w:tcPr>
            <w:tcW w:w="824" w:type="pct"/>
            <w:tcBorders>
              <w:top w:val="single" w:sz="12" w:space="0" w:color="auto"/>
              <w:left w:val="single" w:sz="12" w:space="0" w:color="auto"/>
              <w:bottom w:val="single" w:sz="12" w:space="0" w:color="auto"/>
              <w:right w:val="single" w:sz="12" w:space="0" w:color="auto"/>
            </w:tcBorders>
          </w:tcPr>
          <w:p w14:paraId="0ADD1BF5" w14:textId="349F5AD1" w:rsidR="00D46A1B" w:rsidRPr="00C4702D" w:rsidRDefault="00D46A1B" w:rsidP="00D80A03">
            <w:pPr>
              <w:jc w:val="center"/>
              <w:rPr>
                <w:i/>
                <w:sz w:val="22"/>
                <w:szCs w:val="20"/>
              </w:rPr>
            </w:pPr>
            <w:r w:rsidRPr="00C4702D">
              <w:rPr>
                <w:i/>
                <w:sz w:val="22"/>
                <w:szCs w:val="22"/>
              </w:rPr>
              <w:t>Земли сельскохозяйственного назначения</w:t>
            </w:r>
          </w:p>
        </w:tc>
        <w:tc>
          <w:tcPr>
            <w:tcW w:w="877" w:type="pct"/>
            <w:tcBorders>
              <w:top w:val="single" w:sz="12" w:space="0" w:color="auto"/>
              <w:left w:val="single" w:sz="12" w:space="0" w:color="auto"/>
              <w:bottom w:val="single" w:sz="12" w:space="0" w:color="auto"/>
              <w:right w:val="single" w:sz="12" w:space="0" w:color="auto"/>
            </w:tcBorders>
          </w:tcPr>
          <w:p w14:paraId="5F863249" w14:textId="77777777" w:rsidR="00D46A1B" w:rsidRPr="00C4702D" w:rsidRDefault="00D46A1B" w:rsidP="00D80A03">
            <w:pPr>
              <w:jc w:val="center"/>
              <w:rPr>
                <w:i/>
                <w:sz w:val="22"/>
                <w:szCs w:val="20"/>
              </w:rPr>
            </w:pPr>
            <w:r w:rsidRPr="00C4702D">
              <w:rPr>
                <w:i/>
                <w:sz w:val="22"/>
                <w:szCs w:val="20"/>
              </w:rPr>
              <w:t>Земли населенных пунктов</w:t>
            </w:r>
          </w:p>
        </w:tc>
        <w:tc>
          <w:tcPr>
            <w:tcW w:w="544" w:type="pct"/>
            <w:tcBorders>
              <w:top w:val="single" w:sz="12" w:space="0" w:color="auto"/>
              <w:left w:val="single" w:sz="12" w:space="0" w:color="auto"/>
              <w:bottom w:val="single" w:sz="12" w:space="0" w:color="auto"/>
              <w:right w:val="single" w:sz="12" w:space="0" w:color="auto"/>
            </w:tcBorders>
          </w:tcPr>
          <w:p w14:paraId="3A4401C5" w14:textId="12F82C07" w:rsidR="00D46A1B" w:rsidRPr="00C4702D" w:rsidRDefault="00D46A1B" w:rsidP="00D80A03">
            <w:pPr>
              <w:jc w:val="center"/>
              <w:rPr>
                <w:i/>
                <w:sz w:val="22"/>
                <w:szCs w:val="22"/>
              </w:rPr>
            </w:pPr>
            <w:r w:rsidRPr="00C4702D">
              <w:rPr>
                <w:i/>
                <w:color w:val="000000"/>
                <w:sz w:val="22"/>
                <w:szCs w:val="22"/>
              </w:rPr>
              <w:t>0,5</w:t>
            </w:r>
          </w:p>
        </w:tc>
        <w:tc>
          <w:tcPr>
            <w:tcW w:w="856" w:type="pct"/>
            <w:tcBorders>
              <w:top w:val="single" w:sz="12" w:space="0" w:color="auto"/>
              <w:left w:val="single" w:sz="12" w:space="0" w:color="auto"/>
              <w:bottom w:val="single" w:sz="12" w:space="0" w:color="auto"/>
              <w:right w:val="single" w:sz="12" w:space="0" w:color="auto"/>
            </w:tcBorders>
          </w:tcPr>
          <w:p w14:paraId="5E04C7F1" w14:textId="0A645EF8" w:rsidR="00D46A1B" w:rsidRPr="00C4702D" w:rsidRDefault="00D46A1B" w:rsidP="00D80A03">
            <w:pPr>
              <w:jc w:val="center"/>
              <w:rPr>
                <w:i/>
                <w:sz w:val="22"/>
                <w:szCs w:val="20"/>
              </w:rPr>
            </w:pPr>
            <w:r w:rsidRPr="00C4702D">
              <w:rPr>
                <w:i/>
                <w:sz w:val="22"/>
                <w:szCs w:val="22"/>
              </w:rPr>
              <w:t>с. Анастасиевка</w:t>
            </w:r>
          </w:p>
        </w:tc>
      </w:tr>
      <w:tr w:rsidR="00D46A1B" w:rsidRPr="006A0EC3" w14:paraId="40CA559B" w14:textId="77777777" w:rsidTr="00D80A03">
        <w:trPr>
          <w:jc w:val="center"/>
        </w:trPr>
        <w:tc>
          <w:tcPr>
            <w:tcW w:w="25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718B386" w14:textId="6D3F3DFD" w:rsidR="00D46A1B" w:rsidRPr="0083617B" w:rsidRDefault="00D46A1B" w:rsidP="00C8683B">
            <w:pPr>
              <w:jc w:val="center"/>
              <w:rPr>
                <w:b/>
                <w:i/>
                <w:sz w:val="22"/>
                <w:szCs w:val="22"/>
              </w:rPr>
            </w:pPr>
            <w:r>
              <w:rPr>
                <w:b/>
                <w:i/>
                <w:sz w:val="22"/>
                <w:szCs w:val="22"/>
              </w:rPr>
              <w:t>3</w:t>
            </w:r>
          </w:p>
        </w:tc>
        <w:tc>
          <w:tcPr>
            <w:tcW w:w="72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9ABFECF" w14:textId="38DAE138" w:rsidR="00D46A1B" w:rsidRDefault="00D46A1B" w:rsidP="00D80A03">
            <w:pPr>
              <w:jc w:val="center"/>
              <w:rPr>
                <w:b/>
                <w:i/>
                <w:sz w:val="22"/>
                <w:szCs w:val="22"/>
              </w:rPr>
            </w:pPr>
            <w:r>
              <w:rPr>
                <w:b/>
                <w:i/>
                <w:sz w:val="22"/>
                <w:szCs w:val="22"/>
              </w:rPr>
              <w:t xml:space="preserve">Часть кад. кв. </w:t>
            </w:r>
            <w:r w:rsidRPr="00C8683B">
              <w:rPr>
                <w:b/>
                <w:i/>
                <w:sz w:val="22"/>
                <w:szCs w:val="22"/>
              </w:rPr>
              <w:t>61:21:0600009</w:t>
            </w:r>
          </w:p>
        </w:tc>
        <w:tc>
          <w:tcPr>
            <w:tcW w:w="918" w:type="pct"/>
            <w:tcBorders>
              <w:top w:val="single" w:sz="12" w:space="0" w:color="auto"/>
              <w:left w:val="single" w:sz="12" w:space="0" w:color="auto"/>
              <w:bottom w:val="single" w:sz="12" w:space="0" w:color="auto"/>
              <w:right w:val="single" w:sz="12" w:space="0" w:color="auto"/>
            </w:tcBorders>
          </w:tcPr>
          <w:p w14:paraId="0A1BD9F1" w14:textId="6F16A12A" w:rsidR="00D46A1B" w:rsidRPr="00C4702D" w:rsidRDefault="00D46A1B" w:rsidP="00D80A03">
            <w:pPr>
              <w:jc w:val="center"/>
              <w:rPr>
                <w:i/>
                <w:sz w:val="22"/>
                <w:szCs w:val="22"/>
              </w:rPr>
            </w:pPr>
            <w:r>
              <w:rPr>
                <w:i/>
                <w:sz w:val="22"/>
                <w:szCs w:val="22"/>
              </w:rPr>
              <w:t xml:space="preserve">Северная часть </w:t>
            </w:r>
            <w:r w:rsidRPr="005563D2">
              <w:rPr>
                <w:i/>
                <w:sz w:val="22"/>
                <w:szCs w:val="22"/>
              </w:rPr>
              <w:t>х. Рождественский</w:t>
            </w:r>
          </w:p>
        </w:tc>
        <w:tc>
          <w:tcPr>
            <w:tcW w:w="824" w:type="pct"/>
            <w:tcBorders>
              <w:top w:val="single" w:sz="12" w:space="0" w:color="auto"/>
              <w:left w:val="single" w:sz="12" w:space="0" w:color="auto"/>
              <w:bottom w:val="single" w:sz="12" w:space="0" w:color="auto"/>
              <w:right w:val="single" w:sz="12" w:space="0" w:color="auto"/>
            </w:tcBorders>
          </w:tcPr>
          <w:p w14:paraId="165B30F4" w14:textId="258C155A" w:rsidR="00D46A1B" w:rsidRPr="00C4702D" w:rsidRDefault="00D46A1B" w:rsidP="00D80A03">
            <w:pPr>
              <w:jc w:val="center"/>
              <w:rPr>
                <w:i/>
                <w:sz w:val="22"/>
                <w:szCs w:val="22"/>
              </w:rPr>
            </w:pPr>
            <w:r w:rsidRPr="00C4702D">
              <w:rPr>
                <w:i/>
                <w:sz w:val="22"/>
                <w:szCs w:val="22"/>
              </w:rPr>
              <w:t>Земли сельскохозяйственного назначения</w:t>
            </w:r>
          </w:p>
        </w:tc>
        <w:tc>
          <w:tcPr>
            <w:tcW w:w="877" w:type="pct"/>
            <w:tcBorders>
              <w:top w:val="single" w:sz="12" w:space="0" w:color="auto"/>
              <w:left w:val="single" w:sz="12" w:space="0" w:color="auto"/>
              <w:bottom w:val="single" w:sz="12" w:space="0" w:color="auto"/>
              <w:right w:val="single" w:sz="12" w:space="0" w:color="auto"/>
            </w:tcBorders>
          </w:tcPr>
          <w:p w14:paraId="4371CDBE" w14:textId="494C198F" w:rsidR="00D46A1B" w:rsidRPr="00C4702D" w:rsidRDefault="00D46A1B" w:rsidP="00D80A03">
            <w:pPr>
              <w:jc w:val="center"/>
              <w:rPr>
                <w:i/>
                <w:sz w:val="22"/>
                <w:szCs w:val="20"/>
              </w:rPr>
            </w:pPr>
            <w:r w:rsidRPr="00C4702D">
              <w:rPr>
                <w:i/>
                <w:sz w:val="22"/>
                <w:szCs w:val="20"/>
              </w:rPr>
              <w:t>Земли населенных пунктов</w:t>
            </w:r>
          </w:p>
        </w:tc>
        <w:tc>
          <w:tcPr>
            <w:tcW w:w="544" w:type="pct"/>
            <w:tcBorders>
              <w:top w:val="single" w:sz="12" w:space="0" w:color="auto"/>
              <w:left w:val="single" w:sz="12" w:space="0" w:color="auto"/>
              <w:bottom w:val="single" w:sz="12" w:space="0" w:color="auto"/>
              <w:right w:val="single" w:sz="12" w:space="0" w:color="auto"/>
            </w:tcBorders>
          </w:tcPr>
          <w:p w14:paraId="7B1F5098" w14:textId="7B63BE2B" w:rsidR="00D46A1B" w:rsidRPr="00C8683B" w:rsidRDefault="00D46A1B" w:rsidP="00D80A03">
            <w:pPr>
              <w:jc w:val="center"/>
              <w:rPr>
                <w:sz w:val="22"/>
                <w:szCs w:val="22"/>
              </w:rPr>
            </w:pPr>
            <w:r>
              <w:rPr>
                <w:i/>
                <w:color w:val="000000"/>
                <w:sz w:val="22"/>
                <w:szCs w:val="22"/>
              </w:rPr>
              <w:t>0,3</w:t>
            </w:r>
          </w:p>
        </w:tc>
        <w:tc>
          <w:tcPr>
            <w:tcW w:w="856" w:type="pct"/>
            <w:tcBorders>
              <w:top w:val="single" w:sz="12" w:space="0" w:color="auto"/>
              <w:left w:val="single" w:sz="12" w:space="0" w:color="auto"/>
              <w:bottom w:val="single" w:sz="12" w:space="0" w:color="auto"/>
              <w:right w:val="single" w:sz="12" w:space="0" w:color="auto"/>
            </w:tcBorders>
          </w:tcPr>
          <w:p w14:paraId="0688950A" w14:textId="4EDD49C6" w:rsidR="00D46A1B" w:rsidRPr="00C4702D" w:rsidRDefault="00D46A1B" w:rsidP="00D80A03">
            <w:pPr>
              <w:jc w:val="center"/>
              <w:rPr>
                <w:i/>
                <w:sz w:val="22"/>
                <w:szCs w:val="22"/>
              </w:rPr>
            </w:pPr>
            <w:r w:rsidRPr="005563D2">
              <w:rPr>
                <w:i/>
                <w:sz w:val="22"/>
                <w:szCs w:val="22"/>
              </w:rPr>
              <w:t>х. Рождественский</w:t>
            </w:r>
          </w:p>
        </w:tc>
      </w:tr>
      <w:tr w:rsidR="00D46A1B" w:rsidRPr="006A0EC3" w14:paraId="01B73A2B" w14:textId="77777777" w:rsidTr="00D80A03">
        <w:trPr>
          <w:jc w:val="center"/>
        </w:trPr>
        <w:tc>
          <w:tcPr>
            <w:tcW w:w="25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D430542" w14:textId="2E39FFDC" w:rsidR="00D46A1B" w:rsidRPr="0083617B" w:rsidRDefault="00D46A1B" w:rsidP="00C8683B">
            <w:pPr>
              <w:jc w:val="center"/>
              <w:rPr>
                <w:b/>
                <w:i/>
                <w:sz w:val="22"/>
                <w:szCs w:val="22"/>
              </w:rPr>
            </w:pPr>
            <w:r>
              <w:rPr>
                <w:b/>
                <w:i/>
                <w:sz w:val="22"/>
                <w:szCs w:val="22"/>
              </w:rPr>
              <w:t>4</w:t>
            </w:r>
          </w:p>
        </w:tc>
        <w:tc>
          <w:tcPr>
            <w:tcW w:w="72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F2D88AB" w14:textId="38264FD0" w:rsidR="00D46A1B" w:rsidRDefault="00D46A1B" w:rsidP="00D80A03">
            <w:pPr>
              <w:jc w:val="center"/>
              <w:rPr>
                <w:b/>
                <w:i/>
                <w:sz w:val="22"/>
                <w:szCs w:val="22"/>
              </w:rPr>
            </w:pPr>
            <w:r>
              <w:rPr>
                <w:b/>
                <w:i/>
                <w:sz w:val="22"/>
                <w:szCs w:val="22"/>
              </w:rPr>
              <w:t xml:space="preserve">Часть кад. кв. </w:t>
            </w:r>
            <w:r w:rsidRPr="00C8683B">
              <w:rPr>
                <w:b/>
                <w:i/>
                <w:sz w:val="22"/>
                <w:szCs w:val="22"/>
              </w:rPr>
              <w:t>61:21:0040201</w:t>
            </w:r>
          </w:p>
        </w:tc>
        <w:tc>
          <w:tcPr>
            <w:tcW w:w="918" w:type="pct"/>
            <w:tcBorders>
              <w:top w:val="single" w:sz="12" w:space="0" w:color="auto"/>
              <w:left w:val="single" w:sz="12" w:space="0" w:color="auto"/>
              <w:bottom w:val="single" w:sz="12" w:space="0" w:color="auto"/>
              <w:right w:val="single" w:sz="12" w:space="0" w:color="auto"/>
            </w:tcBorders>
          </w:tcPr>
          <w:p w14:paraId="211BA9A1" w14:textId="7CB4E3D7" w:rsidR="00D46A1B" w:rsidRPr="00C4702D" w:rsidRDefault="00D80A03" w:rsidP="00D80A03">
            <w:pPr>
              <w:jc w:val="center"/>
              <w:rPr>
                <w:i/>
                <w:sz w:val="22"/>
                <w:szCs w:val="22"/>
              </w:rPr>
            </w:pPr>
            <w:r>
              <w:rPr>
                <w:i/>
                <w:sz w:val="22"/>
                <w:szCs w:val="22"/>
              </w:rPr>
              <w:t>Северо-восточная часть</w:t>
            </w:r>
            <w:r w:rsidR="00D46A1B">
              <w:rPr>
                <w:i/>
                <w:sz w:val="22"/>
                <w:szCs w:val="22"/>
              </w:rPr>
              <w:t xml:space="preserve"> </w:t>
            </w:r>
            <w:r w:rsidR="00D46A1B" w:rsidRPr="005563D2">
              <w:rPr>
                <w:i/>
                <w:sz w:val="22"/>
                <w:szCs w:val="22"/>
              </w:rPr>
              <w:t>х. Рождественский</w:t>
            </w:r>
          </w:p>
        </w:tc>
        <w:tc>
          <w:tcPr>
            <w:tcW w:w="824" w:type="pct"/>
            <w:tcBorders>
              <w:top w:val="single" w:sz="12" w:space="0" w:color="auto"/>
              <w:left w:val="single" w:sz="12" w:space="0" w:color="auto"/>
              <w:bottom w:val="single" w:sz="12" w:space="0" w:color="auto"/>
              <w:right w:val="single" w:sz="12" w:space="0" w:color="auto"/>
            </w:tcBorders>
          </w:tcPr>
          <w:p w14:paraId="10E10435" w14:textId="6984A786" w:rsidR="00D46A1B" w:rsidRPr="00C4702D" w:rsidRDefault="00D46A1B" w:rsidP="00D80A03">
            <w:pPr>
              <w:jc w:val="center"/>
              <w:rPr>
                <w:i/>
                <w:sz w:val="22"/>
                <w:szCs w:val="22"/>
              </w:rPr>
            </w:pPr>
            <w:r w:rsidRPr="00C4702D">
              <w:rPr>
                <w:i/>
                <w:sz w:val="22"/>
                <w:szCs w:val="22"/>
              </w:rPr>
              <w:t>Земли сельскохозяйственного назначения</w:t>
            </w:r>
          </w:p>
        </w:tc>
        <w:tc>
          <w:tcPr>
            <w:tcW w:w="877" w:type="pct"/>
            <w:tcBorders>
              <w:top w:val="single" w:sz="12" w:space="0" w:color="auto"/>
              <w:left w:val="single" w:sz="12" w:space="0" w:color="auto"/>
              <w:bottom w:val="single" w:sz="12" w:space="0" w:color="auto"/>
              <w:right w:val="single" w:sz="12" w:space="0" w:color="auto"/>
            </w:tcBorders>
          </w:tcPr>
          <w:p w14:paraId="236B10F0" w14:textId="70E19198" w:rsidR="00D46A1B" w:rsidRPr="00C4702D" w:rsidRDefault="00D46A1B" w:rsidP="00D80A03">
            <w:pPr>
              <w:jc w:val="center"/>
              <w:rPr>
                <w:i/>
                <w:sz w:val="22"/>
                <w:szCs w:val="20"/>
              </w:rPr>
            </w:pPr>
            <w:r w:rsidRPr="00C4702D">
              <w:rPr>
                <w:i/>
                <w:sz w:val="22"/>
                <w:szCs w:val="20"/>
              </w:rPr>
              <w:t>Земли населенных пунктов</w:t>
            </w:r>
          </w:p>
        </w:tc>
        <w:tc>
          <w:tcPr>
            <w:tcW w:w="544" w:type="pct"/>
            <w:tcBorders>
              <w:top w:val="single" w:sz="12" w:space="0" w:color="auto"/>
              <w:left w:val="single" w:sz="12" w:space="0" w:color="auto"/>
              <w:bottom w:val="single" w:sz="12" w:space="0" w:color="auto"/>
              <w:right w:val="single" w:sz="12" w:space="0" w:color="auto"/>
            </w:tcBorders>
          </w:tcPr>
          <w:p w14:paraId="5D759D0E" w14:textId="3C8367A4" w:rsidR="00D46A1B" w:rsidRPr="00C4702D" w:rsidRDefault="00D46A1B" w:rsidP="00D80A03">
            <w:pPr>
              <w:jc w:val="center"/>
              <w:rPr>
                <w:i/>
                <w:color w:val="000000"/>
                <w:sz w:val="22"/>
                <w:szCs w:val="22"/>
              </w:rPr>
            </w:pPr>
            <w:r>
              <w:rPr>
                <w:i/>
                <w:color w:val="000000"/>
                <w:sz w:val="22"/>
                <w:szCs w:val="22"/>
              </w:rPr>
              <w:t>12,48</w:t>
            </w:r>
          </w:p>
        </w:tc>
        <w:tc>
          <w:tcPr>
            <w:tcW w:w="856" w:type="pct"/>
            <w:tcBorders>
              <w:top w:val="single" w:sz="12" w:space="0" w:color="auto"/>
              <w:left w:val="single" w:sz="12" w:space="0" w:color="auto"/>
              <w:bottom w:val="single" w:sz="12" w:space="0" w:color="auto"/>
              <w:right w:val="single" w:sz="12" w:space="0" w:color="auto"/>
            </w:tcBorders>
          </w:tcPr>
          <w:p w14:paraId="04170213" w14:textId="1A641569" w:rsidR="00D46A1B" w:rsidRPr="00C4702D" w:rsidRDefault="00D46A1B" w:rsidP="00D80A03">
            <w:pPr>
              <w:jc w:val="center"/>
              <w:rPr>
                <w:i/>
                <w:sz w:val="22"/>
                <w:szCs w:val="22"/>
              </w:rPr>
            </w:pPr>
            <w:r w:rsidRPr="005563D2">
              <w:rPr>
                <w:i/>
                <w:sz w:val="22"/>
                <w:szCs w:val="22"/>
              </w:rPr>
              <w:t>х. Рождественский</w:t>
            </w:r>
          </w:p>
        </w:tc>
      </w:tr>
    </w:tbl>
    <w:p w14:paraId="475F4487" w14:textId="7C789E10" w:rsidR="00C4702D" w:rsidRPr="0009490D" w:rsidRDefault="00C4702D" w:rsidP="00C4702D">
      <w:pPr>
        <w:ind w:firstLine="709"/>
        <w:jc w:val="right"/>
        <w:rPr>
          <w:b/>
          <w:i/>
          <w:lang w:eastAsia="ar-SA" w:bidi="en-US"/>
        </w:rPr>
      </w:pPr>
      <w:r>
        <w:rPr>
          <w:b/>
          <w:i/>
          <w:lang w:eastAsia="ar-SA" w:bidi="en-US"/>
        </w:rPr>
        <w:t>Таблица 7.2</w:t>
      </w:r>
    </w:p>
    <w:p w14:paraId="2CD4C4FD" w14:textId="1C7BB7DB" w:rsidR="00C4702D" w:rsidRPr="0009490D" w:rsidRDefault="00C4702D" w:rsidP="00C4702D">
      <w:pPr>
        <w:ind w:firstLine="709"/>
        <w:jc w:val="center"/>
        <w:rPr>
          <w:b/>
          <w:i/>
          <w:lang w:eastAsia="ar-SA" w:bidi="en-US"/>
        </w:rPr>
      </w:pPr>
      <w:r w:rsidRPr="0009490D">
        <w:rPr>
          <w:b/>
          <w:i/>
          <w:lang w:eastAsia="ar-SA" w:bidi="en-US"/>
        </w:rPr>
        <w:t xml:space="preserve">Участки, </w:t>
      </w:r>
      <w:r>
        <w:rPr>
          <w:b/>
          <w:i/>
          <w:lang w:eastAsia="ar-SA" w:bidi="en-US"/>
        </w:rPr>
        <w:t>исключаемые из границ</w:t>
      </w:r>
      <w:r w:rsidRPr="0009490D">
        <w:rPr>
          <w:b/>
          <w:i/>
          <w:lang w:eastAsia="ar-SA" w:bidi="en-US"/>
        </w:rPr>
        <w:t xml:space="preserve"> населенных пунктов</w:t>
      </w:r>
    </w:p>
    <w:p w14:paraId="7995DE7F" w14:textId="77777777" w:rsidR="00C4702D" w:rsidRPr="00C4702D" w:rsidRDefault="00C4702D" w:rsidP="00C4702D">
      <w:pPr>
        <w:ind w:firstLine="709"/>
        <w:jc w:val="center"/>
        <w:rPr>
          <w:b/>
          <w:i/>
          <w:lang w:eastAsia="ar-SA" w:bidi="en-US"/>
        </w:rPr>
      </w:pPr>
      <w:r>
        <w:rPr>
          <w:b/>
          <w:i/>
          <w:lang w:eastAsia="ar-SA" w:bidi="en-US"/>
        </w:rPr>
        <w:t>Анастасиевского</w:t>
      </w:r>
      <w:r w:rsidRPr="0009490D">
        <w:rPr>
          <w:b/>
          <w:i/>
          <w:lang w:eastAsia="ar-SA" w:bidi="en-US"/>
        </w:rPr>
        <w:t xml:space="preserve"> СП</w:t>
      </w:r>
    </w:p>
    <w:tbl>
      <w:tblPr>
        <w:tblStyle w:val="TableGridReport4"/>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481"/>
        <w:gridCol w:w="1394"/>
        <w:gridCol w:w="1758"/>
        <w:gridCol w:w="1578"/>
        <w:gridCol w:w="1679"/>
        <w:gridCol w:w="1042"/>
        <w:gridCol w:w="1638"/>
      </w:tblGrid>
      <w:tr w:rsidR="00D46A1B" w:rsidRPr="00583589" w14:paraId="33755FFA" w14:textId="77777777" w:rsidTr="00D80A03">
        <w:trPr>
          <w:tblHeader/>
          <w:jc w:val="center"/>
        </w:trPr>
        <w:tc>
          <w:tcPr>
            <w:tcW w:w="48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5859E02" w14:textId="77777777" w:rsidR="00D46A1B" w:rsidRPr="0083617B" w:rsidRDefault="00D46A1B" w:rsidP="00562710">
            <w:pPr>
              <w:jc w:val="center"/>
              <w:rPr>
                <w:b/>
                <w:i/>
                <w:sz w:val="22"/>
                <w:szCs w:val="22"/>
              </w:rPr>
            </w:pPr>
            <w:r w:rsidRPr="0083617B">
              <w:rPr>
                <w:b/>
                <w:i/>
                <w:sz w:val="22"/>
                <w:szCs w:val="22"/>
              </w:rPr>
              <w:t>№ п/п</w:t>
            </w:r>
          </w:p>
        </w:tc>
        <w:tc>
          <w:tcPr>
            <w:tcW w:w="139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20B6D8B" w14:textId="77777777" w:rsidR="00D46A1B" w:rsidRPr="0083617B" w:rsidRDefault="00D46A1B" w:rsidP="00D80A03">
            <w:pPr>
              <w:jc w:val="center"/>
              <w:rPr>
                <w:b/>
                <w:i/>
                <w:sz w:val="22"/>
                <w:szCs w:val="22"/>
              </w:rPr>
            </w:pPr>
            <w:r w:rsidRPr="0083617B">
              <w:rPr>
                <w:b/>
                <w:i/>
                <w:sz w:val="22"/>
                <w:szCs w:val="22"/>
              </w:rPr>
              <w:t>№ земельного участка</w:t>
            </w:r>
          </w:p>
        </w:tc>
        <w:tc>
          <w:tcPr>
            <w:tcW w:w="175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925930C" w14:textId="566C3D5A" w:rsidR="00D46A1B" w:rsidRPr="00583589" w:rsidRDefault="00D46A1B" w:rsidP="00D80A03">
            <w:pPr>
              <w:jc w:val="center"/>
              <w:rPr>
                <w:b/>
                <w:i/>
                <w:sz w:val="22"/>
                <w:szCs w:val="20"/>
              </w:rPr>
            </w:pPr>
            <w:r>
              <w:rPr>
                <w:b/>
                <w:i/>
                <w:sz w:val="22"/>
                <w:szCs w:val="20"/>
              </w:rPr>
              <w:t>Местоположение</w:t>
            </w:r>
          </w:p>
        </w:tc>
        <w:tc>
          <w:tcPr>
            <w:tcW w:w="157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B765DE4" w14:textId="56F9685D" w:rsidR="00D46A1B" w:rsidRPr="00583589" w:rsidRDefault="00D46A1B" w:rsidP="00D80A03">
            <w:pPr>
              <w:jc w:val="center"/>
              <w:rPr>
                <w:b/>
                <w:i/>
                <w:sz w:val="22"/>
                <w:szCs w:val="20"/>
              </w:rPr>
            </w:pPr>
            <w:r w:rsidRPr="00583589">
              <w:rPr>
                <w:b/>
                <w:i/>
                <w:sz w:val="22"/>
                <w:szCs w:val="20"/>
              </w:rPr>
              <w:t>Категория до перевода</w:t>
            </w:r>
          </w:p>
        </w:tc>
        <w:tc>
          <w:tcPr>
            <w:tcW w:w="167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6FCB8FD" w14:textId="77777777" w:rsidR="00D46A1B" w:rsidRPr="00583589" w:rsidRDefault="00D46A1B" w:rsidP="00D80A03">
            <w:pPr>
              <w:jc w:val="center"/>
              <w:rPr>
                <w:b/>
                <w:i/>
                <w:sz w:val="22"/>
                <w:szCs w:val="20"/>
              </w:rPr>
            </w:pPr>
            <w:r w:rsidRPr="00583589">
              <w:rPr>
                <w:b/>
                <w:i/>
                <w:sz w:val="22"/>
                <w:szCs w:val="20"/>
              </w:rPr>
              <w:t>Категория после перевода</w:t>
            </w:r>
          </w:p>
        </w:tc>
        <w:tc>
          <w:tcPr>
            <w:tcW w:w="104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8518E7C" w14:textId="77777777" w:rsidR="00D46A1B" w:rsidRPr="00583589" w:rsidRDefault="00D46A1B" w:rsidP="00D80A03">
            <w:pPr>
              <w:jc w:val="center"/>
              <w:rPr>
                <w:b/>
                <w:i/>
                <w:sz w:val="22"/>
                <w:szCs w:val="20"/>
              </w:rPr>
            </w:pPr>
            <w:r w:rsidRPr="00583589">
              <w:rPr>
                <w:b/>
                <w:i/>
                <w:sz w:val="22"/>
                <w:szCs w:val="20"/>
              </w:rPr>
              <w:t>Площадь, га</w:t>
            </w:r>
          </w:p>
        </w:tc>
        <w:tc>
          <w:tcPr>
            <w:tcW w:w="163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BD41D51" w14:textId="77777777" w:rsidR="00D46A1B" w:rsidRPr="00583589" w:rsidRDefault="00D46A1B" w:rsidP="00D80A03">
            <w:pPr>
              <w:jc w:val="center"/>
              <w:rPr>
                <w:b/>
                <w:i/>
                <w:sz w:val="22"/>
                <w:szCs w:val="20"/>
              </w:rPr>
            </w:pPr>
            <w:r w:rsidRPr="00583589">
              <w:rPr>
                <w:b/>
                <w:i/>
                <w:sz w:val="22"/>
                <w:szCs w:val="20"/>
              </w:rPr>
              <w:t>Населенный пункт, в границах которого ЗУ подлежат переводу</w:t>
            </w:r>
          </w:p>
        </w:tc>
      </w:tr>
      <w:tr w:rsidR="00D46A1B" w:rsidRPr="006A0EC3" w14:paraId="08BBE127" w14:textId="77777777" w:rsidTr="00D80A03">
        <w:trPr>
          <w:jc w:val="center"/>
        </w:trPr>
        <w:tc>
          <w:tcPr>
            <w:tcW w:w="48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8EFD276" w14:textId="77777777" w:rsidR="00D46A1B" w:rsidRPr="0083617B" w:rsidRDefault="00D46A1B" w:rsidP="00562710">
            <w:pPr>
              <w:jc w:val="center"/>
              <w:rPr>
                <w:b/>
                <w:i/>
                <w:sz w:val="22"/>
                <w:szCs w:val="22"/>
              </w:rPr>
            </w:pPr>
            <w:r w:rsidRPr="0083617B">
              <w:rPr>
                <w:b/>
                <w:i/>
                <w:sz w:val="22"/>
                <w:szCs w:val="22"/>
              </w:rPr>
              <w:t>1</w:t>
            </w:r>
          </w:p>
        </w:tc>
        <w:tc>
          <w:tcPr>
            <w:tcW w:w="139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369CE22" w14:textId="49977FF1" w:rsidR="00D46A1B" w:rsidRPr="0083617B" w:rsidRDefault="00D46A1B" w:rsidP="00D80A03">
            <w:pPr>
              <w:jc w:val="center"/>
              <w:rPr>
                <w:b/>
                <w:i/>
                <w:sz w:val="22"/>
                <w:szCs w:val="22"/>
              </w:rPr>
            </w:pPr>
            <w:r>
              <w:rPr>
                <w:b/>
                <w:i/>
                <w:sz w:val="22"/>
                <w:szCs w:val="22"/>
              </w:rPr>
              <w:t xml:space="preserve">Часть кад. кв. </w:t>
            </w:r>
            <w:r w:rsidRPr="00C4702D">
              <w:rPr>
                <w:b/>
                <w:i/>
                <w:sz w:val="22"/>
                <w:szCs w:val="22"/>
              </w:rPr>
              <w:t>61:21:0600009</w:t>
            </w:r>
          </w:p>
        </w:tc>
        <w:tc>
          <w:tcPr>
            <w:tcW w:w="1758" w:type="dxa"/>
            <w:tcBorders>
              <w:top w:val="single" w:sz="12" w:space="0" w:color="auto"/>
              <w:left w:val="single" w:sz="12" w:space="0" w:color="auto"/>
              <w:bottom w:val="single" w:sz="12" w:space="0" w:color="auto"/>
              <w:right w:val="single" w:sz="12" w:space="0" w:color="auto"/>
            </w:tcBorders>
          </w:tcPr>
          <w:p w14:paraId="6670DF6B" w14:textId="779891F3" w:rsidR="00D46A1B" w:rsidRPr="00C4702D" w:rsidRDefault="00D80A03" w:rsidP="00D80A03">
            <w:pPr>
              <w:jc w:val="center"/>
              <w:rPr>
                <w:i/>
                <w:sz w:val="22"/>
                <w:szCs w:val="20"/>
              </w:rPr>
            </w:pPr>
            <w:r>
              <w:rPr>
                <w:i/>
                <w:sz w:val="22"/>
                <w:szCs w:val="20"/>
              </w:rPr>
              <w:t>Северо-восточная и юго-з</w:t>
            </w:r>
            <w:r w:rsidR="00D46A1B">
              <w:rPr>
                <w:i/>
                <w:sz w:val="22"/>
                <w:szCs w:val="20"/>
              </w:rPr>
              <w:t>апад</w:t>
            </w:r>
            <w:r>
              <w:rPr>
                <w:i/>
                <w:sz w:val="22"/>
                <w:szCs w:val="20"/>
              </w:rPr>
              <w:t>ная части</w:t>
            </w:r>
            <w:r w:rsidR="00D46A1B">
              <w:rPr>
                <w:i/>
                <w:sz w:val="22"/>
                <w:szCs w:val="20"/>
              </w:rPr>
              <w:t xml:space="preserve"> с. Анастасиевка</w:t>
            </w:r>
          </w:p>
        </w:tc>
        <w:tc>
          <w:tcPr>
            <w:tcW w:w="1578" w:type="dxa"/>
            <w:tcBorders>
              <w:top w:val="single" w:sz="12" w:space="0" w:color="auto"/>
              <w:left w:val="single" w:sz="12" w:space="0" w:color="auto"/>
              <w:bottom w:val="single" w:sz="12" w:space="0" w:color="auto"/>
              <w:right w:val="single" w:sz="12" w:space="0" w:color="auto"/>
            </w:tcBorders>
          </w:tcPr>
          <w:p w14:paraId="6D15E350" w14:textId="71871656" w:rsidR="00D46A1B" w:rsidRPr="00C4702D" w:rsidRDefault="00D46A1B" w:rsidP="00D80A03">
            <w:pPr>
              <w:jc w:val="center"/>
              <w:rPr>
                <w:i/>
                <w:sz w:val="22"/>
                <w:szCs w:val="20"/>
              </w:rPr>
            </w:pPr>
            <w:r w:rsidRPr="00C4702D">
              <w:rPr>
                <w:i/>
                <w:sz w:val="22"/>
                <w:szCs w:val="20"/>
              </w:rPr>
              <w:t>Земли населенных пунктов</w:t>
            </w:r>
          </w:p>
        </w:tc>
        <w:tc>
          <w:tcPr>
            <w:tcW w:w="1679" w:type="dxa"/>
            <w:tcBorders>
              <w:top w:val="single" w:sz="12" w:space="0" w:color="auto"/>
              <w:left w:val="single" w:sz="12" w:space="0" w:color="auto"/>
              <w:bottom w:val="single" w:sz="12" w:space="0" w:color="auto"/>
              <w:right w:val="single" w:sz="12" w:space="0" w:color="auto"/>
            </w:tcBorders>
          </w:tcPr>
          <w:p w14:paraId="7BBE62A7" w14:textId="4507DE02" w:rsidR="00D46A1B" w:rsidRPr="00C4702D" w:rsidRDefault="00D46A1B" w:rsidP="00D80A03">
            <w:pPr>
              <w:jc w:val="center"/>
              <w:rPr>
                <w:i/>
                <w:sz w:val="22"/>
                <w:szCs w:val="20"/>
              </w:rPr>
            </w:pPr>
            <w:r w:rsidRPr="00C4702D">
              <w:rPr>
                <w:i/>
                <w:sz w:val="22"/>
                <w:szCs w:val="22"/>
              </w:rPr>
              <w:t>Земли сельскохозяйственного назначения</w:t>
            </w:r>
          </w:p>
        </w:tc>
        <w:tc>
          <w:tcPr>
            <w:tcW w:w="1042" w:type="dxa"/>
            <w:tcBorders>
              <w:top w:val="single" w:sz="12" w:space="0" w:color="auto"/>
              <w:left w:val="single" w:sz="12" w:space="0" w:color="auto"/>
              <w:bottom w:val="single" w:sz="12" w:space="0" w:color="auto"/>
              <w:right w:val="single" w:sz="12" w:space="0" w:color="auto"/>
            </w:tcBorders>
          </w:tcPr>
          <w:p w14:paraId="51DBA4C4" w14:textId="74BEEBF1" w:rsidR="00D46A1B" w:rsidRPr="00C4702D" w:rsidRDefault="00D46A1B" w:rsidP="00D80A03">
            <w:pPr>
              <w:jc w:val="center"/>
              <w:rPr>
                <w:i/>
                <w:sz w:val="22"/>
                <w:szCs w:val="22"/>
              </w:rPr>
            </w:pPr>
            <w:r>
              <w:rPr>
                <w:i/>
                <w:color w:val="000000"/>
                <w:sz w:val="22"/>
                <w:szCs w:val="22"/>
              </w:rPr>
              <w:t>5,74</w:t>
            </w:r>
          </w:p>
        </w:tc>
        <w:tc>
          <w:tcPr>
            <w:tcW w:w="1638" w:type="dxa"/>
            <w:tcBorders>
              <w:top w:val="single" w:sz="12" w:space="0" w:color="auto"/>
              <w:left w:val="single" w:sz="12" w:space="0" w:color="auto"/>
              <w:bottom w:val="single" w:sz="12" w:space="0" w:color="auto"/>
              <w:right w:val="single" w:sz="12" w:space="0" w:color="auto"/>
            </w:tcBorders>
          </w:tcPr>
          <w:p w14:paraId="724CD608" w14:textId="77777777" w:rsidR="00D46A1B" w:rsidRPr="00C4702D" w:rsidRDefault="00D46A1B" w:rsidP="00D80A03">
            <w:pPr>
              <w:jc w:val="center"/>
              <w:rPr>
                <w:i/>
                <w:sz w:val="22"/>
                <w:szCs w:val="20"/>
              </w:rPr>
            </w:pPr>
            <w:r w:rsidRPr="00C4702D">
              <w:rPr>
                <w:i/>
                <w:sz w:val="22"/>
                <w:szCs w:val="22"/>
              </w:rPr>
              <w:t>с. Анастасиевка</w:t>
            </w:r>
          </w:p>
        </w:tc>
      </w:tr>
      <w:tr w:rsidR="00D46A1B" w:rsidRPr="006A0EC3" w14:paraId="1AB801F2" w14:textId="77777777" w:rsidTr="00D80A03">
        <w:trPr>
          <w:jc w:val="center"/>
        </w:trPr>
        <w:tc>
          <w:tcPr>
            <w:tcW w:w="48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B379548" w14:textId="7423AD1F" w:rsidR="00D46A1B" w:rsidRPr="0083617B" w:rsidRDefault="00D46A1B" w:rsidP="00C8683B">
            <w:pPr>
              <w:jc w:val="center"/>
              <w:rPr>
                <w:b/>
                <w:i/>
                <w:sz w:val="22"/>
                <w:szCs w:val="22"/>
              </w:rPr>
            </w:pPr>
            <w:r>
              <w:rPr>
                <w:b/>
                <w:i/>
                <w:sz w:val="22"/>
                <w:szCs w:val="22"/>
              </w:rPr>
              <w:t>2</w:t>
            </w:r>
          </w:p>
        </w:tc>
        <w:tc>
          <w:tcPr>
            <w:tcW w:w="139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E66C11A" w14:textId="215FD0A6" w:rsidR="00D46A1B" w:rsidRDefault="00D46A1B" w:rsidP="00D80A03">
            <w:pPr>
              <w:jc w:val="center"/>
              <w:rPr>
                <w:b/>
                <w:i/>
                <w:sz w:val="22"/>
                <w:szCs w:val="22"/>
              </w:rPr>
            </w:pPr>
            <w:r>
              <w:rPr>
                <w:b/>
                <w:i/>
                <w:sz w:val="22"/>
                <w:szCs w:val="22"/>
              </w:rPr>
              <w:t xml:space="preserve">Часть кад. кв. </w:t>
            </w:r>
            <w:r w:rsidRPr="00C8683B">
              <w:rPr>
                <w:b/>
                <w:i/>
                <w:sz w:val="22"/>
                <w:szCs w:val="22"/>
              </w:rPr>
              <w:t>61:21:0600009</w:t>
            </w:r>
          </w:p>
        </w:tc>
        <w:tc>
          <w:tcPr>
            <w:tcW w:w="1758" w:type="dxa"/>
            <w:tcBorders>
              <w:top w:val="single" w:sz="12" w:space="0" w:color="auto"/>
              <w:left w:val="single" w:sz="12" w:space="0" w:color="auto"/>
              <w:bottom w:val="single" w:sz="12" w:space="0" w:color="auto"/>
              <w:right w:val="single" w:sz="12" w:space="0" w:color="auto"/>
            </w:tcBorders>
          </w:tcPr>
          <w:p w14:paraId="67878E55" w14:textId="6C4F6C96" w:rsidR="00D46A1B" w:rsidRPr="00C4702D" w:rsidRDefault="00D80A03" w:rsidP="00D80A03">
            <w:pPr>
              <w:jc w:val="center"/>
              <w:rPr>
                <w:i/>
                <w:sz w:val="22"/>
                <w:szCs w:val="20"/>
              </w:rPr>
            </w:pPr>
            <w:r>
              <w:rPr>
                <w:i/>
                <w:sz w:val="22"/>
                <w:szCs w:val="20"/>
              </w:rPr>
              <w:t>Южная и северная части</w:t>
            </w:r>
            <w:r w:rsidR="00D46A1B">
              <w:rPr>
                <w:i/>
                <w:sz w:val="22"/>
                <w:szCs w:val="20"/>
              </w:rPr>
              <w:t xml:space="preserve"> </w:t>
            </w:r>
            <w:r w:rsidR="00D46A1B" w:rsidRPr="005563D2">
              <w:rPr>
                <w:i/>
                <w:sz w:val="22"/>
                <w:szCs w:val="22"/>
              </w:rPr>
              <w:t>х. Рождественский</w:t>
            </w:r>
          </w:p>
        </w:tc>
        <w:tc>
          <w:tcPr>
            <w:tcW w:w="1578" w:type="dxa"/>
            <w:tcBorders>
              <w:top w:val="single" w:sz="12" w:space="0" w:color="auto"/>
              <w:left w:val="single" w:sz="12" w:space="0" w:color="auto"/>
              <w:bottom w:val="single" w:sz="12" w:space="0" w:color="auto"/>
              <w:right w:val="single" w:sz="12" w:space="0" w:color="auto"/>
            </w:tcBorders>
          </w:tcPr>
          <w:p w14:paraId="170AC309" w14:textId="13380795" w:rsidR="00D46A1B" w:rsidRPr="00C4702D" w:rsidRDefault="00D46A1B" w:rsidP="00D80A03">
            <w:pPr>
              <w:jc w:val="center"/>
              <w:rPr>
                <w:i/>
                <w:sz w:val="22"/>
                <w:szCs w:val="20"/>
              </w:rPr>
            </w:pPr>
            <w:r w:rsidRPr="00C4702D">
              <w:rPr>
                <w:i/>
                <w:sz w:val="22"/>
                <w:szCs w:val="20"/>
              </w:rPr>
              <w:t>Земли населенных пунктов</w:t>
            </w:r>
          </w:p>
        </w:tc>
        <w:tc>
          <w:tcPr>
            <w:tcW w:w="1679" w:type="dxa"/>
            <w:tcBorders>
              <w:top w:val="single" w:sz="12" w:space="0" w:color="auto"/>
              <w:left w:val="single" w:sz="12" w:space="0" w:color="auto"/>
              <w:bottom w:val="single" w:sz="12" w:space="0" w:color="auto"/>
              <w:right w:val="single" w:sz="12" w:space="0" w:color="auto"/>
            </w:tcBorders>
          </w:tcPr>
          <w:p w14:paraId="12E8F9C7" w14:textId="70841429" w:rsidR="00D46A1B" w:rsidRPr="00C4702D" w:rsidRDefault="00D46A1B" w:rsidP="00D80A03">
            <w:pPr>
              <w:jc w:val="center"/>
              <w:rPr>
                <w:i/>
                <w:sz w:val="22"/>
                <w:szCs w:val="22"/>
              </w:rPr>
            </w:pPr>
            <w:r w:rsidRPr="00C4702D">
              <w:rPr>
                <w:i/>
                <w:sz w:val="22"/>
                <w:szCs w:val="22"/>
              </w:rPr>
              <w:t>Земли сельскохозяйственного назначения</w:t>
            </w:r>
          </w:p>
        </w:tc>
        <w:tc>
          <w:tcPr>
            <w:tcW w:w="1042" w:type="dxa"/>
            <w:tcBorders>
              <w:top w:val="single" w:sz="12" w:space="0" w:color="auto"/>
              <w:left w:val="single" w:sz="12" w:space="0" w:color="auto"/>
              <w:bottom w:val="single" w:sz="12" w:space="0" w:color="auto"/>
              <w:right w:val="single" w:sz="12" w:space="0" w:color="auto"/>
            </w:tcBorders>
          </w:tcPr>
          <w:p w14:paraId="2BB41872" w14:textId="371AA348" w:rsidR="00D46A1B" w:rsidRPr="00C8683B" w:rsidRDefault="00D46A1B" w:rsidP="00D80A03">
            <w:pPr>
              <w:jc w:val="center"/>
              <w:rPr>
                <w:sz w:val="22"/>
                <w:szCs w:val="22"/>
              </w:rPr>
            </w:pPr>
            <w:r>
              <w:rPr>
                <w:i/>
                <w:color w:val="000000"/>
                <w:sz w:val="22"/>
                <w:szCs w:val="22"/>
              </w:rPr>
              <w:t>8,18</w:t>
            </w:r>
          </w:p>
        </w:tc>
        <w:tc>
          <w:tcPr>
            <w:tcW w:w="1638" w:type="dxa"/>
            <w:tcBorders>
              <w:top w:val="single" w:sz="12" w:space="0" w:color="auto"/>
              <w:left w:val="single" w:sz="12" w:space="0" w:color="auto"/>
              <w:bottom w:val="single" w:sz="12" w:space="0" w:color="auto"/>
              <w:right w:val="single" w:sz="12" w:space="0" w:color="auto"/>
            </w:tcBorders>
          </w:tcPr>
          <w:p w14:paraId="6A31FCB1" w14:textId="0127EFB5" w:rsidR="00D46A1B" w:rsidRPr="00C8683B" w:rsidRDefault="00D46A1B" w:rsidP="00D80A03">
            <w:pPr>
              <w:jc w:val="center"/>
              <w:rPr>
                <w:i/>
                <w:sz w:val="22"/>
                <w:szCs w:val="22"/>
              </w:rPr>
            </w:pPr>
            <w:r w:rsidRPr="00C8683B">
              <w:rPr>
                <w:i/>
                <w:sz w:val="22"/>
                <w:szCs w:val="22"/>
              </w:rPr>
              <w:t>х. Рождественский</w:t>
            </w:r>
          </w:p>
        </w:tc>
      </w:tr>
    </w:tbl>
    <w:p w14:paraId="716622F1" w14:textId="77777777" w:rsidR="00C4702D" w:rsidRPr="00805D0E" w:rsidRDefault="00C4702D" w:rsidP="00F96300">
      <w:pPr>
        <w:ind w:firstLine="709"/>
        <w:rPr>
          <w:lang w:eastAsia="ar-SA" w:bidi="en-US"/>
        </w:rPr>
      </w:pPr>
    </w:p>
    <w:p w14:paraId="5C2AD4C5" w14:textId="360E6F99" w:rsidR="00323E0E" w:rsidRPr="00C10E39" w:rsidRDefault="00323E0E" w:rsidP="00F96300">
      <w:pPr>
        <w:ind w:firstLine="709"/>
        <w:rPr>
          <w:highlight w:val="yellow"/>
          <w:lang w:eastAsia="ar-SA" w:bidi="en-US"/>
        </w:rPr>
      </w:pPr>
      <w:r w:rsidRPr="00C10E39">
        <w:rPr>
          <w:highlight w:val="yellow"/>
          <w:lang w:eastAsia="ar-SA" w:bidi="en-US"/>
        </w:rPr>
        <w:br w:type="page"/>
      </w:r>
    </w:p>
    <w:p w14:paraId="42DB1623" w14:textId="77777777" w:rsidR="006A0A7B" w:rsidRPr="00106F5F" w:rsidRDefault="006A0A7B" w:rsidP="006A0A7B">
      <w:pPr>
        <w:pStyle w:val="1"/>
        <w:rPr>
          <w:szCs w:val="24"/>
          <w:lang w:eastAsia="ar-SA" w:bidi="en-US"/>
        </w:rPr>
      </w:pPr>
      <w:bookmarkStart w:id="141" w:name="_Toc25670395"/>
      <w:bookmarkStart w:id="142" w:name="_Toc40368790"/>
      <w:bookmarkStart w:id="143" w:name="_Toc16761374"/>
      <w:bookmarkStart w:id="144" w:name="_Toc17464816"/>
      <w:r w:rsidRPr="00106F5F">
        <w:rPr>
          <w:sz w:val="26"/>
          <w:szCs w:val="26"/>
          <w:lang w:eastAsia="ar-SA" w:bidi="en-US"/>
        </w:rPr>
        <w:lastRenderedPageBreak/>
        <w:t>8</w:t>
      </w:r>
      <w:r w:rsidRPr="00106F5F">
        <w:rPr>
          <w:szCs w:val="24"/>
          <w:lang w:eastAsia="ar-SA" w:bidi="en-US"/>
        </w:rPr>
        <w:t>. Предложения по территориальному планированию (проектные предложения генерального плана)</w:t>
      </w:r>
      <w:bookmarkEnd w:id="141"/>
      <w:bookmarkEnd w:id="142"/>
    </w:p>
    <w:p w14:paraId="44EC3543" w14:textId="77777777" w:rsidR="006A0A7B" w:rsidRPr="00106F5F" w:rsidRDefault="006A0A7B" w:rsidP="006A0A7B">
      <w:pPr>
        <w:pStyle w:val="2"/>
        <w:rPr>
          <w:rFonts w:cs="Times New Roman"/>
          <w:szCs w:val="24"/>
        </w:rPr>
      </w:pPr>
      <w:bookmarkStart w:id="145" w:name="_Toc522878610"/>
      <w:bookmarkStart w:id="146" w:name="_Toc535505324"/>
      <w:bookmarkStart w:id="147" w:name="_Toc535566946"/>
      <w:bookmarkStart w:id="148" w:name="_Toc5096499"/>
      <w:bookmarkStart w:id="149" w:name="_Toc7528597"/>
      <w:bookmarkStart w:id="150" w:name="_Toc25670396"/>
      <w:bookmarkStart w:id="151" w:name="_Toc40368791"/>
      <w:bookmarkStart w:id="152" w:name="_Toc244405527"/>
      <w:bookmarkStart w:id="153" w:name="_Toc244407695"/>
      <w:bookmarkStart w:id="154" w:name="_Toc244410156"/>
      <w:bookmarkStart w:id="155" w:name="_Toc244411143"/>
      <w:bookmarkStart w:id="156" w:name="_Toc270941731"/>
      <w:bookmarkStart w:id="157" w:name="_Toc312357140"/>
      <w:bookmarkEnd w:id="143"/>
      <w:bookmarkEnd w:id="144"/>
      <w:r w:rsidRPr="00106F5F">
        <w:rPr>
          <w:rFonts w:cs="Times New Roman"/>
          <w:szCs w:val="24"/>
        </w:rPr>
        <w:t>8.1 Развитие планировочной структуры</w:t>
      </w:r>
      <w:bookmarkEnd w:id="145"/>
      <w:bookmarkEnd w:id="146"/>
      <w:bookmarkEnd w:id="147"/>
      <w:bookmarkEnd w:id="148"/>
      <w:bookmarkEnd w:id="149"/>
      <w:bookmarkEnd w:id="150"/>
      <w:bookmarkEnd w:id="151"/>
      <w:r w:rsidRPr="00106F5F">
        <w:rPr>
          <w:rFonts w:cs="Times New Roman"/>
          <w:szCs w:val="24"/>
        </w:rPr>
        <w:t xml:space="preserve"> </w:t>
      </w:r>
      <w:bookmarkEnd w:id="152"/>
      <w:bookmarkEnd w:id="153"/>
      <w:bookmarkEnd w:id="154"/>
      <w:bookmarkEnd w:id="155"/>
      <w:bookmarkEnd w:id="156"/>
      <w:bookmarkEnd w:id="157"/>
    </w:p>
    <w:p w14:paraId="09EF10D0" w14:textId="4F3B1D34" w:rsidR="00805D0E" w:rsidRPr="001369C3" w:rsidRDefault="00805D0E" w:rsidP="00805D0E">
      <w:pPr>
        <w:pStyle w:val="a0"/>
        <w:rPr>
          <w:szCs w:val="28"/>
          <w:lang w:val="ru-RU"/>
        </w:rPr>
      </w:pPr>
      <w:r w:rsidRPr="001369C3">
        <w:rPr>
          <w:szCs w:val="28"/>
          <w:lang w:val="ru-RU"/>
        </w:rPr>
        <w:t>Границы Анастасиевского СП установлены Законом Ростовской области от 14 декабря 2004 года № 222-ЗС «Об установлении границ и наделении соответствующим стату</w:t>
      </w:r>
      <w:r w:rsidR="00823184">
        <w:rPr>
          <w:szCs w:val="28"/>
          <w:lang w:val="ru-RU"/>
        </w:rPr>
        <w:t>сом муниципального образования «</w:t>
      </w:r>
      <w:r w:rsidRPr="001369C3">
        <w:rPr>
          <w:szCs w:val="28"/>
          <w:lang w:val="ru-RU"/>
        </w:rPr>
        <w:t>Матвеево-Курганский район» и муниципальных образований в его составе» (с изм. от 13.03.2017 N 1034-ЗС).</w:t>
      </w:r>
    </w:p>
    <w:p w14:paraId="294721DE" w14:textId="4A00C095" w:rsidR="00465C0F" w:rsidRPr="00C10E39" w:rsidRDefault="00323E0E" w:rsidP="00DD4398">
      <w:pPr>
        <w:pStyle w:val="a0"/>
        <w:rPr>
          <w:highlight w:val="yellow"/>
          <w:lang w:val="ru-RU"/>
        </w:rPr>
      </w:pPr>
      <w:r w:rsidRPr="00805D0E">
        <w:rPr>
          <w:lang w:val="ru-RU"/>
        </w:rPr>
        <w:t xml:space="preserve">В соответствии с предложениями по территориальному планированию за основу берется данная территория </w:t>
      </w:r>
      <w:r w:rsidR="007E58DD" w:rsidRPr="00805D0E">
        <w:rPr>
          <w:szCs w:val="28"/>
          <w:lang w:val="ru-RU"/>
        </w:rPr>
        <w:t>Анастасиевского</w:t>
      </w:r>
      <w:r w:rsidR="00BE01F1" w:rsidRPr="00805D0E">
        <w:rPr>
          <w:szCs w:val="28"/>
          <w:lang w:val="ru-RU"/>
        </w:rPr>
        <w:t xml:space="preserve"> </w:t>
      </w:r>
      <w:r w:rsidR="00BE01F1" w:rsidRPr="001D2471">
        <w:rPr>
          <w:szCs w:val="28"/>
          <w:lang w:val="ru-RU"/>
        </w:rPr>
        <w:t xml:space="preserve">СП </w:t>
      </w:r>
      <w:r w:rsidRPr="001D2471">
        <w:rPr>
          <w:lang w:val="ru-RU"/>
        </w:rPr>
        <w:t xml:space="preserve">– </w:t>
      </w:r>
      <w:r w:rsidR="001D2471" w:rsidRPr="001D2471">
        <w:rPr>
          <w:szCs w:val="28"/>
          <w:lang w:val="ru-RU"/>
        </w:rPr>
        <w:t>19382,61</w:t>
      </w:r>
      <w:r w:rsidRPr="001D2471">
        <w:rPr>
          <w:szCs w:val="28"/>
          <w:lang w:val="ru-RU"/>
        </w:rPr>
        <w:t>га</w:t>
      </w:r>
      <w:r w:rsidRPr="001D2471">
        <w:rPr>
          <w:lang w:val="ru-RU"/>
        </w:rPr>
        <w:t>.</w:t>
      </w:r>
    </w:p>
    <w:p w14:paraId="1F439C49" w14:textId="2417B1E6" w:rsidR="00323E0E" w:rsidRPr="00805D0E" w:rsidRDefault="00323E0E" w:rsidP="00323E0E">
      <w:pPr>
        <w:pStyle w:val="a0"/>
        <w:rPr>
          <w:lang w:val="ru-RU"/>
        </w:rPr>
      </w:pPr>
      <w:r w:rsidRPr="00805D0E">
        <w:rPr>
          <w:lang w:val="ru-RU"/>
        </w:rPr>
        <w:t xml:space="preserve">Площади населенных пунктов </w:t>
      </w:r>
      <w:r w:rsidR="007E58DD" w:rsidRPr="00805D0E">
        <w:rPr>
          <w:szCs w:val="28"/>
          <w:lang w:val="ru-RU"/>
        </w:rPr>
        <w:t>Анастасиевского</w:t>
      </w:r>
      <w:r w:rsidR="00BE01F1" w:rsidRPr="00805D0E">
        <w:rPr>
          <w:szCs w:val="28"/>
          <w:lang w:val="ru-RU"/>
        </w:rPr>
        <w:t xml:space="preserve"> СП </w:t>
      </w:r>
      <w:r w:rsidRPr="00805D0E">
        <w:rPr>
          <w:lang w:val="ru-RU"/>
        </w:rPr>
        <w:t>представлены в таблице</w:t>
      </w:r>
      <w:r w:rsidR="00EB3840">
        <w:rPr>
          <w:lang w:val="ru-RU"/>
        </w:rPr>
        <w:t xml:space="preserve"> 8.1.</w:t>
      </w:r>
    </w:p>
    <w:p w14:paraId="7FCF6A4B" w14:textId="1F5FF840" w:rsidR="00323E0E" w:rsidRPr="00805D0E" w:rsidRDefault="00323E0E" w:rsidP="00323E0E">
      <w:pPr>
        <w:pStyle w:val="a0"/>
        <w:jc w:val="right"/>
        <w:rPr>
          <w:b/>
          <w:i/>
          <w:lang w:val="ru-RU"/>
        </w:rPr>
      </w:pPr>
      <w:r w:rsidRPr="00805D0E">
        <w:rPr>
          <w:b/>
          <w:i/>
          <w:lang w:val="ru-RU"/>
        </w:rPr>
        <w:t>Таблица</w:t>
      </w:r>
      <w:r w:rsidR="003C3DCA" w:rsidRPr="00805D0E">
        <w:rPr>
          <w:b/>
          <w:i/>
          <w:lang w:val="ru-RU"/>
        </w:rPr>
        <w:t xml:space="preserve"> 8.1</w:t>
      </w:r>
    </w:p>
    <w:p w14:paraId="532DADEA" w14:textId="2F7965DD" w:rsidR="00323E0E" w:rsidRPr="00805D0E" w:rsidRDefault="00323E0E" w:rsidP="00323E0E">
      <w:pPr>
        <w:pStyle w:val="a0"/>
        <w:jc w:val="center"/>
        <w:rPr>
          <w:b/>
          <w:i/>
          <w:lang w:val="ru-RU"/>
        </w:rPr>
      </w:pPr>
      <w:r w:rsidRPr="00805D0E">
        <w:rPr>
          <w:b/>
          <w:i/>
          <w:lang w:val="ru-RU"/>
        </w:rPr>
        <w:t xml:space="preserve">Площади населенных пунктов </w:t>
      </w:r>
      <w:r w:rsidR="007E58DD" w:rsidRPr="00805D0E">
        <w:rPr>
          <w:b/>
          <w:i/>
          <w:lang w:val="ru-RU"/>
        </w:rPr>
        <w:t>Анастасиевского</w:t>
      </w:r>
      <w:r w:rsidR="00733F30" w:rsidRPr="00805D0E">
        <w:rPr>
          <w:b/>
          <w:i/>
          <w:lang w:val="ru-RU"/>
        </w:rPr>
        <w:t xml:space="preserve"> СП</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59"/>
        <w:gridCol w:w="3855"/>
        <w:gridCol w:w="2624"/>
        <w:gridCol w:w="2132"/>
      </w:tblGrid>
      <w:tr w:rsidR="00323E0E" w:rsidRPr="00805D0E" w14:paraId="23A055BC" w14:textId="77777777" w:rsidTr="00113385">
        <w:trPr>
          <w:trHeight w:val="273"/>
        </w:trPr>
        <w:tc>
          <w:tcPr>
            <w:tcW w:w="501" w:type="pct"/>
            <w:shd w:val="clear" w:color="auto" w:fill="D9D9D9" w:themeFill="background1" w:themeFillShade="D9"/>
            <w:vAlign w:val="center"/>
          </w:tcPr>
          <w:p w14:paraId="1A75CECA" w14:textId="77777777" w:rsidR="00323E0E" w:rsidRPr="00805D0E" w:rsidRDefault="00323E0E" w:rsidP="002F13DE">
            <w:pPr>
              <w:ind w:left="-103" w:right="-124"/>
              <w:jc w:val="center"/>
              <w:rPr>
                <w:b/>
                <w:i/>
                <w:sz w:val="22"/>
                <w:szCs w:val="22"/>
              </w:rPr>
            </w:pPr>
            <w:r w:rsidRPr="00805D0E">
              <w:rPr>
                <w:b/>
                <w:i/>
                <w:sz w:val="22"/>
                <w:szCs w:val="22"/>
              </w:rPr>
              <w:t>№ п/п</w:t>
            </w:r>
          </w:p>
        </w:tc>
        <w:tc>
          <w:tcPr>
            <w:tcW w:w="2014" w:type="pct"/>
            <w:shd w:val="clear" w:color="auto" w:fill="D9D9D9" w:themeFill="background1" w:themeFillShade="D9"/>
            <w:vAlign w:val="center"/>
          </w:tcPr>
          <w:p w14:paraId="348ADAA0" w14:textId="77777777" w:rsidR="00323E0E" w:rsidRPr="00805D0E" w:rsidRDefault="00323E0E" w:rsidP="002F13DE">
            <w:pPr>
              <w:ind w:left="-103" w:right="-124"/>
              <w:jc w:val="center"/>
              <w:rPr>
                <w:b/>
                <w:i/>
                <w:sz w:val="22"/>
                <w:szCs w:val="22"/>
              </w:rPr>
            </w:pPr>
            <w:r w:rsidRPr="00805D0E">
              <w:rPr>
                <w:b/>
                <w:i/>
                <w:sz w:val="22"/>
                <w:szCs w:val="22"/>
              </w:rPr>
              <w:t>Наименование населенного пункта</w:t>
            </w:r>
          </w:p>
        </w:tc>
        <w:tc>
          <w:tcPr>
            <w:tcW w:w="1371" w:type="pct"/>
            <w:shd w:val="clear" w:color="auto" w:fill="D9D9D9" w:themeFill="background1" w:themeFillShade="D9"/>
            <w:vAlign w:val="center"/>
          </w:tcPr>
          <w:p w14:paraId="4DF1EB4A" w14:textId="3AA37114" w:rsidR="00323E0E" w:rsidRPr="00805D0E" w:rsidRDefault="00323E0E" w:rsidP="002F13DE">
            <w:pPr>
              <w:ind w:left="-103" w:right="-124"/>
              <w:jc w:val="center"/>
              <w:rPr>
                <w:b/>
                <w:i/>
                <w:sz w:val="22"/>
                <w:szCs w:val="22"/>
              </w:rPr>
            </w:pPr>
            <w:r w:rsidRPr="00805D0E">
              <w:rPr>
                <w:b/>
                <w:i/>
                <w:sz w:val="22"/>
                <w:szCs w:val="22"/>
              </w:rPr>
              <w:t>Площадь сущ.</w:t>
            </w:r>
            <w:r w:rsidR="00B60999" w:rsidRPr="00805D0E">
              <w:rPr>
                <w:b/>
                <w:i/>
                <w:sz w:val="22"/>
                <w:szCs w:val="22"/>
              </w:rPr>
              <w:t xml:space="preserve"> га</w:t>
            </w:r>
          </w:p>
        </w:tc>
        <w:tc>
          <w:tcPr>
            <w:tcW w:w="1114" w:type="pct"/>
            <w:shd w:val="clear" w:color="auto" w:fill="D9D9D9" w:themeFill="background1" w:themeFillShade="D9"/>
            <w:vAlign w:val="center"/>
          </w:tcPr>
          <w:p w14:paraId="54DC5471" w14:textId="2B35DD57" w:rsidR="00323E0E" w:rsidRPr="00805D0E" w:rsidRDefault="00323E0E" w:rsidP="002F13DE">
            <w:pPr>
              <w:ind w:left="-103" w:right="-108"/>
              <w:jc w:val="center"/>
              <w:rPr>
                <w:b/>
                <w:i/>
                <w:sz w:val="22"/>
                <w:szCs w:val="22"/>
              </w:rPr>
            </w:pPr>
            <w:r w:rsidRPr="00805D0E">
              <w:rPr>
                <w:b/>
                <w:i/>
                <w:sz w:val="22"/>
                <w:szCs w:val="22"/>
              </w:rPr>
              <w:t>Площадь план.</w:t>
            </w:r>
            <w:r w:rsidR="00B60999" w:rsidRPr="00805D0E">
              <w:rPr>
                <w:b/>
                <w:i/>
                <w:sz w:val="22"/>
                <w:szCs w:val="22"/>
              </w:rPr>
              <w:t xml:space="preserve"> га</w:t>
            </w:r>
          </w:p>
        </w:tc>
      </w:tr>
      <w:tr w:rsidR="00D465EC" w:rsidRPr="00C10E39" w14:paraId="17556B0C" w14:textId="77777777" w:rsidTr="00113385">
        <w:trPr>
          <w:trHeight w:val="255"/>
        </w:trPr>
        <w:tc>
          <w:tcPr>
            <w:tcW w:w="501" w:type="pct"/>
            <w:shd w:val="clear" w:color="auto" w:fill="D9D9D9" w:themeFill="background1" w:themeFillShade="D9"/>
            <w:vAlign w:val="center"/>
          </w:tcPr>
          <w:p w14:paraId="5905C93D" w14:textId="42E07585" w:rsidR="00D465EC" w:rsidRPr="00113385" w:rsidRDefault="00113385" w:rsidP="00113385">
            <w:pPr>
              <w:ind w:left="360" w:right="-124"/>
              <w:jc w:val="left"/>
              <w:rPr>
                <w:b/>
                <w:i/>
                <w:sz w:val="22"/>
                <w:szCs w:val="22"/>
              </w:rPr>
            </w:pPr>
            <w:r>
              <w:rPr>
                <w:b/>
                <w:i/>
                <w:sz w:val="22"/>
                <w:szCs w:val="22"/>
              </w:rPr>
              <w:t>1</w:t>
            </w:r>
          </w:p>
        </w:tc>
        <w:tc>
          <w:tcPr>
            <w:tcW w:w="2014" w:type="pct"/>
            <w:shd w:val="clear" w:color="auto" w:fill="D9D9D9" w:themeFill="background1" w:themeFillShade="D9"/>
          </w:tcPr>
          <w:p w14:paraId="4E060EFD" w14:textId="1A999478" w:rsidR="00D465EC" w:rsidRPr="00E55E2F" w:rsidRDefault="00805D0E" w:rsidP="00D465EC">
            <w:pPr>
              <w:rPr>
                <w:b/>
                <w:i/>
                <w:sz w:val="22"/>
                <w:szCs w:val="22"/>
              </w:rPr>
            </w:pPr>
            <w:r w:rsidRPr="00E55E2F">
              <w:rPr>
                <w:b/>
                <w:i/>
                <w:sz w:val="22"/>
                <w:szCs w:val="22"/>
              </w:rPr>
              <w:t>с. Анастасиевка</w:t>
            </w:r>
          </w:p>
        </w:tc>
        <w:tc>
          <w:tcPr>
            <w:tcW w:w="1371" w:type="pct"/>
            <w:shd w:val="clear" w:color="auto" w:fill="FFFFFF" w:themeFill="background1"/>
          </w:tcPr>
          <w:p w14:paraId="5979D3FA" w14:textId="3B738169" w:rsidR="00D465EC" w:rsidRPr="007A1B85" w:rsidRDefault="007A1B85" w:rsidP="00D465EC">
            <w:pPr>
              <w:jc w:val="center"/>
              <w:rPr>
                <w:sz w:val="22"/>
                <w:szCs w:val="22"/>
              </w:rPr>
            </w:pPr>
            <w:r>
              <w:rPr>
                <w:sz w:val="22"/>
                <w:szCs w:val="22"/>
              </w:rPr>
              <w:t>296,02</w:t>
            </w:r>
          </w:p>
        </w:tc>
        <w:tc>
          <w:tcPr>
            <w:tcW w:w="1114" w:type="pct"/>
            <w:shd w:val="clear" w:color="auto" w:fill="FFFFFF" w:themeFill="background1"/>
            <w:vAlign w:val="center"/>
          </w:tcPr>
          <w:p w14:paraId="31C61662" w14:textId="73A768D7" w:rsidR="00D465EC" w:rsidRPr="007A1B85" w:rsidRDefault="00370286" w:rsidP="00D465EC">
            <w:pPr>
              <w:jc w:val="center"/>
              <w:rPr>
                <w:sz w:val="22"/>
                <w:szCs w:val="22"/>
              </w:rPr>
            </w:pPr>
            <w:r>
              <w:rPr>
                <w:sz w:val="22"/>
                <w:szCs w:val="22"/>
              </w:rPr>
              <w:t>253,89</w:t>
            </w:r>
          </w:p>
        </w:tc>
      </w:tr>
      <w:tr w:rsidR="00D465EC" w:rsidRPr="00C10E39" w14:paraId="576A4713" w14:textId="77777777" w:rsidTr="00113385">
        <w:trPr>
          <w:trHeight w:val="255"/>
        </w:trPr>
        <w:tc>
          <w:tcPr>
            <w:tcW w:w="501" w:type="pct"/>
            <w:shd w:val="clear" w:color="auto" w:fill="D9D9D9" w:themeFill="background1" w:themeFillShade="D9"/>
            <w:vAlign w:val="center"/>
          </w:tcPr>
          <w:p w14:paraId="42F85CBD" w14:textId="3809402A" w:rsidR="00D465EC" w:rsidRPr="00113385" w:rsidRDefault="00113385" w:rsidP="00113385">
            <w:pPr>
              <w:ind w:left="360" w:right="-124"/>
              <w:jc w:val="left"/>
              <w:rPr>
                <w:b/>
                <w:i/>
                <w:sz w:val="22"/>
                <w:szCs w:val="22"/>
              </w:rPr>
            </w:pPr>
            <w:r>
              <w:rPr>
                <w:b/>
                <w:i/>
                <w:sz w:val="22"/>
                <w:szCs w:val="22"/>
              </w:rPr>
              <w:t>2</w:t>
            </w:r>
          </w:p>
        </w:tc>
        <w:tc>
          <w:tcPr>
            <w:tcW w:w="2014" w:type="pct"/>
            <w:shd w:val="clear" w:color="auto" w:fill="D9D9D9" w:themeFill="background1" w:themeFillShade="D9"/>
          </w:tcPr>
          <w:p w14:paraId="4D0A8D09" w14:textId="36473159" w:rsidR="00D465EC" w:rsidRPr="00E55E2F" w:rsidRDefault="00805D0E" w:rsidP="00D465EC">
            <w:pPr>
              <w:rPr>
                <w:b/>
                <w:i/>
                <w:sz w:val="22"/>
                <w:szCs w:val="22"/>
              </w:rPr>
            </w:pPr>
            <w:r w:rsidRPr="00E55E2F">
              <w:rPr>
                <w:b/>
                <w:i/>
                <w:sz w:val="22"/>
                <w:szCs w:val="22"/>
              </w:rPr>
              <w:t>с. Марфинка</w:t>
            </w:r>
          </w:p>
        </w:tc>
        <w:tc>
          <w:tcPr>
            <w:tcW w:w="1371" w:type="pct"/>
            <w:shd w:val="clear" w:color="auto" w:fill="FFFFFF" w:themeFill="background1"/>
          </w:tcPr>
          <w:p w14:paraId="28D16BF6" w14:textId="262E6560" w:rsidR="00D465EC" w:rsidRPr="007A1B85" w:rsidRDefault="007A1B85" w:rsidP="00D465EC">
            <w:pPr>
              <w:jc w:val="center"/>
              <w:rPr>
                <w:sz w:val="22"/>
                <w:szCs w:val="22"/>
              </w:rPr>
            </w:pPr>
            <w:r>
              <w:rPr>
                <w:sz w:val="22"/>
                <w:szCs w:val="22"/>
              </w:rPr>
              <w:t>298,72</w:t>
            </w:r>
          </w:p>
        </w:tc>
        <w:tc>
          <w:tcPr>
            <w:tcW w:w="1114" w:type="pct"/>
            <w:shd w:val="clear" w:color="auto" w:fill="FFFFFF" w:themeFill="background1"/>
            <w:vAlign w:val="center"/>
          </w:tcPr>
          <w:p w14:paraId="0527801B" w14:textId="5CF3D390" w:rsidR="00D465EC" w:rsidRPr="007A1B85" w:rsidRDefault="007A1B85" w:rsidP="00D465EC">
            <w:pPr>
              <w:jc w:val="center"/>
              <w:rPr>
                <w:sz w:val="22"/>
                <w:szCs w:val="22"/>
              </w:rPr>
            </w:pPr>
            <w:r>
              <w:rPr>
                <w:sz w:val="22"/>
                <w:szCs w:val="22"/>
              </w:rPr>
              <w:t>298,72</w:t>
            </w:r>
          </w:p>
        </w:tc>
      </w:tr>
      <w:tr w:rsidR="00D465EC" w:rsidRPr="00C10E39" w14:paraId="38ED9FEE" w14:textId="77777777" w:rsidTr="00113385">
        <w:trPr>
          <w:trHeight w:val="255"/>
        </w:trPr>
        <w:tc>
          <w:tcPr>
            <w:tcW w:w="501" w:type="pct"/>
            <w:shd w:val="clear" w:color="auto" w:fill="D9D9D9" w:themeFill="background1" w:themeFillShade="D9"/>
            <w:vAlign w:val="center"/>
          </w:tcPr>
          <w:p w14:paraId="774064BC" w14:textId="55EF64B9" w:rsidR="00D465EC" w:rsidRPr="00113385" w:rsidRDefault="00113385" w:rsidP="00113385">
            <w:pPr>
              <w:ind w:left="360" w:right="-124"/>
              <w:jc w:val="left"/>
              <w:rPr>
                <w:b/>
                <w:i/>
                <w:sz w:val="22"/>
                <w:szCs w:val="22"/>
              </w:rPr>
            </w:pPr>
            <w:r>
              <w:rPr>
                <w:b/>
                <w:i/>
                <w:sz w:val="22"/>
                <w:szCs w:val="22"/>
              </w:rPr>
              <w:t>3</w:t>
            </w:r>
          </w:p>
        </w:tc>
        <w:tc>
          <w:tcPr>
            <w:tcW w:w="2014" w:type="pct"/>
            <w:shd w:val="clear" w:color="auto" w:fill="D9D9D9" w:themeFill="background1" w:themeFillShade="D9"/>
          </w:tcPr>
          <w:p w14:paraId="7C657FD2" w14:textId="0FEF3382" w:rsidR="00D465EC" w:rsidRPr="00E55E2F" w:rsidRDefault="00805D0E" w:rsidP="00D465EC">
            <w:pPr>
              <w:rPr>
                <w:b/>
                <w:i/>
                <w:sz w:val="22"/>
                <w:szCs w:val="22"/>
              </w:rPr>
            </w:pPr>
            <w:r w:rsidRPr="00E55E2F">
              <w:rPr>
                <w:b/>
                <w:i/>
                <w:sz w:val="22"/>
                <w:szCs w:val="22"/>
              </w:rPr>
              <w:t>х. Рождественский</w:t>
            </w:r>
          </w:p>
        </w:tc>
        <w:tc>
          <w:tcPr>
            <w:tcW w:w="1371" w:type="pct"/>
            <w:shd w:val="clear" w:color="auto" w:fill="FFFFFF" w:themeFill="background1"/>
          </w:tcPr>
          <w:p w14:paraId="5CE5A17C" w14:textId="1108244A" w:rsidR="00D465EC" w:rsidRPr="007A1B85" w:rsidRDefault="007A1B85" w:rsidP="00D465EC">
            <w:pPr>
              <w:jc w:val="center"/>
              <w:rPr>
                <w:sz w:val="22"/>
                <w:szCs w:val="22"/>
              </w:rPr>
            </w:pPr>
            <w:r>
              <w:rPr>
                <w:sz w:val="22"/>
                <w:szCs w:val="22"/>
              </w:rPr>
              <w:t>45,05</w:t>
            </w:r>
          </w:p>
        </w:tc>
        <w:tc>
          <w:tcPr>
            <w:tcW w:w="1114" w:type="pct"/>
            <w:shd w:val="clear" w:color="auto" w:fill="FFFFFF" w:themeFill="background1"/>
            <w:vAlign w:val="center"/>
          </w:tcPr>
          <w:p w14:paraId="7070F82C" w14:textId="0064F0B8" w:rsidR="00D465EC" w:rsidRPr="007A1B85" w:rsidRDefault="007A1B85" w:rsidP="00D465EC">
            <w:pPr>
              <w:jc w:val="center"/>
              <w:rPr>
                <w:sz w:val="22"/>
                <w:szCs w:val="22"/>
              </w:rPr>
            </w:pPr>
            <w:r>
              <w:rPr>
                <w:sz w:val="22"/>
                <w:szCs w:val="22"/>
              </w:rPr>
              <w:t>38,42</w:t>
            </w:r>
          </w:p>
        </w:tc>
      </w:tr>
      <w:tr w:rsidR="00D465EC" w:rsidRPr="00C10E39" w14:paraId="4926E52B" w14:textId="77777777" w:rsidTr="00113385">
        <w:trPr>
          <w:trHeight w:val="255"/>
        </w:trPr>
        <w:tc>
          <w:tcPr>
            <w:tcW w:w="501" w:type="pct"/>
            <w:shd w:val="clear" w:color="auto" w:fill="D9D9D9" w:themeFill="background1" w:themeFillShade="D9"/>
            <w:vAlign w:val="center"/>
          </w:tcPr>
          <w:p w14:paraId="4D9C4B1E" w14:textId="5BF7E266" w:rsidR="00D465EC" w:rsidRPr="00113385" w:rsidRDefault="00113385" w:rsidP="00113385">
            <w:pPr>
              <w:ind w:left="360" w:right="-124"/>
              <w:jc w:val="left"/>
              <w:rPr>
                <w:b/>
                <w:i/>
                <w:sz w:val="22"/>
                <w:szCs w:val="22"/>
              </w:rPr>
            </w:pPr>
            <w:r>
              <w:rPr>
                <w:b/>
                <w:i/>
                <w:sz w:val="22"/>
                <w:szCs w:val="22"/>
              </w:rPr>
              <w:t>4</w:t>
            </w:r>
          </w:p>
        </w:tc>
        <w:tc>
          <w:tcPr>
            <w:tcW w:w="2014" w:type="pct"/>
            <w:shd w:val="clear" w:color="auto" w:fill="D9D9D9" w:themeFill="background1" w:themeFillShade="D9"/>
          </w:tcPr>
          <w:p w14:paraId="7FFAAD8A" w14:textId="66B4F9F4" w:rsidR="00D465EC" w:rsidRPr="00E55E2F" w:rsidRDefault="00805D0E" w:rsidP="00D465EC">
            <w:pPr>
              <w:rPr>
                <w:b/>
                <w:i/>
                <w:sz w:val="22"/>
                <w:szCs w:val="22"/>
              </w:rPr>
            </w:pPr>
            <w:r w:rsidRPr="00E55E2F">
              <w:rPr>
                <w:b/>
                <w:i/>
                <w:sz w:val="22"/>
                <w:szCs w:val="22"/>
              </w:rPr>
              <w:t>х. Селезнев</w:t>
            </w:r>
          </w:p>
        </w:tc>
        <w:tc>
          <w:tcPr>
            <w:tcW w:w="1371" w:type="pct"/>
            <w:shd w:val="clear" w:color="auto" w:fill="FFFFFF" w:themeFill="background1"/>
          </w:tcPr>
          <w:p w14:paraId="4EE079B3" w14:textId="4F9C20E6" w:rsidR="00D465EC" w:rsidRPr="007A1B85" w:rsidRDefault="007A1B85" w:rsidP="00D465EC">
            <w:pPr>
              <w:jc w:val="center"/>
              <w:rPr>
                <w:sz w:val="22"/>
                <w:szCs w:val="22"/>
              </w:rPr>
            </w:pPr>
            <w:r>
              <w:rPr>
                <w:sz w:val="22"/>
                <w:szCs w:val="22"/>
              </w:rPr>
              <w:t>87,86</w:t>
            </w:r>
          </w:p>
        </w:tc>
        <w:tc>
          <w:tcPr>
            <w:tcW w:w="1114" w:type="pct"/>
            <w:shd w:val="clear" w:color="auto" w:fill="FFFFFF" w:themeFill="background1"/>
            <w:vAlign w:val="center"/>
          </w:tcPr>
          <w:p w14:paraId="14A99787" w14:textId="33A6EF12" w:rsidR="00D465EC" w:rsidRPr="007A1B85" w:rsidRDefault="007A1B85" w:rsidP="00D465EC">
            <w:pPr>
              <w:jc w:val="center"/>
              <w:rPr>
                <w:sz w:val="22"/>
                <w:szCs w:val="22"/>
              </w:rPr>
            </w:pPr>
            <w:r>
              <w:rPr>
                <w:sz w:val="22"/>
                <w:szCs w:val="22"/>
              </w:rPr>
              <w:t>87,86</w:t>
            </w:r>
          </w:p>
        </w:tc>
      </w:tr>
      <w:tr w:rsidR="00370286" w:rsidRPr="00C10E39" w14:paraId="2420EE39" w14:textId="77777777" w:rsidTr="00370286">
        <w:trPr>
          <w:trHeight w:val="255"/>
        </w:trPr>
        <w:tc>
          <w:tcPr>
            <w:tcW w:w="2515" w:type="pct"/>
            <w:gridSpan w:val="2"/>
            <w:shd w:val="clear" w:color="auto" w:fill="D9D9D9" w:themeFill="background1" w:themeFillShade="D9"/>
            <w:vAlign w:val="center"/>
          </w:tcPr>
          <w:p w14:paraId="5D671908" w14:textId="2C869F34" w:rsidR="00370286" w:rsidRPr="00E55E2F" w:rsidRDefault="00370286" w:rsidP="00370286">
            <w:pPr>
              <w:jc w:val="center"/>
              <w:rPr>
                <w:b/>
                <w:i/>
                <w:sz w:val="22"/>
                <w:szCs w:val="22"/>
              </w:rPr>
            </w:pPr>
            <w:r>
              <w:rPr>
                <w:b/>
                <w:i/>
                <w:sz w:val="22"/>
                <w:szCs w:val="22"/>
              </w:rPr>
              <w:t>Итого</w:t>
            </w:r>
          </w:p>
        </w:tc>
        <w:tc>
          <w:tcPr>
            <w:tcW w:w="1371" w:type="pct"/>
            <w:shd w:val="clear" w:color="auto" w:fill="FFFFFF" w:themeFill="background1"/>
          </w:tcPr>
          <w:p w14:paraId="57382D22" w14:textId="43964843" w:rsidR="00370286" w:rsidRDefault="00370286" w:rsidP="00D465EC">
            <w:pPr>
              <w:jc w:val="center"/>
              <w:rPr>
                <w:sz w:val="22"/>
                <w:szCs w:val="22"/>
              </w:rPr>
            </w:pPr>
            <w:r>
              <w:rPr>
                <w:sz w:val="22"/>
                <w:szCs w:val="22"/>
              </w:rPr>
              <w:t>727,65</w:t>
            </w:r>
          </w:p>
        </w:tc>
        <w:tc>
          <w:tcPr>
            <w:tcW w:w="1114" w:type="pct"/>
            <w:shd w:val="clear" w:color="auto" w:fill="FFFFFF" w:themeFill="background1"/>
            <w:vAlign w:val="center"/>
          </w:tcPr>
          <w:p w14:paraId="21285A67" w14:textId="775EF8EB" w:rsidR="00370286" w:rsidRDefault="00370286" w:rsidP="00D465EC">
            <w:pPr>
              <w:jc w:val="center"/>
              <w:rPr>
                <w:sz w:val="22"/>
                <w:szCs w:val="22"/>
              </w:rPr>
            </w:pPr>
            <w:r>
              <w:rPr>
                <w:sz w:val="22"/>
                <w:szCs w:val="22"/>
              </w:rPr>
              <w:t>678,89</w:t>
            </w:r>
          </w:p>
        </w:tc>
      </w:tr>
    </w:tbl>
    <w:p w14:paraId="3FC3826C" w14:textId="77777777" w:rsidR="003C3DCA" w:rsidRPr="00900BF1" w:rsidRDefault="003C3DCA" w:rsidP="0073200F">
      <w:pPr>
        <w:rPr>
          <w:highlight w:val="yellow"/>
          <w:lang w:eastAsia="ar-SA" w:bidi="en-US"/>
        </w:rPr>
      </w:pPr>
    </w:p>
    <w:p w14:paraId="66019714" w14:textId="70006651" w:rsidR="00FE3A51" w:rsidRPr="00900BF1" w:rsidRDefault="00D80A03" w:rsidP="00FE3A51">
      <w:pPr>
        <w:pStyle w:val="a0"/>
        <w:jc w:val="right"/>
        <w:rPr>
          <w:b/>
          <w:i/>
          <w:lang w:val="ru-RU"/>
        </w:rPr>
      </w:pPr>
      <w:r>
        <w:rPr>
          <w:b/>
          <w:i/>
          <w:lang w:val="ru-RU"/>
        </w:rPr>
        <w:t>Таблица 8.2</w:t>
      </w:r>
    </w:p>
    <w:p w14:paraId="660DC663" w14:textId="1EE0673F" w:rsidR="00FE3A51" w:rsidRPr="00900BF1" w:rsidRDefault="00FE3A51" w:rsidP="00FE3A51">
      <w:pPr>
        <w:pStyle w:val="a0"/>
        <w:jc w:val="center"/>
        <w:rPr>
          <w:b/>
          <w:i/>
          <w:lang w:val="ru-RU"/>
        </w:rPr>
      </w:pPr>
      <w:r w:rsidRPr="00900BF1">
        <w:rPr>
          <w:b/>
          <w:i/>
          <w:lang w:val="ru-RU"/>
        </w:rPr>
        <w:t xml:space="preserve">Перечень земельных участков, планируемых к исключению из границ </w:t>
      </w:r>
      <w:r w:rsidR="00900BF1" w:rsidRPr="00900BF1">
        <w:rPr>
          <w:b/>
          <w:i/>
          <w:lang w:val="ru-RU"/>
        </w:rPr>
        <w:t>населенных пунктов</w:t>
      </w:r>
      <w:r w:rsidRPr="00900BF1">
        <w:rPr>
          <w:b/>
          <w:i/>
          <w:lang w:val="ru-RU"/>
        </w:rPr>
        <w:t xml:space="preserve"> </w:t>
      </w:r>
      <w:r w:rsidR="00900BF1" w:rsidRPr="00900BF1">
        <w:rPr>
          <w:b/>
          <w:i/>
          <w:lang w:val="ru-RU"/>
        </w:rPr>
        <w:t>для приведения в соответствие правового статуса земельных участков с их фактическим использованием</w:t>
      </w:r>
    </w:p>
    <w:tbl>
      <w:tblPr>
        <w:tblStyle w:val="ad"/>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76"/>
        <w:gridCol w:w="1473"/>
        <w:gridCol w:w="1221"/>
        <w:gridCol w:w="2201"/>
        <w:gridCol w:w="2299"/>
      </w:tblGrid>
      <w:tr w:rsidR="00E33E77" w:rsidRPr="00900BF1" w14:paraId="044AD3F3" w14:textId="77777777" w:rsidTr="006D3433">
        <w:trPr>
          <w:tblHeade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1ECF6B5" w14:textId="4263B540" w:rsidR="00E33E77" w:rsidRPr="006F3BF9" w:rsidRDefault="001105D2" w:rsidP="00F96205">
            <w:pPr>
              <w:jc w:val="center"/>
              <w:rPr>
                <w:b/>
                <w:i/>
                <w:sz w:val="22"/>
                <w:szCs w:val="22"/>
              </w:rPr>
            </w:pPr>
            <w:r w:rsidRPr="006F3BF9">
              <w:rPr>
                <w:b/>
                <w:i/>
                <w:sz w:val="22"/>
                <w:szCs w:val="22"/>
              </w:rPr>
              <w:t>№ земельного участка</w:t>
            </w:r>
          </w:p>
        </w:tc>
        <w:tc>
          <w:tcPr>
            <w:tcW w:w="147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E021EE3" w14:textId="0A8065FC" w:rsidR="00E33E77" w:rsidRPr="006F3BF9" w:rsidRDefault="00E33E77" w:rsidP="00F96205">
            <w:pPr>
              <w:jc w:val="center"/>
              <w:rPr>
                <w:b/>
                <w:i/>
                <w:sz w:val="22"/>
                <w:szCs w:val="22"/>
              </w:rPr>
            </w:pPr>
            <w:r w:rsidRPr="006F3BF9">
              <w:rPr>
                <w:b/>
                <w:i/>
                <w:sz w:val="22"/>
                <w:szCs w:val="22"/>
              </w:rPr>
              <w:t>Населенный пункт</w:t>
            </w:r>
          </w:p>
        </w:tc>
        <w:tc>
          <w:tcPr>
            <w:tcW w:w="122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AC137F9" w14:textId="6C5BFD41" w:rsidR="00E33E77" w:rsidRPr="006F3BF9" w:rsidRDefault="00E33E77" w:rsidP="00E33E77">
            <w:pPr>
              <w:jc w:val="center"/>
              <w:rPr>
                <w:b/>
                <w:i/>
                <w:sz w:val="22"/>
                <w:szCs w:val="22"/>
              </w:rPr>
            </w:pPr>
            <w:r w:rsidRPr="006F3BF9">
              <w:rPr>
                <w:b/>
                <w:i/>
                <w:sz w:val="22"/>
                <w:szCs w:val="22"/>
              </w:rPr>
              <w:t>Площадь, га</w:t>
            </w:r>
          </w:p>
        </w:tc>
        <w:tc>
          <w:tcPr>
            <w:tcW w:w="220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18D2A77" w14:textId="77777777" w:rsidR="00E33E77" w:rsidRPr="006F3BF9" w:rsidRDefault="00E33E77" w:rsidP="00F96205">
            <w:pPr>
              <w:jc w:val="center"/>
              <w:rPr>
                <w:b/>
                <w:i/>
                <w:sz w:val="22"/>
                <w:szCs w:val="22"/>
              </w:rPr>
            </w:pPr>
            <w:r w:rsidRPr="006F3BF9">
              <w:rPr>
                <w:b/>
                <w:i/>
                <w:sz w:val="22"/>
                <w:szCs w:val="22"/>
              </w:rPr>
              <w:t>Категория земель</w:t>
            </w:r>
          </w:p>
        </w:tc>
        <w:tc>
          <w:tcPr>
            <w:tcW w:w="22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FA2FD5B" w14:textId="77777777" w:rsidR="00E33E77" w:rsidRPr="006F3BF9" w:rsidRDefault="00E33E77" w:rsidP="00F96205">
            <w:pPr>
              <w:jc w:val="center"/>
              <w:rPr>
                <w:b/>
                <w:i/>
                <w:sz w:val="22"/>
                <w:szCs w:val="22"/>
              </w:rPr>
            </w:pPr>
            <w:r w:rsidRPr="006F3BF9">
              <w:rPr>
                <w:b/>
                <w:i/>
                <w:sz w:val="22"/>
                <w:szCs w:val="22"/>
              </w:rPr>
              <w:t>Фактическое использования земельного участка</w:t>
            </w:r>
          </w:p>
        </w:tc>
      </w:tr>
      <w:tr w:rsidR="00DB176A" w:rsidRPr="00900BF1" w14:paraId="0C429E3C"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53BC8BA" w14:textId="26843200" w:rsidR="00DB176A" w:rsidRPr="00EF4B0C" w:rsidRDefault="00DB176A" w:rsidP="006F3BF9">
            <w:pPr>
              <w:jc w:val="center"/>
              <w:rPr>
                <w:b/>
                <w:i/>
                <w:sz w:val="22"/>
                <w:szCs w:val="22"/>
              </w:rPr>
            </w:pPr>
            <w:r w:rsidRPr="006F3BF9">
              <w:rPr>
                <w:b/>
                <w:i/>
                <w:sz w:val="22"/>
                <w:szCs w:val="22"/>
              </w:rPr>
              <w:t>Часть ЗУ 61:21:0600009:1334</w:t>
            </w:r>
            <w:r w:rsidR="00EF4B0C">
              <w:rPr>
                <w:b/>
                <w:i/>
                <w:sz w:val="22"/>
                <w:szCs w:val="22"/>
                <w:lang w:val="en-US"/>
              </w:rPr>
              <w:t>/</w:t>
            </w:r>
            <w:r w:rsidR="00EF4B0C">
              <w:rPr>
                <w:b/>
                <w:i/>
                <w:sz w:val="22"/>
                <w:szCs w:val="22"/>
              </w:rPr>
              <w:t>1</w:t>
            </w:r>
          </w:p>
          <w:p w14:paraId="50EFA51C" w14:textId="77707291" w:rsidR="003B31B7"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6EEBD826" w14:textId="7AD52420" w:rsidR="00DB176A" w:rsidRPr="006F3BF9" w:rsidRDefault="00DB176A" w:rsidP="006F3BF9">
            <w:pPr>
              <w:jc w:val="center"/>
              <w:rPr>
                <w:i/>
                <w:sz w:val="22"/>
                <w:szCs w:val="22"/>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149E0EB2" w14:textId="696D125C" w:rsidR="00DB176A" w:rsidRPr="006F3BF9" w:rsidRDefault="00DB176A" w:rsidP="006F3BF9">
            <w:pPr>
              <w:jc w:val="center"/>
              <w:rPr>
                <w:i/>
                <w:sz w:val="22"/>
                <w:szCs w:val="22"/>
                <w:highlight w:val="yellow"/>
              </w:rPr>
            </w:pPr>
            <w:r w:rsidRPr="006F3BF9">
              <w:rPr>
                <w:i/>
                <w:color w:val="000000"/>
                <w:sz w:val="22"/>
                <w:szCs w:val="22"/>
              </w:rPr>
              <w:t>0,54</w:t>
            </w:r>
          </w:p>
        </w:tc>
        <w:tc>
          <w:tcPr>
            <w:tcW w:w="2201" w:type="dxa"/>
            <w:tcBorders>
              <w:top w:val="single" w:sz="12" w:space="0" w:color="auto"/>
              <w:left w:val="single" w:sz="12" w:space="0" w:color="auto"/>
              <w:bottom w:val="single" w:sz="12" w:space="0" w:color="auto"/>
              <w:right w:val="single" w:sz="12" w:space="0" w:color="auto"/>
            </w:tcBorders>
          </w:tcPr>
          <w:p w14:paraId="0EA68F3E"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26D2096D" w14:textId="77777777" w:rsidR="00DB176A" w:rsidRPr="006F3BF9" w:rsidRDefault="00DB176A" w:rsidP="006F3BF9">
            <w:pPr>
              <w:jc w:val="center"/>
              <w:rPr>
                <w:i/>
                <w:sz w:val="22"/>
                <w:szCs w:val="22"/>
              </w:rPr>
            </w:pPr>
            <w:r w:rsidRPr="006F3BF9">
              <w:rPr>
                <w:i/>
                <w:sz w:val="22"/>
                <w:szCs w:val="22"/>
              </w:rPr>
              <w:t>Для сельскохозяйственного производства</w:t>
            </w:r>
          </w:p>
        </w:tc>
      </w:tr>
      <w:tr w:rsidR="00DB176A" w:rsidRPr="00900BF1" w14:paraId="642DC623"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3422BF5" w14:textId="7418A8BB" w:rsidR="00DB176A" w:rsidRPr="00EF4B0C" w:rsidRDefault="00DB176A" w:rsidP="006F3BF9">
            <w:pPr>
              <w:jc w:val="center"/>
              <w:rPr>
                <w:b/>
                <w:i/>
                <w:sz w:val="22"/>
                <w:szCs w:val="22"/>
              </w:rPr>
            </w:pPr>
            <w:r w:rsidRPr="006F3BF9">
              <w:rPr>
                <w:b/>
                <w:i/>
                <w:sz w:val="22"/>
                <w:szCs w:val="22"/>
              </w:rPr>
              <w:t>Часть ЗУ 61:21:0600009:1488</w:t>
            </w:r>
            <w:r w:rsidR="00EF4B0C">
              <w:rPr>
                <w:b/>
                <w:i/>
                <w:sz w:val="22"/>
                <w:szCs w:val="22"/>
                <w:lang w:val="en-US"/>
              </w:rPr>
              <w:t>/</w:t>
            </w:r>
            <w:r w:rsidR="00EF4B0C">
              <w:rPr>
                <w:b/>
                <w:i/>
                <w:sz w:val="22"/>
                <w:szCs w:val="22"/>
              </w:rPr>
              <w:t>3</w:t>
            </w:r>
          </w:p>
          <w:p w14:paraId="7AED4593" w14:textId="431BC838" w:rsidR="003B31B7"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11284BAC" w14:textId="5DD7C693" w:rsidR="00DB176A" w:rsidRPr="006F3BF9" w:rsidRDefault="00DB176A" w:rsidP="006F3BF9">
            <w:pPr>
              <w:jc w:val="center"/>
              <w:rPr>
                <w:i/>
                <w:sz w:val="22"/>
                <w:szCs w:val="22"/>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56C4913A" w14:textId="18665533" w:rsidR="00DB176A" w:rsidRPr="006F3BF9" w:rsidRDefault="00DB176A" w:rsidP="006F3BF9">
            <w:pPr>
              <w:jc w:val="center"/>
              <w:rPr>
                <w:i/>
                <w:sz w:val="22"/>
                <w:szCs w:val="22"/>
                <w:highlight w:val="yellow"/>
                <w:shd w:val="clear" w:color="auto" w:fill="E6E6E6"/>
              </w:rPr>
            </w:pPr>
            <w:r w:rsidRPr="006F3BF9">
              <w:rPr>
                <w:i/>
                <w:color w:val="000000"/>
                <w:sz w:val="22"/>
                <w:szCs w:val="22"/>
              </w:rPr>
              <w:t>0,98</w:t>
            </w:r>
          </w:p>
        </w:tc>
        <w:tc>
          <w:tcPr>
            <w:tcW w:w="2201" w:type="dxa"/>
            <w:tcBorders>
              <w:top w:val="single" w:sz="12" w:space="0" w:color="auto"/>
              <w:left w:val="single" w:sz="12" w:space="0" w:color="auto"/>
              <w:bottom w:val="single" w:sz="12" w:space="0" w:color="auto"/>
              <w:right w:val="single" w:sz="12" w:space="0" w:color="auto"/>
            </w:tcBorders>
          </w:tcPr>
          <w:p w14:paraId="4E0447CB"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15431BE7" w14:textId="77777777" w:rsidR="00DB176A" w:rsidRPr="006F3BF9" w:rsidRDefault="00DB176A" w:rsidP="006F3BF9">
            <w:pPr>
              <w:jc w:val="center"/>
              <w:rPr>
                <w:i/>
                <w:sz w:val="22"/>
                <w:szCs w:val="22"/>
              </w:rPr>
            </w:pPr>
            <w:r w:rsidRPr="006F3BF9">
              <w:rPr>
                <w:i/>
                <w:sz w:val="22"/>
                <w:szCs w:val="22"/>
              </w:rPr>
              <w:t>Для сельскохозяйственного производства</w:t>
            </w:r>
          </w:p>
        </w:tc>
      </w:tr>
      <w:tr w:rsidR="00DB176A" w:rsidRPr="00900BF1" w14:paraId="71A70223" w14:textId="77777777" w:rsidTr="006D3433">
        <w:trPr>
          <w:trHeight w:val="467"/>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7F89AA3" w14:textId="03077B4E" w:rsidR="00DB176A" w:rsidRPr="00EF4B0C" w:rsidRDefault="00DB176A" w:rsidP="006F3BF9">
            <w:pPr>
              <w:jc w:val="center"/>
              <w:rPr>
                <w:b/>
                <w:i/>
                <w:sz w:val="22"/>
                <w:szCs w:val="22"/>
              </w:rPr>
            </w:pPr>
            <w:r w:rsidRPr="006F3BF9">
              <w:rPr>
                <w:b/>
                <w:i/>
                <w:sz w:val="22"/>
                <w:szCs w:val="22"/>
              </w:rPr>
              <w:t>Часть ЗУ 61:21:0000000:4314</w:t>
            </w:r>
            <w:r w:rsidR="00EF4B0C">
              <w:rPr>
                <w:b/>
                <w:i/>
                <w:sz w:val="22"/>
                <w:szCs w:val="22"/>
                <w:lang w:val="en-US"/>
              </w:rPr>
              <w:t>/</w:t>
            </w:r>
            <w:r w:rsidR="00EF4B0C">
              <w:rPr>
                <w:b/>
                <w:i/>
                <w:sz w:val="22"/>
                <w:szCs w:val="22"/>
              </w:rPr>
              <w:t>4</w:t>
            </w:r>
          </w:p>
          <w:p w14:paraId="7C04DE37" w14:textId="3BE75891" w:rsidR="003B31B7"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5B6B63CE" w14:textId="39E9E545" w:rsidR="00DB176A" w:rsidRPr="006F3BF9" w:rsidRDefault="00DB176A" w:rsidP="006F3BF9">
            <w:pPr>
              <w:jc w:val="center"/>
              <w:rPr>
                <w:i/>
                <w:sz w:val="22"/>
                <w:szCs w:val="22"/>
                <w:shd w:val="clear" w:color="auto" w:fill="F8F9FA"/>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61CDD319" w14:textId="73A471FB" w:rsidR="00DB176A" w:rsidRPr="006F3BF9" w:rsidRDefault="00DB176A" w:rsidP="006F3BF9">
            <w:pPr>
              <w:jc w:val="center"/>
              <w:rPr>
                <w:i/>
                <w:sz w:val="22"/>
                <w:szCs w:val="22"/>
                <w:highlight w:val="yellow"/>
                <w:shd w:val="clear" w:color="auto" w:fill="F8F9FA"/>
              </w:rPr>
            </w:pPr>
            <w:r w:rsidRPr="006F3BF9">
              <w:rPr>
                <w:i/>
                <w:color w:val="000000"/>
                <w:sz w:val="22"/>
                <w:szCs w:val="22"/>
              </w:rPr>
              <w:t>1,5</w:t>
            </w:r>
          </w:p>
        </w:tc>
        <w:tc>
          <w:tcPr>
            <w:tcW w:w="2201" w:type="dxa"/>
            <w:tcBorders>
              <w:top w:val="single" w:sz="12" w:space="0" w:color="auto"/>
              <w:left w:val="single" w:sz="12" w:space="0" w:color="auto"/>
              <w:bottom w:val="single" w:sz="12" w:space="0" w:color="auto"/>
              <w:right w:val="single" w:sz="12" w:space="0" w:color="auto"/>
            </w:tcBorders>
          </w:tcPr>
          <w:p w14:paraId="30284E4F"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1550F994" w14:textId="77777777"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w:t>
            </w:r>
          </w:p>
        </w:tc>
      </w:tr>
      <w:tr w:rsidR="00DB176A" w:rsidRPr="00900BF1" w14:paraId="28DB8AB9"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420DF09" w14:textId="152A96CB" w:rsidR="00DB176A" w:rsidRPr="00EF4B0C" w:rsidRDefault="00DB176A" w:rsidP="006F3BF9">
            <w:pPr>
              <w:jc w:val="center"/>
              <w:rPr>
                <w:b/>
                <w:i/>
                <w:sz w:val="22"/>
                <w:szCs w:val="22"/>
              </w:rPr>
            </w:pPr>
            <w:r w:rsidRPr="006F3BF9">
              <w:rPr>
                <w:b/>
                <w:i/>
                <w:sz w:val="22"/>
                <w:szCs w:val="22"/>
              </w:rPr>
              <w:t>Часть ЗУ 61:21:0000000:4320</w:t>
            </w:r>
            <w:r w:rsidR="00EF4B0C">
              <w:rPr>
                <w:b/>
                <w:i/>
                <w:sz w:val="22"/>
                <w:szCs w:val="22"/>
                <w:lang w:val="en-US"/>
              </w:rPr>
              <w:t>/</w:t>
            </w:r>
            <w:r w:rsidR="00EF4B0C">
              <w:rPr>
                <w:b/>
                <w:i/>
                <w:sz w:val="22"/>
                <w:szCs w:val="22"/>
              </w:rPr>
              <w:t>9</w:t>
            </w:r>
          </w:p>
          <w:p w14:paraId="2CAAA09A" w14:textId="5945485A" w:rsidR="003B31B7"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657DDD79" w14:textId="5D0D692C" w:rsidR="00DB176A" w:rsidRPr="006F3BF9" w:rsidRDefault="00DB176A"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28E003D2" w14:textId="3C96F61D" w:rsidR="00DB176A" w:rsidRPr="006F3BF9" w:rsidRDefault="00DB176A" w:rsidP="006F3BF9">
            <w:pPr>
              <w:jc w:val="center"/>
              <w:rPr>
                <w:i/>
                <w:sz w:val="22"/>
                <w:szCs w:val="22"/>
                <w:highlight w:val="yellow"/>
                <w:shd w:val="clear" w:color="auto" w:fill="FFFFFF"/>
              </w:rPr>
            </w:pPr>
            <w:r w:rsidRPr="006F3BF9">
              <w:rPr>
                <w:i/>
                <w:color w:val="000000"/>
                <w:sz w:val="22"/>
                <w:szCs w:val="22"/>
              </w:rPr>
              <w:t>0,89</w:t>
            </w:r>
          </w:p>
        </w:tc>
        <w:tc>
          <w:tcPr>
            <w:tcW w:w="2201" w:type="dxa"/>
            <w:tcBorders>
              <w:top w:val="single" w:sz="12" w:space="0" w:color="auto"/>
              <w:left w:val="single" w:sz="12" w:space="0" w:color="auto"/>
              <w:bottom w:val="single" w:sz="12" w:space="0" w:color="auto"/>
              <w:right w:val="single" w:sz="12" w:space="0" w:color="auto"/>
            </w:tcBorders>
          </w:tcPr>
          <w:p w14:paraId="34FF5AE5"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434EC13B" w14:textId="3B56B2F3"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w:t>
            </w:r>
          </w:p>
        </w:tc>
      </w:tr>
      <w:tr w:rsidR="00DB176A" w:rsidRPr="00900BF1" w14:paraId="74ABAD34"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88CDC56" w14:textId="51F59024" w:rsidR="003B31B7" w:rsidRPr="00EF4B0C" w:rsidRDefault="00DB176A" w:rsidP="00EF4B0C">
            <w:pPr>
              <w:jc w:val="center"/>
              <w:rPr>
                <w:b/>
                <w:i/>
                <w:sz w:val="22"/>
                <w:szCs w:val="22"/>
              </w:rPr>
            </w:pPr>
            <w:r w:rsidRPr="006F3BF9">
              <w:rPr>
                <w:b/>
                <w:i/>
                <w:sz w:val="22"/>
                <w:szCs w:val="22"/>
              </w:rPr>
              <w:t>Часть ЗУ 61:21:0600009:496</w:t>
            </w:r>
          </w:p>
        </w:tc>
        <w:tc>
          <w:tcPr>
            <w:tcW w:w="1473" w:type="dxa"/>
            <w:tcBorders>
              <w:top w:val="single" w:sz="12" w:space="0" w:color="auto"/>
              <w:left w:val="single" w:sz="12" w:space="0" w:color="auto"/>
              <w:bottom w:val="single" w:sz="12" w:space="0" w:color="auto"/>
              <w:right w:val="single" w:sz="12" w:space="0" w:color="auto"/>
            </w:tcBorders>
          </w:tcPr>
          <w:p w14:paraId="0F9B6169" w14:textId="6688A668" w:rsidR="00DB176A" w:rsidRPr="006F3BF9" w:rsidRDefault="00DB176A"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6EED7F1E" w14:textId="066C98EC" w:rsidR="00DB176A" w:rsidRPr="006F3BF9" w:rsidRDefault="00DB176A" w:rsidP="006F3BF9">
            <w:pPr>
              <w:jc w:val="center"/>
              <w:rPr>
                <w:i/>
                <w:sz w:val="22"/>
                <w:szCs w:val="22"/>
                <w:highlight w:val="yellow"/>
                <w:shd w:val="clear" w:color="auto" w:fill="FFFFFF"/>
              </w:rPr>
            </w:pPr>
            <w:r w:rsidRPr="006F3BF9">
              <w:rPr>
                <w:i/>
                <w:color w:val="000000"/>
                <w:sz w:val="22"/>
                <w:szCs w:val="22"/>
              </w:rPr>
              <w:t>0,1</w:t>
            </w:r>
          </w:p>
        </w:tc>
        <w:tc>
          <w:tcPr>
            <w:tcW w:w="2201" w:type="dxa"/>
            <w:tcBorders>
              <w:top w:val="single" w:sz="12" w:space="0" w:color="auto"/>
              <w:left w:val="single" w:sz="12" w:space="0" w:color="auto"/>
              <w:bottom w:val="single" w:sz="12" w:space="0" w:color="auto"/>
              <w:right w:val="single" w:sz="12" w:space="0" w:color="auto"/>
            </w:tcBorders>
          </w:tcPr>
          <w:p w14:paraId="2832A4BA"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39E62C97" w14:textId="49D26E00"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w:t>
            </w:r>
          </w:p>
        </w:tc>
      </w:tr>
      <w:tr w:rsidR="00DB176A" w:rsidRPr="00900BF1" w14:paraId="12EF322E"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D9F80B3" w14:textId="3DDA3FBF" w:rsidR="00DB176A" w:rsidRPr="00EF4B0C" w:rsidRDefault="00DB176A" w:rsidP="006F3BF9">
            <w:pPr>
              <w:jc w:val="center"/>
              <w:rPr>
                <w:b/>
                <w:i/>
                <w:sz w:val="22"/>
                <w:szCs w:val="22"/>
              </w:rPr>
            </w:pPr>
            <w:r w:rsidRPr="006F3BF9">
              <w:rPr>
                <w:b/>
                <w:i/>
                <w:sz w:val="22"/>
                <w:szCs w:val="22"/>
              </w:rPr>
              <w:t>Часть ЗУ 61:21:0600009:1335</w:t>
            </w:r>
            <w:r w:rsidR="00EF4B0C">
              <w:rPr>
                <w:b/>
                <w:i/>
                <w:sz w:val="22"/>
                <w:szCs w:val="22"/>
                <w:lang w:val="en-US"/>
              </w:rPr>
              <w:t>/</w:t>
            </w:r>
            <w:r w:rsidR="00EF4B0C">
              <w:rPr>
                <w:b/>
                <w:i/>
                <w:sz w:val="22"/>
                <w:szCs w:val="22"/>
              </w:rPr>
              <w:t>2</w:t>
            </w:r>
          </w:p>
          <w:p w14:paraId="70EE44CC" w14:textId="52EF6F42" w:rsidR="00FF533B"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05E226AB" w14:textId="2364D36D" w:rsidR="00DB176A" w:rsidRPr="006F3BF9" w:rsidRDefault="00DB176A"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7FD24243" w14:textId="193F3EFD" w:rsidR="00DB176A" w:rsidRPr="006F3BF9" w:rsidRDefault="00DB176A" w:rsidP="006F3BF9">
            <w:pPr>
              <w:jc w:val="center"/>
              <w:rPr>
                <w:i/>
                <w:sz w:val="22"/>
                <w:szCs w:val="22"/>
                <w:highlight w:val="yellow"/>
                <w:shd w:val="clear" w:color="auto" w:fill="FFFFFF"/>
              </w:rPr>
            </w:pPr>
            <w:r w:rsidRPr="006F3BF9">
              <w:rPr>
                <w:i/>
                <w:color w:val="000000"/>
                <w:sz w:val="22"/>
                <w:szCs w:val="22"/>
              </w:rPr>
              <w:t>0,76</w:t>
            </w:r>
          </w:p>
        </w:tc>
        <w:tc>
          <w:tcPr>
            <w:tcW w:w="2201" w:type="dxa"/>
            <w:tcBorders>
              <w:top w:val="single" w:sz="12" w:space="0" w:color="auto"/>
              <w:left w:val="single" w:sz="12" w:space="0" w:color="auto"/>
              <w:bottom w:val="single" w:sz="12" w:space="0" w:color="auto"/>
              <w:right w:val="single" w:sz="12" w:space="0" w:color="auto"/>
            </w:tcBorders>
          </w:tcPr>
          <w:p w14:paraId="404503CB"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32AF5B8A" w14:textId="31881236"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w:t>
            </w:r>
          </w:p>
        </w:tc>
      </w:tr>
      <w:tr w:rsidR="00DB176A" w:rsidRPr="00900BF1" w14:paraId="6E454E18" w14:textId="77777777" w:rsidTr="006D3433">
        <w:trPr>
          <w:trHeight w:val="843"/>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61EF62A" w14:textId="08DAD7AB" w:rsidR="00DB176A" w:rsidRPr="00EF4B0C" w:rsidRDefault="00DB176A" w:rsidP="006F3BF9">
            <w:pPr>
              <w:jc w:val="center"/>
              <w:rPr>
                <w:b/>
                <w:i/>
                <w:sz w:val="22"/>
                <w:szCs w:val="22"/>
                <w:lang w:val="en-US"/>
              </w:rPr>
            </w:pPr>
            <w:r w:rsidRPr="006F3BF9">
              <w:rPr>
                <w:b/>
                <w:i/>
                <w:sz w:val="22"/>
                <w:szCs w:val="22"/>
              </w:rPr>
              <w:t>Часть ЗУ 61:21:0600009:1495</w:t>
            </w:r>
            <w:r w:rsidR="00EF4B0C">
              <w:rPr>
                <w:b/>
                <w:i/>
                <w:sz w:val="22"/>
                <w:szCs w:val="22"/>
                <w:lang w:val="en-US"/>
              </w:rPr>
              <w:t>/</w:t>
            </w:r>
            <w:r w:rsidR="00EF4B0C">
              <w:rPr>
                <w:b/>
                <w:i/>
                <w:sz w:val="22"/>
                <w:szCs w:val="22"/>
              </w:rPr>
              <w:t>2</w:t>
            </w:r>
          </w:p>
          <w:p w14:paraId="20B377FF" w14:textId="45C7D808" w:rsidR="009416A7"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1592ACAE" w14:textId="78E27193" w:rsidR="00DB176A" w:rsidRPr="006F3BF9" w:rsidRDefault="00DB176A"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200F2B42" w14:textId="7A848D1D" w:rsidR="00DB176A" w:rsidRPr="006F3BF9" w:rsidRDefault="00DB176A" w:rsidP="006F3BF9">
            <w:pPr>
              <w:jc w:val="center"/>
              <w:rPr>
                <w:i/>
                <w:sz w:val="22"/>
                <w:szCs w:val="22"/>
                <w:highlight w:val="yellow"/>
                <w:shd w:val="clear" w:color="auto" w:fill="FFFFFF"/>
              </w:rPr>
            </w:pPr>
            <w:r w:rsidRPr="006F3BF9">
              <w:rPr>
                <w:i/>
                <w:color w:val="000000"/>
                <w:sz w:val="22"/>
                <w:szCs w:val="22"/>
              </w:rPr>
              <w:t>0,01</w:t>
            </w:r>
          </w:p>
        </w:tc>
        <w:tc>
          <w:tcPr>
            <w:tcW w:w="2201" w:type="dxa"/>
            <w:tcBorders>
              <w:top w:val="single" w:sz="12" w:space="0" w:color="auto"/>
              <w:left w:val="single" w:sz="12" w:space="0" w:color="auto"/>
              <w:bottom w:val="single" w:sz="12" w:space="0" w:color="auto"/>
              <w:right w:val="single" w:sz="12" w:space="0" w:color="auto"/>
            </w:tcBorders>
          </w:tcPr>
          <w:p w14:paraId="00FB509B"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445004AE" w14:textId="52A61FF0"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w:t>
            </w:r>
          </w:p>
        </w:tc>
      </w:tr>
      <w:tr w:rsidR="00DB176A" w:rsidRPr="00900BF1" w14:paraId="15A566F1"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1DE9D72" w14:textId="1EB77649" w:rsidR="009416A7" w:rsidRDefault="00EF4B0C" w:rsidP="006F3BF9">
            <w:pPr>
              <w:jc w:val="center"/>
              <w:rPr>
                <w:b/>
                <w:i/>
                <w:sz w:val="22"/>
                <w:szCs w:val="22"/>
              </w:rPr>
            </w:pPr>
            <w:r>
              <w:rPr>
                <w:b/>
                <w:i/>
                <w:sz w:val="22"/>
                <w:szCs w:val="22"/>
              </w:rPr>
              <w:lastRenderedPageBreak/>
              <w:t>ЗУ</w:t>
            </w:r>
          </w:p>
          <w:p w14:paraId="54410E17" w14:textId="28A876B4" w:rsidR="00DB176A" w:rsidRPr="006F3BF9" w:rsidRDefault="00DB176A" w:rsidP="006F3BF9">
            <w:pPr>
              <w:jc w:val="center"/>
              <w:rPr>
                <w:b/>
                <w:i/>
                <w:sz w:val="22"/>
                <w:szCs w:val="22"/>
                <w:highlight w:val="yellow"/>
              </w:rPr>
            </w:pPr>
            <w:r w:rsidRPr="006F3BF9">
              <w:rPr>
                <w:b/>
                <w:i/>
                <w:sz w:val="22"/>
                <w:szCs w:val="22"/>
              </w:rPr>
              <w:t>61:21:0600009:237</w:t>
            </w:r>
          </w:p>
        </w:tc>
        <w:tc>
          <w:tcPr>
            <w:tcW w:w="1473" w:type="dxa"/>
            <w:tcBorders>
              <w:top w:val="single" w:sz="12" w:space="0" w:color="auto"/>
              <w:left w:val="single" w:sz="12" w:space="0" w:color="auto"/>
              <w:bottom w:val="single" w:sz="12" w:space="0" w:color="auto"/>
              <w:right w:val="single" w:sz="12" w:space="0" w:color="auto"/>
            </w:tcBorders>
          </w:tcPr>
          <w:p w14:paraId="4A66A1D6" w14:textId="33B801FE" w:rsidR="00DB176A" w:rsidRPr="006F3BF9" w:rsidRDefault="00DB176A" w:rsidP="006F3BF9">
            <w:pPr>
              <w:jc w:val="center"/>
              <w:rPr>
                <w:i/>
                <w:sz w:val="22"/>
                <w:szCs w:val="22"/>
                <w:shd w:val="clear" w:color="auto" w:fill="F8F9FA"/>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5EC65E72" w14:textId="4A267EEE" w:rsidR="00DB176A" w:rsidRPr="006F3BF9" w:rsidRDefault="00DB176A" w:rsidP="006F3BF9">
            <w:pPr>
              <w:jc w:val="center"/>
              <w:rPr>
                <w:i/>
                <w:sz w:val="22"/>
                <w:szCs w:val="22"/>
                <w:highlight w:val="yellow"/>
                <w:shd w:val="clear" w:color="auto" w:fill="FFFFFF"/>
              </w:rPr>
            </w:pPr>
            <w:r w:rsidRPr="006F3BF9">
              <w:rPr>
                <w:i/>
                <w:color w:val="000000"/>
                <w:sz w:val="22"/>
                <w:szCs w:val="22"/>
              </w:rPr>
              <w:t>8,99</w:t>
            </w:r>
          </w:p>
        </w:tc>
        <w:tc>
          <w:tcPr>
            <w:tcW w:w="2201" w:type="dxa"/>
            <w:tcBorders>
              <w:top w:val="single" w:sz="12" w:space="0" w:color="auto"/>
              <w:left w:val="single" w:sz="12" w:space="0" w:color="auto"/>
              <w:bottom w:val="single" w:sz="12" w:space="0" w:color="auto"/>
              <w:right w:val="single" w:sz="12" w:space="0" w:color="auto"/>
            </w:tcBorders>
          </w:tcPr>
          <w:p w14:paraId="7B22304D"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69A3E199" w14:textId="6485E932"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w:t>
            </w:r>
          </w:p>
        </w:tc>
      </w:tr>
      <w:tr w:rsidR="00DB176A" w:rsidRPr="00900BF1" w14:paraId="0E0D9F52"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A525D53" w14:textId="1357F4F2" w:rsidR="00DB176A" w:rsidRPr="00EF4B0C" w:rsidRDefault="00DB176A" w:rsidP="006F3BF9">
            <w:pPr>
              <w:jc w:val="center"/>
              <w:rPr>
                <w:b/>
                <w:i/>
                <w:sz w:val="22"/>
                <w:szCs w:val="22"/>
                <w:lang w:val="en-US"/>
              </w:rPr>
            </w:pPr>
            <w:r w:rsidRPr="006F3BF9">
              <w:rPr>
                <w:b/>
                <w:i/>
                <w:sz w:val="22"/>
                <w:szCs w:val="22"/>
              </w:rPr>
              <w:t>Часть ЗУ 61:21:0600009:1489</w:t>
            </w:r>
            <w:r w:rsidR="00EF4B0C">
              <w:rPr>
                <w:b/>
                <w:i/>
                <w:sz w:val="22"/>
                <w:szCs w:val="22"/>
                <w:lang w:val="en-US"/>
              </w:rPr>
              <w:t>/</w:t>
            </w:r>
            <w:r w:rsidR="00EF4B0C">
              <w:rPr>
                <w:b/>
                <w:i/>
                <w:sz w:val="22"/>
                <w:szCs w:val="22"/>
              </w:rPr>
              <w:t>1,2</w:t>
            </w:r>
          </w:p>
          <w:p w14:paraId="685B4961" w14:textId="28305117" w:rsidR="009416A7" w:rsidRPr="006F3BF9" w:rsidRDefault="00EF4B0C" w:rsidP="006F3BF9">
            <w:pPr>
              <w:jc w:val="center"/>
              <w:rPr>
                <w:b/>
                <w:i/>
                <w:sz w:val="22"/>
                <w:szCs w:val="22"/>
                <w:highlight w:val="yellow"/>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31E45CB9" w14:textId="12417BC2" w:rsidR="00DB176A" w:rsidRPr="006F3BF9" w:rsidRDefault="00DB176A"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51236EFB" w14:textId="29BE1966" w:rsidR="00DB176A" w:rsidRPr="006F3BF9" w:rsidRDefault="00DB176A" w:rsidP="006F3BF9">
            <w:pPr>
              <w:jc w:val="center"/>
              <w:rPr>
                <w:i/>
                <w:sz w:val="22"/>
                <w:szCs w:val="22"/>
                <w:highlight w:val="yellow"/>
                <w:shd w:val="clear" w:color="auto" w:fill="FFFFFF"/>
              </w:rPr>
            </w:pPr>
            <w:r w:rsidRPr="006F3BF9">
              <w:rPr>
                <w:i/>
                <w:color w:val="000000"/>
                <w:sz w:val="22"/>
                <w:szCs w:val="22"/>
              </w:rPr>
              <w:t>20,95</w:t>
            </w:r>
          </w:p>
        </w:tc>
        <w:tc>
          <w:tcPr>
            <w:tcW w:w="2201" w:type="dxa"/>
            <w:tcBorders>
              <w:top w:val="single" w:sz="12" w:space="0" w:color="auto"/>
              <w:left w:val="single" w:sz="12" w:space="0" w:color="auto"/>
              <w:bottom w:val="single" w:sz="12" w:space="0" w:color="auto"/>
              <w:right w:val="single" w:sz="12" w:space="0" w:color="auto"/>
            </w:tcBorders>
          </w:tcPr>
          <w:p w14:paraId="57656228" w14:textId="77777777" w:rsidR="00DB176A" w:rsidRPr="006F3BF9" w:rsidRDefault="00DB176A"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6773839A" w14:textId="0E82ADB3" w:rsidR="00DB176A" w:rsidRPr="006F3BF9" w:rsidRDefault="00DB176A" w:rsidP="006F3BF9">
            <w:pPr>
              <w:jc w:val="center"/>
              <w:rPr>
                <w:i/>
                <w:sz w:val="22"/>
                <w:szCs w:val="22"/>
                <w:shd w:val="clear" w:color="auto" w:fill="F8F9FA"/>
              </w:rPr>
            </w:pPr>
            <w:r w:rsidRPr="006F3BF9">
              <w:rPr>
                <w:i/>
                <w:sz w:val="22"/>
                <w:szCs w:val="22"/>
              </w:rPr>
              <w:t>Для сельскохозяйственного производства (пастбище)</w:t>
            </w:r>
          </w:p>
        </w:tc>
      </w:tr>
      <w:tr w:rsidR="00A65BA8" w:rsidRPr="00900BF1" w14:paraId="1733D798"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9F476D6" w14:textId="60A3A3EA" w:rsidR="00A65BA8" w:rsidRPr="006F3BF9" w:rsidRDefault="00EF4B0C" w:rsidP="006F3BF9">
            <w:pPr>
              <w:jc w:val="center"/>
              <w:rPr>
                <w:b/>
                <w:i/>
                <w:sz w:val="22"/>
                <w:szCs w:val="22"/>
                <w:highlight w:val="yellow"/>
              </w:rPr>
            </w:pPr>
            <w:r>
              <w:rPr>
                <w:b/>
                <w:i/>
                <w:sz w:val="22"/>
                <w:szCs w:val="22"/>
              </w:rPr>
              <w:t xml:space="preserve">ЗУ </w:t>
            </w:r>
            <w:r w:rsidR="00A65BA8" w:rsidRPr="006F3BF9">
              <w:rPr>
                <w:b/>
                <w:i/>
                <w:sz w:val="22"/>
                <w:szCs w:val="22"/>
              </w:rPr>
              <w:t>61:21:0600009:683</w:t>
            </w:r>
          </w:p>
        </w:tc>
        <w:tc>
          <w:tcPr>
            <w:tcW w:w="1473" w:type="dxa"/>
            <w:tcBorders>
              <w:top w:val="single" w:sz="12" w:space="0" w:color="auto"/>
              <w:left w:val="single" w:sz="12" w:space="0" w:color="auto"/>
              <w:bottom w:val="single" w:sz="12" w:space="0" w:color="auto"/>
              <w:right w:val="single" w:sz="12" w:space="0" w:color="auto"/>
            </w:tcBorders>
          </w:tcPr>
          <w:p w14:paraId="2455622C" w14:textId="367EEB30" w:rsidR="00A65BA8" w:rsidRPr="006F3BF9" w:rsidRDefault="00A65BA8"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727FB9FE" w14:textId="3429FEED" w:rsidR="00A65BA8" w:rsidRPr="006F3BF9" w:rsidRDefault="00A65BA8" w:rsidP="006F3BF9">
            <w:pPr>
              <w:jc w:val="center"/>
              <w:rPr>
                <w:i/>
                <w:sz w:val="22"/>
                <w:szCs w:val="22"/>
                <w:highlight w:val="yellow"/>
                <w:shd w:val="clear" w:color="auto" w:fill="FFFFFF"/>
              </w:rPr>
            </w:pPr>
            <w:r w:rsidRPr="006F3BF9">
              <w:rPr>
                <w:i/>
                <w:color w:val="000000"/>
                <w:sz w:val="22"/>
                <w:szCs w:val="22"/>
              </w:rPr>
              <w:t>0,02</w:t>
            </w:r>
          </w:p>
        </w:tc>
        <w:tc>
          <w:tcPr>
            <w:tcW w:w="2201" w:type="dxa"/>
            <w:tcBorders>
              <w:top w:val="single" w:sz="12" w:space="0" w:color="auto"/>
              <w:left w:val="single" w:sz="12" w:space="0" w:color="auto"/>
              <w:bottom w:val="single" w:sz="12" w:space="0" w:color="auto"/>
              <w:right w:val="single" w:sz="12" w:space="0" w:color="auto"/>
            </w:tcBorders>
          </w:tcPr>
          <w:p w14:paraId="290F45B4" w14:textId="7756ABA6" w:rsidR="00A65BA8" w:rsidRPr="006F3BF9" w:rsidRDefault="00A65BA8" w:rsidP="006F3BF9">
            <w:pPr>
              <w:jc w:val="center"/>
              <w:rPr>
                <w:sz w:val="22"/>
                <w:szCs w:val="22"/>
                <w:highlight w:val="yellow"/>
              </w:rPr>
            </w:pPr>
            <w:r w:rsidRPr="006F3BF9">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49F1CA9B" w14:textId="48FD2806" w:rsidR="00A65BA8" w:rsidRPr="006F3BF9" w:rsidRDefault="006F3BF9" w:rsidP="006F3BF9">
            <w:pPr>
              <w:jc w:val="center"/>
              <w:rPr>
                <w:i/>
                <w:sz w:val="22"/>
                <w:szCs w:val="22"/>
                <w:highlight w:val="yellow"/>
                <w:shd w:val="clear" w:color="auto" w:fill="F8F9FA"/>
              </w:rPr>
            </w:pPr>
            <w:r w:rsidRPr="006F3BF9">
              <w:rPr>
                <w:i/>
                <w:sz w:val="22"/>
                <w:szCs w:val="22"/>
              </w:rPr>
              <w:t>Автомобильная дорога</w:t>
            </w:r>
          </w:p>
        </w:tc>
      </w:tr>
      <w:tr w:rsidR="00A65BA8" w:rsidRPr="00900BF1" w14:paraId="1EE3A2E5"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E3F5E2A" w14:textId="7A52BD2F" w:rsidR="00A65BA8" w:rsidRPr="00EF4B0C" w:rsidRDefault="00A65BA8" w:rsidP="006F3BF9">
            <w:pPr>
              <w:jc w:val="center"/>
              <w:rPr>
                <w:b/>
                <w:i/>
                <w:sz w:val="22"/>
                <w:szCs w:val="22"/>
              </w:rPr>
            </w:pPr>
            <w:r w:rsidRPr="006F3BF9">
              <w:rPr>
                <w:b/>
                <w:i/>
                <w:sz w:val="22"/>
                <w:szCs w:val="22"/>
              </w:rPr>
              <w:t>Часть ЗУ 61:21:0000000:373</w:t>
            </w:r>
            <w:r w:rsidR="00EF4B0C">
              <w:rPr>
                <w:b/>
                <w:i/>
                <w:sz w:val="22"/>
                <w:szCs w:val="22"/>
                <w:lang w:val="en-US"/>
              </w:rPr>
              <w:t>/</w:t>
            </w:r>
            <w:r w:rsidR="00EF4B0C">
              <w:rPr>
                <w:b/>
                <w:i/>
                <w:sz w:val="22"/>
                <w:szCs w:val="22"/>
              </w:rPr>
              <w:t>2,7,29,38,39,56,57,67</w:t>
            </w:r>
          </w:p>
          <w:p w14:paraId="23A3A7AC" w14:textId="3555A79A" w:rsidR="00B256B7" w:rsidRPr="00300E52" w:rsidRDefault="00300E52" w:rsidP="00300E52">
            <w:pPr>
              <w:jc w:val="center"/>
              <w:rPr>
                <w:b/>
                <w:i/>
                <w:sz w:val="22"/>
                <w:szCs w:val="22"/>
              </w:rPr>
            </w:pPr>
            <w:r>
              <w:rPr>
                <w:b/>
                <w:i/>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00EDE045" w14:textId="3B218EBE" w:rsidR="00A65BA8" w:rsidRPr="006F3BF9" w:rsidRDefault="00A65BA8" w:rsidP="006F3BF9">
            <w:pPr>
              <w:jc w:val="center"/>
              <w:rPr>
                <w:i/>
                <w:sz w:val="22"/>
                <w:szCs w:val="22"/>
                <w:shd w:val="clear" w:color="auto" w:fill="FFFFFF"/>
              </w:rPr>
            </w:pPr>
            <w:r w:rsidRPr="006F3BF9">
              <w:rPr>
                <w:i/>
                <w:sz w:val="22"/>
                <w:szCs w:val="22"/>
              </w:rPr>
              <w:t>с. Анастасиевка</w:t>
            </w:r>
          </w:p>
        </w:tc>
        <w:tc>
          <w:tcPr>
            <w:tcW w:w="1221" w:type="dxa"/>
            <w:tcBorders>
              <w:top w:val="single" w:sz="12" w:space="0" w:color="auto"/>
              <w:left w:val="single" w:sz="12" w:space="0" w:color="auto"/>
              <w:bottom w:val="single" w:sz="12" w:space="0" w:color="auto"/>
              <w:right w:val="single" w:sz="12" w:space="0" w:color="auto"/>
            </w:tcBorders>
          </w:tcPr>
          <w:p w14:paraId="5864319F" w14:textId="521153F8" w:rsidR="00A65BA8" w:rsidRPr="006F3BF9" w:rsidRDefault="00A65BA8" w:rsidP="006868D2">
            <w:pPr>
              <w:jc w:val="center"/>
              <w:rPr>
                <w:i/>
                <w:sz w:val="22"/>
                <w:szCs w:val="22"/>
                <w:highlight w:val="yellow"/>
                <w:shd w:val="clear" w:color="auto" w:fill="FFFFFF"/>
              </w:rPr>
            </w:pPr>
            <w:r w:rsidRPr="006F3BF9">
              <w:rPr>
                <w:i/>
                <w:color w:val="000000"/>
                <w:sz w:val="22"/>
                <w:szCs w:val="22"/>
              </w:rPr>
              <w:t>0,0</w:t>
            </w:r>
            <w:r w:rsidR="006868D2">
              <w:rPr>
                <w:i/>
                <w:color w:val="000000"/>
                <w:sz w:val="22"/>
                <w:szCs w:val="22"/>
              </w:rPr>
              <w:t>8</w:t>
            </w:r>
          </w:p>
        </w:tc>
        <w:tc>
          <w:tcPr>
            <w:tcW w:w="2201" w:type="dxa"/>
            <w:tcBorders>
              <w:top w:val="single" w:sz="12" w:space="0" w:color="auto"/>
              <w:left w:val="single" w:sz="12" w:space="0" w:color="auto"/>
              <w:bottom w:val="single" w:sz="12" w:space="0" w:color="auto"/>
              <w:right w:val="single" w:sz="12" w:space="0" w:color="auto"/>
            </w:tcBorders>
          </w:tcPr>
          <w:p w14:paraId="16D08D30" w14:textId="5303FAB6" w:rsidR="00A65BA8" w:rsidRPr="006F3BF9" w:rsidRDefault="00A65BA8" w:rsidP="006F3BF9">
            <w:pPr>
              <w:jc w:val="center"/>
              <w:rPr>
                <w:sz w:val="22"/>
                <w:szCs w:val="22"/>
                <w:highlight w:val="yellow"/>
              </w:rPr>
            </w:pPr>
            <w:r w:rsidRPr="006F3BF9">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59C5178B" w14:textId="5655E892" w:rsidR="00A65BA8" w:rsidRPr="006F3BF9" w:rsidRDefault="006F3BF9" w:rsidP="006F3BF9">
            <w:pPr>
              <w:jc w:val="center"/>
              <w:rPr>
                <w:i/>
                <w:sz w:val="22"/>
                <w:szCs w:val="22"/>
                <w:highlight w:val="yellow"/>
                <w:shd w:val="clear" w:color="auto" w:fill="F8F9FA"/>
              </w:rPr>
            </w:pPr>
            <w:r w:rsidRPr="006F3BF9">
              <w:rPr>
                <w:i/>
                <w:sz w:val="22"/>
                <w:szCs w:val="22"/>
              </w:rPr>
              <w:t>Для размещения объектов энергетики</w:t>
            </w:r>
          </w:p>
        </w:tc>
      </w:tr>
      <w:tr w:rsidR="006F3BF9" w:rsidRPr="00340E96" w14:paraId="50800F45"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C880D8A" w14:textId="012AD19E" w:rsidR="006F3BF9" w:rsidRPr="00300E52" w:rsidRDefault="006F3BF9" w:rsidP="006F3BF9">
            <w:pPr>
              <w:jc w:val="center"/>
              <w:rPr>
                <w:b/>
                <w:i/>
                <w:color w:val="000000"/>
                <w:sz w:val="22"/>
                <w:szCs w:val="22"/>
              </w:rPr>
            </w:pPr>
            <w:r w:rsidRPr="006F3BF9">
              <w:rPr>
                <w:b/>
                <w:i/>
                <w:color w:val="000000"/>
                <w:sz w:val="22"/>
                <w:szCs w:val="22"/>
              </w:rPr>
              <w:t>Часть ЗУ 61:21:0000000:4289</w:t>
            </w:r>
            <w:r w:rsidR="00300E52">
              <w:rPr>
                <w:b/>
                <w:i/>
                <w:color w:val="000000"/>
                <w:sz w:val="22"/>
                <w:szCs w:val="22"/>
                <w:lang w:val="en-US"/>
              </w:rPr>
              <w:t>/</w:t>
            </w:r>
            <w:r w:rsidR="00300E52">
              <w:rPr>
                <w:b/>
                <w:i/>
                <w:color w:val="000000"/>
                <w:sz w:val="22"/>
                <w:szCs w:val="22"/>
              </w:rPr>
              <w:t>8</w:t>
            </w:r>
          </w:p>
          <w:p w14:paraId="556D5C3E" w14:textId="55DDA189" w:rsidR="00B27272" w:rsidRPr="006F3BF9" w:rsidRDefault="00300E52" w:rsidP="006F3BF9">
            <w:pPr>
              <w:jc w:val="center"/>
              <w:rPr>
                <w:b/>
                <w:i/>
                <w:sz w:val="22"/>
                <w:szCs w:val="22"/>
              </w:rPr>
            </w:pPr>
            <w:r>
              <w:rPr>
                <w:b/>
                <w:i/>
                <w:color w:val="000000"/>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5F788B6A" w14:textId="0916E472"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2E8959FE" w14:textId="3B45003F" w:rsidR="006F3BF9" w:rsidRPr="006F3BF9" w:rsidRDefault="006F3BF9" w:rsidP="006F3BF9">
            <w:pPr>
              <w:jc w:val="center"/>
              <w:rPr>
                <w:i/>
                <w:color w:val="000000"/>
                <w:sz w:val="22"/>
                <w:szCs w:val="22"/>
              </w:rPr>
            </w:pPr>
            <w:r w:rsidRPr="006F3BF9">
              <w:rPr>
                <w:i/>
                <w:color w:val="000000"/>
                <w:sz w:val="22"/>
                <w:szCs w:val="22"/>
              </w:rPr>
              <w:t>1,13</w:t>
            </w:r>
          </w:p>
        </w:tc>
        <w:tc>
          <w:tcPr>
            <w:tcW w:w="2201" w:type="dxa"/>
            <w:tcBorders>
              <w:top w:val="single" w:sz="12" w:space="0" w:color="auto"/>
              <w:left w:val="single" w:sz="12" w:space="0" w:color="auto"/>
              <w:bottom w:val="single" w:sz="12" w:space="0" w:color="auto"/>
              <w:right w:val="single" w:sz="12" w:space="0" w:color="auto"/>
            </w:tcBorders>
          </w:tcPr>
          <w:p w14:paraId="664E421C" w14:textId="63C819D7"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634B0808" w14:textId="2F2F744B"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0D19D594"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BD6A747" w14:textId="4985531C" w:rsidR="006F3BF9" w:rsidRPr="006F3BF9" w:rsidRDefault="006F3BF9" w:rsidP="006F3BF9">
            <w:pPr>
              <w:jc w:val="center"/>
              <w:rPr>
                <w:b/>
                <w:i/>
                <w:sz w:val="22"/>
                <w:szCs w:val="22"/>
              </w:rPr>
            </w:pPr>
            <w:r w:rsidRPr="006F3BF9">
              <w:rPr>
                <w:b/>
                <w:i/>
                <w:color w:val="000000"/>
                <w:sz w:val="22"/>
                <w:szCs w:val="22"/>
              </w:rPr>
              <w:t>Часть ЗУ 61:21:0600009:1234</w:t>
            </w:r>
          </w:p>
        </w:tc>
        <w:tc>
          <w:tcPr>
            <w:tcW w:w="1473" w:type="dxa"/>
            <w:tcBorders>
              <w:top w:val="single" w:sz="12" w:space="0" w:color="auto"/>
              <w:left w:val="single" w:sz="12" w:space="0" w:color="auto"/>
              <w:bottom w:val="single" w:sz="12" w:space="0" w:color="auto"/>
              <w:right w:val="single" w:sz="12" w:space="0" w:color="auto"/>
            </w:tcBorders>
          </w:tcPr>
          <w:p w14:paraId="54DC2722" w14:textId="4E46A2A9"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1CD6231D" w14:textId="3CEBC1EA" w:rsidR="006F3BF9" w:rsidRPr="006F3BF9" w:rsidRDefault="006F3BF9" w:rsidP="006F3BF9">
            <w:pPr>
              <w:jc w:val="center"/>
              <w:rPr>
                <w:i/>
                <w:color w:val="000000"/>
                <w:sz w:val="22"/>
                <w:szCs w:val="22"/>
              </w:rPr>
            </w:pPr>
            <w:r w:rsidRPr="006F3BF9">
              <w:rPr>
                <w:i/>
                <w:color w:val="000000"/>
                <w:sz w:val="22"/>
                <w:szCs w:val="22"/>
              </w:rPr>
              <w:t>0,2</w:t>
            </w:r>
          </w:p>
        </w:tc>
        <w:tc>
          <w:tcPr>
            <w:tcW w:w="2201" w:type="dxa"/>
            <w:tcBorders>
              <w:top w:val="single" w:sz="12" w:space="0" w:color="auto"/>
              <w:left w:val="single" w:sz="12" w:space="0" w:color="auto"/>
              <w:bottom w:val="single" w:sz="12" w:space="0" w:color="auto"/>
              <w:right w:val="single" w:sz="12" w:space="0" w:color="auto"/>
            </w:tcBorders>
          </w:tcPr>
          <w:p w14:paraId="5E0DC841" w14:textId="0E9448AA"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51C852B5" w14:textId="4A8D29DA"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03AEC72A"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32350DA" w14:textId="0D748655" w:rsidR="006F3BF9" w:rsidRPr="006F3BF9" w:rsidRDefault="006F3BF9" w:rsidP="006F3BF9">
            <w:pPr>
              <w:jc w:val="center"/>
              <w:rPr>
                <w:b/>
                <w:i/>
                <w:sz w:val="22"/>
                <w:szCs w:val="22"/>
              </w:rPr>
            </w:pPr>
            <w:r w:rsidRPr="006F3BF9">
              <w:rPr>
                <w:b/>
                <w:i/>
                <w:color w:val="000000"/>
                <w:sz w:val="22"/>
                <w:szCs w:val="22"/>
              </w:rPr>
              <w:t>Часть ЗУ 61:21:0600009:1283</w:t>
            </w:r>
          </w:p>
        </w:tc>
        <w:tc>
          <w:tcPr>
            <w:tcW w:w="1473" w:type="dxa"/>
            <w:tcBorders>
              <w:top w:val="single" w:sz="12" w:space="0" w:color="auto"/>
              <w:left w:val="single" w:sz="12" w:space="0" w:color="auto"/>
              <w:bottom w:val="single" w:sz="12" w:space="0" w:color="auto"/>
              <w:right w:val="single" w:sz="12" w:space="0" w:color="auto"/>
            </w:tcBorders>
          </w:tcPr>
          <w:p w14:paraId="6CE19CF9" w14:textId="06DAFE8C"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264FFE3C" w14:textId="7792FC67" w:rsidR="006F3BF9" w:rsidRPr="006F3BF9" w:rsidRDefault="006F3BF9" w:rsidP="006F3BF9">
            <w:pPr>
              <w:jc w:val="center"/>
              <w:rPr>
                <w:i/>
                <w:color w:val="000000"/>
                <w:sz w:val="22"/>
                <w:szCs w:val="22"/>
              </w:rPr>
            </w:pPr>
            <w:r w:rsidRPr="006F3BF9">
              <w:rPr>
                <w:i/>
                <w:color w:val="000000"/>
                <w:sz w:val="22"/>
                <w:szCs w:val="22"/>
              </w:rPr>
              <w:t>0,43</w:t>
            </w:r>
          </w:p>
        </w:tc>
        <w:tc>
          <w:tcPr>
            <w:tcW w:w="2201" w:type="dxa"/>
            <w:tcBorders>
              <w:top w:val="single" w:sz="12" w:space="0" w:color="auto"/>
              <w:left w:val="single" w:sz="12" w:space="0" w:color="auto"/>
              <w:bottom w:val="single" w:sz="12" w:space="0" w:color="auto"/>
              <w:right w:val="single" w:sz="12" w:space="0" w:color="auto"/>
            </w:tcBorders>
          </w:tcPr>
          <w:p w14:paraId="65D90E59" w14:textId="69B46963"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53086245" w14:textId="248B6A69"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4D3EB10D"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31B3E6B" w14:textId="4E20BB2D" w:rsidR="006F3BF9" w:rsidRPr="006F3BF9" w:rsidRDefault="006F3BF9" w:rsidP="006F3BF9">
            <w:pPr>
              <w:jc w:val="center"/>
              <w:rPr>
                <w:b/>
                <w:i/>
                <w:sz w:val="22"/>
                <w:szCs w:val="22"/>
              </w:rPr>
            </w:pPr>
            <w:r w:rsidRPr="006F3BF9">
              <w:rPr>
                <w:b/>
                <w:i/>
                <w:color w:val="000000"/>
                <w:sz w:val="22"/>
                <w:szCs w:val="22"/>
              </w:rPr>
              <w:t>Часть ЗУ 61:21:0000000:4315</w:t>
            </w:r>
          </w:p>
        </w:tc>
        <w:tc>
          <w:tcPr>
            <w:tcW w:w="1473" w:type="dxa"/>
            <w:tcBorders>
              <w:top w:val="single" w:sz="12" w:space="0" w:color="auto"/>
              <w:left w:val="single" w:sz="12" w:space="0" w:color="auto"/>
              <w:bottom w:val="single" w:sz="12" w:space="0" w:color="auto"/>
              <w:right w:val="single" w:sz="12" w:space="0" w:color="auto"/>
            </w:tcBorders>
          </w:tcPr>
          <w:p w14:paraId="27367680" w14:textId="1A63E979"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6F6CC7FE" w14:textId="138FC0BE" w:rsidR="006F3BF9" w:rsidRPr="006F3BF9" w:rsidRDefault="006F3BF9" w:rsidP="006F3BF9">
            <w:pPr>
              <w:jc w:val="center"/>
              <w:rPr>
                <w:i/>
                <w:color w:val="000000"/>
                <w:sz w:val="22"/>
                <w:szCs w:val="22"/>
              </w:rPr>
            </w:pPr>
            <w:r w:rsidRPr="006F3BF9">
              <w:rPr>
                <w:i/>
                <w:color w:val="000000"/>
                <w:sz w:val="22"/>
                <w:szCs w:val="22"/>
              </w:rPr>
              <w:t>0,14</w:t>
            </w:r>
          </w:p>
        </w:tc>
        <w:tc>
          <w:tcPr>
            <w:tcW w:w="2201" w:type="dxa"/>
            <w:tcBorders>
              <w:top w:val="single" w:sz="12" w:space="0" w:color="auto"/>
              <w:left w:val="single" w:sz="12" w:space="0" w:color="auto"/>
              <w:bottom w:val="single" w:sz="12" w:space="0" w:color="auto"/>
              <w:right w:val="single" w:sz="12" w:space="0" w:color="auto"/>
            </w:tcBorders>
          </w:tcPr>
          <w:p w14:paraId="3B413DA8" w14:textId="493BEDAE"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50E71C8A" w14:textId="137E0C4C"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5BF945F1"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91B0E2B" w14:textId="5F3C5CDA" w:rsidR="006F3BF9" w:rsidRPr="006F3BF9" w:rsidRDefault="006F3BF9" w:rsidP="006F3BF9">
            <w:pPr>
              <w:jc w:val="center"/>
              <w:rPr>
                <w:b/>
                <w:i/>
                <w:sz w:val="22"/>
                <w:szCs w:val="22"/>
              </w:rPr>
            </w:pPr>
            <w:r w:rsidRPr="006F3BF9">
              <w:rPr>
                <w:b/>
                <w:i/>
                <w:color w:val="000000"/>
                <w:sz w:val="22"/>
                <w:szCs w:val="22"/>
              </w:rPr>
              <w:t>Часть ЗУ 61:21:0600009:936</w:t>
            </w:r>
          </w:p>
        </w:tc>
        <w:tc>
          <w:tcPr>
            <w:tcW w:w="1473" w:type="dxa"/>
            <w:tcBorders>
              <w:top w:val="single" w:sz="12" w:space="0" w:color="auto"/>
              <w:left w:val="single" w:sz="12" w:space="0" w:color="auto"/>
              <w:bottom w:val="single" w:sz="12" w:space="0" w:color="auto"/>
              <w:right w:val="single" w:sz="12" w:space="0" w:color="auto"/>
            </w:tcBorders>
          </w:tcPr>
          <w:p w14:paraId="1DFB8EA5" w14:textId="06008BAC"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569C0FB4" w14:textId="0CE1E8FB" w:rsidR="006F3BF9" w:rsidRPr="006F3BF9" w:rsidRDefault="006F3BF9" w:rsidP="006F3BF9">
            <w:pPr>
              <w:jc w:val="center"/>
              <w:rPr>
                <w:i/>
                <w:color w:val="000000"/>
                <w:sz w:val="22"/>
                <w:szCs w:val="22"/>
              </w:rPr>
            </w:pPr>
            <w:r w:rsidRPr="006F3BF9">
              <w:rPr>
                <w:i/>
                <w:color w:val="000000"/>
                <w:sz w:val="22"/>
                <w:szCs w:val="22"/>
              </w:rPr>
              <w:t>0,26</w:t>
            </w:r>
          </w:p>
        </w:tc>
        <w:tc>
          <w:tcPr>
            <w:tcW w:w="2201" w:type="dxa"/>
            <w:tcBorders>
              <w:top w:val="single" w:sz="12" w:space="0" w:color="auto"/>
              <w:left w:val="single" w:sz="12" w:space="0" w:color="auto"/>
              <w:bottom w:val="single" w:sz="12" w:space="0" w:color="auto"/>
              <w:right w:val="single" w:sz="12" w:space="0" w:color="auto"/>
            </w:tcBorders>
          </w:tcPr>
          <w:p w14:paraId="3C135C56" w14:textId="1B1A0993"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4DCA10F4" w14:textId="65AA8464"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553B2183"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61E725E" w14:textId="1611C6C2" w:rsidR="006F3BF9" w:rsidRPr="00300E52" w:rsidRDefault="006F3BF9" w:rsidP="006F3BF9">
            <w:pPr>
              <w:jc w:val="center"/>
              <w:rPr>
                <w:b/>
                <w:i/>
                <w:color w:val="000000"/>
                <w:sz w:val="22"/>
                <w:szCs w:val="22"/>
              </w:rPr>
            </w:pPr>
            <w:r w:rsidRPr="006F3BF9">
              <w:rPr>
                <w:b/>
                <w:i/>
                <w:color w:val="000000"/>
                <w:sz w:val="22"/>
                <w:szCs w:val="22"/>
              </w:rPr>
              <w:t>Часть ЗУ 61:21:0600009:1176</w:t>
            </w:r>
            <w:r w:rsidR="00300E52">
              <w:rPr>
                <w:b/>
                <w:i/>
                <w:color w:val="000000"/>
                <w:sz w:val="22"/>
                <w:szCs w:val="22"/>
                <w:lang w:val="en-US"/>
              </w:rPr>
              <w:t>/</w:t>
            </w:r>
            <w:r w:rsidR="00300E52">
              <w:rPr>
                <w:b/>
                <w:i/>
                <w:color w:val="000000"/>
                <w:sz w:val="22"/>
                <w:szCs w:val="22"/>
              </w:rPr>
              <w:t>2</w:t>
            </w:r>
          </w:p>
          <w:p w14:paraId="1E9897F0" w14:textId="5BEC1039" w:rsidR="00B27272" w:rsidRPr="006F3BF9" w:rsidRDefault="00300E52" w:rsidP="006F3BF9">
            <w:pPr>
              <w:jc w:val="center"/>
              <w:rPr>
                <w:b/>
                <w:i/>
                <w:sz w:val="22"/>
                <w:szCs w:val="22"/>
              </w:rPr>
            </w:pPr>
            <w:r>
              <w:rPr>
                <w:b/>
                <w:i/>
                <w:color w:val="000000"/>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5F098237" w14:textId="7DACC3E0"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0AD56262" w14:textId="32024361" w:rsidR="006F3BF9" w:rsidRPr="006F3BF9" w:rsidRDefault="006F3BF9" w:rsidP="006F3BF9">
            <w:pPr>
              <w:jc w:val="center"/>
              <w:rPr>
                <w:i/>
                <w:color w:val="000000"/>
                <w:sz w:val="22"/>
                <w:szCs w:val="22"/>
              </w:rPr>
            </w:pPr>
            <w:r w:rsidRPr="006F3BF9">
              <w:rPr>
                <w:i/>
                <w:color w:val="000000"/>
                <w:sz w:val="22"/>
                <w:szCs w:val="22"/>
              </w:rPr>
              <w:t>1,48</w:t>
            </w:r>
          </w:p>
        </w:tc>
        <w:tc>
          <w:tcPr>
            <w:tcW w:w="2201" w:type="dxa"/>
            <w:tcBorders>
              <w:top w:val="single" w:sz="12" w:space="0" w:color="auto"/>
              <w:left w:val="single" w:sz="12" w:space="0" w:color="auto"/>
              <w:bottom w:val="single" w:sz="12" w:space="0" w:color="auto"/>
              <w:right w:val="single" w:sz="12" w:space="0" w:color="auto"/>
            </w:tcBorders>
          </w:tcPr>
          <w:p w14:paraId="372BFA61" w14:textId="575B56F1"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2D313E98" w14:textId="4C93B3E4"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15AE5111" w14:textId="77777777" w:rsidTr="006D3433">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F01E973" w14:textId="03C226B5" w:rsidR="006F3BF9" w:rsidRPr="00300E52" w:rsidRDefault="006F3BF9" w:rsidP="006F3BF9">
            <w:pPr>
              <w:jc w:val="center"/>
              <w:rPr>
                <w:b/>
                <w:i/>
                <w:color w:val="000000"/>
                <w:sz w:val="22"/>
                <w:szCs w:val="22"/>
                <w:lang w:val="en-US"/>
              </w:rPr>
            </w:pPr>
            <w:r w:rsidRPr="006F3BF9">
              <w:rPr>
                <w:b/>
                <w:i/>
                <w:color w:val="000000"/>
                <w:sz w:val="22"/>
                <w:szCs w:val="22"/>
              </w:rPr>
              <w:lastRenderedPageBreak/>
              <w:t>Часть ЗУ 61:21:0600009:1204</w:t>
            </w:r>
            <w:r w:rsidR="00300E52">
              <w:rPr>
                <w:b/>
                <w:i/>
                <w:color w:val="000000"/>
                <w:sz w:val="22"/>
                <w:szCs w:val="22"/>
                <w:lang w:val="en-US"/>
              </w:rPr>
              <w:t>/</w:t>
            </w:r>
            <w:r w:rsidR="00300E52">
              <w:rPr>
                <w:b/>
                <w:i/>
                <w:color w:val="000000"/>
                <w:sz w:val="22"/>
                <w:szCs w:val="22"/>
              </w:rPr>
              <w:t>3</w:t>
            </w:r>
          </w:p>
          <w:p w14:paraId="588185B1" w14:textId="045A71C0" w:rsidR="00B27272" w:rsidRPr="006F3BF9" w:rsidRDefault="00300E52" w:rsidP="006F3BF9">
            <w:pPr>
              <w:jc w:val="center"/>
              <w:rPr>
                <w:b/>
                <w:i/>
                <w:sz w:val="22"/>
                <w:szCs w:val="22"/>
              </w:rPr>
            </w:pPr>
            <w:r>
              <w:rPr>
                <w:b/>
                <w:i/>
                <w:color w:val="000000"/>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7BF2AEBD" w14:textId="67E36667"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282687E4" w14:textId="1BDFA4BA" w:rsidR="006F3BF9" w:rsidRPr="006F3BF9" w:rsidRDefault="006F3BF9" w:rsidP="006F3BF9">
            <w:pPr>
              <w:jc w:val="center"/>
              <w:rPr>
                <w:i/>
                <w:color w:val="000000"/>
                <w:sz w:val="22"/>
                <w:szCs w:val="22"/>
              </w:rPr>
            </w:pPr>
            <w:r w:rsidRPr="006F3BF9">
              <w:rPr>
                <w:i/>
                <w:color w:val="000000"/>
                <w:sz w:val="22"/>
                <w:szCs w:val="22"/>
              </w:rPr>
              <w:t>2,05</w:t>
            </w:r>
          </w:p>
        </w:tc>
        <w:tc>
          <w:tcPr>
            <w:tcW w:w="2201" w:type="dxa"/>
            <w:tcBorders>
              <w:top w:val="single" w:sz="12" w:space="0" w:color="auto"/>
              <w:left w:val="single" w:sz="12" w:space="0" w:color="auto"/>
              <w:bottom w:val="single" w:sz="12" w:space="0" w:color="auto"/>
              <w:right w:val="single" w:sz="12" w:space="0" w:color="auto"/>
            </w:tcBorders>
          </w:tcPr>
          <w:p w14:paraId="6937F9C9" w14:textId="66233B62"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23768A8F" w14:textId="596909DE"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r w:rsidR="006F3BF9" w:rsidRPr="00340E96" w14:paraId="4504A9E0" w14:textId="77777777" w:rsidTr="00823184">
        <w:trPr>
          <w:jc w:val="center"/>
        </w:trPr>
        <w:tc>
          <w:tcPr>
            <w:tcW w:w="23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0913D39" w14:textId="1E924782" w:rsidR="006F3BF9" w:rsidRPr="00300E52" w:rsidRDefault="006F3BF9" w:rsidP="006F3BF9">
            <w:pPr>
              <w:jc w:val="center"/>
              <w:rPr>
                <w:b/>
                <w:i/>
                <w:color w:val="000000"/>
                <w:sz w:val="22"/>
                <w:szCs w:val="22"/>
              </w:rPr>
            </w:pPr>
            <w:r w:rsidRPr="006F3BF9">
              <w:rPr>
                <w:b/>
                <w:i/>
                <w:color w:val="000000"/>
                <w:sz w:val="22"/>
                <w:szCs w:val="22"/>
              </w:rPr>
              <w:t>Часть ЗУ 61:21:0600009:1313</w:t>
            </w:r>
            <w:r w:rsidR="00300E52">
              <w:rPr>
                <w:b/>
                <w:i/>
                <w:color w:val="000000"/>
                <w:sz w:val="22"/>
                <w:szCs w:val="22"/>
                <w:lang w:val="en-US"/>
              </w:rPr>
              <w:t>/</w:t>
            </w:r>
            <w:r w:rsidR="00300E52">
              <w:rPr>
                <w:b/>
                <w:i/>
                <w:color w:val="000000"/>
                <w:sz w:val="22"/>
                <w:szCs w:val="22"/>
              </w:rPr>
              <w:t>3</w:t>
            </w:r>
          </w:p>
          <w:p w14:paraId="5B68A6BB" w14:textId="3456070C" w:rsidR="00B27272" w:rsidRPr="006F3BF9" w:rsidRDefault="00300E52" w:rsidP="006F3BF9">
            <w:pPr>
              <w:jc w:val="center"/>
              <w:rPr>
                <w:b/>
                <w:i/>
                <w:sz w:val="22"/>
                <w:szCs w:val="22"/>
              </w:rPr>
            </w:pPr>
            <w:r>
              <w:rPr>
                <w:b/>
                <w:i/>
                <w:color w:val="000000"/>
                <w:sz w:val="22"/>
                <w:szCs w:val="22"/>
              </w:rPr>
              <w:t>Контур МЗУ</w:t>
            </w:r>
          </w:p>
        </w:tc>
        <w:tc>
          <w:tcPr>
            <w:tcW w:w="1473" w:type="dxa"/>
            <w:tcBorders>
              <w:top w:val="single" w:sz="12" w:space="0" w:color="auto"/>
              <w:left w:val="single" w:sz="12" w:space="0" w:color="auto"/>
              <w:bottom w:val="single" w:sz="12" w:space="0" w:color="auto"/>
              <w:right w:val="single" w:sz="12" w:space="0" w:color="auto"/>
            </w:tcBorders>
          </w:tcPr>
          <w:p w14:paraId="58D13E8E" w14:textId="19DC6B57" w:rsidR="006F3BF9" w:rsidRPr="006F3BF9" w:rsidRDefault="006F3BF9" w:rsidP="006F3BF9">
            <w:pPr>
              <w:jc w:val="center"/>
              <w:rPr>
                <w:i/>
                <w:sz w:val="22"/>
                <w:szCs w:val="22"/>
              </w:rPr>
            </w:pPr>
            <w:r w:rsidRPr="006F3BF9">
              <w:rPr>
                <w:i/>
                <w:sz w:val="22"/>
                <w:szCs w:val="22"/>
              </w:rPr>
              <w:t>х. Рождественский</w:t>
            </w:r>
          </w:p>
        </w:tc>
        <w:tc>
          <w:tcPr>
            <w:tcW w:w="1221" w:type="dxa"/>
            <w:tcBorders>
              <w:top w:val="single" w:sz="12" w:space="0" w:color="auto"/>
              <w:left w:val="single" w:sz="12" w:space="0" w:color="auto"/>
              <w:bottom w:val="single" w:sz="12" w:space="0" w:color="auto"/>
              <w:right w:val="single" w:sz="12" w:space="0" w:color="auto"/>
            </w:tcBorders>
          </w:tcPr>
          <w:p w14:paraId="6E59B9A1" w14:textId="4D723434" w:rsidR="006F3BF9" w:rsidRPr="006F3BF9" w:rsidRDefault="006F3BF9" w:rsidP="006F3BF9">
            <w:pPr>
              <w:jc w:val="center"/>
              <w:rPr>
                <w:i/>
                <w:color w:val="000000"/>
                <w:sz w:val="22"/>
                <w:szCs w:val="22"/>
              </w:rPr>
            </w:pPr>
            <w:r w:rsidRPr="006F3BF9">
              <w:rPr>
                <w:i/>
                <w:color w:val="000000"/>
                <w:sz w:val="22"/>
                <w:szCs w:val="22"/>
              </w:rPr>
              <w:t>5,14</w:t>
            </w:r>
          </w:p>
        </w:tc>
        <w:tc>
          <w:tcPr>
            <w:tcW w:w="2201" w:type="dxa"/>
            <w:tcBorders>
              <w:top w:val="single" w:sz="12" w:space="0" w:color="auto"/>
              <w:left w:val="single" w:sz="12" w:space="0" w:color="auto"/>
              <w:bottom w:val="single" w:sz="12" w:space="0" w:color="auto"/>
              <w:right w:val="single" w:sz="12" w:space="0" w:color="auto"/>
            </w:tcBorders>
          </w:tcPr>
          <w:p w14:paraId="033352D9" w14:textId="70AA04A7" w:rsidR="006F3BF9" w:rsidRPr="006F3BF9" w:rsidRDefault="006F3BF9" w:rsidP="006F3BF9">
            <w:pPr>
              <w:jc w:val="center"/>
              <w:rPr>
                <w:i/>
                <w:sz w:val="22"/>
                <w:szCs w:val="22"/>
              </w:rPr>
            </w:pPr>
            <w:r w:rsidRPr="006F3BF9">
              <w:rPr>
                <w:i/>
                <w:sz w:val="22"/>
                <w:szCs w:val="22"/>
              </w:rPr>
              <w:t>Земли сельскохозяйственного назначения</w:t>
            </w:r>
          </w:p>
        </w:tc>
        <w:tc>
          <w:tcPr>
            <w:tcW w:w="2299" w:type="dxa"/>
            <w:tcBorders>
              <w:top w:val="single" w:sz="12" w:space="0" w:color="auto"/>
              <w:left w:val="single" w:sz="12" w:space="0" w:color="auto"/>
              <w:bottom w:val="single" w:sz="12" w:space="0" w:color="auto"/>
              <w:right w:val="single" w:sz="12" w:space="0" w:color="auto"/>
            </w:tcBorders>
          </w:tcPr>
          <w:p w14:paraId="62FDFDF6" w14:textId="2DAC73E6" w:rsidR="006F3BF9" w:rsidRPr="006F3BF9" w:rsidRDefault="006F3BF9" w:rsidP="006F3BF9">
            <w:pPr>
              <w:jc w:val="center"/>
              <w:rPr>
                <w:i/>
                <w:sz w:val="22"/>
                <w:szCs w:val="22"/>
                <w:highlight w:val="yellow"/>
              </w:rPr>
            </w:pPr>
            <w:r w:rsidRPr="006F3BF9">
              <w:rPr>
                <w:i/>
                <w:sz w:val="22"/>
                <w:szCs w:val="22"/>
              </w:rPr>
              <w:t>Для сельскохозяйственного производства</w:t>
            </w:r>
          </w:p>
        </w:tc>
      </w:tr>
    </w:tbl>
    <w:p w14:paraId="76DF0CF9" w14:textId="77777777" w:rsidR="00FE3A51" w:rsidRDefault="00FE3A51" w:rsidP="0073200F">
      <w:pPr>
        <w:rPr>
          <w:highlight w:val="yellow"/>
          <w:lang w:eastAsia="ar-SA" w:bidi="en-US"/>
        </w:rPr>
      </w:pPr>
    </w:p>
    <w:p w14:paraId="79846384" w14:textId="525B5F43" w:rsidR="00C57709" w:rsidRDefault="00C57709" w:rsidP="00C57709">
      <w:pPr>
        <w:pStyle w:val="a0"/>
        <w:rPr>
          <w:lang w:val="ru-RU"/>
        </w:rPr>
      </w:pPr>
      <w:r w:rsidRPr="00E051FB">
        <w:rPr>
          <w:lang w:val="ru-RU"/>
        </w:rPr>
        <w:t>В целях обеспечения пограничной безопасности государства, создания необходимых условий для организации пограничной службы, в соответствии с постановлением Правительства Российской Феде</w:t>
      </w:r>
      <w:r>
        <w:rPr>
          <w:lang w:val="ru-RU"/>
        </w:rPr>
        <w:t xml:space="preserve">рации от 6 марта 1998 г., № 289 проектом предлагается </w:t>
      </w:r>
      <w:r w:rsidRPr="00E051FB">
        <w:rPr>
          <w:lang w:val="ru-RU"/>
        </w:rPr>
        <w:t>осуществить перевод категории зе</w:t>
      </w:r>
      <w:r>
        <w:rPr>
          <w:lang w:val="ru-RU"/>
        </w:rPr>
        <w:t xml:space="preserve">мельной полосы шириной 71,5 м., </w:t>
      </w:r>
      <w:r w:rsidRPr="00E051FB">
        <w:rPr>
          <w:lang w:val="ru-RU"/>
        </w:rPr>
        <w:t>проходящей непосредственно вдоль государственной границы Российской Федерации на суше, а также по берегу российской части вод пограничных рек, озер или иных водоемов, из категории земель «Земли сельскохозяйственного назначения», в категорию «Земли промышленности, безопасности и земель иного специального назначения</w:t>
      </w:r>
      <w:r>
        <w:rPr>
          <w:lang w:val="ru-RU"/>
        </w:rPr>
        <w:t>».</w:t>
      </w:r>
      <w:r w:rsidR="000370E1">
        <w:rPr>
          <w:lang w:val="ru-RU"/>
        </w:rPr>
        <w:t xml:space="preserve"> </w:t>
      </w:r>
      <w:r w:rsidR="000370E1" w:rsidRPr="000370E1">
        <w:rPr>
          <w:lang w:val="ru-RU"/>
        </w:rPr>
        <w:t xml:space="preserve">Перечень земельных </w:t>
      </w:r>
      <w:r w:rsidR="00F41F6D">
        <w:rPr>
          <w:lang w:val="ru-RU"/>
        </w:rPr>
        <w:t>участков земельной полосы планируемых к пер</w:t>
      </w:r>
      <w:r w:rsidR="00F96205">
        <w:rPr>
          <w:lang w:val="ru-RU"/>
        </w:rPr>
        <w:t>еводу отображается в таблице 8.5</w:t>
      </w:r>
      <w:r w:rsidR="00F41F6D">
        <w:rPr>
          <w:lang w:val="ru-RU"/>
        </w:rPr>
        <w:t>.</w:t>
      </w:r>
    </w:p>
    <w:p w14:paraId="69703893" w14:textId="77777777" w:rsidR="00DF3604" w:rsidRDefault="00DF3604" w:rsidP="00C57709">
      <w:pPr>
        <w:pStyle w:val="a0"/>
        <w:rPr>
          <w:lang w:val="ru-RU"/>
        </w:rPr>
      </w:pPr>
    </w:p>
    <w:p w14:paraId="7DAE06C7" w14:textId="01B55AA8" w:rsidR="00F10FB4" w:rsidRPr="00E55E2F" w:rsidRDefault="00D80A03" w:rsidP="00F10FB4">
      <w:pPr>
        <w:pStyle w:val="a0"/>
        <w:jc w:val="right"/>
        <w:rPr>
          <w:b/>
          <w:i/>
          <w:lang w:val="ru-RU"/>
        </w:rPr>
      </w:pPr>
      <w:r>
        <w:rPr>
          <w:b/>
          <w:i/>
          <w:lang w:val="ru-RU"/>
        </w:rPr>
        <w:t>Таблица 8.3</w:t>
      </w:r>
    </w:p>
    <w:p w14:paraId="682DA26C" w14:textId="52F10B20" w:rsidR="00F10FB4" w:rsidRDefault="00F10FB4" w:rsidP="00F10FB4">
      <w:pPr>
        <w:pStyle w:val="a0"/>
        <w:jc w:val="center"/>
        <w:rPr>
          <w:b/>
          <w:i/>
          <w:lang w:val="ru-RU"/>
        </w:rPr>
      </w:pPr>
      <w:r>
        <w:rPr>
          <w:b/>
          <w:i/>
          <w:lang w:val="ru-RU"/>
        </w:rPr>
        <w:t>Перечень земельных участков земельной полосы планируемых</w:t>
      </w:r>
    </w:p>
    <w:p w14:paraId="1CB02066" w14:textId="39BCF13C" w:rsidR="00F10FB4" w:rsidRPr="00F10FB4" w:rsidRDefault="00F10FB4" w:rsidP="00F10FB4">
      <w:pPr>
        <w:pStyle w:val="a0"/>
        <w:jc w:val="center"/>
        <w:rPr>
          <w:b/>
          <w:i/>
          <w:lang w:val="ru-RU"/>
        </w:rPr>
      </w:pPr>
      <w:r w:rsidRPr="00E55E2F">
        <w:rPr>
          <w:b/>
          <w:i/>
          <w:lang w:val="ru-RU"/>
        </w:rPr>
        <w:t xml:space="preserve">к переводу из одной категории земель в другую </w:t>
      </w:r>
    </w:p>
    <w:tbl>
      <w:tblPr>
        <w:tblStyle w:val="TableGridReport1"/>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2113"/>
        <w:gridCol w:w="1034"/>
        <w:gridCol w:w="2431"/>
        <w:gridCol w:w="3832"/>
      </w:tblGrid>
      <w:tr w:rsidR="00860232" w:rsidRPr="007C3B92" w14:paraId="56DF6709" w14:textId="77777777" w:rsidTr="00F10FB4">
        <w:trPr>
          <w:cantSplit/>
          <w:trHeight w:val="20"/>
          <w:tblHeader/>
          <w:jc w:val="center"/>
        </w:trPr>
        <w:tc>
          <w:tcPr>
            <w:tcW w:w="0" w:type="auto"/>
            <w:shd w:val="clear" w:color="auto" w:fill="D9D9D9"/>
            <w:vAlign w:val="center"/>
          </w:tcPr>
          <w:p w14:paraId="0B9F67EF" w14:textId="0EF56357" w:rsidR="00F10FB4" w:rsidRPr="00F10FB4" w:rsidRDefault="001105D2" w:rsidP="005C4C55">
            <w:pPr>
              <w:jc w:val="center"/>
              <w:rPr>
                <w:b/>
                <w:i/>
                <w:sz w:val="22"/>
                <w:szCs w:val="22"/>
                <w:lang w:eastAsia="ar-SA" w:bidi="en-US"/>
              </w:rPr>
            </w:pPr>
            <w:r w:rsidRPr="00E55E2F">
              <w:rPr>
                <w:b/>
                <w:i/>
                <w:sz w:val="22"/>
                <w:szCs w:val="22"/>
              </w:rPr>
              <w:t>№ земельного участка</w:t>
            </w:r>
          </w:p>
        </w:tc>
        <w:tc>
          <w:tcPr>
            <w:tcW w:w="0" w:type="auto"/>
            <w:shd w:val="clear" w:color="auto" w:fill="D9D9D9"/>
            <w:vAlign w:val="center"/>
          </w:tcPr>
          <w:p w14:paraId="7D62E615" w14:textId="6C512102" w:rsidR="00F10FB4" w:rsidRPr="00F10FB4" w:rsidRDefault="00F10FB4" w:rsidP="00F10FB4">
            <w:pPr>
              <w:jc w:val="center"/>
              <w:rPr>
                <w:b/>
                <w:i/>
                <w:sz w:val="22"/>
                <w:szCs w:val="22"/>
                <w:lang w:eastAsia="ar-SA" w:bidi="en-US"/>
              </w:rPr>
            </w:pPr>
            <w:r w:rsidRPr="00F10FB4">
              <w:rPr>
                <w:b/>
                <w:i/>
                <w:sz w:val="22"/>
                <w:szCs w:val="22"/>
                <w:lang w:eastAsia="ar-SA" w:bidi="en-US"/>
              </w:rPr>
              <w:t>Площадь</w:t>
            </w:r>
            <w:r>
              <w:rPr>
                <w:b/>
                <w:i/>
                <w:sz w:val="22"/>
                <w:szCs w:val="22"/>
                <w:lang w:eastAsia="ar-SA" w:bidi="en-US"/>
              </w:rPr>
              <w:t>. га</w:t>
            </w:r>
            <w:r w:rsidRPr="00F10FB4">
              <w:rPr>
                <w:b/>
                <w:i/>
                <w:sz w:val="22"/>
                <w:szCs w:val="22"/>
                <w:lang w:eastAsia="ar-SA" w:bidi="en-US"/>
              </w:rPr>
              <w:t xml:space="preserve"> </w:t>
            </w:r>
          </w:p>
        </w:tc>
        <w:tc>
          <w:tcPr>
            <w:tcW w:w="0" w:type="auto"/>
            <w:shd w:val="clear" w:color="auto" w:fill="D9D9D9"/>
            <w:vAlign w:val="center"/>
          </w:tcPr>
          <w:p w14:paraId="56219E8D" w14:textId="77777777" w:rsidR="00F10FB4" w:rsidRPr="00F10FB4" w:rsidRDefault="00F10FB4" w:rsidP="005C4C55">
            <w:pPr>
              <w:jc w:val="center"/>
              <w:rPr>
                <w:b/>
                <w:i/>
                <w:sz w:val="22"/>
                <w:szCs w:val="22"/>
                <w:lang w:eastAsia="ar-SA" w:bidi="en-US"/>
              </w:rPr>
            </w:pPr>
            <w:r w:rsidRPr="00F10FB4">
              <w:rPr>
                <w:b/>
                <w:i/>
                <w:sz w:val="22"/>
                <w:szCs w:val="22"/>
                <w:lang w:eastAsia="ar-SA" w:bidi="en-US"/>
              </w:rPr>
              <w:t>Категория земель земельного участка до</w:t>
            </w:r>
          </w:p>
        </w:tc>
        <w:tc>
          <w:tcPr>
            <w:tcW w:w="0" w:type="auto"/>
            <w:shd w:val="clear" w:color="auto" w:fill="D9D9D9"/>
            <w:vAlign w:val="center"/>
          </w:tcPr>
          <w:p w14:paraId="62CC68DA" w14:textId="77777777" w:rsidR="00F10FB4" w:rsidRPr="00F10FB4" w:rsidRDefault="00F10FB4" w:rsidP="005C4C55">
            <w:pPr>
              <w:jc w:val="center"/>
              <w:rPr>
                <w:b/>
                <w:i/>
                <w:sz w:val="22"/>
                <w:szCs w:val="22"/>
                <w:lang w:eastAsia="ar-SA" w:bidi="en-US"/>
              </w:rPr>
            </w:pPr>
            <w:r w:rsidRPr="00F10FB4">
              <w:rPr>
                <w:b/>
                <w:i/>
                <w:sz w:val="22"/>
                <w:szCs w:val="22"/>
                <w:lang w:eastAsia="ar-SA" w:bidi="en-US"/>
              </w:rPr>
              <w:t>Категория земель земельного участка после утверждения генерального плана</w:t>
            </w:r>
          </w:p>
        </w:tc>
      </w:tr>
      <w:tr w:rsidR="00860232" w:rsidRPr="007C3B92" w14:paraId="16C6AA77" w14:textId="77777777" w:rsidTr="006F3BF9">
        <w:trPr>
          <w:cantSplit/>
          <w:trHeight w:val="20"/>
          <w:jc w:val="center"/>
        </w:trPr>
        <w:tc>
          <w:tcPr>
            <w:tcW w:w="0" w:type="auto"/>
            <w:shd w:val="clear" w:color="auto" w:fill="D9D9D9" w:themeFill="background1" w:themeFillShade="D9"/>
          </w:tcPr>
          <w:p w14:paraId="53809710"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61:21:0600010:1093/1</w:t>
            </w:r>
          </w:p>
          <w:p w14:paraId="07303601"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5E44BF16" w14:textId="6DCB2B5D" w:rsidR="00A65BA8" w:rsidRPr="00F10FB4" w:rsidRDefault="00A65BA8" w:rsidP="006F3BF9">
            <w:pPr>
              <w:jc w:val="center"/>
              <w:rPr>
                <w:i/>
                <w:color w:val="000000" w:themeColor="text1"/>
                <w:sz w:val="22"/>
                <w:szCs w:val="22"/>
              </w:rPr>
            </w:pPr>
            <w:r>
              <w:rPr>
                <w:i/>
                <w:color w:val="000000" w:themeColor="text1"/>
                <w:sz w:val="22"/>
                <w:szCs w:val="22"/>
              </w:rPr>
              <w:t>4,95</w:t>
            </w:r>
          </w:p>
        </w:tc>
        <w:tc>
          <w:tcPr>
            <w:tcW w:w="0" w:type="auto"/>
            <w:shd w:val="clear" w:color="auto" w:fill="auto"/>
          </w:tcPr>
          <w:p w14:paraId="0E6392E0" w14:textId="77777777" w:rsidR="00A65BA8" w:rsidRPr="00F10FB4" w:rsidRDefault="00A65BA8" w:rsidP="006F3BF9">
            <w:pPr>
              <w:jc w:val="center"/>
              <w:rPr>
                <w:i/>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D0653B9" w14:textId="0CB43B9B" w:rsidR="00A65BA8" w:rsidRPr="00F10FB4" w:rsidRDefault="00A65BA8" w:rsidP="006F3BF9">
            <w:pPr>
              <w:jc w:val="center"/>
              <w:rPr>
                <w:i/>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108A594" w14:textId="77777777" w:rsidTr="006F3BF9">
        <w:trPr>
          <w:cantSplit/>
          <w:trHeight w:val="20"/>
          <w:jc w:val="center"/>
        </w:trPr>
        <w:tc>
          <w:tcPr>
            <w:tcW w:w="0" w:type="auto"/>
            <w:shd w:val="clear" w:color="auto" w:fill="D9D9D9" w:themeFill="background1" w:themeFillShade="D9"/>
          </w:tcPr>
          <w:p w14:paraId="5E864AEE" w14:textId="5AF9025A"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61:21:0600010:826</w:t>
            </w:r>
          </w:p>
        </w:tc>
        <w:tc>
          <w:tcPr>
            <w:tcW w:w="0" w:type="auto"/>
            <w:shd w:val="clear" w:color="auto" w:fill="auto"/>
          </w:tcPr>
          <w:p w14:paraId="60F57309" w14:textId="77777777" w:rsidR="00A65BA8" w:rsidRPr="00F10FB4" w:rsidRDefault="00A65BA8" w:rsidP="006F3BF9">
            <w:pPr>
              <w:jc w:val="center"/>
              <w:rPr>
                <w:i/>
                <w:sz w:val="22"/>
                <w:szCs w:val="22"/>
              </w:rPr>
            </w:pPr>
            <w:r w:rsidRPr="00F10FB4">
              <w:rPr>
                <w:i/>
                <w:sz w:val="22"/>
                <w:szCs w:val="22"/>
              </w:rPr>
              <w:t>0,53</w:t>
            </w:r>
          </w:p>
        </w:tc>
        <w:tc>
          <w:tcPr>
            <w:tcW w:w="0" w:type="auto"/>
            <w:shd w:val="clear" w:color="auto" w:fill="auto"/>
          </w:tcPr>
          <w:p w14:paraId="434B13A9" w14:textId="77777777" w:rsidR="00A65BA8" w:rsidRPr="00F10FB4" w:rsidRDefault="00A65BA8" w:rsidP="006F3BF9">
            <w:pPr>
              <w:jc w:val="center"/>
              <w:rPr>
                <w:i/>
                <w:sz w:val="22"/>
                <w:szCs w:val="22"/>
              </w:rPr>
            </w:pPr>
            <w:r w:rsidRPr="00F10FB4">
              <w:rPr>
                <w:i/>
                <w:sz w:val="22"/>
                <w:szCs w:val="22"/>
              </w:rPr>
              <w:t>Земли сельскохозяйственного назначения</w:t>
            </w:r>
          </w:p>
        </w:tc>
        <w:tc>
          <w:tcPr>
            <w:tcW w:w="0" w:type="auto"/>
            <w:shd w:val="clear" w:color="auto" w:fill="auto"/>
          </w:tcPr>
          <w:p w14:paraId="323E09BF" w14:textId="5963691B" w:rsidR="00A65BA8" w:rsidRPr="00F10FB4" w:rsidRDefault="00A65BA8" w:rsidP="006F3BF9">
            <w:pPr>
              <w:jc w:val="center"/>
              <w:rPr>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06B954E" w14:textId="77777777" w:rsidTr="006F3BF9">
        <w:trPr>
          <w:cantSplit/>
          <w:trHeight w:val="20"/>
          <w:jc w:val="center"/>
        </w:trPr>
        <w:tc>
          <w:tcPr>
            <w:tcW w:w="0" w:type="auto"/>
            <w:shd w:val="clear" w:color="auto" w:fill="D9D9D9" w:themeFill="background1" w:themeFillShade="D9"/>
          </w:tcPr>
          <w:p w14:paraId="13C4D34B" w14:textId="77777777" w:rsidR="00A65BA8" w:rsidRPr="00F10FB4" w:rsidRDefault="00A65BA8" w:rsidP="006F3BF9">
            <w:pPr>
              <w:jc w:val="center"/>
              <w:rPr>
                <w:b/>
                <w:i/>
                <w:sz w:val="22"/>
                <w:szCs w:val="22"/>
              </w:rPr>
            </w:pPr>
            <w:r w:rsidRPr="00F10FB4">
              <w:rPr>
                <w:b/>
                <w:i/>
                <w:sz w:val="22"/>
                <w:szCs w:val="22"/>
              </w:rPr>
              <w:t>61:21:0600010:1348/1</w:t>
            </w:r>
          </w:p>
          <w:p w14:paraId="00EAA464"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4B13006" w14:textId="77777777" w:rsidR="00A65BA8" w:rsidRPr="00F10FB4" w:rsidRDefault="00A65BA8" w:rsidP="006F3BF9">
            <w:pPr>
              <w:jc w:val="center"/>
              <w:rPr>
                <w:i/>
                <w:sz w:val="22"/>
                <w:szCs w:val="22"/>
              </w:rPr>
            </w:pPr>
            <w:r w:rsidRPr="00F10FB4">
              <w:rPr>
                <w:i/>
                <w:sz w:val="22"/>
                <w:szCs w:val="22"/>
              </w:rPr>
              <w:t>0,73</w:t>
            </w:r>
          </w:p>
        </w:tc>
        <w:tc>
          <w:tcPr>
            <w:tcW w:w="0" w:type="auto"/>
            <w:shd w:val="clear" w:color="auto" w:fill="auto"/>
          </w:tcPr>
          <w:p w14:paraId="5C8C29A6" w14:textId="77777777" w:rsidR="00A65BA8" w:rsidRPr="00F10FB4" w:rsidRDefault="00A65BA8" w:rsidP="006F3BF9">
            <w:pPr>
              <w:jc w:val="center"/>
              <w:rPr>
                <w:i/>
                <w:sz w:val="22"/>
                <w:szCs w:val="22"/>
              </w:rPr>
            </w:pPr>
            <w:r w:rsidRPr="00F10FB4">
              <w:rPr>
                <w:i/>
                <w:sz w:val="22"/>
                <w:szCs w:val="22"/>
              </w:rPr>
              <w:t>Земли сельскохозяйственного назначения</w:t>
            </w:r>
          </w:p>
        </w:tc>
        <w:tc>
          <w:tcPr>
            <w:tcW w:w="0" w:type="auto"/>
            <w:shd w:val="clear" w:color="auto" w:fill="auto"/>
          </w:tcPr>
          <w:p w14:paraId="0826B7F3" w14:textId="5E99BFCD" w:rsidR="00A65BA8" w:rsidRPr="00F10FB4" w:rsidRDefault="00A65BA8" w:rsidP="006F3BF9">
            <w:pPr>
              <w:jc w:val="center"/>
              <w:rPr>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CFC3BFC" w14:textId="77777777" w:rsidTr="006F3BF9">
        <w:trPr>
          <w:cantSplit/>
          <w:trHeight w:val="20"/>
          <w:jc w:val="center"/>
        </w:trPr>
        <w:tc>
          <w:tcPr>
            <w:tcW w:w="0" w:type="auto"/>
            <w:shd w:val="clear" w:color="auto" w:fill="D9D9D9" w:themeFill="background1" w:themeFillShade="D9"/>
          </w:tcPr>
          <w:p w14:paraId="4A4BBBBC" w14:textId="77777777" w:rsidR="00A65BA8" w:rsidRPr="00F10FB4" w:rsidRDefault="00A65BA8" w:rsidP="006F3BF9">
            <w:pPr>
              <w:jc w:val="center"/>
              <w:rPr>
                <w:b/>
                <w:i/>
                <w:sz w:val="22"/>
                <w:szCs w:val="22"/>
              </w:rPr>
            </w:pPr>
            <w:r w:rsidRPr="00F10FB4">
              <w:rPr>
                <w:b/>
                <w:i/>
                <w:sz w:val="22"/>
                <w:szCs w:val="22"/>
              </w:rPr>
              <w:t>61:21:0600010:1343/1</w:t>
            </w:r>
          </w:p>
          <w:p w14:paraId="566DF270"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2FA960B" w14:textId="77777777" w:rsidR="00A65BA8" w:rsidRPr="00F10FB4" w:rsidRDefault="00A65BA8" w:rsidP="006F3BF9">
            <w:pPr>
              <w:jc w:val="center"/>
              <w:rPr>
                <w:i/>
                <w:sz w:val="22"/>
                <w:szCs w:val="22"/>
              </w:rPr>
            </w:pPr>
            <w:r w:rsidRPr="00F10FB4">
              <w:rPr>
                <w:i/>
                <w:sz w:val="22"/>
                <w:szCs w:val="22"/>
              </w:rPr>
              <w:t>0,38</w:t>
            </w:r>
          </w:p>
        </w:tc>
        <w:tc>
          <w:tcPr>
            <w:tcW w:w="0" w:type="auto"/>
            <w:shd w:val="clear" w:color="auto" w:fill="auto"/>
          </w:tcPr>
          <w:p w14:paraId="725AF84A" w14:textId="77777777" w:rsidR="00A65BA8" w:rsidRPr="00F10FB4" w:rsidRDefault="00A65BA8" w:rsidP="006F3BF9">
            <w:pPr>
              <w:jc w:val="center"/>
              <w:rPr>
                <w:sz w:val="22"/>
                <w:szCs w:val="22"/>
              </w:rPr>
            </w:pPr>
            <w:r w:rsidRPr="00F10FB4">
              <w:rPr>
                <w:i/>
                <w:sz w:val="22"/>
                <w:szCs w:val="22"/>
              </w:rPr>
              <w:t>Земли сельскохозяйственного назначения</w:t>
            </w:r>
          </w:p>
        </w:tc>
        <w:tc>
          <w:tcPr>
            <w:tcW w:w="0" w:type="auto"/>
            <w:shd w:val="clear" w:color="auto" w:fill="auto"/>
          </w:tcPr>
          <w:p w14:paraId="26F415FC" w14:textId="3CA60079" w:rsidR="00A65BA8" w:rsidRPr="00F10FB4" w:rsidRDefault="00A65BA8" w:rsidP="006F3BF9">
            <w:pPr>
              <w:jc w:val="center"/>
              <w:rPr>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148DB2D" w14:textId="77777777" w:rsidTr="006F3BF9">
        <w:trPr>
          <w:cantSplit/>
          <w:trHeight w:val="20"/>
          <w:jc w:val="center"/>
        </w:trPr>
        <w:tc>
          <w:tcPr>
            <w:tcW w:w="0" w:type="auto"/>
            <w:shd w:val="clear" w:color="auto" w:fill="D9D9D9" w:themeFill="background1" w:themeFillShade="D9"/>
          </w:tcPr>
          <w:p w14:paraId="739631C6" w14:textId="77777777" w:rsidR="00A65BA8" w:rsidRPr="00F10FB4" w:rsidRDefault="00A65BA8" w:rsidP="006F3BF9">
            <w:pPr>
              <w:jc w:val="center"/>
              <w:rPr>
                <w:b/>
                <w:i/>
                <w:sz w:val="22"/>
                <w:szCs w:val="22"/>
              </w:rPr>
            </w:pPr>
            <w:r w:rsidRPr="00F10FB4">
              <w:rPr>
                <w:b/>
                <w:i/>
                <w:sz w:val="22"/>
                <w:szCs w:val="22"/>
              </w:rPr>
              <w:lastRenderedPageBreak/>
              <w:t>61:21:0600010:1349/2</w:t>
            </w:r>
          </w:p>
          <w:p w14:paraId="6400631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DE6C51E" w14:textId="77777777" w:rsidR="00A65BA8" w:rsidRPr="00F10FB4" w:rsidRDefault="00A65BA8" w:rsidP="006F3BF9">
            <w:pPr>
              <w:jc w:val="center"/>
              <w:rPr>
                <w:i/>
                <w:sz w:val="22"/>
                <w:szCs w:val="22"/>
              </w:rPr>
            </w:pPr>
            <w:r w:rsidRPr="00F10FB4">
              <w:rPr>
                <w:i/>
                <w:sz w:val="22"/>
                <w:szCs w:val="22"/>
              </w:rPr>
              <w:t>1,19</w:t>
            </w:r>
          </w:p>
        </w:tc>
        <w:tc>
          <w:tcPr>
            <w:tcW w:w="0" w:type="auto"/>
            <w:shd w:val="clear" w:color="auto" w:fill="auto"/>
          </w:tcPr>
          <w:p w14:paraId="1925069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C7A778B" w14:textId="3CD07E1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CE3D474" w14:textId="77777777" w:rsidTr="006F3BF9">
        <w:trPr>
          <w:cantSplit/>
          <w:trHeight w:val="20"/>
          <w:jc w:val="center"/>
        </w:trPr>
        <w:tc>
          <w:tcPr>
            <w:tcW w:w="0" w:type="auto"/>
            <w:shd w:val="clear" w:color="auto" w:fill="D9D9D9" w:themeFill="background1" w:themeFillShade="D9"/>
          </w:tcPr>
          <w:p w14:paraId="230D125C" w14:textId="77777777" w:rsidR="00A65BA8" w:rsidRPr="00F10FB4" w:rsidRDefault="00A65BA8" w:rsidP="006F3BF9">
            <w:pPr>
              <w:jc w:val="center"/>
              <w:rPr>
                <w:b/>
                <w:i/>
                <w:sz w:val="22"/>
                <w:szCs w:val="22"/>
              </w:rPr>
            </w:pPr>
            <w:r w:rsidRPr="00F10FB4">
              <w:rPr>
                <w:b/>
                <w:i/>
                <w:sz w:val="22"/>
                <w:szCs w:val="22"/>
              </w:rPr>
              <w:t>61:21:0600010:1322/1</w:t>
            </w:r>
          </w:p>
          <w:p w14:paraId="47861210"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D6FC3F4" w14:textId="77777777" w:rsidR="00A65BA8" w:rsidRPr="00F10FB4" w:rsidRDefault="00A65BA8" w:rsidP="006F3BF9">
            <w:pPr>
              <w:jc w:val="center"/>
              <w:rPr>
                <w:i/>
                <w:sz w:val="22"/>
                <w:szCs w:val="22"/>
              </w:rPr>
            </w:pPr>
            <w:r w:rsidRPr="00F10FB4">
              <w:rPr>
                <w:i/>
                <w:sz w:val="22"/>
                <w:szCs w:val="22"/>
              </w:rPr>
              <w:t>1,06</w:t>
            </w:r>
          </w:p>
        </w:tc>
        <w:tc>
          <w:tcPr>
            <w:tcW w:w="0" w:type="auto"/>
            <w:shd w:val="clear" w:color="auto" w:fill="auto"/>
          </w:tcPr>
          <w:p w14:paraId="43BD672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42BBC4E" w14:textId="08DBA70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E9B3F2A" w14:textId="77777777" w:rsidTr="006F3BF9">
        <w:trPr>
          <w:cantSplit/>
          <w:trHeight w:val="20"/>
          <w:jc w:val="center"/>
        </w:trPr>
        <w:tc>
          <w:tcPr>
            <w:tcW w:w="0" w:type="auto"/>
            <w:shd w:val="clear" w:color="auto" w:fill="D9D9D9" w:themeFill="background1" w:themeFillShade="D9"/>
          </w:tcPr>
          <w:p w14:paraId="3B5A30FF" w14:textId="77777777" w:rsidR="00A65BA8" w:rsidRPr="00F10FB4" w:rsidRDefault="00A65BA8" w:rsidP="006F3BF9">
            <w:pPr>
              <w:jc w:val="center"/>
              <w:rPr>
                <w:b/>
                <w:i/>
                <w:sz w:val="22"/>
                <w:szCs w:val="22"/>
              </w:rPr>
            </w:pPr>
            <w:r w:rsidRPr="00F10FB4">
              <w:rPr>
                <w:b/>
                <w:i/>
                <w:sz w:val="22"/>
                <w:szCs w:val="22"/>
              </w:rPr>
              <w:t>61:21:0600010:1363/2</w:t>
            </w:r>
          </w:p>
          <w:p w14:paraId="0E166BB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D2F5DD2" w14:textId="77777777" w:rsidR="00A65BA8" w:rsidRPr="00F10FB4" w:rsidRDefault="00A65BA8" w:rsidP="006F3BF9">
            <w:pPr>
              <w:jc w:val="center"/>
              <w:rPr>
                <w:i/>
                <w:sz w:val="22"/>
                <w:szCs w:val="22"/>
              </w:rPr>
            </w:pPr>
            <w:r w:rsidRPr="00F10FB4">
              <w:rPr>
                <w:i/>
                <w:sz w:val="22"/>
                <w:szCs w:val="22"/>
              </w:rPr>
              <w:t>0,65</w:t>
            </w:r>
          </w:p>
        </w:tc>
        <w:tc>
          <w:tcPr>
            <w:tcW w:w="0" w:type="auto"/>
            <w:shd w:val="clear" w:color="auto" w:fill="auto"/>
          </w:tcPr>
          <w:p w14:paraId="6D2EEAF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BF845D1" w14:textId="36BCB1E5"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EC73C55" w14:textId="77777777" w:rsidTr="006F3BF9">
        <w:trPr>
          <w:cantSplit/>
          <w:trHeight w:val="20"/>
          <w:jc w:val="center"/>
        </w:trPr>
        <w:tc>
          <w:tcPr>
            <w:tcW w:w="0" w:type="auto"/>
            <w:shd w:val="clear" w:color="auto" w:fill="D9D9D9" w:themeFill="background1" w:themeFillShade="D9"/>
          </w:tcPr>
          <w:p w14:paraId="64D2F8BC" w14:textId="77777777" w:rsidR="00A65BA8" w:rsidRPr="00F10FB4" w:rsidRDefault="00A65BA8" w:rsidP="006F3BF9">
            <w:pPr>
              <w:jc w:val="center"/>
              <w:rPr>
                <w:b/>
                <w:i/>
                <w:sz w:val="22"/>
                <w:szCs w:val="22"/>
              </w:rPr>
            </w:pPr>
            <w:r w:rsidRPr="00F10FB4">
              <w:rPr>
                <w:b/>
                <w:i/>
                <w:sz w:val="22"/>
                <w:szCs w:val="22"/>
              </w:rPr>
              <w:t>61:21:0600010:1344/2</w:t>
            </w:r>
          </w:p>
          <w:p w14:paraId="0C9D334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5C491EC" w14:textId="77777777" w:rsidR="00A65BA8" w:rsidRPr="00F10FB4" w:rsidRDefault="00A65BA8" w:rsidP="006F3BF9">
            <w:pPr>
              <w:jc w:val="center"/>
              <w:rPr>
                <w:i/>
                <w:sz w:val="22"/>
                <w:szCs w:val="22"/>
              </w:rPr>
            </w:pPr>
            <w:r w:rsidRPr="00F10FB4">
              <w:rPr>
                <w:i/>
                <w:sz w:val="22"/>
                <w:szCs w:val="22"/>
              </w:rPr>
              <w:t>0,43</w:t>
            </w:r>
          </w:p>
        </w:tc>
        <w:tc>
          <w:tcPr>
            <w:tcW w:w="0" w:type="auto"/>
            <w:shd w:val="clear" w:color="auto" w:fill="auto"/>
          </w:tcPr>
          <w:p w14:paraId="611EB28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1B38376" w14:textId="53669C9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D6E2EE9" w14:textId="77777777" w:rsidTr="006F3BF9">
        <w:trPr>
          <w:cantSplit/>
          <w:trHeight w:val="20"/>
          <w:jc w:val="center"/>
        </w:trPr>
        <w:tc>
          <w:tcPr>
            <w:tcW w:w="0" w:type="auto"/>
            <w:shd w:val="clear" w:color="auto" w:fill="D9D9D9" w:themeFill="background1" w:themeFillShade="D9"/>
          </w:tcPr>
          <w:p w14:paraId="0C62431A" w14:textId="77777777" w:rsidR="00A65BA8" w:rsidRPr="00F10FB4" w:rsidRDefault="00A65BA8" w:rsidP="006F3BF9">
            <w:pPr>
              <w:jc w:val="center"/>
              <w:rPr>
                <w:b/>
                <w:i/>
                <w:sz w:val="22"/>
                <w:szCs w:val="22"/>
              </w:rPr>
            </w:pPr>
            <w:r w:rsidRPr="00F10FB4">
              <w:rPr>
                <w:b/>
                <w:i/>
                <w:sz w:val="22"/>
                <w:szCs w:val="22"/>
              </w:rPr>
              <w:t>61:21:0600010:1248/2</w:t>
            </w:r>
          </w:p>
          <w:p w14:paraId="30B4F51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92B597C" w14:textId="77777777" w:rsidR="00A65BA8" w:rsidRPr="00F10FB4" w:rsidRDefault="00A65BA8" w:rsidP="006F3BF9">
            <w:pPr>
              <w:jc w:val="center"/>
              <w:rPr>
                <w:i/>
                <w:sz w:val="22"/>
                <w:szCs w:val="22"/>
              </w:rPr>
            </w:pPr>
            <w:r w:rsidRPr="00F10FB4">
              <w:rPr>
                <w:i/>
                <w:sz w:val="22"/>
                <w:szCs w:val="22"/>
              </w:rPr>
              <w:t>0,45</w:t>
            </w:r>
          </w:p>
        </w:tc>
        <w:tc>
          <w:tcPr>
            <w:tcW w:w="0" w:type="auto"/>
            <w:shd w:val="clear" w:color="auto" w:fill="auto"/>
          </w:tcPr>
          <w:p w14:paraId="7F14B39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83BE933" w14:textId="4A92E19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AA27436" w14:textId="77777777" w:rsidTr="006F3BF9">
        <w:trPr>
          <w:cantSplit/>
          <w:trHeight w:val="20"/>
          <w:jc w:val="center"/>
        </w:trPr>
        <w:tc>
          <w:tcPr>
            <w:tcW w:w="0" w:type="auto"/>
            <w:shd w:val="clear" w:color="auto" w:fill="D9D9D9" w:themeFill="background1" w:themeFillShade="D9"/>
          </w:tcPr>
          <w:p w14:paraId="570A4AE7" w14:textId="77777777" w:rsidR="00A65BA8" w:rsidRPr="00F10FB4" w:rsidRDefault="00A65BA8" w:rsidP="006F3BF9">
            <w:pPr>
              <w:jc w:val="center"/>
              <w:rPr>
                <w:b/>
                <w:i/>
                <w:sz w:val="22"/>
                <w:szCs w:val="22"/>
              </w:rPr>
            </w:pPr>
            <w:r w:rsidRPr="00F10FB4">
              <w:rPr>
                <w:b/>
                <w:i/>
                <w:sz w:val="22"/>
                <w:szCs w:val="22"/>
              </w:rPr>
              <w:t>61:21:0600010:1440/1</w:t>
            </w:r>
          </w:p>
          <w:p w14:paraId="40E86AD7"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F579BAA" w14:textId="77777777" w:rsidR="00A65BA8" w:rsidRPr="00F10FB4" w:rsidRDefault="00A65BA8" w:rsidP="006F3BF9">
            <w:pPr>
              <w:jc w:val="center"/>
              <w:rPr>
                <w:i/>
                <w:sz w:val="22"/>
                <w:szCs w:val="22"/>
              </w:rPr>
            </w:pPr>
            <w:r w:rsidRPr="00F10FB4">
              <w:rPr>
                <w:i/>
                <w:sz w:val="22"/>
                <w:szCs w:val="22"/>
              </w:rPr>
              <w:t>0,58</w:t>
            </w:r>
          </w:p>
        </w:tc>
        <w:tc>
          <w:tcPr>
            <w:tcW w:w="0" w:type="auto"/>
            <w:shd w:val="clear" w:color="auto" w:fill="auto"/>
          </w:tcPr>
          <w:p w14:paraId="4EFB8F4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3B3FA9F" w14:textId="41307A2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C0E86CE" w14:textId="77777777" w:rsidTr="006F3BF9">
        <w:trPr>
          <w:cantSplit/>
          <w:trHeight w:val="20"/>
          <w:jc w:val="center"/>
        </w:trPr>
        <w:tc>
          <w:tcPr>
            <w:tcW w:w="0" w:type="auto"/>
            <w:shd w:val="clear" w:color="auto" w:fill="D9D9D9" w:themeFill="background1" w:themeFillShade="D9"/>
          </w:tcPr>
          <w:p w14:paraId="55511C46" w14:textId="77777777" w:rsidR="00A65BA8" w:rsidRPr="00F10FB4" w:rsidRDefault="00A65BA8" w:rsidP="006F3BF9">
            <w:pPr>
              <w:jc w:val="center"/>
              <w:rPr>
                <w:b/>
                <w:i/>
                <w:sz w:val="22"/>
                <w:szCs w:val="22"/>
              </w:rPr>
            </w:pPr>
            <w:r w:rsidRPr="00F10FB4">
              <w:rPr>
                <w:b/>
                <w:i/>
                <w:sz w:val="22"/>
                <w:szCs w:val="22"/>
              </w:rPr>
              <w:t>61:21:0600010:1397/1</w:t>
            </w:r>
          </w:p>
          <w:p w14:paraId="23B68F6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DA86ACA" w14:textId="77777777" w:rsidR="00A65BA8" w:rsidRPr="00F10FB4" w:rsidRDefault="00A65BA8" w:rsidP="006F3BF9">
            <w:pPr>
              <w:jc w:val="center"/>
              <w:rPr>
                <w:sz w:val="22"/>
                <w:szCs w:val="22"/>
              </w:rPr>
            </w:pPr>
            <w:r w:rsidRPr="00F10FB4">
              <w:rPr>
                <w:sz w:val="22"/>
                <w:szCs w:val="22"/>
              </w:rPr>
              <w:t>0,27</w:t>
            </w:r>
          </w:p>
        </w:tc>
        <w:tc>
          <w:tcPr>
            <w:tcW w:w="0" w:type="auto"/>
            <w:shd w:val="clear" w:color="auto" w:fill="auto"/>
          </w:tcPr>
          <w:p w14:paraId="31159157"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37574CC" w14:textId="6458013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38FF422" w14:textId="77777777" w:rsidTr="006F3BF9">
        <w:trPr>
          <w:cantSplit/>
          <w:trHeight w:val="20"/>
          <w:jc w:val="center"/>
        </w:trPr>
        <w:tc>
          <w:tcPr>
            <w:tcW w:w="0" w:type="auto"/>
            <w:shd w:val="clear" w:color="auto" w:fill="D9D9D9" w:themeFill="background1" w:themeFillShade="D9"/>
          </w:tcPr>
          <w:p w14:paraId="04567EBB" w14:textId="77777777" w:rsidR="00A65BA8" w:rsidRPr="00F10FB4" w:rsidRDefault="00A65BA8" w:rsidP="006F3BF9">
            <w:pPr>
              <w:jc w:val="center"/>
              <w:rPr>
                <w:b/>
                <w:i/>
                <w:sz w:val="22"/>
                <w:szCs w:val="22"/>
              </w:rPr>
            </w:pPr>
            <w:r w:rsidRPr="00F10FB4">
              <w:rPr>
                <w:b/>
                <w:i/>
                <w:sz w:val="22"/>
                <w:szCs w:val="22"/>
              </w:rPr>
              <w:t>61:21:0600010:1716/1</w:t>
            </w:r>
          </w:p>
          <w:p w14:paraId="05488303"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9D6AA9C" w14:textId="77777777" w:rsidR="00A65BA8" w:rsidRPr="00F10FB4" w:rsidRDefault="00A65BA8" w:rsidP="006F3BF9">
            <w:pPr>
              <w:jc w:val="center"/>
              <w:rPr>
                <w:sz w:val="22"/>
                <w:szCs w:val="22"/>
              </w:rPr>
            </w:pPr>
            <w:r w:rsidRPr="00F10FB4">
              <w:rPr>
                <w:sz w:val="22"/>
                <w:szCs w:val="22"/>
              </w:rPr>
              <w:t>0,71</w:t>
            </w:r>
          </w:p>
        </w:tc>
        <w:tc>
          <w:tcPr>
            <w:tcW w:w="0" w:type="auto"/>
            <w:shd w:val="clear" w:color="auto" w:fill="auto"/>
          </w:tcPr>
          <w:p w14:paraId="4B5BF61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1FBCA63" w14:textId="79C39D1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748E832" w14:textId="77777777" w:rsidTr="006F3BF9">
        <w:trPr>
          <w:cantSplit/>
          <w:trHeight w:val="20"/>
          <w:jc w:val="center"/>
        </w:trPr>
        <w:tc>
          <w:tcPr>
            <w:tcW w:w="0" w:type="auto"/>
            <w:shd w:val="clear" w:color="auto" w:fill="D9D9D9" w:themeFill="background1" w:themeFillShade="D9"/>
          </w:tcPr>
          <w:p w14:paraId="549590B8" w14:textId="77777777" w:rsidR="00A65BA8" w:rsidRPr="00F10FB4" w:rsidRDefault="00A65BA8" w:rsidP="006F3BF9">
            <w:pPr>
              <w:jc w:val="center"/>
              <w:rPr>
                <w:b/>
                <w:i/>
                <w:sz w:val="22"/>
                <w:szCs w:val="22"/>
              </w:rPr>
            </w:pPr>
            <w:r w:rsidRPr="00F10FB4">
              <w:rPr>
                <w:b/>
                <w:i/>
                <w:sz w:val="22"/>
                <w:szCs w:val="22"/>
              </w:rPr>
              <w:lastRenderedPageBreak/>
              <w:t>61:21:0600010:1687/1</w:t>
            </w:r>
          </w:p>
          <w:p w14:paraId="08DDD0EB"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0A47454" w14:textId="77777777" w:rsidR="00A65BA8" w:rsidRPr="00F10FB4" w:rsidRDefault="00A65BA8" w:rsidP="006F3BF9">
            <w:pPr>
              <w:jc w:val="center"/>
              <w:rPr>
                <w:sz w:val="22"/>
                <w:szCs w:val="22"/>
              </w:rPr>
            </w:pPr>
            <w:r w:rsidRPr="00F10FB4">
              <w:rPr>
                <w:sz w:val="22"/>
                <w:szCs w:val="22"/>
              </w:rPr>
              <w:t>0,37</w:t>
            </w:r>
          </w:p>
        </w:tc>
        <w:tc>
          <w:tcPr>
            <w:tcW w:w="0" w:type="auto"/>
            <w:shd w:val="clear" w:color="auto" w:fill="auto"/>
          </w:tcPr>
          <w:p w14:paraId="000F93C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0A439C3" w14:textId="13CA387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21FE90B" w14:textId="77777777" w:rsidTr="006F3BF9">
        <w:trPr>
          <w:cantSplit/>
          <w:trHeight w:val="20"/>
          <w:jc w:val="center"/>
        </w:trPr>
        <w:tc>
          <w:tcPr>
            <w:tcW w:w="0" w:type="auto"/>
            <w:shd w:val="clear" w:color="auto" w:fill="D9D9D9" w:themeFill="background1" w:themeFillShade="D9"/>
          </w:tcPr>
          <w:p w14:paraId="7300C577" w14:textId="77777777" w:rsidR="00A65BA8" w:rsidRPr="00F10FB4" w:rsidRDefault="00A65BA8" w:rsidP="006F3BF9">
            <w:pPr>
              <w:jc w:val="center"/>
              <w:rPr>
                <w:b/>
                <w:i/>
                <w:sz w:val="22"/>
                <w:szCs w:val="22"/>
              </w:rPr>
            </w:pPr>
            <w:r w:rsidRPr="00F10FB4">
              <w:rPr>
                <w:b/>
                <w:i/>
                <w:sz w:val="22"/>
                <w:szCs w:val="22"/>
              </w:rPr>
              <w:t>61:21:0600010:1457/2</w:t>
            </w:r>
          </w:p>
          <w:p w14:paraId="7FA4575E"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EB8BBFD" w14:textId="77777777" w:rsidR="00A65BA8" w:rsidRPr="00F10FB4" w:rsidRDefault="00A65BA8" w:rsidP="006F3BF9">
            <w:pPr>
              <w:jc w:val="center"/>
              <w:rPr>
                <w:sz w:val="22"/>
                <w:szCs w:val="22"/>
              </w:rPr>
            </w:pPr>
            <w:r w:rsidRPr="00F10FB4">
              <w:rPr>
                <w:sz w:val="22"/>
                <w:szCs w:val="22"/>
              </w:rPr>
              <w:t>0,16</w:t>
            </w:r>
          </w:p>
        </w:tc>
        <w:tc>
          <w:tcPr>
            <w:tcW w:w="0" w:type="auto"/>
            <w:shd w:val="clear" w:color="auto" w:fill="auto"/>
          </w:tcPr>
          <w:p w14:paraId="7010C91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EFEDAE2" w14:textId="4877209D"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2B7623E" w14:textId="77777777" w:rsidTr="006F3BF9">
        <w:trPr>
          <w:cantSplit/>
          <w:trHeight w:val="20"/>
          <w:jc w:val="center"/>
        </w:trPr>
        <w:tc>
          <w:tcPr>
            <w:tcW w:w="0" w:type="auto"/>
            <w:shd w:val="clear" w:color="auto" w:fill="D9D9D9" w:themeFill="background1" w:themeFillShade="D9"/>
          </w:tcPr>
          <w:p w14:paraId="3D3C15C6" w14:textId="1DDC2538"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61:21:0600010:1712</w:t>
            </w:r>
          </w:p>
        </w:tc>
        <w:tc>
          <w:tcPr>
            <w:tcW w:w="0" w:type="auto"/>
            <w:shd w:val="clear" w:color="auto" w:fill="auto"/>
          </w:tcPr>
          <w:p w14:paraId="451C3169" w14:textId="77777777" w:rsidR="00A65BA8" w:rsidRPr="00F10FB4" w:rsidRDefault="00A65BA8" w:rsidP="006F3BF9">
            <w:pPr>
              <w:jc w:val="center"/>
              <w:rPr>
                <w:sz w:val="22"/>
                <w:szCs w:val="22"/>
              </w:rPr>
            </w:pPr>
            <w:r w:rsidRPr="00F10FB4">
              <w:rPr>
                <w:sz w:val="22"/>
                <w:szCs w:val="22"/>
              </w:rPr>
              <w:t>0,18</w:t>
            </w:r>
          </w:p>
        </w:tc>
        <w:tc>
          <w:tcPr>
            <w:tcW w:w="0" w:type="auto"/>
            <w:shd w:val="clear" w:color="auto" w:fill="auto"/>
          </w:tcPr>
          <w:p w14:paraId="65A052DF" w14:textId="77777777" w:rsidR="00A65BA8" w:rsidRPr="00F10FB4" w:rsidRDefault="00A65BA8" w:rsidP="006F3BF9">
            <w:pPr>
              <w:jc w:val="center"/>
              <w:rPr>
                <w:sz w:val="22"/>
                <w:szCs w:val="22"/>
              </w:rPr>
            </w:pPr>
            <w:r w:rsidRPr="00F10FB4">
              <w:rPr>
                <w:i/>
                <w:sz w:val="22"/>
                <w:szCs w:val="22"/>
              </w:rPr>
              <w:t>Земли сельскохозяйственного назначения</w:t>
            </w:r>
          </w:p>
        </w:tc>
        <w:tc>
          <w:tcPr>
            <w:tcW w:w="0" w:type="auto"/>
            <w:shd w:val="clear" w:color="auto" w:fill="auto"/>
          </w:tcPr>
          <w:p w14:paraId="52982B06" w14:textId="144F1440" w:rsidR="00A65BA8" w:rsidRPr="00F10FB4" w:rsidRDefault="00A65BA8" w:rsidP="006F3BF9">
            <w:pPr>
              <w:jc w:val="center"/>
              <w:rPr>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E79D59B" w14:textId="77777777" w:rsidTr="006F3BF9">
        <w:trPr>
          <w:cantSplit/>
          <w:trHeight w:val="20"/>
          <w:jc w:val="center"/>
        </w:trPr>
        <w:tc>
          <w:tcPr>
            <w:tcW w:w="0" w:type="auto"/>
            <w:shd w:val="clear" w:color="auto" w:fill="D9D9D9" w:themeFill="background1" w:themeFillShade="D9"/>
          </w:tcPr>
          <w:p w14:paraId="4040AEED" w14:textId="218C9CC1"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61:21:0600010:1631</w:t>
            </w:r>
          </w:p>
        </w:tc>
        <w:tc>
          <w:tcPr>
            <w:tcW w:w="0" w:type="auto"/>
            <w:shd w:val="clear" w:color="auto" w:fill="auto"/>
          </w:tcPr>
          <w:p w14:paraId="0C83A21A" w14:textId="77777777" w:rsidR="00A65BA8" w:rsidRPr="00F10FB4" w:rsidRDefault="00A65BA8" w:rsidP="006F3BF9">
            <w:pPr>
              <w:jc w:val="center"/>
              <w:rPr>
                <w:sz w:val="22"/>
                <w:szCs w:val="22"/>
              </w:rPr>
            </w:pPr>
            <w:r w:rsidRPr="00F10FB4">
              <w:rPr>
                <w:sz w:val="22"/>
                <w:szCs w:val="22"/>
              </w:rPr>
              <w:t>2</w:t>
            </w:r>
          </w:p>
        </w:tc>
        <w:tc>
          <w:tcPr>
            <w:tcW w:w="0" w:type="auto"/>
            <w:shd w:val="clear" w:color="auto" w:fill="auto"/>
          </w:tcPr>
          <w:p w14:paraId="30EE776B" w14:textId="77777777" w:rsidR="00A65BA8" w:rsidRPr="00F10FB4" w:rsidRDefault="00A65BA8" w:rsidP="006F3BF9">
            <w:pPr>
              <w:jc w:val="center"/>
              <w:rPr>
                <w:sz w:val="22"/>
                <w:szCs w:val="22"/>
              </w:rPr>
            </w:pPr>
            <w:r w:rsidRPr="00F10FB4">
              <w:rPr>
                <w:i/>
                <w:sz w:val="22"/>
                <w:szCs w:val="22"/>
              </w:rPr>
              <w:t>Земли сельскохозяйственного назначения</w:t>
            </w:r>
          </w:p>
        </w:tc>
        <w:tc>
          <w:tcPr>
            <w:tcW w:w="0" w:type="auto"/>
            <w:shd w:val="clear" w:color="auto" w:fill="auto"/>
          </w:tcPr>
          <w:p w14:paraId="476811A6" w14:textId="02AD9503" w:rsidR="00A65BA8" w:rsidRPr="00F10FB4" w:rsidRDefault="00A65BA8" w:rsidP="006F3BF9">
            <w:pPr>
              <w:jc w:val="center"/>
              <w:rPr>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2CA06B8" w14:textId="77777777" w:rsidTr="006F3BF9">
        <w:trPr>
          <w:cantSplit/>
          <w:trHeight w:val="20"/>
          <w:jc w:val="center"/>
        </w:trPr>
        <w:tc>
          <w:tcPr>
            <w:tcW w:w="0" w:type="auto"/>
            <w:shd w:val="clear" w:color="auto" w:fill="D9D9D9" w:themeFill="background1" w:themeFillShade="D9"/>
          </w:tcPr>
          <w:p w14:paraId="2304A661" w14:textId="77777777" w:rsidR="00A65BA8" w:rsidRPr="00F10FB4" w:rsidRDefault="00A65BA8" w:rsidP="006F3BF9">
            <w:pPr>
              <w:jc w:val="center"/>
              <w:rPr>
                <w:b/>
                <w:i/>
                <w:sz w:val="22"/>
                <w:szCs w:val="22"/>
              </w:rPr>
            </w:pPr>
            <w:r w:rsidRPr="00F10FB4">
              <w:rPr>
                <w:b/>
                <w:i/>
                <w:sz w:val="22"/>
                <w:szCs w:val="22"/>
              </w:rPr>
              <w:t>61:21:0600010:1220/1</w:t>
            </w:r>
          </w:p>
          <w:p w14:paraId="046F8F83"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6E157E0" w14:textId="77777777" w:rsidR="00A65BA8" w:rsidRPr="00F10FB4" w:rsidRDefault="00A65BA8" w:rsidP="006F3BF9">
            <w:pPr>
              <w:jc w:val="center"/>
              <w:rPr>
                <w:sz w:val="22"/>
                <w:szCs w:val="22"/>
              </w:rPr>
            </w:pPr>
            <w:r w:rsidRPr="00F10FB4">
              <w:rPr>
                <w:sz w:val="22"/>
                <w:szCs w:val="22"/>
              </w:rPr>
              <w:t>3,69</w:t>
            </w:r>
          </w:p>
        </w:tc>
        <w:tc>
          <w:tcPr>
            <w:tcW w:w="0" w:type="auto"/>
            <w:shd w:val="clear" w:color="auto" w:fill="auto"/>
          </w:tcPr>
          <w:p w14:paraId="4DF50A8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CA2F627" w14:textId="4DEF81D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801D675" w14:textId="77777777" w:rsidTr="006F3BF9">
        <w:trPr>
          <w:cantSplit/>
          <w:trHeight w:val="20"/>
          <w:jc w:val="center"/>
        </w:trPr>
        <w:tc>
          <w:tcPr>
            <w:tcW w:w="0" w:type="auto"/>
            <w:shd w:val="clear" w:color="auto" w:fill="D9D9D9" w:themeFill="background1" w:themeFillShade="D9"/>
          </w:tcPr>
          <w:p w14:paraId="3B707E6F" w14:textId="2A664F90"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61:21:0600010:820</w:t>
            </w:r>
          </w:p>
        </w:tc>
        <w:tc>
          <w:tcPr>
            <w:tcW w:w="0" w:type="auto"/>
            <w:shd w:val="clear" w:color="auto" w:fill="auto"/>
          </w:tcPr>
          <w:p w14:paraId="65AF4E00" w14:textId="77777777" w:rsidR="00A65BA8" w:rsidRPr="00F10FB4" w:rsidRDefault="00A65BA8" w:rsidP="006F3BF9">
            <w:pPr>
              <w:jc w:val="center"/>
              <w:rPr>
                <w:sz w:val="22"/>
                <w:szCs w:val="22"/>
              </w:rPr>
            </w:pPr>
            <w:r w:rsidRPr="00F10FB4">
              <w:rPr>
                <w:sz w:val="22"/>
                <w:szCs w:val="22"/>
              </w:rPr>
              <w:t>0,29</w:t>
            </w:r>
          </w:p>
        </w:tc>
        <w:tc>
          <w:tcPr>
            <w:tcW w:w="0" w:type="auto"/>
            <w:shd w:val="clear" w:color="auto" w:fill="auto"/>
          </w:tcPr>
          <w:p w14:paraId="1150428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F13DC93" w14:textId="580A014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106A4E5" w14:textId="77777777" w:rsidTr="006F3BF9">
        <w:trPr>
          <w:cantSplit/>
          <w:trHeight w:val="20"/>
          <w:jc w:val="center"/>
        </w:trPr>
        <w:tc>
          <w:tcPr>
            <w:tcW w:w="0" w:type="auto"/>
            <w:shd w:val="clear" w:color="auto" w:fill="D9D9D9" w:themeFill="background1" w:themeFillShade="D9"/>
          </w:tcPr>
          <w:p w14:paraId="098D254B" w14:textId="32070AAD"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61:21:0600010:1100</w:t>
            </w:r>
          </w:p>
        </w:tc>
        <w:tc>
          <w:tcPr>
            <w:tcW w:w="0" w:type="auto"/>
            <w:shd w:val="clear" w:color="auto" w:fill="auto"/>
          </w:tcPr>
          <w:p w14:paraId="06DC591C" w14:textId="77777777" w:rsidR="00A65BA8" w:rsidRPr="00F10FB4" w:rsidRDefault="00A65BA8" w:rsidP="006F3BF9">
            <w:pPr>
              <w:jc w:val="center"/>
              <w:rPr>
                <w:sz w:val="22"/>
                <w:szCs w:val="22"/>
              </w:rPr>
            </w:pPr>
            <w:r w:rsidRPr="00F10FB4">
              <w:rPr>
                <w:sz w:val="22"/>
                <w:szCs w:val="22"/>
              </w:rPr>
              <w:t>0,56</w:t>
            </w:r>
          </w:p>
        </w:tc>
        <w:tc>
          <w:tcPr>
            <w:tcW w:w="0" w:type="auto"/>
            <w:shd w:val="clear" w:color="auto" w:fill="auto"/>
          </w:tcPr>
          <w:p w14:paraId="4E5336C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9684AB3" w14:textId="599B74D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FAE1706" w14:textId="77777777" w:rsidTr="006F3BF9">
        <w:trPr>
          <w:cantSplit/>
          <w:trHeight w:val="20"/>
          <w:jc w:val="center"/>
        </w:trPr>
        <w:tc>
          <w:tcPr>
            <w:tcW w:w="0" w:type="auto"/>
            <w:shd w:val="clear" w:color="auto" w:fill="D9D9D9" w:themeFill="background1" w:themeFillShade="D9"/>
          </w:tcPr>
          <w:p w14:paraId="56F0C64C" w14:textId="53314DA3"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61:21:0600010:1029</w:t>
            </w:r>
          </w:p>
        </w:tc>
        <w:tc>
          <w:tcPr>
            <w:tcW w:w="0" w:type="auto"/>
            <w:shd w:val="clear" w:color="auto" w:fill="auto"/>
          </w:tcPr>
          <w:p w14:paraId="6DF43B08" w14:textId="77777777" w:rsidR="00A65BA8" w:rsidRPr="00F10FB4" w:rsidRDefault="00A65BA8" w:rsidP="006F3BF9">
            <w:pPr>
              <w:jc w:val="center"/>
              <w:rPr>
                <w:sz w:val="22"/>
                <w:szCs w:val="22"/>
              </w:rPr>
            </w:pPr>
            <w:r w:rsidRPr="00F10FB4">
              <w:rPr>
                <w:sz w:val="22"/>
                <w:szCs w:val="22"/>
              </w:rPr>
              <w:t>0,54</w:t>
            </w:r>
          </w:p>
        </w:tc>
        <w:tc>
          <w:tcPr>
            <w:tcW w:w="0" w:type="auto"/>
            <w:shd w:val="clear" w:color="auto" w:fill="auto"/>
          </w:tcPr>
          <w:p w14:paraId="4D89918D"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1A19A6D" w14:textId="2D92F13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CB8D5B2" w14:textId="77777777" w:rsidTr="006F3BF9">
        <w:trPr>
          <w:cantSplit/>
          <w:trHeight w:val="20"/>
          <w:jc w:val="center"/>
        </w:trPr>
        <w:tc>
          <w:tcPr>
            <w:tcW w:w="0" w:type="auto"/>
            <w:shd w:val="clear" w:color="auto" w:fill="D9D9D9" w:themeFill="background1" w:themeFillShade="D9"/>
          </w:tcPr>
          <w:p w14:paraId="74B60955" w14:textId="257C484C" w:rsidR="00A65BA8" w:rsidRPr="00F10FB4" w:rsidRDefault="00860232" w:rsidP="006F3BF9">
            <w:pPr>
              <w:jc w:val="center"/>
              <w:rPr>
                <w:b/>
                <w:i/>
                <w:sz w:val="22"/>
                <w:szCs w:val="22"/>
              </w:rPr>
            </w:pPr>
            <w:r>
              <w:rPr>
                <w:b/>
                <w:i/>
                <w:sz w:val="22"/>
                <w:szCs w:val="22"/>
              </w:rPr>
              <w:lastRenderedPageBreak/>
              <w:t xml:space="preserve">ЗУ </w:t>
            </w:r>
            <w:r w:rsidR="00A65BA8" w:rsidRPr="00F10FB4">
              <w:rPr>
                <w:b/>
                <w:i/>
                <w:sz w:val="22"/>
                <w:szCs w:val="22"/>
              </w:rPr>
              <w:t>61:21:0600010:1031</w:t>
            </w:r>
          </w:p>
        </w:tc>
        <w:tc>
          <w:tcPr>
            <w:tcW w:w="0" w:type="auto"/>
            <w:shd w:val="clear" w:color="auto" w:fill="auto"/>
          </w:tcPr>
          <w:p w14:paraId="0690FF03" w14:textId="77777777" w:rsidR="00A65BA8" w:rsidRPr="00F10FB4" w:rsidRDefault="00A65BA8" w:rsidP="006F3BF9">
            <w:pPr>
              <w:jc w:val="center"/>
              <w:rPr>
                <w:sz w:val="22"/>
                <w:szCs w:val="22"/>
              </w:rPr>
            </w:pPr>
            <w:r w:rsidRPr="00F10FB4">
              <w:rPr>
                <w:sz w:val="22"/>
                <w:szCs w:val="22"/>
              </w:rPr>
              <w:t>0,55</w:t>
            </w:r>
          </w:p>
        </w:tc>
        <w:tc>
          <w:tcPr>
            <w:tcW w:w="0" w:type="auto"/>
            <w:shd w:val="clear" w:color="auto" w:fill="auto"/>
          </w:tcPr>
          <w:p w14:paraId="0393D69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99CBAD8" w14:textId="2219912D"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66AFDEC" w14:textId="77777777" w:rsidTr="006F3BF9">
        <w:trPr>
          <w:cantSplit/>
          <w:trHeight w:val="20"/>
          <w:jc w:val="center"/>
        </w:trPr>
        <w:tc>
          <w:tcPr>
            <w:tcW w:w="0" w:type="auto"/>
            <w:shd w:val="clear" w:color="auto" w:fill="D9D9D9" w:themeFill="background1" w:themeFillShade="D9"/>
          </w:tcPr>
          <w:p w14:paraId="09EAF6B8" w14:textId="2BEE5C89"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61:21:0600010:1030</w:t>
            </w:r>
          </w:p>
        </w:tc>
        <w:tc>
          <w:tcPr>
            <w:tcW w:w="0" w:type="auto"/>
            <w:shd w:val="clear" w:color="auto" w:fill="auto"/>
          </w:tcPr>
          <w:p w14:paraId="16079749" w14:textId="77777777" w:rsidR="00A65BA8" w:rsidRPr="00F10FB4" w:rsidRDefault="00A65BA8" w:rsidP="006F3BF9">
            <w:pPr>
              <w:jc w:val="center"/>
              <w:rPr>
                <w:sz w:val="22"/>
                <w:szCs w:val="22"/>
              </w:rPr>
            </w:pPr>
            <w:r w:rsidRPr="00F10FB4">
              <w:rPr>
                <w:sz w:val="22"/>
                <w:szCs w:val="22"/>
              </w:rPr>
              <w:t>0,53</w:t>
            </w:r>
          </w:p>
        </w:tc>
        <w:tc>
          <w:tcPr>
            <w:tcW w:w="0" w:type="auto"/>
            <w:shd w:val="clear" w:color="auto" w:fill="auto"/>
          </w:tcPr>
          <w:p w14:paraId="3C4385F7"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5772249" w14:textId="2C30332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ADC1B2C" w14:textId="77777777" w:rsidTr="006F3BF9">
        <w:trPr>
          <w:cantSplit/>
          <w:trHeight w:val="20"/>
          <w:jc w:val="center"/>
        </w:trPr>
        <w:tc>
          <w:tcPr>
            <w:tcW w:w="0" w:type="auto"/>
            <w:shd w:val="clear" w:color="auto" w:fill="D9D9D9" w:themeFill="background1" w:themeFillShade="D9"/>
          </w:tcPr>
          <w:p w14:paraId="119C1171" w14:textId="7260ADD6"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61:21:0600010:1032</w:t>
            </w:r>
          </w:p>
        </w:tc>
        <w:tc>
          <w:tcPr>
            <w:tcW w:w="0" w:type="auto"/>
            <w:shd w:val="clear" w:color="auto" w:fill="auto"/>
          </w:tcPr>
          <w:p w14:paraId="2B55D333" w14:textId="77777777" w:rsidR="00A65BA8" w:rsidRPr="00F10FB4" w:rsidRDefault="00A65BA8" w:rsidP="006F3BF9">
            <w:pPr>
              <w:jc w:val="center"/>
              <w:rPr>
                <w:sz w:val="22"/>
                <w:szCs w:val="22"/>
              </w:rPr>
            </w:pPr>
            <w:r w:rsidRPr="00F10FB4">
              <w:rPr>
                <w:sz w:val="22"/>
                <w:szCs w:val="22"/>
              </w:rPr>
              <w:t>0,52</w:t>
            </w:r>
          </w:p>
        </w:tc>
        <w:tc>
          <w:tcPr>
            <w:tcW w:w="0" w:type="auto"/>
            <w:shd w:val="clear" w:color="auto" w:fill="auto"/>
          </w:tcPr>
          <w:p w14:paraId="1694196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A9E6D83" w14:textId="04AFE4E1"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ED32C6C" w14:textId="77777777" w:rsidTr="006F3BF9">
        <w:trPr>
          <w:cantSplit/>
          <w:trHeight w:val="20"/>
          <w:jc w:val="center"/>
        </w:trPr>
        <w:tc>
          <w:tcPr>
            <w:tcW w:w="0" w:type="auto"/>
            <w:shd w:val="clear" w:color="auto" w:fill="D9D9D9" w:themeFill="background1" w:themeFillShade="D9"/>
          </w:tcPr>
          <w:p w14:paraId="290B45FF" w14:textId="01F9E22F"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61:21:0600010:1028</w:t>
            </w:r>
          </w:p>
        </w:tc>
        <w:tc>
          <w:tcPr>
            <w:tcW w:w="0" w:type="auto"/>
            <w:shd w:val="clear" w:color="auto" w:fill="auto"/>
          </w:tcPr>
          <w:p w14:paraId="30890767" w14:textId="77777777" w:rsidR="00A65BA8" w:rsidRPr="00F10FB4" w:rsidRDefault="00A65BA8" w:rsidP="006F3BF9">
            <w:pPr>
              <w:jc w:val="center"/>
              <w:rPr>
                <w:sz w:val="22"/>
                <w:szCs w:val="22"/>
              </w:rPr>
            </w:pPr>
            <w:r w:rsidRPr="00F10FB4">
              <w:rPr>
                <w:sz w:val="22"/>
                <w:szCs w:val="22"/>
              </w:rPr>
              <w:t>0,52</w:t>
            </w:r>
          </w:p>
        </w:tc>
        <w:tc>
          <w:tcPr>
            <w:tcW w:w="0" w:type="auto"/>
            <w:shd w:val="clear" w:color="auto" w:fill="auto"/>
          </w:tcPr>
          <w:p w14:paraId="13EDC40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384F5B7" w14:textId="025388E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3A96081" w14:textId="77777777" w:rsidTr="006F3BF9">
        <w:trPr>
          <w:cantSplit/>
          <w:trHeight w:val="20"/>
          <w:jc w:val="center"/>
        </w:trPr>
        <w:tc>
          <w:tcPr>
            <w:tcW w:w="0" w:type="auto"/>
            <w:shd w:val="clear" w:color="auto" w:fill="D9D9D9" w:themeFill="background1" w:themeFillShade="D9"/>
          </w:tcPr>
          <w:p w14:paraId="465BF4E4" w14:textId="6A66C6DD"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61:21:0600010:1027</w:t>
            </w:r>
          </w:p>
        </w:tc>
        <w:tc>
          <w:tcPr>
            <w:tcW w:w="0" w:type="auto"/>
            <w:shd w:val="clear" w:color="auto" w:fill="auto"/>
          </w:tcPr>
          <w:p w14:paraId="50CE9782" w14:textId="77777777" w:rsidR="00A65BA8" w:rsidRPr="00F10FB4" w:rsidRDefault="00A65BA8" w:rsidP="006F3BF9">
            <w:pPr>
              <w:jc w:val="center"/>
              <w:rPr>
                <w:sz w:val="22"/>
                <w:szCs w:val="22"/>
              </w:rPr>
            </w:pPr>
            <w:r w:rsidRPr="00F10FB4">
              <w:rPr>
                <w:sz w:val="22"/>
                <w:szCs w:val="22"/>
              </w:rPr>
              <w:t>0,52</w:t>
            </w:r>
          </w:p>
        </w:tc>
        <w:tc>
          <w:tcPr>
            <w:tcW w:w="0" w:type="auto"/>
            <w:shd w:val="clear" w:color="auto" w:fill="auto"/>
          </w:tcPr>
          <w:p w14:paraId="20973769"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435812C" w14:textId="75424C8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BAC9044" w14:textId="77777777" w:rsidTr="006F3BF9">
        <w:trPr>
          <w:cantSplit/>
          <w:trHeight w:val="20"/>
          <w:jc w:val="center"/>
        </w:trPr>
        <w:tc>
          <w:tcPr>
            <w:tcW w:w="0" w:type="auto"/>
            <w:shd w:val="clear" w:color="auto" w:fill="D9D9D9" w:themeFill="background1" w:themeFillShade="D9"/>
          </w:tcPr>
          <w:p w14:paraId="43E827CE" w14:textId="03E8096C"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61:21:0600010:1026</w:t>
            </w:r>
          </w:p>
        </w:tc>
        <w:tc>
          <w:tcPr>
            <w:tcW w:w="0" w:type="auto"/>
            <w:shd w:val="clear" w:color="auto" w:fill="auto"/>
          </w:tcPr>
          <w:p w14:paraId="3C4BD5BD" w14:textId="77777777" w:rsidR="00A65BA8" w:rsidRPr="00F10FB4" w:rsidRDefault="00A65BA8" w:rsidP="006F3BF9">
            <w:pPr>
              <w:jc w:val="center"/>
              <w:rPr>
                <w:sz w:val="22"/>
                <w:szCs w:val="22"/>
              </w:rPr>
            </w:pPr>
            <w:r w:rsidRPr="00F10FB4">
              <w:rPr>
                <w:sz w:val="22"/>
                <w:szCs w:val="22"/>
              </w:rPr>
              <w:t>0,52</w:t>
            </w:r>
          </w:p>
        </w:tc>
        <w:tc>
          <w:tcPr>
            <w:tcW w:w="0" w:type="auto"/>
            <w:shd w:val="clear" w:color="auto" w:fill="auto"/>
          </w:tcPr>
          <w:p w14:paraId="44538D9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46B190B" w14:textId="2C3703B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887D5C6" w14:textId="77777777" w:rsidTr="006F3BF9">
        <w:trPr>
          <w:cantSplit/>
          <w:trHeight w:val="20"/>
          <w:jc w:val="center"/>
        </w:trPr>
        <w:tc>
          <w:tcPr>
            <w:tcW w:w="0" w:type="auto"/>
            <w:shd w:val="clear" w:color="auto" w:fill="D9D9D9" w:themeFill="background1" w:themeFillShade="D9"/>
          </w:tcPr>
          <w:p w14:paraId="16274F4E" w14:textId="77BE2562" w:rsidR="00A65BA8" w:rsidRPr="001A3183" w:rsidRDefault="00860232" w:rsidP="006F3BF9">
            <w:pPr>
              <w:jc w:val="center"/>
              <w:rPr>
                <w:b/>
                <w:i/>
                <w:sz w:val="22"/>
                <w:szCs w:val="22"/>
              </w:rPr>
            </w:pPr>
            <w:r>
              <w:rPr>
                <w:b/>
                <w:i/>
                <w:sz w:val="22"/>
                <w:szCs w:val="22"/>
              </w:rPr>
              <w:t xml:space="preserve">ЗУ </w:t>
            </w:r>
            <w:r w:rsidR="00A65BA8" w:rsidRPr="001A3183">
              <w:rPr>
                <w:b/>
                <w:i/>
                <w:sz w:val="22"/>
                <w:szCs w:val="22"/>
              </w:rPr>
              <w:t>61:21:0600010:1034</w:t>
            </w:r>
          </w:p>
        </w:tc>
        <w:tc>
          <w:tcPr>
            <w:tcW w:w="0" w:type="auto"/>
            <w:shd w:val="clear" w:color="auto" w:fill="auto"/>
          </w:tcPr>
          <w:p w14:paraId="7D1A2B90" w14:textId="77777777" w:rsidR="00A65BA8" w:rsidRPr="001A3183" w:rsidRDefault="00A65BA8" w:rsidP="006F3BF9">
            <w:pPr>
              <w:jc w:val="center"/>
              <w:rPr>
                <w:sz w:val="22"/>
                <w:szCs w:val="22"/>
              </w:rPr>
            </w:pPr>
            <w:r w:rsidRPr="001A3183">
              <w:rPr>
                <w:sz w:val="22"/>
                <w:szCs w:val="22"/>
              </w:rPr>
              <w:t>0,44</w:t>
            </w:r>
          </w:p>
        </w:tc>
        <w:tc>
          <w:tcPr>
            <w:tcW w:w="0" w:type="auto"/>
            <w:shd w:val="clear" w:color="auto" w:fill="auto"/>
          </w:tcPr>
          <w:p w14:paraId="70063769"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98899FA" w14:textId="081BDB3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D02464B" w14:textId="77777777" w:rsidTr="006F3BF9">
        <w:trPr>
          <w:cantSplit/>
          <w:trHeight w:val="20"/>
          <w:jc w:val="center"/>
        </w:trPr>
        <w:tc>
          <w:tcPr>
            <w:tcW w:w="0" w:type="auto"/>
            <w:shd w:val="clear" w:color="auto" w:fill="D9D9D9" w:themeFill="background1" w:themeFillShade="D9"/>
          </w:tcPr>
          <w:p w14:paraId="1E20F17C" w14:textId="54AD26CC"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61:21:0600010:1035</w:t>
            </w:r>
          </w:p>
        </w:tc>
        <w:tc>
          <w:tcPr>
            <w:tcW w:w="0" w:type="auto"/>
            <w:shd w:val="clear" w:color="auto" w:fill="auto"/>
          </w:tcPr>
          <w:p w14:paraId="70DCF2BE" w14:textId="77777777" w:rsidR="00A65BA8" w:rsidRPr="00F10FB4" w:rsidRDefault="00A65BA8" w:rsidP="006F3BF9">
            <w:pPr>
              <w:jc w:val="center"/>
              <w:rPr>
                <w:sz w:val="22"/>
                <w:szCs w:val="22"/>
              </w:rPr>
            </w:pPr>
            <w:r w:rsidRPr="00F10FB4">
              <w:rPr>
                <w:sz w:val="22"/>
                <w:szCs w:val="22"/>
              </w:rPr>
              <w:t>0,01</w:t>
            </w:r>
          </w:p>
        </w:tc>
        <w:tc>
          <w:tcPr>
            <w:tcW w:w="0" w:type="auto"/>
            <w:shd w:val="clear" w:color="auto" w:fill="auto"/>
          </w:tcPr>
          <w:p w14:paraId="675954E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91B7271" w14:textId="59B30EE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03512B9" w14:textId="77777777" w:rsidTr="006F3BF9">
        <w:trPr>
          <w:cantSplit/>
          <w:trHeight w:val="20"/>
          <w:jc w:val="center"/>
        </w:trPr>
        <w:tc>
          <w:tcPr>
            <w:tcW w:w="0" w:type="auto"/>
            <w:shd w:val="clear" w:color="auto" w:fill="D9D9D9" w:themeFill="background1" w:themeFillShade="D9"/>
          </w:tcPr>
          <w:p w14:paraId="3B4FA501" w14:textId="11B6463D" w:rsidR="00A65BA8" w:rsidRPr="00F10FB4" w:rsidRDefault="00860232" w:rsidP="006F3BF9">
            <w:pPr>
              <w:jc w:val="center"/>
              <w:rPr>
                <w:b/>
                <w:i/>
                <w:sz w:val="22"/>
                <w:szCs w:val="22"/>
              </w:rPr>
            </w:pPr>
            <w:r>
              <w:rPr>
                <w:b/>
                <w:i/>
                <w:sz w:val="22"/>
                <w:szCs w:val="22"/>
              </w:rPr>
              <w:lastRenderedPageBreak/>
              <w:t xml:space="preserve">ЗУ </w:t>
            </w:r>
            <w:r w:rsidR="00A65BA8" w:rsidRPr="00F10FB4">
              <w:rPr>
                <w:b/>
                <w:i/>
                <w:sz w:val="22"/>
                <w:szCs w:val="22"/>
              </w:rPr>
              <w:t>61:21:0600010:319</w:t>
            </w:r>
          </w:p>
        </w:tc>
        <w:tc>
          <w:tcPr>
            <w:tcW w:w="0" w:type="auto"/>
            <w:shd w:val="clear" w:color="auto" w:fill="auto"/>
          </w:tcPr>
          <w:p w14:paraId="7979F791" w14:textId="77777777" w:rsidR="00A65BA8" w:rsidRPr="00F10FB4" w:rsidRDefault="00A65BA8" w:rsidP="006F3BF9">
            <w:pPr>
              <w:jc w:val="center"/>
              <w:rPr>
                <w:sz w:val="22"/>
                <w:szCs w:val="22"/>
              </w:rPr>
            </w:pPr>
            <w:r w:rsidRPr="00F10FB4">
              <w:rPr>
                <w:sz w:val="22"/>
                <w:szCs w:val="22"/>
              </w:rPr>
              <w:t>0,26</w:t>
            </w:r>
          </w:p>
        </w:tc>
        <w:tc>
          <w:tcPr>
            <w:tcW w:w="0" w:type="auto"/>
            <w:shd w:val="clear" w:color="auto" w:fill="auto"/>
          </w:tcPr>
          <w:p w14:paraId="571B7E9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4D37B7B" w14:textId="7D41F11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0406318" w14:textId="77777777" w:rsidTr="006F3BF9">
        <w:trPr>
          <w:cantSplit/>
          <w:trHeight w:val="20"/>
          <w:jc w:val="center"/>
        </w:trPr>
        <w:tc>
          <w:tcPr>
            <w:tcW w:w="0" w:type="auto"/>
            <w:shd w:val="clear" w:color="auto" w:fill="D9D9D9" w:themeFill="background1" w:themeFillShade="D9"/>
          </w:tcPr>
          <w:p w14:paraId="1F1C1269" w14:textId="18B15BBE"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61:21:0600010:1033</w:t>
            </w:r>
          </w:p>
        </w:tc>
        <w:tc>
          <w:tcPr>
            <w:tcW w:w="0" w:type="auto"/>
            <w:shd w:val="clear" w:color="auto" w:fill="auto"/>
          </w:tcPr>
          <w:p w14:paraId="12FAF966" w14:textId="77777777" w:rsidR="00A65BA8" w:rsidRPr="00F10FB4" w:rsidRDefault="00A65BA8" w:rsidP="006F3BF9">
            <w:pPr>
              <w:jc w:val="center"/>
              <w:rPr>
                <w:sz w:val="22"/>
                <w:szCs w:val="22"/>
              </w:rPr>
            </w:pPr>
            <w:r w:rsidRPr="00F10FB4">
              <w:rPr>
                <w:sz w:val="22"/>
                <w:szCs w:val="22"/>
              </w:rPr>
              <w:t>0,82</w:t>
            </w:r>
          </w:p>
        </w:tc>
        <w:tc>
          <w:tcPr>
            <w:tcW w:w="0" w:type="auto"/>
            <w:shd w:val="clear" w:color="auto" w:fill="auto"/>
          </w:tcPr>
          <w:p w14:paraId="413E7AD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4FAB00B" w14:textId="199A9D9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EF981CA" w14:textId="77777777" w:rsidTr="006F3BF9">
        <w:trPr>
          <w:cantSplit/>
          <w:trHeight w:val="20"/>
          <w:jc w:val="center"/>
        </w:trPr>
        <w:tc>
          <w:tcPr>
            <w:tcW w:w="0" w:type="auto"/>
            <w:shd w:val="clear" w:color="auto" w:fill="D9D9D9" w:themeFill="background1" w:themeFillShade="D9"/>
          </w:tcPr>
          <w:p w14:paraId="71268C66" w14:textId="671949BC"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61:21:0600010:1468</w:t>
            </w:r>
          </w:p>
        </w:tc>
        <w:tc>
          <w:tcPr>
            <w:tcW w:w="0" w:type="auto"/>
            <w:shd w:val="clear" w:color="auto" w:fill="auto"/>
          </w:tcPr>
          <w:p w14:paraId="6EE5087B" w14:textId="77777777" w:rsidR="00A65BA8" w:rsidRPr="00F10FB4" w:rsidRDefault="00A65BA8" w:rsidP="006F3BF9">
            <w:pPr>
              <w:jc w:val="center"/>
              <w:rPr>
                <w:sz w:val="22"/>
                <w:szCs w:val="22"/>
              </w:rPr>
            </w:pPr>
            <w:r w:rsidRPr="00F10FB4">
              <w:rPr>
                <w:sz w:val="22"/>
                <w:szCs w:val="22"/>
              </w:rPr>
              <w:t>7,86</w:t>
            </w:r>
          </w:p>
        </w:tc>
        <w:tc>
          <w:tcPr>
            <w:tcW w:w="0" w:type="auto"/>
            <w:shd w:val="clear" w:color="auto" w:fill="auto"/>
          </w:tcPr>
          <w:p w14:paraId="6383586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0E291A0" w14:textId="30DC615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0549DA5" w14:textId="77777777" w:rsidTr="006F3BF9">
        <w:trPr>
          <w:cantSplit/>
          <w:trHeight w:val="20"/>
          <w:jc w:val="center"/>
        </w:trPr>
        <w:tc>
          <w:tcPr>
            <w:tcW w:w="0" w:type="auto"/>
            <w:shd w:val="clear" w:color="auto" w:fill="D9D9D9" w:themeFill="background1" w:themeFillShade="D9"/>
          </w:tcPr>
          <w:p w14:paraId="54F4F3FB" w14:textId="502E9699"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61:21:0600010:359</w:t>
            </w:r>
          </w:p>
        </w:tc>
        <w:tc>
          <w:tcPr>
            <w:tcW w:w="0" w:type="auto"/>
            <w:shd w:val="clear" w:color="auto" w:fill="auto"/>
          </w:tcPr>
          <w:p w14:paraId="5440B69B" w14:textId="77777777" w:rsidR="00A65BA8" w:rsidRPr="00F10FB4" w:rsidRDefault="00A65BA8" w:rsidP="006F3BF9">
            <w:pPr>
              <w:jc w:val="center"/>
              <w:rPr>
                <w:sz w:val="22"/>
                <w:szCs w:val="22"/>
              </w:rPr>
            </w:pPr>
            <w:r w:rsidRPr="00F10FB4">
              <w:rPr>
                <w:sz w:val="22"/>
                <w:szCs w:val="22"/>
              </w:rPr>
              <w:t>0,13</w:t>
            </w:r>
          </w:p>
        </w:tc>
        <w:tc>
          <w:tcPr>
            <w:tcW w:w="0" w:type="auto"/>
            <w:shd w:val="clear" w:color="auto" w:fill="auto"/>
          </w:tcPr>
          <w:p w14:paraId="51AA2AA7"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8333A6A" w14:textId="686A5A6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9407836" w14:textId="77777777" w:rsidTr="006F3BF9">
        <w:trPr>
          <w:cantSplit/>
          <w:trHeight w:val="20"/>
          <w:jc w:val="center"/>
        </w:trPr>
        <w:tc>
          <w:tcPr>
            <w:tcW w:w="0" w:type="auto"/>
            <w:shd w:val="clear" w:color="auto" w:fill="D9D9D9" w:themeFill="background1" w:themeFillShade="D9"/>
          </w:tcPr>
          <w:p w14:paraId="39309211" w14:textId="26545B9A"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61:21:0600010:1065</w:t>
            </w:r>
          </w:p>
        </w:tc>
        <w:tc>
          <w:tcPr>
            <w:tcW w:w="0" w:type="auto"/>
            <w:shd w:val="clear" w:color="auto" w:fill="auto"/>
          </w:tcPr>
          <w:p w14:paraId="176068D3" w14:textId="77777777" w:rsidR="00A65BA8" w:rsidRPr="00F10FB4" w:rsidRDefault="00A65BA8" w:rsidP="006F3BF9">
            <w:pPr>
              <w:jc w:val="center"/>
              <w:rPr>
                <w:sz w:val="22"/>
                <w:szCs w:val="22"/>
              </w:rPr>
            </w:pPr>
            <w:r w:rsidRPr="00F10FB4">
              <w:rPr>
                <w:sz w:val="22"/>
                <w:szCs w:val="22"/>
              </w:rPr>
              <w:t>1,49</w:t>
            </w:r>
          </w:p>
        </w:tc>
        <w:tc>
          <w:tcPr>
            <w:tcW w:w="0" w:type="auto"/>
            <w:shd w:val="clear" w:color="auto" w:fill="auto"/>
          </w:tcPr>
          <w:p w14:paraId="68A2278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FD3BE83" w14:textId="59AAF47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F76B8FE" w14:textId="77777777" w:rsidTr="006F3BF9">
        <w:trPr>
          <w:cantSplit/>
          <w:trHeight w:val="20"/>
          <w:jc w:val="center"/>
        </w:trPr>
        <w:tc>
          <w:tcPr>
            <w:tcW w:w="0" w:type="auto"/>
            <w:shd w:val="clear" w:color="auto" w:fill="D9D9D9" w:themeFill="background1" w:themeFillShade="D9"/>
          </w:tcPr>
          <w:p w14:paraId="69509A8A" w14:textId="77777777" w:rsidR="00A65BA8" w:rsidRPr="00F10FB4" w:rsidRDefault="00A65BA8" w:rsidP="006F3BF9">
            <w:pPr>
              <w:jc w:val="center"/>
              <w:rPr>
                <w:b/>
                <w:i/>
                <w:sz w:val="22"/>
                <w:szCs w:val="22"/>
              </w:rPr>
            </w:pPr>
            <w:r w:rsidRPr="00F10FB4">
              <w:rPr>
                <w:b/>
                <w:i/>
                <w:sz w:val="22"/>
                <w:szCs w:val="22"/>
              </w:rPr>
              <w:t>61:21:0600010:1400/1</w:t>
            </w:r>
          </w:p>
          <w:p w14:paraId="544581B0"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98D29D0" w14:textId="77777777" w:rsidR="00A65BA8" w:rsidRPr="00F10FB4" w:rsidRDefault="00A65BA8" w:rsidP="006F3BF9">
            <w:pPr>
              <w:jc w:val="center"/>
              <w:rPr>
                <w:sz w:val="22"/>
                <w:szCs w:val="22"/>
              </w:rPr>
            </w:pPr>
            <w:r w:rsidRPr="00F10FB4">
              <w:rPr>
                <w:sz w:val="22"/>
                <w:szCs w:val="22"/>
              </w:rPr>
              <w:t>0,56</w:t>
            </w:r>
          </w:p>
        </w:tc>
        <w:tc>
          <w:tcPr>
            <w:tcW w:w="0" w:type="auto"/>
            <w:shd w:val="clear" w:color="auto" w:fill="auto"/>
          </w:tcPr>
          <w:p w14:paraId="0789C11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AC26A59" w14:textId="16C705F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06A7C9A" w14:textId="77777777" w:rsidTr="006F3BF9">
        <w:trPr>
          <w:cantSplit/>
          <w:trHeight w:val="20"/>
          <w:jc w:val="center"/>
        </w:trPr>
        <w:tc>
          <w:tcPr>
            <w:tcW w:w="0" w:type="auto"/>
            <w:shd w:val="clear" w:color="auto" w:fill="D9D9D9" w:themeFill="background1" w:themeFillShade="D9"/>
          </w:tcPr>
          <w:p w14:paraId="28A3A7E4" w14:textId="77777777" w:rsidR="00A65BA8" w:rsidRPr="00F10FB4" w:rsidRDefault="00A65BA8" w:rsidP="006F3BF9">
            <w:pPr>
              <w:jc w:val="center"/>
              <w:rPr>
                <w:b/>
                <w:i/>
                <w:sz w:val="22"/>
                <w:szCs w:val="22"/>
              </w:rPr>
            </w:pPr>
            <w:r w:rsidRPr="00F10FB4">
              <w:rPr>
                <w:b/>
                <w:i/>
                <w:sz w:val="22"/>
                <w:szCs w:val="22"/>
              </w:rPr>
              <w:t>61:21:0600010:1460/1</w:t>
            </w:r>
          </w:p>
          <w:p w14:paraId="296C917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51598E9" w14:textId="77777777" w:rsidR="00A65BA8" w:rsidRPr="00F10FB4" w:rsidRDefault="00A65BA8" w:rsidP="006F3BF9">
            <w:pPr>
              <w:jc w:val="center"/>
              <w:rPr>
                <w:sz w:val="22"/>
                <w:szCs w:val="22"/>
              </w:rPr>
            </w:pPr>
            <w:r w:rsidRPr="00F10FB4">
              <w:rPr>
                <w:sz w:val="22"/>
                <w:szCs w:val="22"/>
              </w:rPr>
              <w:t>0,69</w:t>
            </w:r>
          </w:p>
        </w:tc>
        <w:tc>
          <w:tcPr>
            <w:tcW w:w="0" w:type="auto"/>
            <w:shd w:val="clear" w:color="auto" w:fill="auto"/>
          </w:tcPr>
          <w:p w14:paraId="6898073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B59003A" w14:textId="7C1C71C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9A98B7F" w14:textId="77777777" w:rsidTr="006F3BF9">
        <w:trPr>
          <w:cantSplit/>
          <w:trHeight w:val="20"/>
          <w:jc w:val="center"/>
        </w:trPr>
        <w:tc>
          <w:tcPr>
            <w:tcW w:w="0" w:type="auto"/>
            <w:shd w:val="clear" w:color="auto" w:fill="D9D9D9" w:themeFill="background1" w:themeFillShade="D9"/>
          </w:tcPr>
          <w:p w14:paraId="603AD704" w14:textId="77777777" w:rsidR="00A65BA8" w:rsidRPr="00F10FB4" w:rsidRDefault="00A65BA8" w:rsidP="006F3BF9">
            <w:pPr>
              <w:jc w:val="center"/>
              <w:rPr>
                <w:b/>
                <w:i/>
                <w:sz w:val="22"/>
                <w:szCs w:val="22"/>
              </w:rPr>
            </w:pPr>
            <w:r w:rsidRPr="00F10FB4">
              <w:rPr>
                <w:b/>
                <w:i/>
                <w:sz w:val="22"/>
                <w:szCs w:val="22"/>
              </w:rPr>
              <w:t>61:21:0600010:1536/2</w:t>
            </w:r>
          </w:p>
          <w:p w14:paraId="4C57A1B3"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8E3236C" w14:textId="77777777" w:rsidR="00A65BA8" w:rsidRPr="00F10FB4" w:rsidRDefault="00A65BA8" w:rsidP="006F3BF9">
            <w:pPr>
              <w:jc w:val="center"/>
              <w:rPr>
                <w:sz w:val="22"/>
                <w:szCs w:val="22"/>
              </w:rPr>
            </w:pPr>
            <w:r w:rsidRPr="00F10FB4">
              <w:rPr>
                <w:sz w:val="22"/>
                <w:szCs w:val="22"/>
              </w:rPr>
              <w:t>0,21</w:t>
            </w:r>
          </w:p>
        </w:tc>
        <w:tc>
          <w:tcPr>
            <w:tcW w:w="0" w:type="auto"/>
            <w:shd w:val="clear" w:color="auto" w:fill="auto"/>
          </w:tcPr>
          <w:p w14:paraId="1CD2C67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D13BF94" w14:textId="1EF9310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95F4F14" w14:textId="77777777" w:rsidTr="006F3BF9">
        <w:trPr>
          <w:cantSplit/>
          <w:trHeight w:val="20"/>
          <w:jc w:val="center"/>
        </w:trPr>
        <w:tc>
          <w:tcPr>
            <w:tcW w:w="0" w:type="auto"/>
            <w:shd w:val="clear" w:color="auto" w:fill="D9D9D9" w:themeFill="background1" w:themeFillShade="D9"/>
          </w:tcPr>
          <w:p w14:paraId="58597535" w14:textId="77777777" w:rsidR="00A65BA8" w:rsidRPr="00F10FB4" w:rsidRDefault="00A65BA8" w:rsidP="006F3BF9">
            <w:pPr>
              <w:jc w:val="center"/>
              <w:rPr>
                <w:b/>
                <w:i/>
                <w:sz w:val="22"/>
                <w:szCs w:val="22"/>
              </w:rPr>
            </w:pPr>
            <w:r w:rsidRPr="00F10FB4">
              <w:rPr>
                <w:b/>
                <w:i/>
                <w:sz w:val="22"/>
                <w:szCs w:val="22"/>
              </w:rPr>
              <w:lastRenderedPageBreak/>
              <w:t>61:21:0600010:1438/2</w:t>
            </w:r>
          </w:p>
          <w:p w14:paraId="7AF2459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B63F1A4" w14:textId="77777777" w:rsidR="00A65BA8" w:rsidRPr="00F10FB4" w:rsidRDefault="00A65BA8" w:rsidP="006F3BF9">
            <w:pPr>
              <w:jc w:val="center"/>
              <w:rPr>
                <w:sz w:val="22"/>
                <w:szCs w:val="22"/>
              </w:rPr>
            </w:pPr>
            <w:r w:rsidRPr="00F10FB4">
              <w:rPr>
                <w:sz w:val="22"/>
                <w:szCs w:val="22"/>
              </w:rPr>
              <w:t>0,51</w:t>
            </w:r>
          </w:p>
        </w:tc>
        <w:tc>
          <w:tcPr>
            <w:tcW w:w="0" w:type="auto"/>
            <w:shd w:val="clear" w:color="auto" w:fill="auto"/>
          </w:tcPr>
          <w:p w14:paraId="043A074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137164D" w14:textId="56B6841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468EEF1" w14:textId="77777777" w:rsidTr="006F3BF9">
        <w:trPr>
          <w:cantSplit/>
          <w:trHeight w:val="20"/>
          <w:jc w:val="center"/>
        </w:trPr>
        <w:tc>
          <w:tcPr>
            <w:tcW w:w="0" w:type="auto"/>
            <w:shd w:val="clear" w:color="auto" w:fill="D9D9D9" w:themeFill="background1" w:themeFillShade="D9"/>
          </w:tcPr>
          <w:p w14:paraId="58699A91" w14:textId="77777777" w:rsidR="00A65BA8" w:rsidRPr="00F10FB4" w:rsidRDefault="00A65BA8" w:rsidP="006F3BF9">
            <w:pPr>
              <w:jc w:val="center"/>
              <w:rPr>
                <w:b/>
                <w:i/>
                <w:sz w:val="22"/>
                <w:szCs w:val="22"/>
              </w:rPr>
            </w:pPr>
            <w:r w:rsidRPr="00F10FB4">
              <w:rPr>
                <w:b/>
                <w:i/>
                <w:sz w:val="22"/>
                <w:szCs w:val="22"/>
              </w:rPr>
              <w:t>61:21:0600010:1439/2</w:t>
            </w:r>
          </w:p>
          <w:p w14:paraId="665B808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F5E51F8" w14:textId="77777777" w:rsidR="00A65BA8" w:rsidRPr="00F10FB4" w:rsidRDefault="00A65BA8" w:rsidP="006F3BF9">
            <w:pPr>
              <w:jc w:val="center"/>
              <w:rPr>
                <w:sz w:val="22"/>
                <w:szCs w:val="22"/>
              </w:rPr>
            </w:pPr>
            <w:r w:rsidRPr="00F10FB4">
              <w:rPr>
                <w:sz w:val="22"/>
                <w:szCs w:val="22"/>
              </w:rPr>
              <w:t>0,24</w:t>
            </w:r>
          </w:p>
        </w:tc>
        <w:tc>
          <w:tcPr>
            <w:tcW w:w="0" w:type="auto"/>
            <w:shd w:val="clear" w:color="auto" w:fill="auto"/>
          </w:tcPr>
          <w:p w14:paraId="407B874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E00EBF5" w14:textId="1B45F0E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333D25C" w14:textId="77777777" w:rsidTr="006F3BF9">
        <w:trPr>
          <w:cantSplit/>
          <w:trHeight w:val="20"/>
          <w:jc w:val="center"/>
        </w:trPr>
        <w:tc>
          <w:tcPr>
            <w:tcW w:w="0" w:type="auto"/>
            <w:shd w:val="clear" w:color="auto" w:fill="D9D9D9" w:themeFill="background1" w:themeFillShade="D9"/>
          </w:tcPr>
          <w:p w14:paraId="28A384B2" w14:textId="77777777" w:rsidR="00A65BA8" w:rsidRPr="00F10FB4" w:rsidRDefault="00A65BA8" w:rsidP="006F3BF9">
            <w:pPr>
              <w:jc w:val="center"/>
              <w:rPr>
                <w:b/>
                <w:i/>
                <w:sz w:val="22"/>
                <w:szCs w:val="22"/>
              </w:rPr>
            </w:pPr>
            <w:r w:rsidRPr="00F10FB4">
              <w:rPr>
                <w:b/>
                <w:i/>
                <w:sz w:val="22"/>
                <w:szCs w:val="22"/>
              </w:rPr>
              <w:t>61:21:0600010:1214/2</w:t>
            </w:r>
          </w:p>
          <w:p w14:paraId="24265EC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F0EE862" w14:textId="77777777" w:rsidR="00A65BA8" w:rsidRPr="00F10FB4" w:rsidRDefault="00A65BA8" w:rsidP="006F3BF9">
            <w:pPr>
              <w:jc w:val="center"/>
              <w:rPr>
                <w:sz w:val="22"/>
                <w:szCs w:val="22"/>
              </w:rPr>
            </w:pPr>
            <w:r w:rsidRPr="00F10FB4">
              <w:rPr>
                <w:sz w:val="22"/>
                <w:szCs w:val="22"/>
              </w:rPr>
              <w:t>0,25</w:t>
            </w:r>
          </w:p>
        </w:tc>
        <w:tc>
          <w:tcPr>
            <w:tcW w:w="0" w:type="auto"/>
            <w:shd w:val="clear" w:color="auto" w:fill="auto"/>
          </w:tcPr>
          <w:p w14:paraId="29F5ED9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AA97D2B" w14:textId="3C49CDD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D250566" w14:textId="77777777" w:rsidTr="006F3BF9">
        <w:trPr>
          <w:cantSplit/>
          <w:trHeight w:val="20"/>
          <w:jc w:val="center"/>
        </w:trPr>
        <w:tc>
          <w:tcPr>
            <w:tcW w:w="0" w:type="auto"/>
            <w:shd w:val="clear" w:color="auto" w:fill="D9D9D9" w:themeFill="background1" w:themeFillShade="D9"/>
          </w:tcPr>
          <w:p w14:paraId="6619D0F0" w14:textId="77777777" w:rsidR="00A65BA8" w:rsidRPr="00F10FB4" w:rsidRDefault="00A65BA8" w:rsidP="006F3BF9">
            <w:pPr>
              <w:jc w:val="center"/>
              <w:rPr>
                <w:b/>
                <w:i/>
                <w:sz w:val="22"/>
                <w:szCs w:val="22"/>
              </w:rPr>
            </w:pPr>
            <w:r w:rsidRPr="00F10FB4">
              <w:rPr>
                <w:b/>
                <w:i/>
                <w:sz w:val="22"/>
                <w:szCs w:val="22"/>
              </w:rPr>
              <w:t>61:21:0600010:1215/2</w:t>
            </w:r>
          </w:p>
          <w:p w14:paraId="077165E7"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45EF2D0" w14:textId="77777777" w:rsidR="00A65BA8" w:rsidRPr="00F10FB4" w:rsidRDefault="00A65BA8" w:rsidP="006F3BF9">
            <w:pPr>
              <w:jc w:val="center"/>
              <w:rPr>
                <w:sz w:val="22"/>
                <w:szCs w:val="22"/>
              </w:rPr>
            </w:pPr>
            <w:r w:rsidRPr="00F10FB4">
              <w:rPr>
                <w:sz w:val="22"/>
                <w:szCs w:val="22"/>
              </w:rPr>
              <w:t>0,76</w:t>
            </w:r>
          </w:p>
        </w:tc>
        <w:tc>
          <w:tcPr>
            <w:tcW w:w="0" w:type="auto"/>
            <w:shd w:val="clear" w:color="auto" w:fill="auto"/>
          </w:tcPr>
          <w:p w14:paraId="6995C94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256F5EB" w14:textId="7A11E7F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A6F551C" w14:textId="77777777" w:rsidTr="006F3BF9">
        <w:trPr>
          <w:cantSplit/>
          <w:trHeight w:val="20"/>
          <w:jc w:val="center"/>
        </w:trPr>
        <w:tc>
          <w:tcPr>
            <w:tcW w:w="0" w:type="auto"/>
            <w:shd w:val="clear" w:color="auto" w:fill="D9D9D9" w:themeFill="background1" w:themeFillShade="D9"/>
          </w:tcPr>
          <w:p w14:paraId="204CE968" w14:textId="77777777" w:rsidR="00A65BA8" w:rsidRPr="00F10FB4" w:rsidRDefault="00A65BA8" w:rsidP="006F3BF9">
            <w:pPr>
              <w:jc w:val="center"/>
              <w:rPr>
                <w:b/>
                <w:i/>
                <w:sz w:val="22"/>
                <w:szCs w:val="22"/>
              </w:rPr>
            </w:pPr>
            <w:r w:rsidRPr="00F10FB4">
              <w:rPr>
                <w:b/>
                <w:i/>
                <w:sz w:val="22"/>
                <w:szCs w:val="22"/>
              </w:rPr>
              <w:t>61:21:0600010:1424/2</w:t>
            </w:r>
          </w:p>
          <w:p w14:paraId="41A2FBF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4A933FC" w14:textId="77777777" w:rsidR="00A65BA8" w:rsidRPr="00F10FB4" w:rsidRDefault="00A65BA8" w:rsidP="006F3BF9">
            <w:pPr>
              <w:jc w:val="center"/>
              <w:rPr>
                <w:sz w:val="22"/>
                <w:szCs w:val="22"/>
              </w:rPr>
            </w:pPr>
            <w:r w:rsidRPr="00F10FB4">
              <w:rPr>
                <w:sz w:val="22"/>
                <w:szCs w:val="22"/>
              </w:rPr>
              <w:t>0,26</w:t>
            </w:r>
          </w:p>
        </w:tc>
        <w:tc>
          <w:tcPr>
            <w:tcW w:w="0" w:type="auto"/>
            <w:shd w:val="clear" w:color="auto" w:fill="auto"/>
          </w:tcPr>
          <w:p w14:paraId="0A3C0AB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C72C7FF" w14:textId="5E8A414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B844A1C" w14:textId="77777777" w:rsidTr="006F3BF9">
        <w:trPr>
          <w:cantSplit/>
          <w:trHeight w:val="20"/>
          <w:jc w:val="center"/>
        </w:trPr>
        <w:tc>
          <w:tcPr>
            <w:tcW w:w="0" w:type="auto"/>
            <w:shd w:val="clear" w:color="auto" w:fill="D9D9D9" w:themeFill="background1" w:themeFillShade="D9"/>
          </w:tcPr>
          <w:p w14:paraId="3C20D3FC" w14:textId="77777777" w:rsidR="00A65BA8" w:rsidRPr="00F10FB4" w:rsidRDefault="00A65BA8" w:rsidP="006F3BF9">
            <w:pPr>
              <w:jc w:val="center"/>
              <w:rPr>
                <w:b/>
                <w:i/>
                <w:sz w:val="22"/>
                <w:szCs w:val="22"/>
              </w:rPr>
            </w:pPr>
            <w:r w:rsidRPr="00F10FB4">
              <w:rPr>
                <w:b/>
                <w:i/>
                <w:sz w:val="22"/>
                <w:szCs w:val="22"/>
              </w:rPr>
              <w:t>61:21:0600010:1409/1</w:t>
            </w:r>
          </w:p>
          <w:p w14:paraId="527148F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F08B3BF" w14:textId="77777777" w:rsidR="00A65BA8" w:rsidRPr="00F10FB4" w:rsidRDefault="00A65BA8" w:rsidP="006F3BF9">
            <w:pPr>
              <w:jc w:val="center"/>
              <w:rPr>
                <w:sz w:val="22"/>
                <w:szCs w:val="22"/>
              </w:rPr>
            </w:pPr>
            <w:r w:rsidRPr="00F10FB4">
              <w:rPr>
                <w:sz w:val="22"/>
                <w:szCs w:val="22"/>
              </w:rPr>
              <w:t>0,26</w:t>
            </w:r>
          </w:p>
        </w:tc>
        <w:tc>
          <w:tcPr>
            <w:tcW w:w="0" w:type="auto"/>
            <w:shd w:val="clear" w:color="auto" w:fill="auto"/>
          </w:tcPr>
          <w:p w14:paraId="6BE490E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A9905E7" w14:textId="20D2956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94E7CEC" w14:textId="77777777" w:rsidTr="006F3BF9">
        <w:trPr>
          <w:cantSplit/>
          <w:trHeight w:val="20"/>
          <w:jc w:val="center"/>
        </w:trPr>
        <w:tc>
          <w:tcPr>
            <w:tcW w:w="0" w:type="auto"/>
            <w:shd w:val="clear" w:color="auto" w:fill="D9D9D9" w:themeFill="background1" w:themeFillShade="D9"/>
          </w:tcPr>
          <w:p w14:paraId="3D1BC9D2" w14:textId="0D4AEBA1"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61:21:0600010:1782</w:t>
            </w:r>
          </w:p>
        </w:tc>
        <w:tc>
          <w:tcPr>
            <w:tcW w:w="0" w:type="auto"/>
            <w:shd w:val="clear" w:color="auto" w:fill="auto"/>
          </w:tcPr>
          <w:p w14:paraId="6E1A5939" w14:textId="77777777" w:rsidR="00A65BA8" w:rsidRPr="00F10FB4" w:rsidRDefault="00A65BA8" w:rsidP="006F3BF9">
            <w:pPr>
              <w:jc w:val="center"/>
              <w:rPr>
                <w:sz w:val="22"/>
                <w:szCs w:val="22"/>
              </w:rPr>
            </w:pPr>
            <w:r w:rsidRPr="00F10FB4">
              <w:rPr>
                <w:sz w:val="22"/>
                <w:szCs w:val="22"/>
              </w:rPr>
              <w:t>0,53</w:t>
            </w:r>
          </w:p>
        </w:tc>
        <w:tc>
          <w:tcPr>
            <w:tcW w:w="0" w:type="auto"/>
            <w:shd w:val="clear" w:color="auto" w:fill="auto"/>
          </w:tcPr>
          <w:p w14:paraId="03DDDB0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128E7B8" w14:textId="05702C0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0EBD519" w14:textId="77777777" w:rsidTr="006F3BF9">
        <w:trPr>
          <w:cantSplit/>
          <w:trHeight w:val="20"/>
          <w:jc w:val="center"/>
        </w:trPr>
        <w:tc>
          <w:tcPr>
            <w:tcW w:w="0" w:type="auto"/>
            <w:shd w:val="clear" w:color="auto" w:fill="D9D9D9" w:themeFill="background1" w:themeFillShade="D9"/>
          </w:tcPr>
          <w:p w14:paraId="631B45F8" w14:textId="77777777" w:rsidR="00A65BA8" w:rsidRPr="00F10FB4" w:rsidRDefault="00A65BA8" w:rsidP="006F3BF9">
            <w:pPr>
              <w:jc w:val="center"/>
              <w:rPr>
                <w:b/>
                <w:i/>
                <w:sz w:val="22"/>
                <w:szCs w:val="22"/>
              </w:rPr>
            </w:pPr>
            <w:r w:rsidRPr="00F10FB4">
              <w:rPr>
                <w:b/>
                <w:i/>
                <w:sz w:val="22"/>
                <w:szCs w:val="22"/>
              </w:rPr>
              <w:t>61:21:0600010:1625/2</w:t>
            </w:r>
          </w:p>
          <w:p w14:paraId="28582BF0"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99A5ECB" w14:textId="77777777" w:rsidR="00A65BA8" w:rsidRPr="00F10FB4" w:rsidRDefault="00A65BA8" w:rsidP="006F3BF9">
            <w:pPr>
              <w:jc w:val="center"/>
              <w:rPr>
                <w:sz w:val="22"/>
                <w:szCs w:val="22"/>
              </w:rPr>
            </w:pPr>
            <w:r w:rsidRPr="00F10FB4">
              <w:rPr>
                <w:sz w:val="22"/>
                <w:szCs w:val="22"/>
              </w:rPr>
              <w:t>0,27</w:t>
            </w:r>
          </w:p>
        </w:tc>
        <w:tc>
          <w:tcPr>
            <w:tcW w:w="0" w:type="auto"/>
            <w:shd w:val="clear" w:color="auto" w:fill="auto"/>
          </w:tcPr>
          <w:p w14:paraId="12336BF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9C18A84" w14:textId="7DF0E865"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4BF521E" w14:textId="77777777" w:rsidTr="006F3BF9">
        <w:trPr>
          <w:cantSplit/>
          <w:trHeight w:val="20"/>
          <w:jc w:val="center"/>
        </w:trPr>
        <w:tc>
          <w:tcPr>
            <w:tcW w:w="0" w:type="auto"/>
            <w:shd w:val="clear" w:color="auto" w:fill="D9D9D9" w:themeFill="background1" w:themeFillShade="D9"/>
          </w:tcPr>
          <w:p w14:paraId="225B168C" w14:textId="77777777" w:rsidR="00A65BA8" w:rsidRPr="00F10FB4" w:rsidRDefault="00A65BA8" w:rsidP="006F3BF9">
            <w:pPr>
              <w:jc w:val="center"/>
              <w:rPr>
                <w:b/>
                <w:i/>
                <w:sz w:val="22"/>
                <w:szCs w:val="22"/>
              </w:rPr>
            </w:pPr>
            <w:r w:rsidRPr="00F10FB4">
              <w:rPr>
                <w:b/>
                <w:i/>
                <w:sz w:val="22"/>
                <w:szCs w:val="22"/>
              </w:rPr>
              <w:lastRenderedPageBreak/>
              <w:t>61:21:0600010:1613/1</w:t>
            </w:r>
          </w:p>
          <w:p w14:paraId="1B7CB31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9EEE547" w14:textId="77777777" w:rsidR="00A65BA8" w:rsidRPr="00F10FB4" w:rsidRDefault="00A65BA8" w:rsidP="006F3BF9">
            <w:pPr>
              <w:jc w:val="center"/>
              <w:rPr>
                <w:sz w:val="22"/>
                <w:szCs w:val="22"/>
              </w:rPr>
            </w:pPr>
            <w:r w:rsidRPr="00F10FB4">
              <w:rPr>
                <w:sz w:val="22"/>
                <w:szCs w:val="22"/>
              </w:rPr>
              <w:t>0,27</w:t>
            </w:r>
          </w:p>
        </w:tc>
        <w:tc>
          <w:tcPr>
            <w:tcW w:w="0" w:type="auto"/>
            <w:shd w:val="clear" w:color="auto" w:fill="auto"/>
          </w:tcPr>
          <w:p w14:paraId="7CDE948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1F5FB88" w14:textId="7851946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0A476B4" w14:textId="77777777" w:rsidTr="006F3BF9">
        <w:trPr>
          <w:cantSplit/>
          <w:trHeight w:val="20"/>
          <w:jc w:val="center"/>
        </w:trPr>
        <w:tc>
          <w:tcPr>
            <w:tcW w:w="0" w:type="auto"/>
            <w:shd w:val="clear" w:color="auto" w:fill="D9D9D9" w:themeFill="background1" w:themeFillShade="D9"/>
          </w:tcPr>
          <w:p w14:paraId="4ABE2E34" w14:textId="77777777" w:rsidR="00A65BA8" w:rsidRPr="00F10FB4" w:rsidRDefault="00A65BA8" w:rsidP="006F3BF9">
            <w:pPr>
              <w:jc w:val="center"/>
              <w:rPr>
                <w:b/>
                <w:i/>
                <w:sz w:val="22"/>
                <w:szCs w:val="22"/>
              </w:rPr>
            </w:pPr>
            <w:r w:rsidRPr="00F10FB4">
              <w:rPr>
                <w:b/>
                <w:i/>
                <w:sz w:val="22"/>
                <w:szCs w:val="22"/>
              </w:rPr>
              <w:t>61:21:0600010:1401/1</w:t>
            </w:r>
          </w:p>
          <w:p w14:paraId="7CFF618B"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C4E1DD6" w14:textId="77777777" w:rsidR="00A65BA8" w:rsidRPr="00F10FB4" w:rsidRDefault="00A65BA8" w:rsidP="006F3BF9">
            <w:pPr>
              <w:jc w:val="center"/>
              <w:rPr>
                <w:sz w:val="22"/>
                <w:szCs w:val="22"/>
              </w:rPr>
            </w:pPr>
            <w:r w:rsidRPr="00F10FB4">
              <w:rPr>
                <w:sz w:val="22"/>
                <w:szCs w:val="22"/>
              </w:rPr>
              <w:t>0,18</w:t>
            </w:r>
          </w:p>
        </w:tc>
        <w:tc>
          <w:tcPr>
            <w:tcW w:w="0" w:type="auto"/>
            <w:shd w:val="clear" w:color="auto" w:fill="auto"/>
          </w:tcPr>
          <w:p w14:paraId="0BDB7CD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E507BA5" w14:textId="2B2FBE1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0CE806B" w14:textId="77777777" w:rsidTr="006F3BF9">
        <w:trPr>
          <w:cantSplit/>
          <w:trHeight w:val="20"/>
          <w:jc w:val="center"/>
        </w:trPr>
        <w:tc>
          <w:tcPr>
            <w:tcW w:w="0" w:type="auto"/>
            <w:shd w:val="clear" w:color="auto" w:fill="D9D9D9" w:themeFill="background1" w:themeFillShade="D9"/>
          </w:tcPr>
          <w:p w14:paraId="706ACAB4" w14:textId="0E3E3A4F"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61:21:0600010:985</w:t>
            </w:r>
          </w:p>
        </w:tc>
        <w:tc>
          <w:tcPr>
            <w:tcW w:w="0" w:type="auto"/>
            <w:shd w:val="clear" w:color="auto" w:fill="auto"/>
          </w:tcPr>
          <w:p w14:paraId="4BEF4A36" w14:textId="77777777" w:rsidR="00A65BA8" w:rsidRPr="00F10FB4" w:rsidRDefault="00A65BA8" w:rsidP="006F3BF9">
            <w:pPr>
              <w:jc w:val="center"/>
              <w:rPr>
                <w:sz w:val="22"/>
                <w:szCs w:val="22"/>
              </w:rPr>
            </w:pPr>
            <w:r w:rsidRPr="00F10FB4">
              <w:rPr>
                <w:sz w:val="22"/>
                <w:szCs w:val="22"/>
              </w:rPr>
              <w:t>0,73</w:t>
            </w:r>
          </w:p>
        </w:tc>
        <w:tc>
          <w:tcPr>
            <w:tcW w:w="0" w:type="auto"/>
            <w:shd w:val="clear" w:color="auto" w:fill="auto"/>
          </w:tcPr>
          <w:p w14:paraId="35FEC5F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9FD9875" w14:textId="2407160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9D974BD" w14:textId="77777777" w:rsidTr="006F3BF9">
        <w:trPr>
          <w:cantSplit/>
          <w:trHeight w:val="20"/>
          <w:jc w:val="center"/>
        </w:trPr>
        <w:tc>
          <w:tcPr>
            <w:tcW w:w="0" w:type="auto"/>
            <w:shd w:val="clear" w:color="auto" w:fill="D9D9D9" w:themeFill="background1" w:themeFillShade="D9"/>
          </w:tcPr>
          <w:p w14:paraId="6D216063" w14:textId="044FB2BB"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61:21:0600010:1048</w:t>
            </w:r>
          </w:p>
        </w:tc>
        <w:tc>
          <w:tcPr>
            <w:tcW w:w="0" w:type="auto"/>
            <w:shd w:val="clear" w:color="auto" w:fill="auto"/>
          </w:tcPr>
          <w:p w14:paraId="347B95CD" w14:textId="77777777" w:rsidR="00A65BA8" w:rsidRPr="00F10FB4" w:rsidRDefault="00A65BA8" w:rsidP="006F3BF9">
            <w:pPr>
              <w:jc w:val="center"/>
              <w:rPr>
                <w:i/>
                <w:sz w:val="22"/>
                <w:szCs w:val="22"/>
              </w:rPr>
            </w:pPr>
            <w:r w:rsidRPr="00F10FB4">
              <w:rPr>
                <w:i/>
                <w:sz w:val="22"/>
                <w:szCs w:val="22"/>
              </w:rPr>
              <w:t>0,52</w:t>
            </w:r>
          </w:p>
        </w:tc>
        <w:tc>
          <w:tcPr>
            <w:tcW w:w="0" w:type="auto"/>
            <w:shd w:val="clear" w:color="auto" w:fill="auto"/>
          </w:tcPr>
          <w:p w14:paraId="042E993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AB982BE" w14:textId="153ED27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811EB9E" w14:textId="77777777" w:rsidTr="006F3BF9">
        <w:trPr>
          <w:cantSplit/>
          <w:trHeight w:val="20"/>
          <w:jc w:val="center"/>
        </w:trPr>
        <w:tc>
          <w:tcPr>
            <w:tcW w:w="0" w:type="auto"/>
            <w:shd w:val="clear" w:color="auto" w:fill="D9D9D9" w:themeFill="background1" w:themeFillShade="D9"/>
          </w:tcPr>
          <w:p w14:paraId="76603599" w14:textId="4C663001"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61:21:0600010:1749</w:t>
            </w:r>
          </w:p>
        </w:tc>
        <w:tc>
          <w:tcPr>
            <w:tcW w:w="0" w:type="auto"/>
            <w:shd w:val="clear" w:color="auto" w:fill="auto"/>
          </w:tcPr>
          <w:p w14:paraId="63F51E99" w14:textId="77777777" w:rsidR="00A65BA8" w:rsidRPr="00F10FB4" w:rsidRDefault="00A65BA8" w:rsidP="006F3BF9">
            <w:pPr>
              <w:jc w:val="center"/>
              <w:rPr>
                <w:i/>
                <w:sz w:val="22"/>
                <w:szCs w:val="22"/>
              </w:rPr>
            </w:pPr>
            <w:r w:rsidRPr="00F10FB4">
              <w:rPr>
                <w:i/>
                <w:sz w:val="22"/>
                <w:szCs w:val="22"/>
              </w:rPr>
              <w:t>2,26</w:t>
            </w:r>
          </w:p>
        </w:tc>
        <w:tc>
          <w:tcPr>
            <w:tcW w:w="0" w:type="auto"/>
            <w:shd w:val="clear" w:color="auto" w:fill="auto"/>
          </w:tcPr>
          <w:p w14:paraId="4DA3C2B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E71352E" w14:textId="2104645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1E8E3EE" w14:textId="77777777" w:rsidTr="006F3BF9">
        <w:trPr>
          <w:cantSplit/>
          <w:trHeight w:val="20"/>
          <w:jc w:val="center"/>
        </w:trPr>
        <w:tc>
          <w:tcPr>
            <w:tcW w:w="0" w:type="auto"/>
            <w:shd w:val="clear" w:color="auto" w:fill="D9D9D9" w:themeFill="background1" w:themeFillShade="D9"/>
          </w:tcPr>
          <w:p w14:paraId="6288F84B" w14:textId="77777777" w:rsidR="00A65BA8" w:rsidRPr="00F10FB4" w:rsidRDefault="00A65BA8" w:rsidP="006F3BF9">
            <w:pPr>
              <w:jc w:val="center"/>
              <w:rPr>
                <w:b/>
                <w:i/>
                <w:sz w:val="22"/>
                <w:szCs w:val="22"/>
              </w:rPr>
            </w:pPr>
            <w:r w:rsidRPr="00F10FB4">
              <w:rPr>
                <w:b/>
                <w:i/>
                <w:sz w:val="22"/>
                <w:szCs w:val="22"/>
              </w:rPr>
              <w:t>61:21:0600010:1799/1</w:t>
            </w:r>
          </w:p>
          <w:p w14:paraId="3BAA44A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E190B6C" w14:textId="77777777" w:rsidR="00A65BA8" w:rsidRPr="00F10FB4" w:rsidRDefault="00A65BA8" w:rsidP="006F3BF9">
            <w:pPr>
              <w:jc w:val="center"/>
              <w:rPr>
                <w:i/>
                <w:sz w:val="22"/>
                <w:szCs w:val="22"/>
              </w:rPr>
            </w:pPr>
            <w:r w:rsidRPr="00F10FB4">
              <w:rPr>
                <w:i/>
                <w:sz w:val="22"/>
                <w:szCs w:val="22"/>
              </w:rPr>
              <w:t>2,34</w:t>
            </w:r>
          </w:p>
        </w:tc>
        <w:tc>
          <w:tcPr>
            <w:tcW w:w="0" w:type="auto"/>
            <w:shd w:val="clear" w:color="auto" w:fill="auto"/>
          </w:tcPr>
          <w:p w14:paraId="71D7E3A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245916E" w14:textId="2C1A6F9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BD8E4EA" w14:textId="77777777" w:rsidTr="006F3BF9">
        <w:trPr>
          <w:cantSplit/>
          <w:trHeight w:val="20"/>
          <w:jc w:val="center"/>
        </w:trPr>
        <w:tc>
          <w:tcPr>
            <w:tcW w:w="0" w:type="auto"/>
            <w:shd w:val="clear" w:color="auto" w:fill="D9D9D9" w:themeFill="background1" w:themeFillShade="D9"/>
          </w:tcPr>
          <w:p w14:paraId="1E7CF96E" w14:textId="77777777" w:rsidR="00A65BA8" w:rsidRPr="00F10FB4" w:rsidRDefault="00A65BA8" w:rsidP="006F3BF9">
            <w:pPr>
              <w:jc w:val="center"/>
              <w:rPr>
                <w:b/>
                <w:i/>
                <w:sz w:val="22"/>
                <w:szCs w:val="22"/>
              </w:rPr>
            </w:pPr>
            <w:r w:rsidRPr="00F10FB4">
              <w:rPr>
                <w:b/>
                <w:i/>
                <w:sz w:val="22"/>
                <w:szCs w:val="22"/>
              </w:rPr>
              <w:t>61:21:0600010:1802/1</w:t>
            </w:r>
          </w:p>
          <w:p w14:paraId="3B79C4E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982D65C" w14:textId="77777777" w:rsidR="00A65BA8" w:rsidRPr="00F10FB4" w:rsidRDefault="00A65BA8" w:rsidP="006F3BF9">
            <w:pPr>
              <w:jc w:val="center"/>
              <w:rPr>
                <w:i/>
                <w:sz w:val="22"/>
                <w:szCs w:val="22"/>
              </w:rPr>
            </w:pPr>
            <w:r w:rsidRPr="00F10FB4">
              <w:rPr>
                <w:i/>
                <w:sz w:val="22"/>
                <w:szCs w:val="22"/>
              </w:rPr>
              <w:t>1,14</w:t>
            </w:r>
          </w:p>
        </w:tc>
        <w:tc>
          <w:tcPr>
            <w:tcW w:w="0" w:type="auto"/>
            <w:shd w:val="clear" w:color="auto" w:fill="auto"/>
          </w:tcPr>
          <w:p w14:paraId="3B66737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4689995" w14:textId="27A5E16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8F7986F" w14:textId="77777777" w:rsidTr="006F3BF9">
        <w:trPr>
          <w:cantSplit/>
          <w:trHeight w:val="20"/>
          <w:jc w:val="center"/>
        </w:trPr>
        <w:tc>
          <w:tcPr>
            <w:tcW w:w="0" w:type="auto"/>
            <w:shd w:val="clear" w:color="auto" w:fill="D9D9D9" w:themeFill="background1" w:themeFillShade="D9"/>
          </w:tcPr>
          <w:p w14:paraId="6AD29B2E" w14:textId="77777777" w:rsidR="00A65BA8" w:rsidRPr="00F10FB4" w:rsidRDefault="00A65BA8" w:rsidP="006F3BF9">
            <w:pPr>
              <w:jc w:val="center"/>
              <w:rPr>
                <w:b/>
                <w:i/>
                <w:sz w:val="22"/>
                <w:szCs w:val="22"/>
              </w:rPr>
            </w:pPr>
            <w:r w:rsidRPr="00F10FB4">
              <w:rPr>
                <w:b/>
                <w:i/>
                <w:sz w:val="22"/>
                <w:szCs w:val="22"/>
              </w:rPr>
              <w:t>61:21:0600010:1802/1</w:t>
            </w:r>
          </w:p>
          <w:p w14:paraId="2C981A11"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22CB64C" w14:textId="77777777" w:rsidR="00A65BA8" w:rsidRPr="00F10FB4" w:rsidRDefault="00A65BA8" w:rsidP="006F3BF9">
            <w:pPr>
              <w:jc w:val="center"/>
              <w:rPr>
                <w:i/>
                <w:sz w:val="22"/>
                <w:szCs w:val="22"/>
              </w:rPr>
            </w:pPr>
            <w:r w:rsidRPr="00F10FB4">
              <w:rPr>
                <w:i/>
                <w:sz w:val="22"/>
                <w:szCs w:val="22"/>
              </w:rPr>
              <w:t>1,03</w:t>
            </w:r>
          </w:p>
        </w:tc>
        <w:tc>
          <w:tcPr>
            <w:tcW w:w="0" w:type="auto"/>
            <w:shd w:val="clear" w:color="auto" w:fill="auto"/>
          </w:tcPr>
          <w:p w14:paraId="685A5D5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DBAF937" w14:textId="023C69D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514C0C4" w14:textId="77777777" w:rsidTr="006F3BF9">
        <w:trPr>
          <w:cantSplit/>
          <w:trHeight w:val="20"/>
          <w:jc w:val="center"/>
        </w:trPr>
        <w:tc>
          <w:tcPr>
            <w:tcW w:w="0" w:type="auto"/>
            <w:shd w:val="clear" w:color="auto" w:fill="D9D9D9" w:themeFill="background1" w:themeFillShade="D9"/>
          </w:tcPr>
          <w:p w14:paraId="0D9FB1EB" w14:textId="77777777" w:rsidR="00A65BA8" w:rsidRPr="00F10FB4" w:rsidRDefault="00A65BA8" w:rsidP="006F3BF9">
            <w:pPr>
              <w:jc w:val="center"/>
              <w:rPr>
                <w:b/>
                <w:i/>
                <w:sz w:val="22"/>
                <w:szCs w:val="22"/>
              </w:rPr>
            </w:pPr>
            <w:r w:rsidRPr="00F10FB4">
              <w:rPr>
                <w:b/>
                <w:i/>
                <w:sz w:val="22"/>
                <w:szCs w:val="22"/>
              </w:rPr>
              <w:lastRenderedPageBreak/>
              <w:t>61:21:0600010:1800/1</w:t>
            </w:r>
          </w:p>
          <w:p w14:paraId="427944CF"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1519B21" w14:textId="77777777" w:rsidR="00A65BA8" w:rsidRPr="00F10FB4" w:rsidRDefault="00A65BA8" w:rsidP="006F3BF9">
            <w:pPr>
              <w:jc w:val="center"/>
              <w:rPr>
                <w:i/>
                <w:sz w:val="22"/>
                <w:szCs w:val="22"/>
              </w:rPr>
            </w:pPr>
            <w:r w:rsidRPr="00F10FB4">
              <w:rPr>
                <w:i/>
                <w:sz w:val="22"/>
                <w:szCs w:val="22"/>
              </w:rPr>
              <w:t>1,16</w:t>
            </w:r>
          </w:p>
        </w:tc>
        <w:tc>
          <w:tcPr>
            <w:tcW w:w="0" w:type="auto"/>
            <w:shd w:val="clear" w:color="auto" w:fill="auto"/>
          </w:tcPr>
          <w:p w14:paraId="72B92A5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49A0DEB" w14:textId="2E81CB8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0FE140E" w14:textId="77777777" w:rsidTr="006F3BF9">
        <w:trPr>
          <w:cantSplit/>
          <w:trHeight w:val="20"/>
          <w:jc w:val="center"/>
        </w:trPr>
        <w:tc>
          <w:tcPr>
            <w:tcW w:w="0" w:type="auto"/>
            <w:shd w:val="clear" w:color="auto" w:fill="D9D9D9" w:themeFill="background1" w:themeFillShade="D9"/>
          </w:tcPr>
          <w:p w14:paraId="68341B95" w14:textId="77777777" w:rsidR="00A65BA8" w:rsidRPr="00F10FB4" w:rsidRDefault="00A65BA8" w:rsidP="006F3BF9">
            <w:pPr>
              <w:jc w:val="center"/>
              <w:rPr>
                <w:b/>
                <w:i/>
                <w:sz w:val="22"/>
                <w:szCs w:val="22"/>
              </w:rPr>
            </w:pPr>
            <w:r w:rsidRPr="00F10FB4">
              <w:rPr>
                <w:b/>
                <w:i/>
                <w:sz w:val="22"/>
                <w:szCs w:val="22"/>
              </w:rPr>
              <w:t>61:21:0600010:1800/2</w:t>
            </w:r>
          </w:p>
          <w:p w14:paraId="3213110D" w14:textId="77777777" w:rsidR="00A65BA8" w:rsidRPr="00F10FB4" w:rsidRDefault="00A65BA8" w:rsidP="006F3BF9">
            <w:pPr>
              <w:jc w:val="center"/>
              <w:rPr>
                <w:b/>
                <w:i/>
                <w:sz w:val="22"/>
                <w:szCs w:val="22"/>
              </w:rPr>
            </w:pPr>
            <w:r w:rsidRPr="00F10FB4">
              <w:rPr>
                <w:b/>
                <w:i/>
                <w:sz w:val="22"/>
                <w:szCs w:val="22"/>
              </w:rPr>
              <w:t>Контур МЗУ</w:t>
            </w:r>
          </w:p>
        </w:tc>
        <w:tc>
          <w:tcPr>
            <w:tcW w:w="0" w:type="auto"/>
            <w:shd w:val="clear" w:color="auto" w:fill="auto"/>
          </w:tcPr>
          <w:p w14:paraId="2081E51C" w14:textId="77777777" w:rsidR="00A65BA8" w:rsidRPr="00F10FB4" w:rsidRDefault="00A65BA8" w:rsidP="006F3BF9">
            <w:pPr>
              <w:jc w:val="center"/>
              <w:rPr>
                <w:i/>
                <w:sz w:val="22"/>
                <w:szCs w:val="22"/>
              </w:rPr>
            </w:pPr>
            <w:r w:rsidRPr="00F10FB4">
              <w:rPr>
                <w:i/>
                <w:sz w:val="22"/>
                <w:szCs w:val="22"/>
              </w:rPr>
              <w:t>0,60</w:t>
            </w:r>
          </w:p>
        </w:tc>
        <w:tc>
          <w:tcPr>
            <w:tcW w:w="0" w:type="auto"/>
            <w:shd w:val="clear" w:color="auto" w:fill="auto"/>
          </w:tcPr>
          <w:p w14:paraId="323F1E4B" w14:textId="77777777" w:rsidR="00A65BA8" w:rsidRPr="00F10FB4" w:rsidRDefault="00A65BA8" w:rsidP="006F3BF9">
            <w:pPr>
              <w:jc w:val="center"/>
              <w:rPr>
                <w:sz w:val="22"/>
                <w:szCs w:val="22"/>
              </w:rPr>
            </w:pPr>
            <w:r w:rsidRPr="00F10FB4">
              <w:rPr>
                <w:i/>
                <w:sz w:val="22"/>
                <w:szCs w:val="22"/>
              </w:rPr>
              <w:t>Земли сельскохозяйственного назначения</w:t>
            </w:r>
          </w:p>
        </w:tc>
        <w:tc>
          <w:tcPr>
            <w:tcW w:w="0" w:type="auto"/>
            <w:shd w:val="clear" w:color="auto" w:fill="auto"/>
          </w:tcPr>
          <w:p w14:paraId="3A79E2C9" w14:textId="183A8E5D" w:rsidR="00A65BA8" w:rsidRPr="00F10FB4" w:rsidRDefault="00A65BA8" w:rsidP="006F3BF9">
            <w:pPr>
              <w:jc w:val="center"/>
              <w:rPr>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259292E" w14:textId="77777777" w:rsidTr="006F3BF9">
        <w:trPr>
          <w:cantSplit/>
          <w:trHeight w:val="20"/>
          <w:jc w:val="center"/>
        </w:trPr>
        <w:tc>
          <w:tcPr>
            <w:tcW w:w="0" w:type="auto"/>
            <w:shd w:val="clear" w:color="auto" w:fill="D9D9D9" w:themeFill="background1" w:themeFillShade="D9"/>
          </w:tcPr>
          <w:p w14:paraId="5E545186" w14:textId="074C7D9E"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61:21:0600010:1132</w:t>
            </w:r>
          </w:p>
        </w:tc>
        <w:tc>
          <w:tcPr>
            <w:tcW w:w="0" w:type="auto"/>
            <w:shd w:val="clear" w:color="auto" w:fill="auto"/>
          </w:tcPr>
          <w:p w14:paraId="63C865DB" w14:textId="77777777" w:rsidR="00A65BA8" w:rsidRPr="00F10FB4" w:rsidRDefault="00A65BA8" w:rsidP="006F3BF9">
            <w:pPr>
              <w:jc w:val="center"/>
              <w:rPr>
                <w:i/>
                <w:sz w:val="22"/>
                <w:szCs w:val="22"/>
              </w:rPr>
            </w:pPr>
            <w:r w:rsidRPr="00F10FB4">
              <w:rPr>
                <w:i/>
                <w:sz w:val="22"/>
                <w:szCs w:val="22"/>
              </w:rPr>
              <w:t>0,12</w:t>
            </w:r>
          </w:p>
        </w:tc>
        <w:tc>
          <w:tcPr>
            <w:tcW w:w="0" w:type="auto"/>
            <w:shd w:val="clear" w:color="auto" w:fill="auto"/>
          </w:tcPr>
          <w:p w14:paraId="19F87D2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CE5AE35" w14:textId="1B1EAD01"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13D3639" w14:textId="77777777" w:rsidTr="006F3BF9">
        <w:trPr>
          <w:cantSplit/>
          <w:trHeight w:val="20"/>
          <w:jc w:val="center"/>
        </w:trPr>
        <w:tc>
          <w:tcPr>
            <w:tcW w:w="0" w:type="auto"/>
            <w:shd w:val="clear" w:color="auto" w:fill="D9D9D9" w:themeFill="background1" w:themeFillShade="D9"/>
          </w:tcPr>
          <w:p w14:paraId="718DA233" w14:textId="77777777" w:rsidR="00A65BA8" w:rsidRPr="00F10FB4" w:rsidRDefault="00A65BA8" w:rsidP="006F3BF9">
            <w:pPr>
              <w:jc w:val="center"/>
              <w:rPr>
                <w:b/>
                <w:i/>
                <w:sz w:val="22"/>
                <w:szCs w:val="22"/>
              </w:rPr>
            </w:pPr>
            <w:r w:rsidRPr="00F10FB4">
              <w:rPr>
                <w:b/>
                <w:i/>
                <w:sz w:val="22"/>
                <w:szCs w:val="22"/>
              </w:rPr>
              <w:t>61:21:0600010:1203/1</w:t>
            </w:r>
          </w:p>
          <w:p w14:paraId="61946C3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6089D8D" w14:textId="77777777" w:rsidR="00A65BA8" w:rsidRPr="00F10FB4" w:rsidRDefault="00A65BA8" w:rsidP="006F3BF9">
            <w:pPr>
              <w:jc w:val="center"/>
              <w:rPr>
                <w:i/>
                <w:sz w:val="22"/>
                <w:szCs w:val="22"/>
              </w:rPr>
            </w:pPr>
            <w:r w:rsidRPr="00F10FB4">
              <w:rPr>
                <w:i/>
                <w:sz w:val="22"/>
                <w:szCs w:val="22"/>
              </w:rPr>
              <w:t>0,14</w:t>
            </w:r>
          </w:p>
        </w:tc>
        <w:tc>
          <w:tcPr>
            <w:tcW w:w="0" w:type="auto"/>
            <w:shd w:val="clear" w:color="auto" w:fill="auto"/>
          </w:tcPr>
          <w:p w14:paraId="6390F1B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A956B2B" w14:textId="5EA56831"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E9A4FE8" w14:textId="77777777" w:rsidTr="006F3BF9">
        <w:trPr>
          <w:cantSplit/>
          <w:trHeight w:val="20"/>
          <w:jc w:val="center"/>
        </w:trPr>
        <w:tc>
          <w:tcPr>
            <w:tcW w:w="0" w:type="auto"/>
            <w:shd w:val="clear" w:color="auto" w:fill="D9D9D9" w:themeFill="background1" w:themeFillShade="D9"/>
          </w:tcPr>
          <w:p w14:paraId="04560E3D" w14:textId="77777777" w:rsidR="00A65BA8" w:rsidRPr="00F10FB4" w:rsidRDefault="00A65BA8" w:rsidP="006F3BF9">
            <w:pPr>
              <w:jc w:val="center"/>
              <w:rPr>
                <w:b/>
                <w:i/>
                <w:sz w:val="22"/>
                <w:szCs w:val="22"/>
              </w:rPr>
            </w:pPr>
            <w:r w:rsidRPr="00F10FB4">
              <w:rPr>
                <w:b/>
                <w:i/>
                <w:sz w:val="22"/>
                <w:szCs w:val="22"/>
              </w:rPr>
              <w:t>61:21:0600010:1816/1</w:t>
            </w:r>
          </w:p>
          <w:p w14:paraId="746CF25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29A6FBE" w14:textId="77777777" w:rsidR="00A65BA8" w:rsidRPr="00F10FB4" w:rsidRDefault="00A65BA8" w:rsidP="006F3BF9">
            <w:pPr>
              <w:jc w:val="center"/>
              <w:rPr>
                <w:i/>
                <w:sz w:val="22"/>
                <w:szCs w:val="22"/>
              </w:rPr>
            </w:pPr>
            <w:r w:rsidRPr="00F10FB4">
              <w:rPr>
                <w:i/>
                <w:sz w:val="22"/>
                <w:szCs w:val="22"/>
              </w:rPr>
              <w:t>0,39</w:t>
            </w:r>
          </w:p>
        </w:tc>
        <w:tc>
          <w:tcPr>
            <w:tcW w:w="0" w:type="auto"/>
            <w:shd w:val="clear" w:color="auto" w:fill="auto"/>
          </w:tcPr>
          <w:p w14:paraId="49BD880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718D46F" w14:textId="7AEE5D2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EAA48E0" w14:textId="77777777" w:rsidTr="006F3BF9">
        <w:trPr>
          <w:cantSplit/>
          <w:trHeight w:val="20"/>
          <w:jc w:val="center"/>
        </w:trPr>
        <w:tc>
          <w:tcPr>
            <w:tcW w:w="0" w:type="auto"/>
            <w:shd w:val="clear" w:color="auto" w:fill="D9D9D9" w:themeFill="background1" w:themeFillShade="D9"/>
          </w:tcPr>
          <w:p w14:paraId="60F87037" w14:textId="77777777" w:rsidR="00A65BA8" w:rsidRPr="00F10FB4" w:rsidRDefault="00A65BA8" w:rsidP="006F3BF9">
            <w:pPr>
              <w:jc w:val="center"/>
              <w:rPr>
                <w:b/>
                <w:i/>
                <w:sz w:val="22"/>
                <w:szCs w:val="22"/>
              </w:rPr>
            </w:pPr>
            <w:r w:rsidRPr="00F10FB4">
              <w:rPr>
                <w:b/>
                <w:i/>
                <w:sz w:val="22"/>
                <w:szCs w:val="22"/>
              </w:rPr>
              <w:t>61:21:0600010:1817/1</w:t>
            </w:r>
          </w:p>
          <w:p w14:paraId="35F5CE44"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1F6C9D7" w14:textId="77777777" w:rsidR="00A65BA8" w:rsidRPr="00F10FB4" w:rsidRDefault="00A65BA8" w:rsidP="006F3BF9">
            <w:pPr>
              <w:jc w:val="center"/>
              <w:rPr>
                <w:i/>
                <w:sz w:val="22"/>
                <w:szCs w:val="22"/>
              </w:rPr>
            </w:pPr>
            <w:r w:rsidRPr="00F10FB4">
              <w:rPr>
                <w:i/>
                <w:sz w:val="22"/>
                <w:szCs w:val="22"/>
              </w:rPr>
              <w:t>0,38</w:t>
            </w:r>
          </w:p>
        </w:tc>
        <w:tc>
          <w:tcPr>
            <w:tcW w:w="0" w:type="auto"/>
            <w:shd w:val="clear" w:color="auto" w:fill="auto"/>
          </w:tcPr>
          <w:p w14:paraId="63AA0D5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DCF2425" w14:textId="7FFB7A0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90E7C80" w14:textId="77777777" w:rsidTr="006F3BF9">
        <w:trPr>
          <w:cantSplit/>
          <w:trHeight w:val="20"/>
          <w:jc w:val="center"/>
        </w:trPr>
        <w:tc>
          <w:tcPr>
            <w:tcW w:w="0" w:type="auto"/>
            <w:shd w:val="clear" w:color="auto" w:fill="D9D9D9" w:themeFill="background1" w:themeFillShade="D9"/>
          </w:tcPr>
          <w:p w14:paraId="45BAA45F" w14:textId="77777777" w:rsidR="00A65BA8" w:rsidRPr="00F10FB4" w:rsidRDefault="00A65BA8" w:rsidP="006F3BF9">
            <w:pPr>
              <w:jc w:val="center"/>
              <w:rPr>
                <w:b/>
                <w:i/>
                <w:sz w:val="22"/>
                <w:szCs w:val="22"/>
              </w:rPr>
            </w:pPr>
            <w:r w:rsidRPr="00F10FB4">
              <w:rPr>
                <w:b/>
                <w:i/>
                <w:sz w:val="22"/>
                <w:szCs w:val="22"/>
              </w:rPr>
              <w:t>61:21:0600010:1556/2</w:t>
            </w:r>
          </w:p>
          <w:p w14:paraId="2440B90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2077704" w14:textId="77777777" w:rsidR="00A65BA8" w:rsidRPr="00F10FB4" w:rsidRDefault="00A65BA8" w:rsidP="006F3BF9">
            <w:pPr>
              <w:jc w:val="center"/>
              <w:rPr>
                <w:i/>
                <w:sz w:val="22"/>
                <w:szCs w:val="22"/>
              </w:rPr>
            </w:pPr>
            <w:r w:rsidRPr="00F10FB4">
              <w:rPr>
                <w:i/>
                <w:sz w:val="22"/>
                <w:szCs w:val="22"/>
              </w:rPr>
              <w:t>0,38</w:t>
            </w:r>
          </w:p>
        </w:tc>
        <w:tc>
          <w:tcPr>
            <w:tcW w:w="0" w:type="auto"/>
            <w:shd w:val="clear" w:color="auto" w:fill="auto"/>
          </w:tcPr>
          <w:p w14:paraId="536DD21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722471A" w14:textId="29C5857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EE90D29" w14:textId="77777777" w:rsidTr="006F3BF9">
        <w:trPr>
          <w:cantSplit/>
          <w:trHeight w:val="20"/>
          <w:jc w:val="center"/>
        </w:trPr>
        <w:tc>
          <w:tcPr>
            <w:tcW w:w="0" w:type="auto"/>
            <w:shd w:val="clear" w:color="auto" w:fill="D9D9D9" w:themeFill="background1" w:themeFillShade="D9"/>
          </w:tcPr>
          <w:p w14:paraId="7BCAFBFC" w14:textId="77777777" w:rsidR="00A65BA8" w:rsidRPr="00F10FB4" w:rsidRDefault="00A65BA8" w:rsidP="006F3BF9">
            <w:pPr>
              <w:jc w:val="center"/>
              <w:rPr>
                <w:b/>
                <w:i/>
                <w:sz w:val="22"/>
                <w:szCs w:val="22"/>
              </w:rPr>
            </w:pPr>
            <w:r w:rsidRPr="00F10FB4">
              <w:rPr>
                <w:b/>
                <w:i/>
                <w:sz w:val="22"/>
                <w:szCs w:val="22"/>
              </w:rPr>
              <w:t>61:21:0600010:1519/1</w:t>
            </w:r>
          </w:p>
          <w:p w14:paraId="3531E94F"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6D051CA" w14:textId="77777777" w:rsidR="00A65BA8" w:rsidRPr="00F10FB4" w:rsidRDefault="00A65BA8" w:rsidP="006F3BF9">
            <w:pPr>
              <w:jc w:val="center"/>
              <w:rPr>
                <w:i/>
                <w:sz w:val="22"/>
                <w:szCs w:val="22"/>
              </w:rPr>
            </w:pPr>
            <w:r w:rsidRPr="00F10FB4">
              <w:rPr>
                <w:i/>
                <w:sz w:val="22"/>
                <w:szCs w:val="22"/>
              </w:rPr>
              <w:t>0,36</w:t>
            </w:r>
          </w:p>
        </w:tc>
        <w:tc>
          <w:tcPr>
            <w:tcW w:w="0" w:type="auto"/>
            <w:shd w:val="clear" w:color="auto" w:fill="auto"/>
          </w:tcPr>
          <w:p w14:paraId="10DEA74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8C3E9B1" w14:textId="4870764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222195D" w14:textId="77777777" w:rsidTr="006F3BF9">
        <w:trPr>
          <w:cantSplit/>
          <w:trHeight w:val="20"/>
          <w:jc w:val="center"/>
        </w:trPr>
        <w:tc>
          <w:tcPr>
            <w:tcW w:w="0" w:type="auto"/>
            <w:shd w:val="clear" w:color="auto" w:fill="D9D9D9" w:themeFill="background1" w:themeFillShade="D9"/>
          </w:tcPr>
          <w:p w14:paraId="6DAA99E9" w14:textId="77777777" w:rsidR="00A65BA8" w:rsidRPr="00F10FB4" w:rsidRDefault="00A65BA8" w:rsidP="006F3BF9">
            <w:pPr>
              <w:jc w:val="center"/>
              <w:rPr>
                <w:b/>
                <w:i/>
                <w:sz w:val="22"/>
                <w:szCs w:val="22"/>
              </w:rPr>
            </w:pPr>
            <w:r w:rsidRPr="00F10FB4">
              <w:rPr>
                <w:b/>
                <w:i/>
                <w:sz w:val="22"/>
                <w:szCs w:val="22"/>
              </w:rPr>
              <w:lastRenderedPageBreak/>
              <w:t>61:21:0600010:1571/1</w:t>
            </w:r>
          </w:p>
          <w:p w14:paraId="44DF6C71"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A4FFB00" w14:textId="77777777" w:rsidR="00A65BA8" w:rsidRPr="00F10FB4" w:rsidRDefault="00A65BA8" w:rsidP="006F3BF9">
            <w:pPr>
              <w:jc w:val="center"/>
              <w:rPr>
                <w:i/>
                <w:sz w:val="22"/>
                <w:szCs w:val="22"/>
              </w:rPr>
            </w:pPr>
            <w:r w:rsidRPr="00F10FB4">
              <w:rPr>
                <w:i/>
                <w:sz w:val="22"/>
                <w:szCs w:val="22"/>
              </w:rPr>
              <w:t>0,37</w:t>
            </w:r>
          </w:p>
        </w:tc>
        <w:tc>
          <w:tcPr>
            <w:tcW w:w="0" w:type="auto"/>
            <w:shd w:val="clear" w:color="auto" w:fill="auto"/>
          </w:tcPr>
          <w:p w14:paraId="795D019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0121E53" w14:textId="0F1CD06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B11CFD5" w14:textId="77777777" w:rsidTr="006F3BF9">
        <w:trPr>
          <w:cantSplit/>
          <w:trHeight w:val="20"/>
          <w:jc w:val="center"/>
        </w:trPr>
        <w:tc>
          <w:tcPr>
            <w:tcW w:w="0" w:type="auto"/>
            <w:shd w:val="clear" w:color="auto" w:fill="D9D9D9" w:themeFill="background1" w:themeFillShade="D9"/>
          </w:tcPr>
          <w:p w14:paraId="0133DC02" w14:textId="77777777" w:rsidR="00A65BA8" w:rsidRPr="00F10FB4" w:rsidRDefault="00A65BA8" w:rsidP="006F3BF9">
            <w:pPr>
              <w:jc w:val="center"/>
              <w:rPr>
                <w:b/>
                <w:i/>
                <w:sz w:val="22"/>
                <w:szCs w:val="22"/>
              </w:rPr>
            </w:pPr>
            <w:r w:rsidRPr="00F10FB4">
              <w:rPr>
                <w:b/>
                <w:i/>
                <w:sz w:val="22"/>
                <w:szCs w:val="22"/>
              </w:rPr>
              <w:t>61:21:0600010:1504/1</w:t>
            </w:r>
          </w:p>
          <w:p w14:paraId="3D8BE3F6"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AB526CA" w14:textId="77777777" w:rsidR="00A65BA8" w:rsidRPr="00F10FB4" w:rsidRDefault="00A65BA8" w:rsidP="006F3BF9">
            <w:pPr>
              <w:jc w:val="center"/>
              <w:rPr>
                <w:i/>
                <w:sz w:val="22"/>
                <w:szCs w:val="22"/>
              </w:rPr>
            </w:pPr>
            <w:r w:rsidRPr="00F10FB4">
              <w:rPr>
                <w:i/>
                <w:sz w:val="22"/>
                <w:szCs w:val="22"/>
              </w:rPr>
              <w:t>0,35</w:t>
            </w:r>
          </w:p>
        </w:tc>
        <w:tc>
          <w:tcPr>
            <w:tcW w:w="0" w:type="auto"/>
            <w:shd w:val="clear" w:color="auto" w:fill="auto"/>
          </w:tcPr>
          <w:p w14:paraId="529DF13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03ACE87" w14:textId="4F21FCD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E91A08F" w14:textId="77777777" w:rsidTr="006F3BF9">
        <w:trPr>
          <w:cantSplit/>
          <w:trHeight w:val="20"/>
          <w:jc w:val="center"/>
        </w:trPr>
        <w:tc>
          <w:tcPr>
            <w:tcW w:w="0" w:type="auto"/>
            <w:shd w:val="clear" w:color="auto" w:fill="D9D9D9" w:themeFill="background1" w:themeFillShade="D9"/>
          </w:tcPr>
          <w:p w14:paraId="355F0076" w14:textId="77777777" w:rsidR="00A65BA8" w:rsidRPr="00F10FB4" w:rsidRDefault="00A65BA8" w:rsidP="006F3BF9">
            <w:pPr>
              <w:jc w:val="center"/>
              <w:rPr>
                <w:b/>
                <w:i/>
                <w:sz w:val="22"/>
                <w:szCs w:val="22"/>
              </w:rPr>
            </w:pPr>
            <w:r w:rsidRPr="00F10FB4">
              <w:rPr>
                <w:b/>
                <w:i/>
                <w:sz w:val="22"/>
                <w:szCs w:val="22"/>
              </w:rPr>
              <w:t>61:21:0600010:1572/1</w:t>
            </w:r>
          </w:p>
          <w:p w14:paraId="18A17FCB"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6B048D2" w14:textId="77777777" w:rsidR="00A65BA8" w:rsidRPr="00F10FB4" w:rsidRDefault="00A65BA8" w:rsidP="006F3BF9">
            <w:pPr>
              <w:jc w:val="center"/>
              <w:rPr>
                <w:i/>
                <w:sz w:val="22"/>
                <w:szCs w:val="22"/>
              </w:rPr>
            </w:pPr>
            <w:r w:rsidRPr="00F10FB4">
              <w:rPr>
                <w:i/>
                <w:sz w:val="22"/>
                <w:szCs w:val="22"/>
              </w:rPr>
              <w:t>0,34</w:t>
            </w:r>
          </w:p>
        </w:tc>
        <w:tc>
          <w:tcPr>
            <w:tcW w:w="0" w:type="auto"/>
            <w:shd w:val="clear" w:color="auto" w:fill="auto"/>
          </w:tcPr>
          <w:p w14:paraId="33E64B0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4D80702" w14:textId="3E4B3CD5"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141CC59" w14:textId="77777777" w:rsidTr="006F3BF9">
        <w:trPr>
          <w:cantSplit/>
          <w:trHeight w:val="20"/>
          <w:jc w:val="center"/>
        </w:trPr>
        <w:tc>
          <w:tcPr>
            <w:tcW w:w="0" w:type="auto"/>
            <w:shd w:val="clear" w:color="auto" w:fill="D9D9D9" w:themeFill="background1" w:themeFillShade="D9"/>
          </w:tcPr>
          <w:p w14:paraId="03C956B5" w14:textId="77777777" w:rsidR="00A65BA8" w:rsidRPr="00F10FB4" w:rsidRDefault="00A65BA8" w:rsidP="006F3BF9">
            <w:pPr>
              <w:jc w:val="center"/>
              <w:rPr>
                <w:b/>
                <w:i/>
                <w:sz w:val="22"/>
                <w:szCs w:val="22"/>
              </w:rPr>
            </w:pPr>
            <w:r w:rsidRPr="00F10FB4">
              <w:rPr>
                <w:b/>
                <w:i/>
                <w:sz w:val="22"/>
                <w:szCs w:val="22"/>
              </w:rPr>
              <w:t>61:21:0600010:1189/1</w:t>
            </w:r>
          </w:p>
          <w:p w14:paraId="5E101F8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B96DD68" w14:textId="77777777" w:rsidR="00A65BA8" w:rsidRPr="00F10FB4" w:rsidRDefault="00A65BA8" w:rsidP="006F3BF9">
            <w:pPr>
              <w:jc w:val="center"/>
              <w:rPr>
                <w:i/>
                <w:sz w:val="22"/>
                <w:szCs w:val="22"/>
              </w:rPr>
            </w:pPr>
            <w:r w:rsidRPr="00F10FB4">
              <w:rPr>
                <w:i/>
                <w:sz w:val="22"/>
                <w:szCs w:val="22"/>
              </w:rPr>
              <w:t>0,32</w:t>
            </w:r>
          </w:p>
        </w:tc>
        <w:tc>
          <w:tcPr>
            <w:tcW w:w="0" w:type="auto"/>
            <w:shd w:val="clear" w:color="auto" w:fill="auto"/>
          </w:tcPr>
          <w:p w14:paraId="55B8A45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784807C" w14:textId="594DD37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8ECC548" w14:textId="77777777" w:rsidTr="006F3BF9">
        <w:trPr>
          <w:cantSplit/>
          <w:trHeight w:val="20"/>
          <w:jc w:val="center"/>
        </w:trPr>
        <w:tc>
          <w:tcPr>
            <w:tcW w:w="0" w:type="auto"/>
            <w:shd w:val="clear" w:color="auto" w:fill="D9D9D9" w:themeFill="background1" w:themeFillShade="D9"/>
          </w:tcPr>
          <w:p w14:paraId="744927C1" w14:textId="77777777" w:rsidR="00A65BA8" w:rsidRPr="00F10FB4" w:rsidRDefault="00A65BA8" w:rsidP="006F3BF9">
            <w:pPr>
              <w:jc w:val="center"/>
              <w:rPr>
                <w:b/>
                <w:i/>
                <w:sz w:val="22"/>
                <w:szCs w:val="22"/>
              </w:rPr>
            </w:pPr>
            <w:r w:rsidRPr="00F10FB4">
              <w:rPr>
                <w:b/>
                <w:i/>
                <w:sz w:val="22"/>
                <w:szCs w:val="22"/>
              </w:rPr>
              <w:t>61:21:0600010:1241/2</w:t>
            </w:r>
          </w:p>
          <w:p w14:paraId="3587048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7C4D090" w14:textId="77777777" w:rsidR="00A65BA8" w:rsidRPr="00F10FB4" w:rsidRDefault="00A65BA8" w:rsidP="006F3BF9">
            <w:pPr>
              <w:jc w:val="center"/>
              <w:rPr>
                <w:i/>
                <w:sz w:val="22"/>
                <w:szCs w:val="22"/>
              </w:rPr>
            </w:pPr>
            <w:r w:rsidRPr="00F10FB4">
              <w:rPr>
                <w:i/>
                <w:sz w:val="22"/>
                <w:szCs w:val="22"/>
              </w:rPr>
              <w:t>0,31</w:t>
            </w:r>
          </w:p>
        </w:tc>
        <w:tc>
          <w:tcPr>
            <w:tcW w:w="0" w:type="auto"/>
            <w:shd w:val="clear" w:color="auto" w:fill="auto"/>
          </w:tcPr>
          <w:p w14:paraId="7481D5E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3F8554A" w14:textId="319E6A0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705198B" w14:textId="77777777" w:rsidTr="006F3BF9">
        <w:trPr>
          <w:cantSplit/>
          <w:trHeight w:val="20"/>
          <w:jc w:val="center"/>
        </w:trPr>
        <w:tc>
          <w:tcPr>
            <w:tcW w:w="0" w:type="auto"/>
            <w:shd w:val="clear" w:color="auto" w:fill="D9D9D9" w:themeFill="background1" w:themeFillShade="D9"/>
          </w:tcPr>
          <w:p w14:paraId="0E594D5A" w14:textId="77777777" w:rsidR="00A65BA8" w:rsidRPr="00F10FB4" w:rsidRDefault="00A65BA8" w:rsidP="006F3BF9">
            <w:pPr>
              <w:jc w:val="center"/>
              <w:rPr>
                <w:b/>
                <w:i/>
                <w:sz w:val="22"/>
                <w:szCs w:val="22"/>
              </w:rPr>
            </w:pPr>
            <w:r w:rsidRPr="00F10FB4">
              <w:rPr>
                <w:b/>
                <w:i/>
                <w:sz w:val="22"/>
                <w:szCs w:val="22"/>
              </w:rPr>
              <w:t>61:21:0600010:1190/1</w:t>
            </w:r>
          </w:p>
          <w:p w14:paraId="12F9224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AA4DA8D" w14:textId="77777777" w:rsidR="00A65BA8" w:rsidRPr="00F10FB4" w:rsidRDefault="00A65BA8" w:rsidP="006F3BF9">
            <w:pPr>
              <w:jc w:val="center"/>
              <w:rPr>
                <w:i/>
                <w:sz w:val="22"/>
                <w:szCs w:val="22"/>
              </w:rPr>
            </w:pPr>
            <w:r w:rsidRPr="00F10FB4">
              <w:rPr>
                <w:i/>
                <w:sz w:val="22"/>
                <w:szCs w:val="22"/>
              </w:rPr>
              <w:t>0,66</w:t>
            </w:r>
          </w:p>
        </w:tc>
        <w:tc>
          <w:tcPr>
            <w:tcW w:w="0" w:type="auto"/>
            <w:shd w:val="clear" w:color="auto" w:fill="auto"/>
          </w:tcPr>
          <w:p w14:paraId="21614E7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D0C96E2" w14:textId="7CBBE29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1A5A23E" w14:textId="77777777" w:rsidTr="006F3BF9">
        <w:trPr>
          <w:cantSplit/>
          <w:trHeight w:val="20"/>
          <w:jc w:val="center"/>
        </w:trPr>
        <w:tc>
          <w:tcPr>
            <w:tcW w:w="0" w:type="auto"/>
            <w:shd w:val="clear" w:color="auto" w:fill="D9D9D9" w:themeFill="background1" w:themeFillShade="D9"/>
          </w:tcPr>
          <w:p w14:paraId="79B1C13C" w14:textId="77777777" w:rsidR="00A65BA8" w:rsidRPr="00F10FB4" w:rsidRDefault="00A65BA8" w:rsidP="006F3BF9">
            <w:pPr>
              <w:jc w:val="center"/>
              <w:rPr>
                <w:b/>
                <w:i/>
                <w:sz w:val="22"/>
                <w:szCs w:val="22"/>
              </w:rPr>
            </w:pPr>
            <w:r w:rsidRPr="00F10FB4">
              <w:rPr>
                <w:b/>
                <w:i/>
                <w:sz w:val="22"/>
                <w:szCs w:val="22"/>
              </w:rPr>
              <w:t>61:21:0600010:1197/1</w:t>
            </w:r>
          </w:p>
          <w:p w14:paraId="334F0F8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B13D475" w14:textId="77777777" w:rsidR="00A65BA8" w:rsidRPr="00F10FB4" w:rsidRDefault="00A65BA8" w:rsidP="006F3BF9">
            <w:pPr>
              <w:jc w:val="center"/>
              <w:rPr>
                <w:i/>
                <w:sz w:val="22"/>
                <w:szCs w:val="22"/>
              </w:rPr>
            </w:pPr>
            <w:r w:rsidRPr="00F10FB4">
              <w:rPr>
                <w:i/>
                <w:sz w:val="22"/>
                <w:szCs w:val="22"/>
              </w:rPr>
              <w:t>0,31</w:t>
            </w:r>
          </w:p>
        </w:tc>
        <w:tc>
          <w:tcPr>
            <w:tcW w:w="0" w:type="auto"/>
            <w:shd w:val="clear" w:color="auto" w:fill="auto"/>
          </w:tcPr>
          <w:p w14:paraId="42CA769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C34D393" w14:textId="2CC26DD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74C95CB" w14:textId="77777777" w:rsidTr="006F3BF9">
        <w:trPr>
          <w:cantSplit/>
          <w:trHeight w:val="20"/>
          <w:jc w:val="center"/>
        </w:trPr>
        <w:tc>
          <w:tcPr>
            <w:tcW w:w="0" w:type="auto"/>
            <w:shd w:val="clear" w:color="auto" w:fill="D9D9D9" w:themeFill="background1" w:themeFillShade="D9"/>
          </w:tcPr>
          <w:p w14:paraId="0A4DF753" w14:textId="77777777" w:rsidR="00A65BA8" w:rsidRPr="00F10FB4" w:rsidRDefault="00A65BA8" w:rsidP="006F3BF9">
            <w:pPr>
              <w:jc w:val="center"/>
              <w:rPr>
                <w:b/>
                <w:i/>
                <w:sz w:val="22"/>
                <w:szCs w:val="22"/>
              </w:rPr>
            </w:pPr>
            <w:r w:rsidRPr="00F10FB4">
              <w:rPr>
                <w:b/>
                <w:i/>
                <w:sz w:val="22"/>
                <w:szCs w:val="22"/>
              </w:rPr>
              <w:t>61:21:0600010:1641/2</w:t>
            </w:r>
          </w:p>
          <w:p w14:paraId="6C15D39C"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C640B2C" w14:textId="77777777" w:rsidR="00A65BA8" w:rsidRPr="00F10FB4" w:rsidRDefault="00A65BA8" w:rsidP="006F3BF9">
            <w:pPr>
              <w:jc w:val="center"/>
              <w:rPr>
                <w:i/>
                <w:sz w:val="22"/>
                <w:szCs w:val="22"/>
              </w:rPr>
            </w:pPr>
            <w:r w:rsidRPr="00F10FB4">
              <w:rPr>
                <w:i/>
                <w:sz w:val="22"/>
                <w:szCs w:val="22"/>
              </w:rPr>
              <w:t>0,33</w:t>
            </w:r>
          </w:p>
        </w:tc>
        <w:tc>
          <w:tcPr>
            <w:tcW w:w="0" w:type="auto"/>
            <w:shd w:val="clear" w:color="auto" w:fill="auto"/>
          </w:tcPr>
          <w:p w14:paraId="450D686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E6C2ECF" w14:textId="3799BFF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06737C4" w14:textId="77777777" w:rsidTr="006F3BF9">
        <w:trPr>
          <w:cantSplit/>
          <w:trHeight w:val="20"/>
          <w:jc w:val="center"/>
        </w:trPr>
        <w:tc>
          <w:tcPr>
            <w:tcW w:w="0" w:type="auto"/>
            <w:shd w:val="clear" w:color="auto" w:fill="D9D9D9" w:themeFill="background1" w:themeFillShade="D9"/>
          </w:tcPr>
          <w:p w14:paraId="201B3103" w14:textId="77777777" w:rsidR="00A65BA8" w:rsidRPr="00F10FB4" w:rsidRDefault="00A65BA8" w:rsidP="006F3BF9">
            <w:pPr>
              <w:jc w:val="center"/>
              <w:rPr>
                <w:b/>
                <w:i/>
                <w:sz w:val="22"/>
                <w:szCs w:val="22"/>
              </w:rPr>
            </w:pPr>
            <w:r w:rsidRPr="00F10FB4">
              <w:rPr>
                <w:b/>
                <w:i/>
                <w:sz w:val="22"/>
                <w:szCs w:val="22"/>
              </w:rPr>
              <w:lastRenderedPageBreak/>
              <w:t>61:21:0600010:1303/2</w:t>
            </w:r>
          </w:p>
          <w:p w14:paraId="4E3416A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F5516D3" w14:textId="77777777" w:rsidR="00A65BA8" w:rsidRPr="00F10FB4" w:rsidRDefault="00A65BA8" w:rsidP="006F3BF9">
            <w:pPr>
              <w:jc w:val="center"/>
              <w:rPr>
                <w:i/>
                <w:sz w:val="22"/>
                <w:szCs w:val="22"/>
              </w:rPr>
            </w:pPr>
            <w:r w:rsidRPr="00F10FB4">
              <w:rPr>
                <w:i/>
                <w:sz w:val="22"/>
                <w:szCs w:val="22"/>
              </w:rPr>
              <w:t>0,31</w:t>
            </w:r>
          </w:p>
        </w:tc>
        <w:tc>
          <w:tcPr>
            <w:tcW w:w="0" w:type="auto"/>
            <w:shd w:val="clear" w:color="auto" w:fill="auto"/>
          </w:tcPr>
          <w:p w14:paraId="3E596B8D"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77FE455" w14:textId="05DD6DE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F1B8B2F" w14:textId="77777777" w:rsidTr="006F3BF9">
        <w:trPr>
          <w:cantSplit/>
          <w:trHeight w:val="20"/>
          <w:jc w:val="center"/>
        </w:trPr>
        <w:tc>
          <w:tcPr>
            <w:tcW w:w="0" w:type="auto"/>
            <w:shd w:val="clear" w:color="auto" w:fill="D9D9D9" w:themeFill="background1" w:themeFillShade="D9"/>
          </w:tcPr>
          <w:p w14:paraId="22D33E76" w14:textId="77777777" w:rsidR="00A65BA8" w:rsidRPr="00F10FB4" w:rsidRDefault="00A65BA8" w:rsidP="006F3BF9">
            <w:pPr>
              <w:jc w:val="center"/>
              <w:rPr>
                <w:b/>
                <w:i/>
                <w:sz w:val="22"/>
                <w:szCs w:val="22"/>
              </w:rPr>
            </w:pPr>
            <w:r w:rsidRPr="00F10FB4">
              <w:rPr>
                <w:b/>
                <w:i/>
                <w:sz w:val="22"/>
                <w:szCs w:val="22"/>
              </w:rPr>
              <w:t>61:21:0600010:1432/2</w:t>
            </w:r>
          </w:p>
          <w:p w14:paraId="1D0FE9B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6850751" w14:textId="77777777" w:rsidR="00A65BA8" w:rsidRPr="00F10FB4" w:rsidRDefault="00A65BA8" w:rsidP="006F3BF9">
            <w:pPr>
              <w:jc w:val="center"/>
              <w:rPr>
                <w:i/>
                <w:sz w:val="22"/>
                <w:szCs w:val="22"/>
              </w:rPr>
            </w:pPr>
            <w:r w:rsidRPr="00F10FB4">
              <w:rPr>
                <w:i/>
                <w:sz w:val="22"/>
                <w:szCs w:val="22"/>
              </w:rPr>
              <w:t>0,62</w:t>
            </w:r>
          </w:p>
        </w:tc>
        <w:tc>
          <w:tcPr>
            <w:tcW w:w="0" w:type="auto"/>
            <w:shd w:val="clear" w:color="auto" w:fill="auto"/>
          </w:tcPr>
          <w:p w14:paraId="3876640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0E728F8" w14:textId="55CBAF8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F91610A" w14:textId="77777777" w:rsidTr="006F3BF9">
        <w:trPr>
          <w:cantSplit/>
          <w:trHeight w:val="20"/>
          <w:jc w:val="center"/>
        </w:trPr>
        <w:tc>
          <w:tcPr>
            <w:tcW w:w="0" w:type="auto"/>
            <w:shd w:val="clear" w:color="auto" w:fill="D9D9D9" w:themeFill="background1" w:themeFillShade="D9"/>
          </w:tcPr>
          <w:p w14:paraId="4EB762CA" w14:textId="77777777" w:rsidR="00A65BA8" w:rsidRPr="00F10FB4" w:rsidRDefault="00A65BA8" w:rsidP="006F3BF9">
            <w:pPr>
              <w:jc w:val="center"/>
              <w:rPr>
                <w:b/>
                <w:i/>
                <w:sz w:val="22"/>
                <w:szCs w:val="22"/>
              </w:rPr>
            </w:pPr>
            <w:r w:rsidRPr="00F10FB4">
              <w:rPr>
                <w:b/>
                <w:i/>
                <w:sz w:val="22"/>
                <w:szCs w:val="22"/>
              </w:rPr>
              <w:t>61:21:0600010:1195/1</w:t>
            </w:r>
          </w:p>
          <w:p w14:paraId="6C55BB9E"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00B8D3E" w14:textId="77777777" w:rsidR="00A65BA8" w:rsidRPr="00F10FB4" w:rsidRDefault="00A65BA8" w:rsidP="006F3BF9">
            <w:pPr>
              <w:jc w:val="center"/>
              <w:rPr>
                <w:i/>
                <w:sz w:val="22"/>
                <w:szCs w:val="22"/>
              </w:rPr>
            </w:pPr>
            <w:r w:rsidRPr="00F10FB4">
              <w:rPr>
                <w:i/>
                <w:sz w:val="22"/>
                <w:szCs w:val="22"/>
              </w:rPr>
              <w:t>0,50</w:t>
            </w:r>
          </w:p>
        </w:tc>
        <w:tc>
          <w:tcPr>
            <w:tcW w:w="0" w:type="auto"/>
            <w:shd w:val="clear" w:color="auto" w:fill="auto"/>
          </w:tcPr>
          <w:p w14:paraId="46364C2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C136834" w14:textId="070EB32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9E07E69" w14:textId="77777777" w:rsidTr="006F3BF9">
        <w:trPr>
          <w:cantSplit/>
          <w:trHeight w:val="20"/>
          <w:jc w:val="center"/>
        </w:trPr>
        <w:tc>
          <w:tcPr>
            <w:tcW w:w="0" w:type="auto"/>
            <w:shd w:val="clear" w:color="auto" w:fill="D9D9D9" w:themeFill="background1" w:themeFillShade="D9"/>
          </w:tcPr>
          <w:p w14:paraId="0744A7C9" w14:textId="77777777" w:rsidR="00A65BA8" w:rsidRPr="00F10FB4" w:rsidRDefault="00A65BA8" w:rsidP="006F3BF9">
            <w:pPr>
              <w:jc w:val="center"/>
              <w:rPr>
                <w:b/>
                <w:i/>
                <w:sz w:val="22"/>
                <w:szCs w:val="22"/>
              </w:rPr>
            </w:pPr>
            <w:r w:rsidRPr="00F10FB4">
              <w:rPr>
                <w:b/>
                <w:i/>
                <w:sz w:val="22"/>
                <w:szCs w:val="22"/>
              </w:rPr>
              <w:t>61:21:0600010:1181/1</w:t>
            </w:r>
          </w:p>
          <w:p w14:paraId="6FE573C1"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096939F" w14:textId="77777777" w:rsidR="00A65BA8" w:rsidRPr="00F10FB4" w:rsidRDefault="00A65BA8" w:rsidP="006F3BF9">
            <w:pPr>
              <w:jc w:val="center"/>
              <w:rPr>
                <w:i/>
                <w:sz w:val="22"/>
                <w:szCs w:val="22"/>
              </w:rPr>
            </w:pPr>
            <w:r w:rsidRPr="00F10FB4">
              <w:rPr>
                <w:i/>
                <w:sz w:val="22"/>
                <w:szCs w:val="22"/>
              </w:rPr>
              <w:t>0,29</w:t>
            </w:r>
          </w:p>
        </w:tc>
        <w:tc>
          <w:tcPr>
            <w:tcW w:w="0" w:type="auto"/>
            <w:shd w:val="clear" w:color="auto" w:fill="auto"/>
          </w:tcPr>
          <w:p w14:paraId="3BAA12C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6A02CBA" w14:textId="0515679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C381E20" w14:textId="77777777" w:rsidTr="006F3BF9">
        <w:trPr>
          <w:cantSplit/>
          <w:trHeight w:val="20"/>
          <w:jc w:val="center"/>
        </w:trPr>
        <w:tc>
          <w:tcPr>
            <w:tcW w:w="0" w:type="auto"/>
            <w:shd w:val="clear" w:color="auto" w:fill="D9D9D9" w:themeFill="background1" w:themeFillShade="D9"/>
          </w:tcPr>
          <w:p w14:paraId="445E6DBE" w14:textId="77777777" w:rsidR="00A65BA8" w:rsidRPr="00F10FB4" w:rsidRDefault="00A65BA8" w:rsidP="006F3BF9">
            <w:pPr>
              <w:jc w:val="center"/>
              <w:rPr>
                <w:b/>
                <w:i/>
                <w:sz w:val="22"/>
                <w:szCs w:val="22"/>
              </w:rPr>
            </w:pPr>
            <w:r w:rsidRPr="00F10FB4">
              <w:rPr>
                <w:b/>
                <w:i/>
                <w:sz w:val="22"/>
                <w:szCs w:val="22"/>
              </w:rPr>
              <w:t>61:21:0600010:1207/1</w:t>
            </w:r>
          </w:p>
          <w:p w14:paraId="75A4E591"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207D9D2" w14:textId="77777777" w:rsidR="00A65BA8" w:rsidRPr="00F10FB4" w:rsidRDefault="00A65BA8" w:rsidP="006F3BF9">
            <w:pPr>
              <w:jc w:val="center"/>
              <w:rPr>
                <w:i/>
                <w:sz w:val="22"/>
                <w:szCs w:val="22"/>
              </w:rPr>
            </w:pPr>
            <w:r w:rsidRPr="00F10FB4">
              <w:rPr>
                <w:i/>
                <w:sz w:val="22"/>
                <w:szCs w:val="22"/>
              </w:rPr>
              <w:t>0,31</w:t>
            </w:r>
          </w:p>
        </w:tc>
        <w:tc>
          <w:tcPr>
            <w:tcW w:w="0" w:type="auto"/>
            <w:shd w:val="clear" w:color="auto" w:fill="auto"/>
          </w:tcPr>
          <w:p w14:paraId="123C279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8C72DE3" w14:textId="5C818C0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2899AF7" w14:textId="77777777" w:rsidTr="006F3BF9">
        <w:trPr>
          <w:cantSplit/>
          <w:trHeight w:val="20"/>
          <w:jc w:val="center"/>
        </w:trPr>
        <w:tc>
          <w:tcPr>
            <w:tcW w:w="0" w:type="auto"/>
            <w:shd w:val="clear" w:color="auto" w:fill="D9D9D9" w:themeFill="background1" w:themeFillShade="D9"/>
          </w:tcPr>
          <w:p w14:paraId="0FE8A877" w14:textId="77777777" w:rsidR="00A65BA8" w:rsidRPr="00F10FB4" w:rsidRDefault="00A65BA8" w:rsidP="006F3BF9">
            <w:pPr>
              <w:jc w:val="center"/>
              <w:rPr>
                <w:b/>
                <w:i/>
                <w:sz w:val="22"/>
                <w:szCs w:val="22"/>
              </w:rPr>
            </w:pPr>
            <w:r w:rsidRPr="00F10FB4">
              <w:rPr>
                <w:b/>
                <w:i/>
                <w:sz w:val="22"/>
                <w:szCs w:val="22"/>
              </w:rPr>
              <w:t>61:21:0600010:1307/1</w:t>
            </w:r>
          </w:p>
          <w:p w14:paraId="6B9393D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79BFBFF" w14:textId="77777777" w:rsidR="00A65BA8" w:rsidRPr="00F10FB4" w:rsidRDefault="00A65BA8" w:rsidP="006F3BF9">
            <w:pPr>
              <w:jc w:val="center"/>
              <w:rPr>
                <w:i/>
                <w:sz w:val="22"/>
                <w:szCs w:val="22"/>
              </w:rPr>
            </w:pPr>
            <w:r w:rsidRPr="00F10FB4">
              <w:rPr>
                <w:i/>
                <w:sz w:val="22"/>
                <w:szCs w:val="22"/>
              </w:rPr>
              <w:t>0,62</w:t>
            </w:r>
          </w:p>
        </w:tc>
        <w:tc>
          <w:tcPr>
            <w:tcW w:w="0" w:type="auto"/>
            <w:shd w:val="clear" w:color="auto" w:fill="auto"/>
          </w:tcPr>
          <w:p w14:paraId="561F2B6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4D09FA8" w14:textId="552C3B1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B6A0E55" w14:textId="77777777" w:rsidTr="006F3BF9">
        <w:trPr>
          <w:cantSplit/>
          <w:trHeight w:val="20"/>
          <w:jc w:val="center"/>
        </w:trPr>
        <w:tc>
          <w:tcPr>
            <w:tcW w:w="0" w:type="auto"/>
            <w:shd w:val="clear" w:color="auto" w:fill="D9D9D9" w:themeFill="background1" w:themeFillShade="D9"/>
          </w:tcPr>
          <w:p w14:paraId="040AD2A5" w14:textId="77777777" w:rsidR="00A65BA8" w:rsidRPr="00F10FB4" w:rsidRDefault="00A65BA8" w:rsidP="006F3BF9">
            <w:pPr>
              <w:jc w:val="center"/>
              <w:rPr>
                <w:b/>
                <w:i/>
                <w:sz w:val="22"/>
                <w:szCs w:val="22"/>
              </w:rPr>
            </w:pPr>
            <w:r w:rsidRPr="00F10FB4">
              <w:rPr>
                <w:b/>
                <w:i/>
                <w:sz w:val="22"/>
                <w:szCs w:val="22"/>
              </w:rPr>
              <w:t>61:21:0600010:1695/1</w:t>
            </w:r>
          </w:p>
          <w:p w14:paraId="2E3FC06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EC54606" w14:textId="77777777" w:rsidR="00A65BA8" w:rsidRPr="00F10FB4" w:rsidRDefault="00A65BA8" w:rsidP="006F3BF9">
            <w:pPr>
              <w:jc w:val="center"/>
              <w:rPr>
                <w:i/>
                <w:sz w:val="22"/>
                <w:szCs w:val="22"/>
              </w:rPr>
            </w:pPr>
            <w:r w:rsidRPr="00F10FB4">
              <w:rPr>
                <w:i/>
                <w:sz w:val="22"/>
                <w:szCs w:val="22"/>
              </w:rPr>
              <w:t>0,32</w:t>
            </w:r>
          </w:p>
        </w:tc>
        <w:tc>
          <w:tcPr>
            <w:tcW w:w="0" w:type="auto"/>
            <w:shd w:val="clear" w:color="auto" w:fill="auto"/>
          </w:tcPr>
          <w:p w14:paraId="511C31C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1AE0106" w14:textId="3F6A0D4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479CF77" w14:textId="77777777" w:rsidTr="006F3BF9">
        <w:trPr>
          <w:cantSplit/>
          <w:trHeight w:val="20"/>
          <w:jc w:val="center"/>
        </w:trPr>
        <w:tc>
          <w:tcPr>
            <w:tcW w:w="0" w:type="auto"/>
            <w:shd w:val="clear" w:color="auto" w:fill="D9D9D9" w:themeFill="background1" w:themeFillShade="D9"/>
          </w:tcPr>
          <w:p w14:paraId="3EB4B3D6" w14:textId="77777777" w:rsidR="00A65BA8" w:rsidRPr="00F10FB4" w:rsidRDefault="00A65BA8" w:rsidP="006F3BF9">
            <w:pPr>
              <w:jc w:val="center"/>
              <w:rPr>
                <w:b/>
                <w:i/>
                <w:sz w:val="22"/>
                <w:szCs w:val="22"/>
              </w:rPr>
            </w:pPr>
            <w:r w:rsidRPr="00F10FB4">
              <w:rPr>
                <w:b/>
                <w:i/>
                <w:sz w:val="22"/>
                <w:szCs w:val="22"/>
              </w:rPr>
              <w:t>61:21:0600010:1702/1</w:t>
            </w:r>
          </w:p>
          <w:p w14:paraId="3563F43B"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69D4CF4" w14:textId="77777777" w:rsidR="00A65BA8" w:rsidRPr="00F10FB4" w:rsidRDefault="00A65BA8" w:rsidP="006F3BF9">
            <w:pPr>
              <w:jc w:val="center"/>
              <w:rPr>
                <w:i/>
                <w:sz w:val="22"/>
                <w:szCs w:val="22"/>
              </w:rPr>
            </w:pPr>
            <w:r w:rsidRPr="00F10FB4">
              <w:rPr>
                <w:i/>
                <w:sz w:val="22"/>
                <w:szCs w:val="22"/>
              </w:rPr>
              <w:t>0,33</w:t>
            </w:r>
          </w:p>
        </w:tc>
        <w:tc>
          <w:tcPr>
            <w:tcW w:w="0" w:type="auto"/>
            <w:shd w:val="clear" w:color="auto" w:fill="auto"/>
          </w:tcPr>
          <w:p w14:paraId="6B9E1E7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C0344F9" w14:textId="61149E7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BC6DF17" w14:textId="77777777" w:rsidTr="006F3BF9">
        <w:trPr>
          <w:cantSplit/>
          <w:trHeight w:val="20"/>
          <w:jc w:val="center"/>
        </w:trPr>
        <w:tc>
          <w:tcPr>
            <w:tcW w:w="0" w:type="auto"/>
            <w:shd w:val="clear" w:color="auto" w:fill="D9D9D9" w:themeFill="background1" w:themeFillShade="D9"/>
          </w:tcPr>
          <w:p w14:paraId="2018B4E4" w14:textId="77777777" w:rsidR="00A65BA8" w:rsidRPr="00F10FB4" w:rsidRDefault="00A65BA8" w:rsidP="006F3BF9">
            <w:pPr>
              <w:jc w:val="center"/>
              <w:rPr>
                <w:b/>
                <w:i/>
                <w:sz w:val="22"/>
                <w:szCs w:val="22"/>
              </w:rPr>
            </w:pPr>
            <w:r w:rsidRPr="00F10FB4">
              <w:rPr>
                <w:b/>
                <w:i/>
                <w:sz w:val="22"/>
                <w:szCs w:val="22"/>
              </w:rPr>
              <w:lastRenderedPageBreak/>
              <w:t>61:21:0600010:1727/2</w:t>
            </w:r>
          </w:p>
          <w:p w14:paraId="6EE04C31"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DD7EAF0" w14:textId="77777777" w:rsidR="00A65BA8" w:rsidRPr="00F10FB4" w:rsidRDefault="00A65BA8" w:rsidP="006F3BF9">
            <w:pPr>
              <w:jc w:val="center"/>
              <w:rPr>
                <w:i/>
                <w:sz w:val="22"/>
                <w:szCs w:val="22"/>
              </w:rPr>
            </w:pPr>
            <w:r w:rsidRPr="00F10FB4">
              <w:rPr>
                <w:i/>
                <w:sz w:val="22"/>
                <w:szCs w:val="22"/>
              </w:rPr>
              <w:t>0,34</w:t>
            </w:r>
          </w:p>
        </w:tc>
        <w:tc>
          <w:tcPr>
            <w:tcW w:w="0" w:type="auto"/>
            <w:shd w:val="clear" w:color="auto" w:fill="auto"/>
          </w:tcPr>
          <w:p w14:paraId="4F5CCBA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5FED1E4" w14:textId="732E60D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82C7397" w14:textId="77777777" w:rsidTr="006F3BF9">
        <w:trPr>
          <w:cantSplit/>
          <w:trHeight w:val="20"/>
          <w:jc w:val="center"/>
        </w:trPr>
        <w:tc>
          <w:tcPr>
            <w:tcW w:w="0" w:type="auto"/>
            <w:shd w:val="clear" w:color="auto" w:fill="D9D9D9" w:themeFill="background1" w:themeFillShade="D9"/>
          </w:tcPr>
          <w:p w14:paraId="67691EDD" w14:textId="1C7BD56A"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61:21:0600010:832</w:t>
            </w:r>
          </w:p>
        </w:tc>
        <w:tc>
          <w:tcPr>
            <w:tcW w:w="0" w:type="auto"/>
            <w:shd w:val="clear" w:color="auto" w:fill="auto"/>
          </w:tcPr>
          <w:p w14:paraId="46D1F640" w14:textId="77777777" w:rsidR="00A65BA8" w:rsidRPr="00F10FB4" w:rsidRDefault="00A65BA8" w:rsidP="006F3BF9">
            <w:pPr>
              <w:jc w:val="center"/>
              <w:rPr>
                <w:i/>
                <w:sz w:val="22"/>
                <w:szCs w:val="22"/>
              </w:rPr>
            </w:pPr>
            <w:r w:rsidRPr="00F10FB4">
              <w:rPr>
                <w:i/>
                <w:sz w:val="22"/>
                <w:szCs w:val="22"/>
              </w:rPr>
              <w:t>0,05</w:t>
            </w:r>
          </w:p>
        </w:tc>
        <w:tc>
          <w:tcPr>
            <w:tcW w:w="0" w:type="auto"/>
            <w:shd w:val="clear" w:color="auto" w:fill="auto"/>
          </w:tcPr>
          <w:p w14:paraId="7FE0D9A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00AC4CA" w14:textId="1771314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FCCFE71" w14:textId="77777777" w:rsidTr="006F3BF9">
        <w:trPr>
          <w:cantSplit/>
          <w:trHeight w:val="20"/>
          <w:jc w:val="center"/>
        </w:trPr>
        <w:tc>
          <w:tcPr>
            <w:tcW w:w="0" w:type="auto"/>
            <w:shd w:val="clear" w:color="auto" w:fill="D9D9D9" w:themeFill="background1" w:themeFillShade="D9"/>
          </w:tcPr>
          <w:p w14:paraId="0C5B4B97" w14:textId="77777777" w:rsidR="00A65BA8" w:rsidRPr="00F10FB4" w:rsidRDefault="00A65BA8" w:rsidP="006F3BF9">
            <w:pPr>
              <w:jc w:val="center"/>
              <w:rPr>
                <w:b/>
                <w:i/>
                <w:sz w:val="22"/>
                <w:szCs w:val="22"/>
              </w:rPr>
            </w:pPr>
            <w:r w:rsidRPr="00F10FB4">
              <w:rPr>
                <w:b/>
                <w:i/>
                <w:sz w:val="22"/>
                <w:szCs w:val="22"/>
              </w:rPr>
              <w:t>61:21:0600010:1737/2</w:t>
            </w:r>
          </w:p>
          <w:p w14:paraId="256F8A44"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3182533" w14:textId="77777777" w:rsidR="00A65BA8" w:rsidRPr="00F10FB4" w:rsidRDefault="00A65BA8" w:rsidP="006F3BF9">
            <w:pPr>
              <w:jc w:val="center"/>
              <w:rPr>
                <w:i/>
                <w:sz w:val="22"/>
                <w:szCs w:val="22"/>
              </w:rPr>
            </w:pPr>
            <w:r w:rsidRPr="00F10FB4">
              <w:rPr>
                <w:i/>
                <w:sz w:val="22"/>
                <w:szCs w:val="22"/>
              </w:rPr>
              <w:t>0,12</w:t>
            </w:r>
          </w:p>
        </w:tc>
        <w:tc>
          <w:tcPr>
            <w:tcW w:w="0" w:type="auto"/>
            <w:shd w:val="clear" w:color="auto" w:fill="auto"/>
          </w:tcPr>
          <w:p w14:paraId="1057EED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8729BBA" w14:textId="21AB325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0607D87" w14:textId="77777777" w:rsidTr="006F3BF9">
        <w:trPr>
          <w:cantSplit/>
          <w:trHeight w:val="20"/>
          <w:jc w:val="center"/>
        </w:trPr>
        <w:tc>
          <w:tcPr>
            <w:tcW w:w="0" w:type="auto"/>
            <w:shd w:val="clear" w:color="auto" w:fill="D9D9D9" w:themeFill="background1" w:themeFillShade="D9"/>
          </w:tcPr>
          <w:p w14:paraId="764A2704" w14:textId="77777777" w:rsidR="00A65BA8" w:rsidRPr="00F10FB4" w:rsidRDefault="00A65BA8" w:rsidP="006F3BF9">
            <w:pPr>
              <w:jc w:val="center"/>
              <w:rPr>
                <w:b/>
                <w:i/>
                <w:sz w:val="22"/>
                <w:szCs w:val="22"/>
              </w:rPr>
            </w:pPr>
            <w:r w:rsidRPr="00F10FB4">
              <w:rPr>
                <w:b/>
                <w:i/>
                <w:sz w:val="22"/>
                <w:szCs w:val="22"/>
              </w:rPr>
              <w:t>61:21:0600010:1187/1</w:t>
            </w:r>
          </w:p>
          <w:p w14:paraId="15C7A8EF"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7A8A2A1" w14:textId="77777777" w:rsidR="00A65BA8" w:rsidRPr="00F10FB4" w:rsidRDefault="00A65BA8" w:rsidP="006F3BF9">
            <w:pPr>
              <w:jc w:val="center"/>
              <w:rPr>
                <w:i/>
                <w:sz w:val="22"/>
                <w:szCs w:val="22"/>
              </w:rPr>
            </w:pPr>
            <w:r w:rsidRPr="00F10FB4">
              <w:rPr>
                <w:i/>
                <w:sz w:val="22"/>
                <w:szCs w:val="22"/>
              </w:rPr>
              <w:t>0,22</w:t>
            </w:r>
          </w:p>
        </w:tc>
        <w:tc>
          <w:tcPr>
            <w:tcW w:w="0" w:type="auto"/>
            <w:shd w:val="clear" w:color="auto" w:fill="auto"/>
          </w:tcPr>
          <w:p w14:paraId="0B73D11C"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529D1BF" w14:textId="4CC4CE1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2A39405" w14:textId="77777777" w:rsidTr="006F3BF9">
        <w:trPr>
          <w:cantSplit/>
          <w:trHeight w:val="20"/>
          <w:jc w:val="center"/>
        </w:trPr>
        <w:tc>
          <w:tcPr>
            <w:tcW w:w="0" w:type="auto"/>
            <w:shd w:val="clear" w:color="auto" w:fill="D9D9D9" w:themeFill="background1" w:themeFillShade="D9"/>
          </w:tcPr>
          <w:p w14:paraId="70BC8885" w14:textId="77777777" w:rsidR="00A65BA8" w:rsidRPr="00F10FB4" w:rsidRDefault="00A65BA8" w:rsidP="006F3BF9">
            <w:pPr>
              <w:jc w:val="center"/>
              <w:rPr>
                <w:b/>
                <w:i/>
                <w:sz w:val="22"/>
                <w:szCs w:val="22"/>
              </w:rPr>
            </w:pPr>
            <w:r w:rsidRPr="00F10FB4">
              <w:rPr>
                <w:b/>
                <w:i/>
                <w:sz w:val="22"/>
                <w:szCs w:val="22"/>
              </w:rPr>
              <w:t>61:21:0600010:1186/1</w:t>
            </w:r>
          </w:p>
          <w:p w14:paraId="0BCE466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36FF9CC" w14:textId="77777777" w:rsidR="00A65BA8" w:rsidRPr="00F10FB4" w:rsidRDefault="00A65BA8" w:rsidP="006F3BF9">
            <w:pPr>
              <w:jc w:val="center"/>
              <w:rPr>
                <w:i/>
                <w:sz w:val="22"/>
                <w:szCs w:val="22"/>
              </w:rPr>
            </w:pPr>
            <w:r w:rsidRPr="00F10FB4">
              <w:rPr>
                <w:i/>
                <w:sz w:val="22"/>
                <w:szCs w:val="22"/>
              </w:rPr>
              <w:t>0,22</w:t>
            </w:r>
          </w:p>
        </w:tc>
        <w:tc>
          <w:tcPr>
            <w:tcW w:w="0" w:type="auto"/>
            <w:shd w:val="clear" w:color="auto" w:fill="auto"/>
          </w:tcPr>
          <w:p w14:paraId="79CEBDC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B54789B" w14:textId="0E98F10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1520639" w14:textId="77777777" w:rsidTr="006F3BF9">
        <w:trPr>
          <w:cantSplit/>
          <w:trHeight w:val="20"/>
          <w:jc w:val="center"/>
        </w:trPr>
        <w:tc>
          <w:tcPr>
            <w:tcW w:w="0" w:type="auto"/>
            <w:shd w:val="clear" w:color="auto" w:fill="D9D9D9" w:themeFill="background1" w:themeFillShade="D9"/>
          </w:tcPr>
          <w:p w14:paraId="1872691F" w14:textId="77777777" w:rsidR="00A65BA8" w:rsidRPr="00F10FB4" w:rsidRDefault="00A65BA8" w:rsidP="006F3BF9">
            <w:pPr>
              <w:jc w:val="center"/>
              <w:rPr>
                <w:b/>
                <w:i/>
                <w:sz w:val="22"/>
                <w:szCs w:val="22"/>
              </w:rPr>
            </w:pPr>
            <w:r w:rsidRPr="00F10FB4">
              <w:rPr>
                <w:b/>
                <w:i/>
                <w:sz w:val="22"/>
                <w:szCs w:val="22"/>
              </w:rPr>
              <w:t>61:21:0600010:1792/2</w:t>
            </w:r>
          </w:p>
          <w:p w14:paraId="783793E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732670E" w14:textId="77777777" w:rsidR="00A65BA8" w:rsidRPr="00F10FB4" w:rsidRDefault="00A65BA8" w:rsidP="006F3BF9">
            <w:pPr>
              <w:jc w:val="center"/>
              <w:rPr>
                <w:i/>
                <w:sz w:val="22"/>
                <w:szCs w:val="22"/>
              </w:rPr>
            </w:pPr>
            <w:r w:rsidRPr="00F10FB4">
              <w:rPr>
                <w:i/>
                <w:sz w:val="22"/>
                <w:szCs w:val="22"/>
              </w:rPr>
              <w:t>0,23</w:t>
            </w:r>
          </w:p>
        </w:tc>
        <w:tc>
          <w:tcPr>
            <w:tcW w:w="0" w:type="auto"/>
            <w:shd w:val="clear" w:color="auto" w:fill="auto"/>
          </w:tcPr>
          <w:p w14:paraId="33A83EE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882144F" w14:textId="02B77E5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E572E2C" w14:textId="77777777" w:rsidTr="006F3BF9">
        <w:trPr>
          <w:cantSplit/>
          <w:trHeight w:val="20"/>
          <w:jc w:val="center"/>
        </w:trPr>
        <w:tc>
          <w:tcPr>
            <w:tcW w:w="0" w:type="auto"/>
            <w:shd w:val="clear" w:color="auto" w:fill="D9D9D9" w:themeFill="background1" w:themeFillShade="D9"/>
          </w:tcPr>
          <w:p w14:paraId="12C58549" w14:textId="77777777" w:rsidR="00A65BA8" w:rsidRPr="00F10FB4" w:rsidRDefault="00A65BA8" w:rsidP="006F3BF9">
            <w:pPr>
              <w:jc w:val="center"/>
              <w:rPr>
                <w:b/>
                <w:i/>
                <w:sz w:val="22"/>
                <w:szCs w:val="22"/>
              </w:rPr>
            </w:pPr>
            <w:r w:rsidRPr="00F10FB4">
              <w:rPr>
                <w:b/>
                <w:i/>
                <w:sz w:val="22"/>
                <w:szCs w:val="22"/>
              </w:rPr>
              <w:t>61:21:0600010:1791/1</w:t>
            </w:r>
          </w:p>
          <w:p w14:paraId="3E970D6C" w14:textId="77777777" w:rsidR="00A65BA8" w:rsidRPr="00F10FB4" w:rsidRDefault="00A65BA8" w:rsidP="006F3BF9">
            <w:pPr>
              <w:jc w:val="center"/>
              <w:rPr>
                <w:b/>
                <w:i/>
                <w:sz w:val="22"/>
                <w:szCs w:val="22"/>
              </w:rPr>
            </w:pPr>
            <w:r w:rsidRPr="00F10FB4">
              <w:rPr>
                <w:b/>
                <w:i/>
                <w:sz w:val="22"/>
                <w:szCs w:val="22"/>
              </w:rPr>
              <w:t>Контур МЗУ</w:t>
            </w:r>
          </w:p>
        </w:tc>
        <w:tc>
          <w:tcPr>
            <w:tcW w:w="0" w:type="auto"/>
            <w:shd w:val="clear" w:color="auto" w:fill="auto"/>
          </w:tcPr>
          <w:p w14:paraId="43EAC226" w14:textId="77777777" w:rsidR="00A65BA8" w:rsidRPr="00F10FB4" w:rsidRDefault="00A65BA8" w:rsidP="006F3BF9">
            <w:pPr>
              <w:jc w:val="center"/>
              <w:rPr>
                <w:i/>
                <w:sz w:val="22"/>
                <w:szCs w:val="22"/>
              </w:rPr>
            </w:pPr>
            <w:r w:rsidRPr="00F10FB4">
              <w:rPr>
                <w:i/>
                <w:sz w:val="22"/>
                <w:szCs w:val="22"/>
              </w:rPr>
              <w:t>0,23</w:t>
            </w:r>
          </w:p>
        </w:tc>
        <w:tc>
          <w:tcPr>
            <w:tcW w:w="0" w:type="auto"/>
            <w:shd w:val="clear" w:color="auto" w:fill="auto"/>
          </w:tcPr>
          <w:p w14:paraId="2027047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3E25EAF" w14:textId="44D0D961"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EEA0C4C" w14:textId="77777777" w:rsidTr="006F3BF9">
        <w:trPr>
          <w:cantSplit/>
          <w:trHeight w:val="20"/>
          <w:jc w:val="center"/>
        </w:trPr>
        <w:tc>
          <w:tcPr>
            <w:tcW w:w="0" w:type="auto"/>
            <w:shd w:val="clear" w:color="auto" w:fill="D9D9D9" w:themeFill="background1" w:themeFillShade="D9"/>
          </w:tcPr>
          <w:p w14:paraId="21933C95" w14:textId="77777777" w:rsidR="00A65BA8" w:rsidRPr="00F10FB4" w:rsidRDefault="00A65BA8" w:rsidP="006F3BF9">
            <w:pPr>
              <w:jc w:val="center"/>
              <w:rPr>
                <w:b/>
                <w:i/>
                <w:sz w:val="22"/>
                <w:szCs w:val="22"/>
              </w:rPr>
            </w:pPr>
            <w:r w:rsidRPr="00F10FB4">
              <w:rPr>
                <w:b/>
                <w:i/>
                <w:sz w:val="22"/>
                <w:szCs w:val="22"/>
              </w:rPr>
              <w:t>61:21:0600010:1188/2</w:t>
            </w:r>
          </w:p>
          <w:p w14:paraId="2887D781" w14:textId="77777777" w:rsidR="00A65BA8" w:rsidRPr="00F10FB4" w:rsidRDefault="00A65BA8" w:rsidP="006F3BF9">
            <w:pPr>
              <w:jc w:val="center"/>
              <w:rPr>
                <w:b/>
                <w:i/>
                <w:sz w:val="22"/>
                <w:szCs w:val="22"/>
              </w:rPr>
            </w:pPr>
            <w:r w:rsidRPr="00F10FB4">
              <w:rPr>
                <w:b/>
                <w:i/>
                <w:sz w:val="22"/>
                <w:szCs w:val="22"/>
              </w:rPr>
              <w:t>Контур МЗУ</w:t>
            </w:r>
          </w:p>
        </w:tc>
        <w:tc>
          <w:tcPr>
            <w:tcW w:w="0" w:type="auto"/>
            <w:shd w:val="clear" w:color="auto" w:fill="auto"/>
          </w:tcPr>
          <w:p w14:paraId="7E632C41" w14:textId="77777777" w:rsidR="00A65BA8" w:rsidRPr="00F10FB4" w:rsidRDefault="00A65BA8" w:rsidP="006F3BF9">
            <w:pPr>
              <w:jc w:val="center"/>
              <w:rPr>
                <w:i/>
                <w:sz w:val="22"/>
                <w:szCs w:val="22"/>
              </w:rPr>
            </w:pPr>
            <w:r w:rsidRPr="00F10FB4">
              <w:rPr>
                <w:i/>
                <w:sz w:val="22"/>
                <w:szCs w:val="22"/>
              </w:rPr>
              <w:t>0,24</w:t>
            </w:r>
          </w:p>
        </w:tc>
        <w:tc>
          <w:tcPr>
            <w:tcW w:w="0" w:type="auto"/>
            <w:shd w:val="clear" w:color="auto" w:fill="auto"/>
          </w:tcPr>
          <w:p w14:paraId="3DA5A2E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666C040" w14:textId="2185A43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4F168FD" w14:textId="77777777" w:rsidTr="006F3BF9">
        <w:trPr>
          <w:cantSplit/>
          <w:trHeight w:val="20"/>
          <w:jc w:val="center"/>
        </w:trPr>
        <w:tc>
          <w:tcPr>
            <w:tcW w:w="0" w:type="auto"/>
            <w:shd w:val="clear" w:color="auto" w:fill="D9D9D9" w:themeFill="background1" w:themeFillShade="D9"/>
          </w:tcPr>
          <w:p w14:paraId="73E6B086"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lastRenderedPageBreak/>
              <w:t>61:21:0600010:1234/2</w:t>
            </w:r>
          </w:p>
          <w:p w14:paraId="740EFAB0"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7DB4356F"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0,24</w:t>
            </w:r>
          </w:p>
        </w:tc>
        <w:tc>
          <w:tcPr>
            <w:tcW w:w="0" w:type="auto"/>
            <w:shd w:val="clear" w:color="auto" w:fill="auto"/>
          </w:tcPr>
          <w:p w14:paraId="0572DB2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24D9247" w14:textId="7A83D93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09FE7E4" w14:textId="77777777" w:rsidTr="006F3BF9">
        <w:trPr>
          <w:cantSplit/>
          <w:trHeight w:val="20"/>
          <w:jc w:val="center"/>
        </w:trPr>
        <w:tc>
          <w:tcPr>
            <w:tcW w:w="0" w:type="auto"/>
            <w:shd w:val="clear" w:color="auto" w:fill="D9D9D9" w:themeFill="background1" w:themeFillShade="D9"/>
          </w:tcPr>
          <w:p w14:paraId="0C55786C" w14:textId="77777777" w:rsidR="00A65BA8" w:rsidRPr="00F10FB4" w:rsidRDefault="00A65BA8" w:rsidP="006F3BF9">
            <w:pPr>
              <w:jc w:val="center"/>
              <w:rPr>
                <w:b/>
                <w:i/>
                <w:sz w:val="22"/>
                <w:szCs w:val="22"/>
              </w:rPr>
            </w:pPr>
            <w:r w:rsidRPr="00F10FB4">
              <w:rPr>
                <w:b/>
                <w:i/>
                <w:sz w:val="22"/>
                <w:szCs w:val="22"/>
              </w:rPr>
              <w:t>61:21:0600010:1736/1</w:t>
            </w:r>
          </w:p>
          <w:p w14:paraId="45F977C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E754ED6" w14:textId="77777777" w:rsidR="00A65BA8" w:rsidRPr="00F10FB4" w:rsidRDefault="00A65BA8" w:rsidP="006F3BF9">
            <w:pPr>
              <w:jc w:val="center"/>
              <w:rPr>
                <w:i/>
                <w:sz w:val="22"/>
                <w:szCs w:val="22"/>
              </w:rPr>
            </w:pPr>
            <w:r w:rsidRPr="00F10FB4">
              <w:rPr>
                <w:i/>
                <w:sz w:val="22"/>
                <w:szCs w:val="22"/>
              </w:rPr>
              <w:t>0,25</w:t>
            </w:r>
          </w:p>
        </w:tc>
        <w:tc>
          <w:tcPr>
            <w:tcW w:w="0" w:type="auto"/>
            <w:shd w:val="clear" w:color="auto" w:fill="auto"/>
          </w:tcPr>
          <w:p w14:paraId="455E2209"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74C993F" w14:textId="777D6A4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CAED252" w14:textId="77777777" w:rsidTr="006F3BF9">
        <w:trPr>
          <w:cantSplit/>
          <w:trHeight w:val="20"/>
          <w:jc w:val="center"/>
        </w:trPr>
        <w:tc>
          <w:tcPr>
            <w:tcW w:w="0" w:type="auto"/>
            <w:shd w:val="clear" w:color="auto" w:fill="D9D9D9" w:themeFill="background1" w:themeFillShade="D9"/>
          </w:tcPr>
          <w:p w14:paraId="71900625" w14:textId="77777777" w:rsidR="00A65BA8" w:rsidRPr="00F10FB4" w:rsidRDefault="00A65BA8" w:rsidP="006F3BF9">
            <w:pPr>
              <w:jc w:val="center"/>
              <w:rPr>
                <w:b/>
                <w:i/>
                <w:sz w:val="22"/>
                <w:szCs w:val="22"/>
              </w:rPr>
            </w:pPr>
            <w:r w:rsidRPr="00F10FB4">
              <w:rPr>
                <w:b/>
                <w:i/>
                <w:sz w:val="22"/>
                <w:szCs w:val="22"/>
              </w:rPr>
              <w:t>61:21:0600010:1735/1</w:t>
            </w:r>
          </w:p>
          <w:p w14:paraId="3D489DFF"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5E21056" w14:textId="77777777" w:rsidR="00A65BA8" w:rsidRPr="00F10FB4" w:rsidRDefault="00A65BA8" w:rsidP="006F3BF9">
            <w:pPr>
              <w:jc w:val="center"/>
              <w:rPr>
                <w:i/>
                <w:sz w:val="22"/>
                <w:szCs w:val="22"/>
              </w:rPr>
            </w:pPr>
            <w:r w:rsidRPr="00F10FB4">
              <w:rPr>
                <w:i/>
                <w:sz w:val="22"/>
                <w:szCs w:val="22"/>
              </w:rPr>
              <w:t>0,25</w:t>
            </w:r>
          </w:p>
        </w:tc>
        <w:tc>
          <w:tcPr>
            <w:tcW w:w="0" w:type="auto"/>
            <w:shd w:val="clear" w:color="auto" w:fill="auto"/>
          </w:tcPr>
          <w:p w14:paraId="6C997EC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7A12900" w14:textId="56476C6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EB88367" w14:textId="77777777" w:rsidTr="006F3BF9">
        <w:trPr>
          <w:cantSplit/>
          <w:trHeight w:val="20"/>
          <w:jc w:val="center"/>
        </w:trPr>
        <w:tc>
          <w:tcPr>
            <w:tcW w:w="0" w:type="auto"/>
            <w:shd w:val="clear" w:color="auto" w:fill="D9D9D9" w:themeFill="background1" w:themeFillShade="D9"/>
          </w:tcPr>
          <w:p w14:paraId="39C76E27" w14:textId="77777777" w:rsidR="00A65BA8" w:rsidRPr="00F10FB4" w:rsidRDefault="00A65BA8" w:rsidP="006F3BF9">
            <w:pPr>
              <w:jc w:val="center"/>
              <w:rPr>
                <w:b/>
                <w:i/>
                <w:sz w:val="22"/>
                <w:szCs w:val="22"/>
              </w:rPr>
            </w:pPr>
            <w:r w:rsidRPr="00F10FB4">
              <w:rPr>
                <w:b/>
                <w:i/>
                <w:sz w:val="22"/>
                <w:szCs w:val="22"/>
              </w:rPr>
              <w:t>61:21:0600010:1170/1</w:t>
            </w:r>
          </w:p>
          <w:p w14:paraId="32D9AA4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3656284" w14:textId="77777777" w:rsidR="00A65BA8" w:rsidRPr="00F10FB4" w:rsidRDefault="00A65BA8" w:rsidP="006F3BF9">
            <w:pPr>
              <w:jc w:val="center"/>
              <w:rPr>
                <w:i/>
                <w:sz w:val="22"/>
                <w:szCs w:val="22"/>
              </w:rPr>
            </w:pPr>
            <w:r w:rsidRPr="00F10FB4">
              <w:rPr>
                <w:i/>
                <w:sz w:val="22"/>
                <w:szCs w:val="22"/>
              </w:rPr>
              <w:t>0,26</w:t>
            </w:r>
          </w:p>
        </w:tc>
        <w:tc>
          <w:tcPr>
            <w:tcW w:w="0" w:type="auto"/>
            <w:shd w:val="clear" w:color="auto" w:fill="auto"/>
          </w:tcPr>
          <w:p w14:paraId="4381592A"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44679B9" w14:textId="5034E1E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CE3D80C" w14:textId="77777777" w:rsidTr="006F3BF9">
        <w:trPr>
          <w:cantSplit/>
          <w:trHeight w:val="20"/>
          <w:jc w:val="center"/>
        </w:trPr>
        <w:tc>
          <w:tcPr>
            <w:tcW w:w="0" w:type="auto"/>
            <w:shd w:val="clear" w:color="auto" w:fill="D9D9D9" w:themeFill="background1" w:themeFillShade="D9"/>
          </w:tcPr>
          <w:p w14:paraId="7795CE0C"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61:21:0600010:1164/3</w:t>
            </w:r>
          </w:p>
          <w:p w14:paraId="490E9513"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4F79D756"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0,26</w:t>
            </w:r>
          </w:p>
        </w:tc>
        <w:tc>
          <w:tcPr>
            <w:tcW w:w="0" w:type="auto"/>
            <w:shd w:val="clear" w:color="auto" w:fill="auto"/>
          </w:tcPr>
          <w:p w14:paraId="1046EB7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BC4EDCF" w14:textId="76A6130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133DF45" w14:textId="77777777" w:rsidTr="006F3BF9">
        <w:trPr>
          <w:cantSplit/>
          <w:trHeight w:val="20"/>
          <w:jc w:val="center"/>
        </w:trPr>
        <w:tc>
          <w:tcPr>
            <w:tcW w:w="0" w:type="auto"/>
            <w:shd w:val="clear" w:color="auto" w:fill="D9D9D9" w:themeFill="background1" w:themeFillShade="D9"/>
          </w:tcPr>
          <w:p w14:paraId="6BE40086"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61:21:0600010:1165/1</w:t>
            </w:r>
          </w:p>
          <w:p w14:paraId="24F50F6A"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685D1D36"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0,45</w:t>
            </w:r>
          </w:p>
        </w:tc>
        <w:tc>
          <w:tcPr>
            <w:tcW w:w="0" w:type="auto"/>
            <w:shd w:val="clear" w:color="auto" w:fill="auto"/>
          </w:tcPr>
          <w:p w14:paraId="57369A4D"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4CA5536" w14:textId="7CF80D5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E870015" w14:textId="77777777" w:rsidTr="006F3BF9">
        <w:trPr>
          <w:cantSplit/>
          <w:trHeight w:val="20"/>
          <w:jc w:val="center"/>
        </w:trPr>
        <w:tc>
          <w:tcPr>
            <w:tcW w:w="0" w:type="auto"/>
            <w:shd w:val="clear" w:color="auto" w:fill="D9D9D9" w:themeFill="background1" w:themeFillShade="D9"/>
          </w:tcPr>
          <w:p w14:paraId="7E092E0F"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61:21:0600010:1168/1</w:t>
            </w:r>
          </w:p>
          <w:p w14:paraId="4138E70A"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3F04528F"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0,28</w:t>
            </w:r>
          </w:p>
        </w:tc>
        <w:tc>
          <w:tcPr>
            <w:tcW w:w="0" w:type="auto"/>
            <w:shd w:val="clear" w:color="auto" w:fill="auto"/>
          </w:tcPr>
          <w:p w14:paraId="23E00F5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5B86852" w14:textId="2E366FA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4D99C82" w14:textId="77777777" w:rsidTr="006F3BF9">
        <w:trPr>
          <w:cantSplit/>
          <w:trHeight w:val="20"/>
          <w:jc w:val="center"/>
        </w:trPr>
        <w:tc>
          <w:tcPr>
            <w:tcW w:w="0" w:type="auto"/>
            <w:shd w:val="clear" w:color="auto" w:fill="D9D9D9" w:themeFill="background1" w:themeFillShade="D9"/>
          </w:tcPr>
          <w:p w14:paraId="4C1B0DDB"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61:21:0600010:1171/1</w:t>
            </w:r>
          </w:p>
          <w:p w14:paraId="44EF5783"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2CFD04F9"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0,28</w:t>
            </w:r>
          </w:p>
        </w:tc>
        <w:tc>
          <w:tcPr>
            <w:tcW w:w="0" w:type="auto"/>
            <w:shd w:val="clear" w:color="auto" w:fill="auto"/>
          </w:tcPr>
          <w:p w14:paraId="01B489C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615FEB8" w14:textId="714BB62D"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02F9F54" w14:textId="77777777" w:rsidTr="006F3BF9">
        <w:trPr>
          <w:cantSplit/>
          <w:trHeight w:val="20"/>
          <w:jc w:val="center"/>
        </w:trPr>
        <w:tc>
          <w:tcPr>
            <w:tcW w:w="0" w:type="auto"/>
            <w:shd w:val="clear" w:color="auto" w:fill="D9D9D9" w:themeFill="background1" w:themeFillShade="D9"/>
          </w:tcPr>
          <w:p w14:paraId="7B55F286" w14:textId="77777777" w:rsidR="00A65BA8" w:rsidRPr="00F10FB4" w:rsidRDefault="00A65BA8" w:rsidP="006F3BF9">
            <w:pPr>
              <w:jc w:val="center"/>
              <w:rPr>
                <w:b/>
                <w:i/>
                <w:sz w:val="22"/>
                <w:szCs w:val="22"/>
              </w:rPr>
            </w:pPr>
            <w:r w:rsidRPr="00F10FB4">
              <w:rPr>
                <w:b/>
                <w:i/>
                <w:sz w:val="22"/>
                <w:szCs w:val="22"/>
              </w:rPr>
              <w:lastRenderedPageBreak/>
              <w:t>61:21:0600010:1369/1</w:t>
            </w:r>
          </w:p>
          <w:p w14:paraId="2B45E5F4"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39378DD" w14:textId="77777777" w:rsidR="00A65BA8" w:rsidRPr="00F10FB4" w:rsidRDefault="00A65BA8" w:rsidP="006F3BF9">
            <w:pPr>
              <w:jc w:val="center"/>
              <w:rPr>
                <w:i/>
                <w:sz w:val="22"/>
                <w:szCs w:val="22"/>
              </w:rPr>
            </w:pPr>
            <w:r w:rsidRPr="00F10FB4">
              <w:rPr>
                <w:i/>
                <w:sz w:val="22"/>
                <w:szCs w:val="22"/>
              </w:rPr>
              <w:t>0,29</w:t>
            </w:r>
          </w:p>
        </w:tc>
        <w:tc>
          <w:tcPr>
            <w:tcW w:w="0" w:type="auto"/>
            <w:shd w:val="clear" w:color="auto" w:fill="auto"/>
          </w:tcPr>
          <w:p w14:paraId="3B908B1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33555F6" w14:textId="7FE2468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8604417" w14:textId="77777777" w:rsidTr="006F3BF9">
        <w:trPr>
          <w:cantSplit/>
          <w:trHeight w:val="20"/>
          <w:jc w:val="center"/>
        </w:trPr>
        <w:tc>
          <w:tcPr>
            <w:tcW w:w="0" w:type="auto"/>
            <w:shd w:val="clear" w:color="auto" w:fill="D9D9D9" w:themeFill="background1" w:themeFillShade="D9"/>
          </w:tcPr>
          <w:p w14:paraId="5E000EA3" w14:textId="77777777" w:rsidR="00A65BA8" w:rsidRPr="00F10FB4" w:rsidRDefault="00A65BA8" w:rsidP="006F3BF9">
            <w:pPr>
              <w:jc w:val="center"/>
              <w:rPr>
                <w:b/>
                <w:i/>
                <w:sz w:val="22"/>
                <w:szCs w:val="22"/>
              </w:rPr>
            </w:pPr>
            <w:r w:rsidRPr="00F10FB4">
              <w:rPr>
                <w:b/>
                <w:i/>
                <w:sz w:val="22"/>
                <w:szCs w:val="22"/>
              </w:rPr>
              <w:t>61:21:0600010:1308/2</w:t>
            </w:r>
          </w:p>
          <w:p w14:paraId="433E7B1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F055FE6" w14:textId="77777777" w:rsidR="00A65BA8" w:rsidRPr="00F10FB4" w:rsidRDefault="00A65BA8" w:rsidP="006F3BF9">
            <w:pPr>
              <w:jc w:val="center"/>
              <w:rPr>
                <w:i/>
                <w:sz w:val="22"/>
                <w:szCs w:val="22"/>
              </w:rPr>
            </w:pPr>
            <w:r w:rsidRPr="00F10FB4">
              <w:rPr>
                <w:i/>
                <w:sz w:val="22"/>
                <w:szCs w:val="22"/>
              </w:rPr>
              <w:t>0,19</w:t>
            </w:r>
          </w:p>
        </w:tc>
        <w:tc>
          <w:tcPr>
            <w:tcW w:w="0" w:type="auto"/>
            <w:shd w:val="clear" w:color="auto" w:fill="auto"/>
          </w:tcPr>
          <w:p w14:paraId="1C3CD10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42B9E2E" w14:textId="26BD49BD"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3EDE25B" w14:textId="77777777" w:rsidTr="006F3BF9">
        <w:trPr>
          <w:cantSplit/>
          <w:trHeight w:val="20"/>
          <w:jc w:val="center"/>
        </w:trPr>
        <w:tc>
          <w:tcPr>
            <w:tcW w:w="0" w:type="auto"/>
            <w:shd w:val="clear" w:color="auto" w:fill="D9D9D9" w:themeFill="background1" w:themeFillShade="D9"/>
          </w:tcPr>
          <w:p w14:paraId="20213073" w14:textId="77777777" w:rsidR="00A65BA8" w:rsidRPr="00F10FB4" w:rsidRDefault="00A65BA8" w:rsidP="006F3BF9">
            <w:pPr>
              <w:jc w:val="center"/>
              <w:rPr>
                <w:b/>
                <w:i/>
                <w:sz w:val="22"/>
                <w:szCs w:val="22"/>
              </w:rPr>
            </w:pPr>
            <w:r w:rsidRPr="00F10FB4">
              <w:rPr>
                <w:b/>
                <w:i/>
                <w:sz w:val="22"/>
                <w:szCs w:val="22"/>
              </w:rPr>
              <w:t>61:21:0600010:1569/1</w:t>
            </w:r>
          </w:p>
          <w:p w14:paraId="344C7CA0"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555DF96" w14:textId="77777777" w:rsidR="00A65BA8" w:rsidRPr="00F10FB4" w:rsidRDefault="00A65BA8" w:rsidP="006F3BF9">
            <w:pPr>
              <w:jc w:val="center"/>
              <w:rPr>
                <w:i/>
                <w:sz w:val="22"/>
                <w:szCs w:val="22"/>
              </w:rPr>
            </w:pPr>
            <w:r w:rsidRPr="00F10FB4">
              <w:rPr>
                <w:i/>
                <w:sz w:val="22"/>
                <w:szCs w:val="22"/>
              </w:rPr>
              <w:t>0,29</w:t>
            </w:r>
          </w:p>
        </w:tc>
        <w:tc>
          <w:tcPr>
            <w:tcW w:w="0" w:type="auto"/>
            <w:shd w:val="clear" w:color="auto" w:fill="auto"/>
          </w:tcPr>
          <w:p w14:paraId="7A6F790C"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183AF6E" w14:textId="346E40B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0BDC6FC" w14:textId="77777777" w:rsidTr="006F3BF9">
        <w:trPr>
          <w:cantSplit/>
          <w:trHeight w:val="20"/>
          <w:jc w:val="center"/>
        </w:trPr>
        <w:tc>
          <w:tcPr>
            <w:tcW w:w="0" w:type="auto"/>
            <w:shd w:val="clear" w:color="auto" w:fill="D9D9D9" w:themeFill="background1" w:themeFillShade="D9"/>
          </w:tcPr>
          <w:p w14:paraId="68119D44" w14:textId="77777777" w:rsidR="00A65BA8" w:rsidRPr="00F10FB4" w:rsidRDefault="00A65BA8" w:rsidP="006F3BF9">
            <w:pPr>
              <w:jc w:val="center"/>
              <w:rPr>
                <w:b/>
                <w:i/>
                <w:sz w:val="22"/>
                <w:szCs w:val="22"/>
              </w:rPr>
            </w:pPr>
            <w:r w:rsidRPr="00F10FB4">
              <w:rPr>
                <w:b/>
                <w:i/>
                <w:sz w:val="22"/>
                <w:szCs w:val="22"/>
              </w:rPr>
              <w:t>61:21:0600010:1570/2</w:t>
            </w:r>
          </w:p>
          <w:p w14:paraId="06CB1C3D"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906FE2B"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5C517F5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D8E8CD6" w14:textId="2D23647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4479490" w14:textId="77777777" w:rsidTr="006F3BF9">
        <w:trPr>
          <w:cantSplit/>
          <w:trHeight w:val="20"/>
          <w:jc w:val="center"/>
        </w:trPr>
        <w:tc>
          <w:tcPr>
            <w:tcW w:w="0" w:type="auto"/>
            <w:shd w:val="clear" w:color="auto" w:fill="D9D9D9" w:themeFill="background1" w:themeFillShade="D9"/>
          </w:tcPr>
          <w:p w14:paraId="2B8771D6" w14:textId="77777777" w:rsidR="00A65BA8" w:rsidRPr="00F10FB4" w:rsidRDefault="00A65BA8" w:rsidP="006F3BF9">
            <w:pPr>
              <w:jc w:val="center"/>
              <w:rPr>
                <w:b/>
                <w:i/>
                <w:sz w:val="22"/>
                <w:szCs w:val="22"/>
              </w:rPr>
            </w:pPr>
            <w:r w:rsidRPr="00F10FB4">
              <w:rPr>
                <w:b/>
                <w:i/>
                <w:sz w:val="22"/>
                <w:szCs w:val="22"/>
              </w:rPr>
              <w:t>61:21:0600010:1267/1</w:t>
            </w:r>
          </w:p>
          <w:p w14:paraId="0626F2BE"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F3B07E4"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36AA776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4B30EB2" w14:textId="4AA2D1A2"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A679079" w14:textId="77777777" w:rsidTr="006F3BF9">
        <w:trPr>
          <w:cantSplit/>
          <w:trHeight w:val="20"/>
          <w:jc w:val="center"/>
        </w:trPr>
        <w:tc>
          <w:tcPr>
            <w:tcW w:w="0" w:type="auto"/>
            <w:shd w:val="clear" w:color="auto" w:fill="D9D9D9" w:themeFill="background1" w:themeFillShade="D9"/>
          </w:tcPr>
          <w:p w14:paraId="691B203E" w14:textId="77777777" w:rsidR="00A65BA8" w:rsidRPr="00F10FB4" w:rsidRDefault="00A65BA8" w:rsidP="006F3BF9">
            <w:pPr>
              <w:jc w:val="center"/>
              <w:rPr>
                <w:b/>
                <w:i/>
                <w:sz w:val="22"/>
                <w:szCs w:val="22"/>
              </w:rPr>
            </w:pPr>
            <w:r w:rsidRPr="00F10FB4">
              <w:rPr>
                <w:b/>
                <w:i/>
                <w:sz w:val="22"/>
                <w:szCs w:val="22"/>
              </w:rPr>
              <w:t>61:21:0600010:1266/2</w:t>
            </w:r>
          </w:p>
          <w:p w14:paraId="50B0D2BF"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A91DCA1" w14:textId="77777777" w:rsidR="00A65BA8" w:rsidRPr="00F10FB4" w:rsidRDefault="00A65BA8" w:rsidP="006F3BF9">
            <w:pPr>
              <w:jc w:val="center"/>
              <w:rPr>
                <w:i/>
                <w:sz w:val="22"/>
                <w:szCs w:val="22"/>
              </w:rPr>
            </w:pPr>
            <w:r w:rsidRPr="00F10FB4">
              <w:rPr>
                <w:i/>
                <w:sz w:val="22"/>
                <w:szCs w:val="22"/>
              </w:rPr>
              <w:t>0,63</w:t>
            </w:r>
          </w:p>
        </w:tc>
        <w:tc>
          <w:tcPr>
            <w:tcW w:w="0" w:type="auto"/>
            <w:shd w:val="clear" w:color="auto" w:fill="auto"/>
          </w:tcPr>
          <w:p w14:paraId="38C9CDE7"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0ECE059" w14:textId="36703D85"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842DD29" w14:textId="77777777" w:rsidTr="006F3BF9">
        <w:trPr>
          <w:cantSplit/>
          <w:trHeight w:val="20"/>
          <w:jc w:val="center"/>
        </w:trPr>
        <w:tc>
          <w:tcPr>
            <w:tcW w:w="0" w:type="auto"/>
            <w:shd w:val="clear" w:color="auto" w:fill="D9D9D9" w:themeFill="background1" w:themeFillShade="D9"/>
          </w:tcPr>
          <w:p w14:paraId="421E3924" w14:textId="77777777" w:rsidR="00A65BA8" w:rsidRPr="00F10FB4" w:rsidRDefault="00A65BA8" w:rsidP="006F3BF9">
            <w:pPr>
              <w:jc w:val="center"/>
              <w:rPr>
                <w:b/>
                <w:i/>
                <w:sz w:val="22"/>
                <w:szCs w:val="22"/>
              </w:rPr>
            </w:pPr>
            <w:r w:rsidRPr="00F10FB4">
              <w:rPr>
                <w:b/>
                <w:i/>
                <w:sz w:val="22"/>
                <w:szCs w:val="22"/>
              </w:rPr>
              <w:t>61:21:0600010:1278/2</w:t>
            </w:r>
          </w:p>
          <w:p w14:paraId="1C82E2FC"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44AAD45" w14:textId="77777777" w:rsidR="00A65BA8" w:rsidRPr="00F10FB4" w:rsidRDefault="00A65BA8" w:rsidP="006F3BF9">
            <w:pPr>
              <w:jc w:val="center"/>
              <w:rPr>
                <w:i/>
                <w:sz w:val="22"/>
                <w:szCs w:val="22"/>
              </w:rPr>
            </w:pPr>
            <w:r w:rsidRPr="00F10FB4">
              <w:rPr>
                <w:i/>
                <w:sz w:val="22"/>
                <w:szCs w:val="22"/>
              </w:rPr>
              <w:t>0,21</w:t>
            </w:r>
          </w:p>
        </w:tc>
        <w:tc>
          <w:tcPr>
            <w:tcW w:w="0" w:type="auto"/>
            <w:shd w:val="clear" w:color="auto" w:fill="auto"/>
          </w:tcPr>
          <w:p w14:paraId="1FE61419"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89DC95D" w14:textId="6E6D646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461240A" w14:textId="77777777" w:rsidTr="006F3BF9">
        <w:trPr>
          <w:cantSplit/>
          <w:trHeight w:val="20"/>
          <w:jc w:val="center"/>
        </w:trPr>
        <w:tc>
          <w:tcPr>
            <w:tcW w:w="0" w:type="auto"/>
            <w:shd w:val="clear" w:color="auto" w:fill="D9D9D9" w:themeFill="background1" w:themeFillShade="D9"/>
          </w:tcPr>
          <w:p w14:paraId="782B48B4" w14:textId="77777777" w:rsidR="00A65BA8" w:rsidRPr="00F10FB4" w:rsidRDefault="00A65BA8" w:rsidP="006F3BF9">
            <w:pPr>
              <w:jc w:val="center"/>
              <w:rPr>
                <w:b/>
                <w:i/>
                <w:sz w:val="22"/>
                <w:szCs w:val="22"/>
              </w:rPr>
            </w:pPr>
            <w:r w:rsidRPr="00F10FB4">
              <w:rPr>
                <w:b/>
                <w:i/>
                <w:sz w:val="22"/>
                <w:szCs w:val="22"/>
              </w:rPr>
              <w:t>61:21:0600010:1270/1</w:t>
            </w:r>
          </w:p>
          <w:p w14:paraId="2F91274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E9D0C22" w14:textId="77777777" w:rsidR="00A65BA8" w:rsidRPr="00F10FB4" w:rsidRDefault="00A65BA8" w:rsidP="006F3BF9">
            <w:pPr>
              <w:jc w:val="center"/>
              <w:rPr>
                <w:i/>
                <w:sz w:val="22"/>
                <w:szCs w:val="22"/>
              </w:rPr>
            </w:pPr>
            <w:r w:rsidRPr="00F10FB4">
              <w:rPr>
                <w:i/>
                <w:sz w:val="22"/>
                <w:szCs w:val="22"/>
              </w:rPr>
              <w:t>0,31</w:t>
            </w:r>
          </w:p>
        </w:tc>
        <w:tc>
          <w:tcPr>
            <w:tcW w:w="0" w:type="auto"/>
            <w:shd w:val="clear" w:color="auto" w:fill="auto"/>
          </w:tcPr>
          <w:p w14:paraId="19E774C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F77DCDE" w14:textId="2602441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3679320" w14:textId="77777777" w:rsidTr="006F3BF9">
        <w:trPr>
          <w:cantSplit/>
          <w:trHeight w:val="20"/>
          <w:jc w:val="center"/>
        </w:trPr>
        <w:tc>
          <w:tcPr>
            <w:tcW w:w="0" w:type="auto"/>
            <w:shd w:val="clear" w:color="auto" w:fill="D9D9D9" w:themeFill="background1" w:themeFillShade="D9"/>
          </w:tcPr>
          <w:p w14:paraId="6DB062FB" w14:textId="77777777" w:rsidR="00A65BA8" w:rsidRPr="00F10FB4" w:rsidRDefault="00A65BA8" w:rsidP="006F3BF9">
            <w:pPr>
              <w:jc w:val="center"/>
              <w:rPr>
                <w:b/>
                <w:i/>
                <w:sz w:val="22"/>
                <w:szCs w:val="22"/>
              </w:rPr>
            </w:pPr>
            <w:r w:rsidRPr="00F10FB4">
              <w:rPr>
                <w:b/>
                <w:i/>
                <w:sz w:val="22"/>
                <w:szCs w:val="22"/>
              </w:rPr>
              <w:lastRenderedPageBreak/>
              <w:t>61:21:0600010:1587/3</w:t>
            </w:r>
          </w:p>
          <w:p w14:paraId="22D21EBD"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1F1ED2F" w14:textId="77777777" w:rsidR="00A65BA8" w:rsidRPr="00F10FB4" w:rsidRDefault="00A65BA8" w:rsidP="006F3BF9">
            <w:pPr>
              <w:jc w:val="center"/>
              <w:rPr>
                <w:i/>
                <w:sz w:val="22"/>
                <w:szCs w:val="22"/>
              </w:rPr>
            </w:pPr>
            <w:r w:rsidRPr="00F10FB4">
              <w:rPr>
                <w:i/>
                <w:sz w:val="22"/>
                <w:szCs w:val="22"/>
              </w:rPr>
              <w:t>0,17</w:t>
            </w:r>
          </w:p>
        </w:tc>
        <w:tc>
          <w:tcPr>
            <w:tcW w:w="0" w:type="auto"/>
            <w:shd w:val="clear" w:color="auto" w:fill="auto"/>
          </w:tcPr>
          <w:p w14:paraId="69250A9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D1395D3" w14:textId="1FEF1A0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639986B" w14:textId="77777777" w:rsidTr="006F3BF9">
        <w:trPr>
          <w:cantSplit/>
          <w:trHeight w:val="20"/>
          <w:jc w:val="center"/>
        </w:trPr>
        <w:tc>
          <w:tcPr>
            <w:tcW w:w="0" w:type="auto"/>
            <w:shd w:val="clear" w:color="auto" w:fill="D9D9D9" w:themeFill="background1" w:themeFillShade="D9"/>
          </w:tcPr>
          <w:p w14:paraId="3783F370" w14:textId="77777777" w:rsidR="00A65BA8" w:rsidRPr="00F10FB4" w:rsidRDefault="00A65BA8" w:rsidP="006F3BF9">
            <w:pPr>
              <w:jc w:val="center"/>
              <w:rPr>
                <w:b/>
                <w:i/>
                <w:sz w:val="22"/>
                <w:szCs w:val="22"/>
              </w:rPr>
            </w:pPr>
            <w:r w:rsidRPr="00F10FB4">
              <w:rPr>
                <w:b/>
                <w:i/>
                <w:sz w:val="22"/>
                <w:szCs w:val="22"/>
              </w:rPr>
              <w:t>61:21:0600010:1587/1</w:t>
            </w:r>
          </w:p>
          <w:p w14:paraId="5C1EEE1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9A109D4" w14:textId="77777777" w:rsidR="00A65BA8" w:rsidRPr="00F10FB4" w:rsidRDefault="00A65BA8" w:rsidP="006F3BF9">
            <w:pPr>
              <w:jc w:val="center"/>
              <w:rPr>
                <w:i/>
                <w:sz w:val="22"/>
                <w:szCs w:val="22"/>
              </w:rPr>
            </w:pPr>
            <w:r w:rsidRPr="00F10FB4">
              <w:rPr>
                <w:i/>
                <w:sz w:val="22"/>
                <w:szCs w:val="22"/>
              </w:rPr>
              <w:t>0,13</w:t>
            </w:r>
          </w:p>
        </w:tc>
        <w:tc>
          <w:tcPr>
            <w:tcW w:w="0" w:type="auto"/>
            <w:shd w:val="clear" w:color="auto" w:fill="auto"/>
          </w:tcPr>
          <w:p w14:paraId="2202CE3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0AD5F9B" w14:textId="0B73A0E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40144F5" w14:textId="77777777" w:rsidTr="006F3BF9">
        <w:trPr>
          <w:cantSplit/>
          <w:trHeight w:val="20"/>
          <w:jc w:val="center"/>
        </w:trPr>
        <w:tc>
          <w:tcPr>
            <w:tcW w:w="0" w:type="auto"/>
            <w:shd w:val="clear" w:color="auto" w:fill="D9D9D9" w:themeFill="background1" w:themeFillShade="D9"/>
          </w:tcPr>
          <w:p w14:paraId="1A993C48" w14:textId="77777777" w:rsidR="00A65BA8" w:rsidRPr="00F10FB4" w:rsidRDefault="00A65BA8" w:rsidP="006F3BF9">
            <w:pPr>
              <w:jc w:val="center"/>
              <w:rPr>
                <w:b/>
                <w:i/>
                <w:sz w:val="22"/>
                <w:szCs w:val="22"/>
              </w:rPr>
            </w:pPr>
            <w:r w:rsidRPr="00F10FB4">
              <w:rPr>
                <w:b/>
                <w:i/>
                <w:sz w:val="22"/>
                <w:szCs w:val="22"/>
              </w:rPr>
              <w:t>61:21:0600010:1678/1</w:t>
            </w:r>
          </w:p>
          <w:p w14:paraId="03AA4FEE"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7C912A9"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37DDB5E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F978CCC" w14:textId="6708945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46978CC" w14:textId="77777777" w:rsidTr="006F3BF9">
        <w:trPr>
          <w:cantSplit/>
          <w:trHeight w:val="20"/>
          <w:jc w:val="center"/>
        </w:trPr>
        <w:tc>
          <w:tcPr>
            <w:tcW w:w="0" w:type="auto"/>
            <w:shd w:val="clear" w:color="auto" w:fill="D9D9D9" w:themeFill="background1" w:themeFillShade="D9"/>
          </w:tcPr>
          <w:p w14:paraId="3FBF0C1F" w14:textId="77777777" w:rsidR="00A65BA8" w:rsidRPr="00F10FB4" w:rsidRDefault="00A65BA8" w:rsidP="006F3BF9">
            <w:pPr>
              <w:jc w:val="center"/>
              <w:rPr>
                <w:b/>
                <w:i/>
                <w:sz w:val="22"/>
                <w:szCs w:val="22"/>
              </w:rPr>
            </w:pPr>
            <w:r w:rsidRPr="00F10FB4">
              <w:rPr>
                <w:b/>
                <w:i/>
                <w:sz w:val="22"/>
                <w:szCs w:val="22"/>
              </w:rPr>
              <w:t>61:21:0600010:1710/2</w:t>
            </w:r>
          </w:p>
          <w:p w14:paraId="1F40E60B"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7C5F33D"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20112A5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D9190B6" w14:textId="23155F43"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6F27945" w14:textId="77777777" w:rsidTr="006F3BF9">
        <w:trPr>
          <w:cantSplit/>
          <w:trHeight w:val="20"/>
          <w:jc w:val="center"/>
        </w:trPr>
        <w:tc>
          <w:tcPr>
            <w:tcW w:w="0" w:type="auto"/>
            <w:shd w:val="clear" w:color="auto" w:fill="D9D9D9" w:themeFill="background1" w:themeFillShade="D9"/>
          </w:tcPr>
          <w:p w14:paraId="3D4C0C6A"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61:21:0600010:1709/1</w:t>
            </w:r>
          </w:p>
          <w:p w14:paraId="29852456"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73CFCB4F"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0,23</w:t>
            </w:r>
          </w:p>
        </w:tc>
        <w:tc>
          <w:tcPr>
            <w:tcW w:w="0" w:type="auto"/>
            <w:shd w:val="clear" w:color="auto" w:fill="auto"/>
          </w:tcPr>
          <w:p w14:paraId="05B78E4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DD95DDA" w14:textId="09360345"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9561040" w14:textId="77777777" w:rsidTr="006F3BF9">
        <w:trPr>
          <w:cantSplit/>
          <w:trHeight w:val="20"/>
          <w:jc w:val="center"/>
        </w:trPr>
        <w:tc>
          <w:tcPr>
            <w:tcW w:w="0" w:type="auto"/>
            <w:shd w:val="clear" w:color="auto" w:fill="D9D9D9" w:themeFill="background1" w:themeFillShade="D9"/>
          </w:tcPr>
          <w:p w14:paraId="5F231652"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61:21:0600010:1787/3</w:t>
            </w:r>
          </w:p>
          <w:p w14:paraId="601C21DA"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324B8EC6"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0,26</w:t>
            </w:r>
          </w:p>
        </w:tc>
        <w:tc>
          <w:tcPr>
            <w:tcW w:w="0" w:type="auto"/>
            <w:shd w:val="clear" w:color="auto" w:fill="auto"/>
          </w:tcPr>
          <w:p w14:paraId="17B10EF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E979C59" w14:textId="375F1A6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04AF3E5" w14:textId="77777777" w:rsidTr="006F3BF9">
        <w:trPr>
          <w:cantSplit/>
          <w:trHeight w:val="20"/>
          <w:jc w:val="center"/>
        </w:trPr>
        <w:tc>
          <w:tcPr>
            <w:tcW w:w="0" w:type="auto"/>
            <w:shd w:val="clear" w:color="auto" w:fill="D9D9D9" w:themeFill="background1" w:themeFillShade="D9"/>
          </w:tcPr>
          <w:p w14:paraId="15BA1BC7" w14:textId="77777777" w:rsidR="00A65BA8" w:rsidRPr="00F10FB4" w:rsidRDefault="00A65BA8" w:rsidP="006F3BF9">
            <w:pPr>
              <w:jc w:val="center"/>
              <w:rPr>
                <w:b/>
                <w:i/>
                <w:sz w:val="22"/>
                <w:szCs w:val="22"/>
              </w:rPr>
            </w:pPr>
            <w:r w:rsidRPr="00F10FB4">
              <w:rPr>
                <w:b/>
                <w:i/>
                <w:sz w:val="22"/>
                <w:szCs w:val="22"/>
              </w:rPr>
              <w:t>61:21:0600010:1788/3</w:t>
            </w:r>
          </w:p>
          <w:p w14:paraId="1FC8616F"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54EA561" w14:textId="77777777" w:rsidR="00A65BA8" w:rsidRPr="00F10FB4" w:rsidRDefault="00A65BA8" w:rsidP="006F3BF9">
            <w:pPr>
              <w:jc w:val="center"/>
              <w:rPr>
                <w:i/>
                <w:sz w:val="22"/>
                <w:szCs w:val="22"/>
              </w:rPr>
            </w:pPr>
            <w:r w:rsidRPr="00F10FB4">
              <w:rPr>
                <w:i/>
                <w:sz w:val="22"/>
                <w:szCs w:val="22"/>
              </w:rPr>
              <w:t>0,26</w:t>
            </w:r>
          </w:p>
        </w:tc>
        <w:tc>
          <w:tcPr>
            <w:tcW w:w="0" w:type="auto"/>
            <w:shd w:val="clear" w:color="auto" w:fill="auto"/>
          </w:tcPr>
          <w:p w14:paraId="152B7413"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F10BDB7" w14:textId="130688D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05EF79C" w14:textId="77777777" w:rsidTr="006F3BF9">
        <w:trPr>
          <w:cantSplit/>
          <w:trHeight w:val="20"/>
          <w:jc w:val="center"/>
        </w:trPr>
        <w:tc>
          <w:tcPr>
            <w:tcW w:w="0" w:type="auto"/>
            <w:shd w:val="clear" w:color="auto" w:fill="D9D9D9" w:themeFill="background1" w:themeFillShade="D9"/>
          </w:tcPr>
          <w:p w14:paraId="567B4692" w14:textId="77777777" w:rsidR="00A65BA8" w:rsidRPr="00F10FB4" w:rsidRDefault="00A65BA8" w:rsidP="006F3BF9">
            <w:pPr>
              <w:jc w:val="center"/>
              <w:rPr>
                <w:b/>
                <w:i/>
                <w:sz w:val="22"/>
                <w:szCs w:val="22"/>
              </w:rPr>
            </w:pPr>
            <w:r w:rsidRPr="00F10FB4">
              <w:rPr>
                <w:b/>
                <w:i/>
                <w:sz w:val="22"/>
                <w:szCs w:val="22"/>
              </w:rPr>
              <w:t>61:21:0600010:1786/3</w:t>
            </w:r>
          </w:p>
          <w:p w14:paraId="524F3996"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46122F5" w14:textId="77777777" w:rsidR="00A65BA8" w:rsidRPr="00F10FB4" w:rsidRDefault="00A65BA8" w:rsidP="006F3BF9">
            <w:pPr>
              <w:jc w:val="center"/>
              <w:rPr>
                <w:i/>
                <w:sz w:val="22"/>
                <w:szCs w:val="22"/>
              </w:rPr>
            </w:pPr>
            <w:r w:rsidRPr="00F10FB4">
              <w:rPr>
                <w:i/>
                <w:sz w:val="22"/>
                <w:szCs w:val="22"/>
              </w:rPr>
              <w:t>0,26</w:t>
            </w:r>
          </w:p>
        </w:tc>
        <w:tc>
          <w:tcPr>
            <w:tcW w:w="0" w:type="auto"/>
            <w:shd w:val="clear" w:color="auto" w:fill="auto"/>
          </w:tcPr>
          <w:p w14:paraId="5D86E75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B651839" w14:textId="6C617CB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A1485D8" w14:textId="77777777" w:rsidTr="006F3BF9">
        <w:trPr>
          <w:cantSplit/>
          <w:trHeight w:val="20"/>
          <w:jc w:val="center"/>
        </w:trPr>
        <w:tc>
          <w:tcPr>
            <w:tcW w:w="0" w:type="auto"/>
            <w:shd w:val="clear" w:color="auto" w:fill="D9D9D9" w:themeFill="background1" w:themeFillShade="D9"/>
          </w:tcPr>
          <w:p w14:paraId="264DD84A" w14:textId="77777777" w:rsidR="00A65BA8" w:rsidRPr="00F10FB4" w:rsidRDefault="00A65BA8" w:rsidP="006F3BF9">
            <w:pPr>
              <w:jc w:val="center"/>
              <w:rPr>
                <w:b/>
                <w:i/>
                <w:sz w:val="22"/>
                <w:szCs w:val="22"/>
              </w:rPr>
            </w:pPr>
            <w:r w:rsidRPr="00F10FB4">
              <w:rPr>
                <w:b/>
                <w:i/>
                <w:sz w:val="22"/>
                <w:szCs w:val="22"/>
              </w:rPr>
              <w:lastRenderedPageBreak/>
              <w:t>61:21:0600010:1557/1</w:t>
            </w:r>
          </w:p>
          <w:p w14:paraId="136F66B4"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3C3B65F" w14:textId="77777777" w:rsidR="00A65BA8" w:rsidRPr="00F10FB4" w:rsidRDefault="00A65BA8" w:rsidP="006F3BF9">
            <w:pPr>
              <w:jc w:val="center"/>
              <w:rPr>
                <w:i/>
                <w:sz w:val="22"/>
                <w:szCs w:val="22"/>
              </w:rPr>
            </w:pPr>
            <w:r w:rsidRPr="00F10FB4">
              <w:rPr>
                <w:i/>
                <w:sz w:val="22"/>
                <w:szCs w:val="22"/>
              </w:rPr>
              <w:t>0,29</w:t>
            </w:r>
          </w:p>
        </w:tc>
        <w:tc>
          <w:tcPr>
            <w:tcW w:w="0" w:type="auto"/>
            <w:shd w:val="clear" w:color="auto" w:fill="auto"/>
          </w:tcPr>
          <w:p w14:paraId="7638301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49959BD" w14:textId="210B477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B3F36B4" w14:textId="77777777" w:rsidTr="006F3BF9">
        <w:trPr>
          <w:cantSplit/>
          <w:trHeight w:val="20"/>
          <w:jc w:val="center"/>
        </w:trPr>
        <w:tc>
          <w:tcPr>
            <w:tcW w:w="0" w:type="auto"/>
            <w:shd w:val="clear" w:color="auto" w:fill="D9D9D9" w:themeFill="background1" w:themeFillShade="D9"/>
          </w:tcPr>
          <w:p w14:paraId="305F95AC" w14:textId="77777777" w:rsidR="00A65BA8" w:rsidRPr="00F10FB4" w:rsidRDefault="00A65BA8" w:rsidP="006F3BF9">
            <w:pPr>
              <w:jc w:val="center"/>
              <w:rPr>
                <w:b/>
                <w:i/>
                <w:sz w:val="22"/>
                <w:szCs w:val="22"/>
              </w:rPr>
            </w:pPr>
            <w:r w:rsidRPr="00F10FB4">
              <w:rPr>
                <w:b/>
                <w:i/>
                <w:sz w:val="22"/>
                <w:szCs w:val="22"/>
              </w:rPr>
              <w:t>61:21:0600010:1478/3</w:t>
            </w:r>
          </w:p>
          <w:p w14:paraId="5DFDB80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989EEDC" w14:textId="77777777" w:rsidR="00A65BA8" w:rsidRPr="00F10FB4" w:rsidRDefault="00A65BA8" w:rsidP="006F3BF9">
            <w:pPr>
              <w:jc w:val="center"/>
              <w:rPr>
                <w:i/>
                <w:sz w:val="22"/>
                <w:szCs w:val="22"/>
              </w:rPr>
            </w:pPr>
            <w:r w:rsidRPr="00F10FB4">
              <w:rPr>
                <w:i/>
                <w:sz w:val="22"/>
                <w:szCs w:val="22"/>
              </w:rPr>
              <w:t>0,29</w:t>
            </w:r>
          </w:p>
        </w:tc>
        <w:tc>
          <w:tcPr>
            <w:tcW w:w="0" w:type="auto"/>
            <w:shd w:val="clear" w:color="auto" w:fill="auto"/>
          </w:tcPr>
          <w:p w14:paraId="6B9D5399"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D9D0115" w14:textId="44A5317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9A521FD" w14:textId="77777777" w:rsidTr="006F3BF9">
        <w:trPr>
          <w:cantSplit/>
          <w:trHeight w:val="20"/>
          <w:jc w:val="center"/>
        </w:trPr>
        <w:tc>
          <w:tcPr>
            <w:tcW w:w="0" w:type="auto"/>
            <w:shd w:val="clear" w:color="auto" w:fill="D9D9D9" w:themeFill="background1" w:themeFillShade="D9"/>
          </w:tcPr>
          <w:p w14:paraId="23227A73" w14:textId="77777777" w:rsidR="00A65BA8" w:rsidRPr="00F10FB4" w:rsidRDefault="00A65BA8" w:rsidP="006F3BF9">
            <w:pPr>
              <w:jc w:val="center"/>
              <w:rPr>
                <w:b/>
                <w:i/>
                <w:sz w:val="22"/>
                <w:szCs w:val="22"/>
              </w:rPr>
            </w:pPr>
            <w:r w:rsidRPr="00F10FB4">
              <w:rPr>
                <w:b/>
                <w:i/>
                <w:sz w:val="22"/>
                <w:szCs w:val="22"/>
              </w:rPr>
              <w:t>61:21:0600010:1345/3</w:t>
            </w:r>
          </w:p>
          <w:p w14:paraId="7CC04632"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7751E3BF" w14:textId="77777777" w:rsidR="00A65BA8" w:rsidRPr="00F10FB4" w:rsidRDefault="00A65BA8" w:rsidP="006F3BF9">
            <w:pPr>
              <w:jc w:val="center"/>
              <w:rPr>
                <w:i/>
                <w:sz w:val="22"/>
                <w:szCs w:val="22"/>
              </w:rPr>
            </w:pPr>
            <w:r w:rsidRPr="00F10FB4">
              <w:rPr>
                <w:i/>
                <w:sz w:val="22"/>
                <w:szCs w:val="22"/>
              </w:rPr>
              <w:t>0,19</w:t>
            </w:r>
          </w:p>
        </w:tc>
        <w:tc>
          <w:tcPr>
            <w:tcW w:w="0" w:type="auto"/>
            <w:shd w:val="clear" w:color="auto" w:fill="auto"/>
          </w:tcPr>
          <w:p w14:paraId="1B9B12B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728F754" w14:textId="06D1A78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30B2D0A" w14:textId="77777777" w:rsidTr="006F3BF9">
        <w:trPr>
          <w:cantSplit/>
          <w:trHeight w:val="20"/>
          <w:jc w:val="center"/>
        </w:trPr>
        <w:tc>
          <w:tcPr>
            <w:tcW w:w="0" w:type="auto"/>
            <w:shd w:val="clear" w:color="auto" w:fill="D9D9D9" w:themeFill="background1" w:themeFillShade="D9"/>
          </w:tcPr>
          <w:p w14:paraId="7F15C3E5" w14:textId="77777777" w:rsidR="00A65BA8" w:rsidRPr="00F10FB4" w:rsidRDefault="00A65BA8" w:rsidP="006F3BF9">
            <w:pPr>
              <w:jc w:val="center"/>
              <w:rPr>
                <w:b/>
                <w:i/>
                <w:sz w:val="22"/>
                <w:szCs w:val="22"/>
              </w:rPr>
            </w:pPr>
            <w:r w:rsidRPr="00F10FB4">
              <w:rPr>
                <w:b/>
                <w:i/>
                <w:sz w:val="22"/>
                <w:szCs w:val="22"/>
              </w:rPr>
              <w:t>61:21:0600010:1285/2</w:t>
            </w:r>
          </w:p>
          <w:p w14:paraId="010911FF" w14:textId="77777777" w:rsidR="00A65BA8" w:rsidRPr="00F10FB4" w:rsidRDefault="00A65BA8" w:rsidP="006F3BF9">
            <w:pPr>
              <w:jc w:val="center"/>
              <w:rPr>
                <w:b/>
                <w:i/>
                <w:sz w:val="22"/>
                <w:szCs w:val="22"/>
              </w:rPr>
            </w:pPr>
            <w:r w:rsidRPr="00F10FB4">
              <w:rPr>
                <w:b/>
                <w:i/>
                <w:sz w:val="22"/>
                <w:szCs w:val="22"/>
              </w:rPr>
              <w:t>Контур МЗУ</w:t>
            </w:r>
          </w:p>
        </w:tc>
        <w:tc>
          <w:tcPr>
            <w:tcW w:w="0" w:type="auto"/>
            <w:shd w:val="clear" w:color="auto" w:fill="auto"/>
          </w:tcPr>
          <w:p w14:paraId="54040308"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38F527DE" w14:textId="77777777" w:rsidR="00A65BA8" w:rsidRPr="00F10FB4" w:rsidRDefault="00A65BA8" w:rsidP="006F3BF9">
            <w:pPr>
              <w:jc w:val="center"/>
              <w:rPr>
                <w:sz w:val="22"/>
                <w:szCs w:val="22"/>
              </w:rPr>
            </w:pPr>
            <w:r w:rsidRPr="00F10FB4">
              <w:rPr>
                <w:i/>
                <w:sz w:val="22"/>
                <w:szCs w:val="22"/>
              </w:rPr>
              <w:t>Земли сельскохозяйственного назначения</w:t>
            </w:r>
          </w:p>
        </w:tc>
        <w:tc>
          <w:tcPr>
            <w:tcW w:w="0" w:type="auto"/>
            <w:shd w:val="clear" w:color="auto" w:fill="auto"/>
          </w:tcPr>
          <w:p w14:paraId="30074C69" w14:textId="29CD691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0666FDD" w14:textId="77777777" w:rsidTr="006F3BF9">
        <w:trPr>
          <w:cantSplit/>
          <w:trHeight w:val="20"/>
          <w:jc w:val="center"/>
        </w:trPr>
        <w:tc>
          <w:tcPr>
            <w:tcW w:w="0" w:type="auto"/>
            <w:shd w:val="clear" w:color="auto" w:fill="D9D9D9" w:themeFill="background1" w:themeFillShade="D9"/>
          </w:tcPr>
          <w:p w14:paraId="7ECBAAC0" w14:textId="77777777" w:rsidR="00A65BA8" w:rsidRPr="00F10FB4" w:rsidRDefault="00A65BA8" w:rsidP="006F3BF9">
            <w:pPr>
              <w:jc w:val="center"/>
              <w:rPr>
                <w:b/>
                <w:i/>
                <w:sz w:val="22"/>
                <w:szCs w:val="22"/>
              </w:rPr>
            </w:pPr>
            <w:r w:rsidRPr="00F10FB4">
              <w:rPr>
                <w:b/>
                <w:i/>
                <w:sz w:val="22"/>
                <w:szCs w:val="22"/>
              </w:rPr>
              <w:t>61:21:0600010:1283/3</w:t>
            </w:r>
          </w:p>
          <w:p w14:paraId="66628AF3"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D796836"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659FDAF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09F755E" w14:textId="36DE950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ADB5EA3" w14:textId="77777777" w:rsidTr="006F3BF9">
        <w:trPr>
          <w:cantSplit/>
          <w:trHeight w:val="20"/>
          <w:jc w:val="center"/>
        </w:trPr>
        <w:tc>
          <w:tcPr>
            <w:tcW w:w="0" w:type="auto"/>
            <w:shd w:val="clear" w:color="auto" w:fill="D9D9D9" w:themeFill="background1" w:themeFillShade="D9"/>
          </w:tcPr>
          <w:p w14:paraId="34DE4D86"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61:21:0600010:1286/1</w:t>
            </w:r>
          </w:p>
          <w:p w14:paraId="4F50D828"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6B81657F"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0,68</w:t>
            </w:r>
          </w:p>
        </w:tc>
        <w:tc>
          <w:tcPr>
            <w:tcW w:w="0" w:type="auto"/>
            <w:shd w:val="clear" w:color="auto" w:fill="auto"/>
          </w:tcPr>
          <w:p w14:paraId="5E1FB9B6"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2246FA3" w14:textId="2B2E767C"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9517F69" w14:textId="77777777" w:rsidTr="006F3BF9">
        <w:trPr>
          <w:cantSplit/>
          <w:trHeight w:val="20"/>
          <w:jc w:val="center"/>
        </w:trPr>
        <w:tc>
          <w:tcPr>
            <w:tcW w:w="0" w:type="auto"/>
            <w:shd w:val="clear" w:color="auto" w:fill="D9D9D9" w:themeFill="background1" w:themeFillShade="D9"/>
          </w:tcPr>
          <w:p w14:paraId="5CCA6350"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61:21:0600010:1243/3</w:t>
            </w:r>
          </w:p>
          <w:p w14:paraId="5B50EB92"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4A6A3560"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0,34</w:t>
            </w:r>
          </w:p>
        </w:tc>
        <w:tc>
          <w:tcPr>
            <w:tcW w:w="0" w:type="auto"/>
            <w:shd w:val="clear" w:color="auto" w:fill="auto"/>
          </w:tcPr>
          <w:p w14:paraId="678E8EF2"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30EC968" w14:textId="5A30E40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9CFB205" w14:textId="77777777" w:rsidTr="006F3BF9">
        <w:trPr>
          <w:cantSplit/>
          <w:trHeight w:val="20"/>
          <w:jc w:val="center"/>
        </w:trPr>
        <w:tc>
          <w:tcPr>
            <w:tcW w:w="0" w:type="auto"/>
            <w:shd w:val="clear" w:color="auto" w:fill="D9D9D9" w:themeFill="background1" w:themeFillShade="D9"/>
          </w:tcPr>
          <w:p w14:paraId="5691B6CF" w14:textId="77777777" w:rsidR="00A65BA8" w:rsidRPr="00F10FB4" w:rsidRDefault="00A65BA8" w:rsidP="006F3BF9">
            <w:pPr>
              <w:jc w:val="center"/>
              <w:rPr>
                <w:b/>
                <w:i/>
                <w:sz w:val="22"/>
                <w:szCs w:val="22"/>
              </w:rPr>
            </w:pPr>
            <w:r w:rsidRPr="00F10FB4">
              <w:rPr>
                <w:b/>
                <w:i/>
                <w:sz w:val="22"/>
                <w:szCs w:val="22"/>
              </w:rPr>
              <w:t>61:21:0600010:1225/1</w:t>
            </w:r>
          </w:p>
          <w:p w14:paraId="2F1F10F8"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5DAD7E7" w14:textId="77777777" w:rsidR="00A65BA8" w:rsidRPr="00F10FB4" w:rsidRDefault="00A65BA8" w:rsidP="006F3BF9">
            <w:pPr>
              <w:jc w:val="center"/>
              <w:rPr>
                <w:i/>
                <w:sz w:val="22"/>
                <w:szCs w:val="22"/>
              </w:rPr>
            </w:pPr>
            <w:r w:rsidRPr="00F10FB4">
              <w:rPr>
                <w:i/>
                <w:sz w:val="22"/>
                <w:szCs w:val="22"/>
              </w:rPr>
              <w:t>0,33</w:t>
            </w:r>
          </w:p>
        </w:tc>
        <w:tc>
          <w:tcPr>
            <w:tcW w:w="0" w:type="auto"/>
            <w:shd w:val="clear" w:color="auto" w:fill="auto"/>
          </w:tcPr>
          <w:p w14:paraId="4799A2A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C0152BB" w14:textId="2EDC25C4"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23A507B" w14:textId="77777777" w:rsidTr="006F3BF9">
        <w:trPr>
          <w:cantSplit/>
          <w:trHeight w:val="20"/>
          <w:jc w:val="center"/>
        </w:trPr>
        <w:tc>
          <w:tcPr>
            <w:tcW w:w="0" w:type="auto"/>
            <w:shd w:val="clear" w:color="auto" w:fill="D9D9D9" w:themeFill="background1" w:themeFillShade="D9"/>
          </w:tcPr>
          <w:p w14:paraId="7FED1472"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lastRenderedPageBreak/>
              <w:t>61:21:0600010:1224/3</w:t>
            </w:r>
          </w:p>
          <w:p w14:paraId="4536672E"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53211CA9"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0,32</w:t>
            </w:r>
          </w:p>
        </w:tc>
        <w:tc>
          <w:tcPr>
            <w:tcW w:w="0" w:type="auto"/>
            <w:shd w:val="clear" w:color="auto" w:fill="auto"/>
          </w:tcPr>
          <w:p w14:paraId="38556E2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06F2063" w14:textId="2B66F54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AA402E0" w14:textId="77777777" w:rsidTr="006F3BF9">
        <w:trPr>
          <w:cantSplit/>
          <w:trHeight w:val="20"/>
          <w:jc w:val="center"/>
        </w:trPr>
        <w:tc>
          <w:tcPr>
            <w:tcW w:w="0" w:type="auto"/>
            <w:shd w:val="clear" w:color="auto" w:fill="D9D9D9" w:themeFill="background1" w:themeFillShade="D9"/>
          </w:tcPr>
          <w:p w14:paraId="122E4259"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61:21:0600010:1454/1</w:t>
            </w:r>
          </w:p>
          <w:p w14:paraId="13B404A3" w14:textId="77777777" w:rsidR="00A65BA8" w:rsidRPr="00F10FB4" w:rsidRDefault="00A65BA8" w:rsidP="006F3BF9">
            <w:pPr>
              <w:jc w:val="center"/>
              <w:rPr>
                <w:b/>
                <w:i/>
                <w:color w:val="000000" w:themeColor="text1"/>
                <w:sz w:val="22"/>
                <w:szCs w:val="22"/>
              </w:rPr>
            </w:pPr>
            <w:r w:rsidRPr="00F10FB4">
              <w:rPr>
                <w:b/>
                <w:i/>
                <w:color w:val="000000" w:themeColor="text1"/>
                <w:sz w:val="22"/>
                <w:szCs w:val="22"/>
              </w:rPr>
              <w:t>Контур МЗУ</w:t>
            </w:r>
          </w:p>
        </w:tc>
        <w:tc>
          <w:tcPr>
            <w:tcW w:w="0" w:type="auto"/>
            <w:shd w:val="clear" w:color="auto" w:fill="auto"/>
          </w:tcPr>
          <w:p w14:paraId="7C22A373" w14:textId="77777777" w:rsidR="00A65BA8" w:rsidRPr="00F10FB4" w:rsidRDefault="00A65BA8" w:rsidP="006F3BF9">
            <w:pPr>
              <w:jc w:val="center"/>
              <w:rPr>
                <w:i/>
                <w:color w:val="000000" w:themeColor="text1"/>
                <w:sz w:val="22"/>
                <w:szCs w:val="22"/>
              </w:rPr>
            </w:pPr>
            <w:r w:rsidRPr="00F10FB4">
              <w:rPr>
                <w:i/>
                <w:color w:val="000000" w:themeColor="text1"/>
                <w:sz w:val="22"/>
                <w:szCs w:val="22"/>
              </w:rPr>
              <w:t>0,32</w:t>
            </w:r>
          </w:p>
        </w:tc>
        <w:tc>
          <w:tcPr>
            <w:tcW w:w="0" w:type="auto"/>
            <w:shd w:val="clear" w:color="auto" w:fill="auto"/>
          </w:tcPr>
          <w:p w14:paraId="57E5627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6007563" w14:textId="4761CCB5"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7D90DC2" w14:textId="77777777" w:rsidTr="006F3BF9">
        <w:trPr>
          <w:cantSplit/>
          <w:trHeight w:val="20"/>
          <w:jc w:val="center"/>
        </w:trPr>
        <w:tc>
          <w:tcPr>
            <w:tcW w:w="0" w:type="auto"/>
            <w:shd w:val="clear" w:color="auto" w:fill="D9D9D9" w:themeFill="background1" w:themeFillShade="D9"/>
          </w:tcPr>
          <w:p w14:paraId="710F0FC8" w14:textId="77777777" w:rsidR="00A65BA8" w:rsidRPr="00F10FB4" w:rsidRDefault="00A65BA8" w:rsidP="006F3BF9">
            <w:pPr>
              <w:jc w:val="center"/>
              <w:rPr>
                <w:b/>
                <w:i/>
                <w:sz w:val="22"/>
                <w:szCs w:val="22"/>
              </w:rPr>
            </w:pPr>
            <w:r w:rsidRPr="00F10FB4">
              <w:rPr>
                <w:b/>
                <w:i/>
                <w:sz w:val="22"/>
                <w:szCs w:val="22"/>
              </w:rPr>
              <w:t>61:21:0600010:1465/1</w:t>
            </w:r>
          </w:p>
          <w:p w14:paraId="69DD65A3"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D911353" w14:textId="77777777" w:rsidR="00A65BA8" w:rsidRPr="00F10FB4" w:rsidRDefault="00A65BA8" w:rsidP="006F3BF9">
            <w:pPr>
              <w:jc w:val="center"/>
              <w:rPr>
                <w:i/>
                <w:sz w:val="22"/>
                <w:szCs w:val="22"/>
              </w:rPr>
            </w:pPr>
            <w:r w:rsidRPr="00F10FB4">
              <w:rPr>
                <w:i/>
                <w:sz w:val="22"/>
                <w:szCs w:val="22"/>
              </w:rPr>
              <w:t>0,41</w:t>
            </w:r>
          </w:p>
        </w:tc>
        <w:tc>
          <w:tcPr>
            <w:tcW w:w="0" w:type="auto"/>
            <w:shd w:val="clear" w:color="auto" w:fill="auto"/>
          </w:tcPr>
          <w:p w14:paraId="719F53AE"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85A3612" w14:textId="5DF55801"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9E540B8" w14:textId="77777777" w:rsidTr="006F3BF9">
        <w:trPr>
          <w:cantSplit/>
          <w:trHeight w:val="20"/>
          <w:jc w:val="center"/>
        </w:trPr>
        <w:tc>
          <w:tcPr>
            <w:tcW w:w="0" w:type="auto"/>
            <w:shd w:val="clear" w:color="auto" w:fill="D9D9D9" w:themeFill="background1" w:themeFillShade="D9"/>
          </w:tcPr>
          <w:p w14:paraId="2CF18E50" w14:textId="77777777" w:rsidR="00A65BA8" w:rsidRPr="00F10FB4" w:rsidRDefault="00A65BA8" w:rsidP="006F3BF9">
            <w:pPr>
              <w:jc w:val="center"/>
              <w:rPr>
                <w:b/>
                <w:i/>
                <w:sz w:val="22"/>
                <w:szCs w:val="22"/>
              </w:rPr>
            </w:pPr>
            <w:r w:rsidRPr="00F10FB4">
              <w:rPr>
                <w:b/>
                <w:i/>
                <w:sz w:val="22"/>
                <w:szCs w:val="22"/>
              </w:rPr>
              <w:t>61:21:0600010:1540/1</w:t>
            </w:r>
          </w:p>
          <w:p w14:paraId="49ED6DCD"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49A2A0A" w14:textId="77777777" w:rsidR="00A65BA8" w:rsidRPr="00F10FB4" w:rsidRDefault="00A65BA8" w:rsidP="006F3BF9">
            <w:pPr>
              <w:jc w:val="center"/>
              <w:rPr>
                <w:i/>
                <w:sz w:val="22"/>
                <w:szCs w:val="22"/>
              </w:rPr>
            </w:pPr>
            <w:r w:rsidRPr="00F10FB4">
              <w:rPr>
                <w:i/>
                <w:sz w:val="22"/>
                <w:szCs w:val="22"/>
              </w:rPr>
              <w:t>0,21</w:t>
            </w:r>
          </w:p>
        </w:tc>
        <w:tc>
          <w:tcPr>
            <w:tcW w:w="0" w:type="auto"/>
            <w:shd w:val="clear" w:color="auto" w:fill="auto"/>
          </w:tcPr>
          <w:p w14:paraId="194B8FF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2DD968D" w14:textId="71417CB1"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EC5F3F1" w14:textId="77777777" w:rsidTr="006F3BF9">
        <w:trPr>
          <w:cantSplit/>
          <w:trHeight w:val="20"/>
          <w:jc w:val="center"/>
        </w:trPr>
        <w:tc>
          <w:tcPr>
            <w:tcW w:w="0" w:type="auto"/>
            <w:shd w:val="clear" w:color="auto" w:fill="D9D9D9" w:themeFill="background1" w:themeFillShade="D9"/>
          </w:tcPr>
          <w:p w14:paraId="3AF08DBE" w14:textId="77777777" w:rsidR="00A65BA8" w:rsidRPr="00F10FB4" w:rsidRDefault="00A65BA8" w:rsidP="006F3BF9">
            <w:pPr>
              <w:jc w:val="center"/>
              <w:rPr>
                <w:b/>
                <w:i/>
                <w:sz w:val="22"/>
                <w:szCs w:val="22"/>
              </w:rPr>
            </w:pPr>
            <w:r w:rsidRPr="00F10FB4">
              <w:rPr>
                <w:b/>
                <w:i/>
                <w:sz w:val="22"/>
                <w:szCs w:val="22"/>
              </w:rPr>
              <w:t>61:21:0600010:1540/3</w:t>
            </w:r>
          </w:p>
          <w:p w14:paraId="397A73A7"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9B39CB8" w14:textId="77777777" w:rsidR="00A65BA8" w:rsidRPr="00F10FB4" w:rsidRDefault="00A65BA8" w:rsidP="006F3BF9">
            <w:pPr>
              <w:jc w:val="center"/>
              <w:rPr>
                <w:i/>
                <w:sz w:val="22"/>
                <w:szCs w:val="22"/>
              </w:rPr>
            </w:pPr>
            <w:r w:rsidRPr="00F10FB4">
              <w:rPr>
                <w:i/>
                <w:sz w:val="22"/>
                <w:szCs w:val="22"/>
              </w:rPr>
              <w:t>0,05</w:t>
            </w:r>
          </w:p>
        </w:tc>
        <w:tc>
          <w:tcPr>
            <w:tcW w:w="0" w:type="auto"/>
            <w:shd w:val="clear" w:color="auto" w:fill="auto"/>
          </w:tcPr>
          <w:p w14:paraId="6A900A8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2F07BB1" w14:textId="1CEF0C4A"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0BF4AB1" w14:textId="77777777" w:rsidTr="006F3BF9">
        <w:trPr>
          <w:cantSplit/>
          <w:trHeight w:val="20"/>
          <w:jc w:val="center"/>
        </w:trPr>
        <w:tc>
          <w:tcPr>
            <w:tcW w:w="0" w:type="auto"/>
            <w:shd w:val="clear" w:color="auto" w:fill="D9D9D9" w:themeFill="background1" w:themeFillShade="D9"/>
          </w:tcPr>
          <w:p w14:paraId="1B2C38B3" w14:textId="77777777" w:rsidR="00A65BA8" w:rsidRPr="00F10FB4" w:rsidRDefault="00A65BA8" w:rsidP="006F3BF9">
            <w:pPr>
              <w:jc w:val="center"/>
              <w:rPr>
                <w:b/>
                <w:i/>
                <w:sz w:val="22"/>
                <w:szCs w:val="22"/>
              </w:rPr>
            </w:pPr>
            <w:r w:rsidRPr="00F10FB4">
              <w:rPr>
                <w:b/>
                <w:i/>
                <w:sz w:val="22"/>
                <w:szCs w:val="22"/>
              </w:rPr>
              <w:t>61:21:0600010:1538/1</w:t>
            </w:r>
          </w:p>
          <w:p w14:paraId="0A87DDD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1955EDB4" w14:textId="77777777" w:rsidR="00A65BA8" w:rsidRPr="00F10FB4" w:rsidRDefault="00A65BA8" w:rsidP="006F3BF9">
            <w:pPr>
              <w:jc w:val="center"/>
              <w:rPr>
                <w:i/>
                <w:sz w:val="22"/>
                <w:szCs w:val="22"/>
              </w:rPr>
            </w:pPr>
            <w:r w:rsidRPr="00F10FB4">
              <w:rPr>
                <w:i/>
                <w:sz w:val="22"/>
                <w:szCs w:val="22"/>
              </w:rPr>
              <w:t>0,21</w:t>
            </w:r>
          </w:p>
        </w:tc>
        <w:tc>
          <w:tcPr>
            <w:tcW w:w="0" w:type="auto"/>
            <w:shd w:val="clear" w:color="auto" w:fill="auto"/>
          </w:tcPr>
          <w:p w14:paraId="108CC42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034D8A4C" w14:textId="23331E7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0C4105D9" w14:textId="77777777" w:rsidTr="006F3BF9">
        <w:trPr>
          <w:cantSplit/>
          <w:trHeight w:val="20"/>
          <w:jc w:val="center"/>
        </w:trPr>
        <w:tc>
          <w:tcPr>
            <w:tcW w:w="0" w:type="auto"/>
            <w:shd w:val="clear" w:color="auto" w:fill="D9D9D9" w:themeFill="background1" w:themeFillShade="D9"/>
          </w:tcPr>
          <w:p w14:paraId="55A15446" w14:textId="77777777" w:rsidR="00A65BA8" w:rsidRPr="00F10FB4" w:rsidRDefault="00A65BA8" w:rsidP="006F3BF9">
            <w:pPr>
              <w:jc w:val="center"/>
              <w:rPr>
                <w:b/>
                <w:i/>
                <w:sz w:val="22"/>
                <w:szCs w:val="22"/>
              </w:rPr>
            </w:pPr>
            <w:r w:rsidRPr="00F10FB4">
              <w:rPr>
                <w:b/>
                <w:i/>
                <w:sz w:val="22"/>
                <w:szCs w:val="22"/>
              </w:rPr>
              <w:t>61:21:0600010:1523/3</w:t>
            </w:r>
          </w:p>
          <w:p w14:paraId="292AE87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E24A0F9" w14:textId="77777777" w:rsidR="00A65BA8" w:rsidRPr="00F10FB4" w:rsidRDefault="00A65BA8" w:rsidP="006F3BF9">
            <w:pPr>
              <w:jc w:val="center"/>
              <w:rPr>
                <w:i/>
                <w:sz w:val="22"/>
                <w:szCs w:val="22"/>
              </w:rPr>
            </w:pPr>
            <w:r w:rsidRPr="00F10FB4">
              <w:rPr>
                <w:i/>
                <w:sz w:val="22"/>
                <w:szCs w:val="22"/>
              </w:rPr>
              <w:t>0,16</w:t>
            </w:r>
          </w:p>
        </w:tc>
        <w:tc>
          <w:tcPr>
            <w:tcW w:w="0" w:type="auto"/>
            <w:shd w:val="clear" w:color="auto" w:fill="auto"/>
          </w:tcPr>
          <w:p w14:paraId="0E4073CF"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9A78FB5" w14:textId="68FE8C0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2FAE9725" w14:textId="77777777" w:rsidTr="006F3BF9">
        <w:trPr>
          <w:cantSplit/>
          <w:trHeight w:val="20"/>
          <w:jc w:val="center"/>
        </w:trPr>
        <w:tc>
          <w:tcPr>
            <w:tcW w:w="0" w:type="auto"/>
            <w:shd w:val="clear" w:color="auto" w:fill="D9D9D9" w:themeFill="background1" w:themeFillShade="D9"/>
          </w:tcPr>
          <w:p w14:paraId="358A094F" w14:textId="77777777" w:rsidR="00A65BA8" w:rsidRPr="00F10FB4" w:rsidRDefault="00A65BA8" w:rsidP="006F3BF9">
            <w:pPr>
              <w:jc w:val="center"/>
              <w:rPr>
                <w:b/>
                <w:i/>
                <w:sz w:val="22"/>
                <w:szCs w:val="22"/>
              </w:rPr>
            </w:pPr>
            <w:r w:rsidRPr="00F10FB4">
              <w:rPr>
                <w:b/>
                <w:i/>
                <w:sz w:val="22"/>
                <w:szCs w:val="22"/>
              </w:rPr>
              <w:t>61:21:0600010:1522/2</w:t>
            </w:r>
          </w:p>
          <w:p w14:paraId="0B93ED60"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5062EE7" w14:textId="77777777" w:rsidR="00A65BA8" w:rsidRPr="00F10FB4" w:rsidRDefault="00A65BA8" w:rsidP="006F3BF9">
            <w:pPr>
              <w:jc w:val="center"/>
              <w:rPr>
                <w:i/>
                <w:sz w:val="22"/>
                <w:szCs w:val="22"/>
              </w:rPr>
            </w:pPr>
            <w:r w:rsidRPr="00F10FB4">
              <w:rPr>
                <w:i/>
                <w:sz w:val="22"/>
                <w:szCs w:val="22"/>
              </w:rPr>
              <w:t>0,16</w:t>
            </w:r>
          </w:p>
        </w:tc>
        <w:tc>
          <w:tcPr>
            <w:tcW w:w="0" w:type="auto"/>
            <w:shd w:val="clear" w:color="auto" w:fill="auto"/>
          </w:tcPr>
          <w:p w14:paraId="1942222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924B132" w14:textId="4B65363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D7818C5" w14:textId="77777777" w:rsidTr="006F3BF9">
        <w:trPr>
          <w:cantSplit/>
          <w:trHeight w:val="20"/>
          <w:jc w:val="center"/>
        </w:trPr>
        <w:tc>
          <w:tcPr>
            <w:tcW w:w="0" w:type="auto"/>
            <w:shd w:val="clear" w:color="auto" w:fill="D9D9D9" w:themeFill="background1" w:themeFillShade="D9"/>
          </w:tcPr>
          <w:p w14:paraId="57E920F6" w14:textId="77777777" w:rsidR="00A65BA8" w:rsidRPr="00F10FB4" w:rsidRDefault="00A65BA8" w:rsidP="006F3BF9">
            <w:pPr>
              <w:jc w:val="center"/>
              <w:rPr>
                <w:b/>
                <w:i/>
                <w:sz w:val="22"/>
                <w:szCs w:val="22"/>
              </w:rPr>
            </w:pPr>
            <w:r w:rsidRPr="00F10FB4">
              <w:rPr>
                <w:b/>
                <w:i/>
                <w:sz w:val="22"/>
                <w:szCs w:val="22"/>
              </w:rPr>
              <w:lastRenderedPageBreak/>
              <w:t>61:21:0600010:1520/3</w:t>
            </w:r>
          </w:p>
          <w:p w14:paraId="25A251E3"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F2C471B" w14:textId="77777777" w:rsidR="00A65BA8" w:rsidRPr="00F10FB4" w:rsidRDefault="00A65BA8" w:rsidP="006F3BF9">
            <w:pPr>
              <w:jc w:val="center"/>
              <w:rPr>
                <w:i/>
                <w:sz w:val="22"/>
                <w:szCs w:val="22"/>
              </w:rPr>
            </w:pPr>
            <w:r w:rsidRPr="00F10FB4">
              <w:rPr>
                <w:i/>
                <w:sz w:val="22"/>
                <w:szCs w:val="22"/>
              </w:rPr>
              <w:t>0,21</w:t>
            </w:r>
          </w:p>
        </w:tc>
        <w:tc>
          <w:tcPr>
            <w:tcW w:w="0" w:type="auto"/>
            <w:shd w:val="clear" w:color="auto" w:fill="auto"/>
          </w:tcPr>
          <w:p w14:paraId="40B0C84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58FF193D" w14:textId="766ABB0D"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03AAF24" w14:textId="77777777" w:rsidTr="006F3BF9">
        <w:trPr>
          <w:cantSplit/>
          <w:trHeight w:val="20"/>
          <w:jc w:val="center"/>
        </w:trPr>
        <w:tc>
          <w:tcPr>
            <w:tcW w:w="0" w:type="auto"/>
            <w:shd w:val="clear" w:color="auto" w:fill="D9D9D9" w:themeFill="background1" w:themeFillShade="D9"/>
          </w:tcPr>
          <w:p w14:paraId="135B0EB8" w14:textId="77777777" w:rsidR="00A65BA8" w:rsidRPr="00F10FB4" w:rsidRDefault="00A65BA8" w:rsidP="006F3BF9">
            <w:pPr>
              <w:jc w:val="center"/>
              <w:rPr>
                <w:b/>
                <w:i/>
                <w:sz w:val="22"/>
                <w:szCs w:val="22"/>
              </w:rPr>
            </w:pPr>
            <w:r w:rsidRPr="00F10FB4">
              <w:rPr>
                <w:b/>
                <w:i/>
                <w:sz w:val="22"/>
                <w:szCs w:val="22"/>
              </w:rPr>
              <w:t>61:21:0600010:1547/2</w:t>
            </w:r>
          </w:p>
          <w:p w14:paraId="27505175"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F51BA36" w14:textId="77777777" w:rsidR="00A65BA8" w:rsidRPr="00F10FB4" w:rsidRDefault="00A65BA8" w:rsidP="006F3BF9">
            <w:pPr>
              <w:jc w:val="center"/>
              <w:rPr>
                <w:i/>
                <w:sz w:val="22"/>
                <w:szCs w:val="22"/>
              </w:rPr>
            </w:pPr>
            <w:r w:rsidRPr="00F10FB4">
              <w:rPr>
                <w:i/>
                <w:sz w:val="22"/>
                <w:szCs w:val="22"/>
              </w:rPr>
              <w:t>0,32</w:t>
            </w:r>
          </w:p>
        </w:tc>
        <w:tc>
          <w:tcPr>
            <w:tcW w:w="0" w:type="auto"/>
            <w:shd w:val="clear" w:color="auto" w:fill="auto"/>
          </w:tcPr>
          <w:p w14:paraId="0D61991D"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43BABCC" w14:textId="6F7AB47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ED59493" w14:textId="77777777" w:rsidTr="006F3BF9">
        <w:trPr>
          <w:cantSplit/>
          <w:trHeight w:val="20"/>
          <w:jc w:val="center"/>
        </w:trPr>
        <w:tc>
          <w:tcPr>
            <w:tcW w:w="0" w:type="auto"/>
            <w:shd w:val="clear" w:color="auto" w:fill="D9D9D9" w:themeFill="background1" w:themeFillShade="D9"/>
          </w:tcPr>
          <w:p w14:paraId="565DBF7C" w14:textId="77777777" w:rsidR="00A65BA8" w:rsidRPr="00F10FB4" w:rsidRDefault="00A65BA8" w:rsidP="006F3BF9">
            <w:pPr>
              <w:jc w:val="center"/>
              <w:rPr>
                <w:b/>
                <w:i/>
                <w:sz w:val="22"/>
                <w:szCs w:val="22"/>
              </w:rPr>
            </w:pPr>
            <w:r w:rsidRPr="00F10FB4">
              <w:rPr>
                <w:b/>
                <w:i/>
                <w:sz w:val="22"/>
                <w:szCs w:val="22"/>
              </w:rPr>
              <w:t>61:21:0600010:1586/1</w:t>
            </w:r>
          </w:p>
          <w:p w14:paraId="6587D5DB"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7241C49" w14:textId="77777777" w:rsidR="00A65BA8" w:rsidRPr="00F10FB4" w:rsidRDefault="00A65BA8" w:rsidP="006F3BF9">
            <w:pPr>
              <w:jc w:val="center"/>
              <w:rPr>
                <w:i/>
                <w:sz w:val="22"/>
                <w:szCs w:val="22"/>
              </w:rPr>
            </w:pPr>
            <w:r w:rsidRPr="00F10FB4">
              <w:rPr>
                <w:i/>
                <w:sz w:val="22"/>
                <w:szCs w:val="22"/>
              </w:rPr>
              <w:t>0,58</w:t>
            </w:r>
          </w:p>
        </w:tc>
        <w:tc>
          <w:tcPr>
            <w:tcW w:w="0" w:type="auto"/>
            <w:shd w:val="clear" w:color="auto" w:fill="auto"/>
          </w:tcPr>
          <w:p w14:paraId="2F5DDB5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EB347C8" w14:textId="73BFA258"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759FFE81" w14:textId="77777777" w:rsidTr="006F3BF9">
        <w:trPr>
          <w:cantSplit/>
          <w:trHeight w:val="20"/>
          <w:jc w:val="center"/>
        </w:trPr>
        <w:tc>
          <w:tcPr>
            <w:tcW w:w="0" w:type="auto"/>
            <w:shd w:val="clear" w:color="auto" w:fill="D9D9D9" w:themeFill="background1" w:themeFillShade="D9"/>
          </w:tcPr>
          <w:p w14:paraId="62B1D232" w14:textId="77777777" w:rsidR="00A65BA8" w:rsidRPr="00F10FB4" w:rsidRDefault="00A65BA8" w:rsidP="006F3BF9">
            <w:pPr>
              <w:jc w:val="center"/>
              <w:rPr>
                <w:b/>
                <w:i/>
                <w:sz w:val="22"/>
                <w:szCs w:val="22"/>
              </w:rPr>
            </w:pPr>
            <w:r w:rsidRPr="00F10FB4">
              <w:rPr>
                <w:b/>
                <w:i/>
                <w:sz w:val="22"/>
                <w:szCs w:val="22"/>
              </w:rPr>
              <w:t>61:21:0600010:1199/1</w:t>
            </w:r>
          </w:p>
          <w:p w14:paraId="5AD9BFAC"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6E9B1ED2" w14:textId="77777777" w:rsidR="00A65BA8" w:rsidRPr="00F10FB4" w:rsidRDefault="00A65BA8" w:rsidP="006F3BF9">
            <w:pPr>
              <w:jc w:val="center"/>
              <w:rPr>
                <w:i/>
                <w:sz w:val="22"/>
                <w:szCs w:val="22"/>
              </w:rPr>
            </w:pPr>
            <w:r w:rsidRPr="00F10FB4">
              <w:rPr>
                <w:i/>
                <w:sz w:val="22"/>
                <w:szCs w:val="22"/>
              </w:rPr>
              <w:t>0,92</w:t>
            </w:r>
          </w:p>
        </w:tc>
        <w:tc>
          <w:tcPr>
            <w:tcW w:w="0" w:type="auto"/>
            <w:shd w:val="clear" w:color="auto" w:fill="auto"/>
          </w:tcPr>
          <w:p w14:paraId="4FFA495C"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4FDD3DFD" w14:textId="0E62C75B"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1163E2F9" w14:textId="77777777" w:rsidTr="006F3BF9">
        <w:trPr>
          <w:cantSplit/>
          <w:trHeight w:val="20"/>
          <w:jc w:val="center"/>
        </w:trPr>
        <w:tc>
          <w:tcPr>
            <w:tcW w:w="0" w:type="auto"/>
            <w:shd w:val="clear" w:color="auto" w:fill="D9D9D9" w:themeFill="background1" w:themeFillShade="D9"/>
          </w:tcPr>
          <w:p w14:paraId="15F394C6" w14:textId="77777777" w:rsidR="00A65BA8" w:rsidRPr="00F10FB4" w:rsidRDefault="00A65BA8" w:rsidP="006F3BF9">
            <w:pPr>
              <w:jc w:val="center"/>
              <w:rPr>
                <w:b/>
                <w:i/>
                <w:sz w:val="22"/>
                <w:szCs w:val="22"/>
              </w:rPr>
            </w:pPr>
            <w:r w:rsidRPr="00F10FB4">
              <w:rPr>
                <w:b/>
                <w:i/>
                <w:sz w:val="22"/>
                <w:szCs w:val="22"/>
              </w:rPr>
              <w:t>61:21:0600010:1362/1</w:t>
            </w:r>
          </w:p>
          <w:p w14:paraId="3C9F37C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432BFB47" w14:textId="77777777" w:rsidR="00A65BA8" w:rsidRPr="00F10FB4" w:rsidRDefault="00A65BA8" w:rsidP="006F3BF9">
            <w:pPr>
              <w:jc w:val="center"/>
              <w:rPr>
                <w:i/>
                <w:sz w:val="22"/>
                <w:szCs w:val="22"/>
              </w:rPr>
            </w:pPr>
            <w:r w:rsidRPr="00F10FB4">
              <w:rPr>
                <w:i/>
                <w:sz w:val="22"/>
                <w:szCs w:val="22"/>
              </w:rPr>
              <w:t>0,71</w:t>
            </w:r>
          </w:p>
        </w:tc>
        <w:tc>
          <w:tcPr>
            <w:tcW w:w="0" w:type="auto"/>
            <w:shd w:val="clear" w:color="auto" w:fill="auto"/>
          </w:tcPr>
          <w:p w14:paraId="0953A3CB"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68BF63C8" w14:textId="0F45E70E"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CD31A2A" w14:textId="77777777" w:rsidTr="006F3BF9">
        <w:trPr>
          <w:cantSplit/>
          <w:trHeight w:val="20"/>
          <w:jc w:val="center"/>
        </w:trPr>
        <w:tc>
          <w:tcPr>
            <w:tcW w:w="0" w:type="auto"/>
            <w:shd w:val="clear" w:color="auto" w:fill="D9D9D9" w:themeFill="background1" w:themeFillShade="D9"/>
          </w:tcPr>
          <w:p w14:paraId="400732D7" w14:textId="77777777" w:rsidR="00A65BA8" w:rsidRPr="00F10FB4" w:rsidRDefault="00A65BA8" w:rsidP="006F3BF9">
            <w:pPr>
              <w:jc w:val="center"/>
              <w:rPr>
                <w:b/>
                <w:i/>
                <w:sz w:val="22"/>
                <w:szCs w:val="22"/>
              </w:rPr>
            </w:pPr>
            <w:r w:rsidRPr="00F10FB4">
              <w:rPr>
                <w:b/>
                <w:i/>
                <w:sz w:val="22"/>
                <w:szCs w:val="22"/>
              </w:rPr>
              <w:t>61:21:0600010:1242/1</w:t>
            </w:r>
          </w:p>
          <w:p w14:paraId="6F362769"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0B92E806" w14:textId="77777777" w:rsidR="00A65BA8" w:rsidRPr="00F10FB4" w:rsidRDefault="00A65BA8" w:rsidP="006F3BF9">
            <w:pPr>
              <w:jc w:val="center"/>
              <w:rPr>
                <w:i/>
                <w:sz w:val="22"/>
                <w:szCs w:val="22"/>
              </w:rPr>
            </w:pPr>
            <w:r w:rsidRPr="00F10FB4">
              <w:rPr>
                <w:i/>
                <w:sz w:val="22"/>
                <w:szCs w:val="22"/>
              </w:rPr>
              <w:t>1,28</w:t>
            </w:r>
          </w:p>
        </w:tc>
        <w:tc>
          <w:tcPr>
            <w:tcW w:w="0" w:type="auto"/>
            <w:shd w:val="clear" w:color="auto" w:fill="auto"/>
          </w:tcPr>
          <w:p w14:paraId="1DDBF1D8"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9D99FC5" w14:textId="1568934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8D66F94" w14:textId="77777777" w:rsidTr="006F3BF9">
        <w:trPr>
          <w:cantSplit/>
          <w:trHeight w:val="20"/>
          <w:jc w:val="center"/>
        </w:trPr>
        <w:tc>
          <w:tcPr>
            <w:tcW w:w="0" w:type="auto"/>
            <w:shd w:val="clear" w:color="auto" w:fill="D9D9D9" w:themeFill="background1" w:themeFillShade="D9"/>
          </w:tcPr>
          <w:p w14:paraId="599F8FAD" w14:textId="55B71421"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61:21:0600010:1603</w:t>
            </w:r>
          </w:p>
        </w:tc>
        <w:tc>
          <w:tcPr>
            <w:tcW w:w="0" w:type="auto"/>
            <w:shd w:val="clear" w:color="auto" w:fill="auto"/>
          </w:tcPr>
          <w:p w14:paraId="5957D88E" w14:textId="77777777" w:rsidR="00A65BA8" w:rsidRPr="00F10FB4" w:rsidRDefault="00A65BA8" w:rsidP="006F3BF9">
            <w:pPr>
              <w:jc w:val="center"/>
              <w:rPr>
                <w:i/>
                <w:sz w:val="22"/>
                <w:szCs w:val="22"/>
              </w:rPr>
            </w:pPr>
            <w:r w:rsidRPr="00F10FB4">
              <w:rPr>
                <w:i/>
                <w:sz w:val="22"/>
                <w:szCs w:val="22"/>
              </w:rPr>
              <w:t>0,61</w:t>
            </w:r>
          </w:p>
        </w:tc>
        <w:tc>
          <w:tcPr>
            <w:tcW w:w="0" w:type="auto"/>
            <w:shd w:val="clear" w:color="auto" w:fill="auto"/>
          </w:tcPr>
          <w:p w14:paraId="1A1BB154"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336EB304" w14:textId="1D9386E9"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3694E0D1" w14:textId="77777777" w:rsidTr="006F3BF9">
        <w:trPr>
          <w:cantSplit/>
          <w:trHeight w:val="20"/>
          <w:jc w:val="center"/>
        </w:trPr>
        <w:tc>
          <w:tcPr>
            <w:tcW w:w="0" w:type="auto"/>
            <w:shd w:val="clear" w:color="auto" w:fill="D9D9D9" w:themeFill="background1" w:themeFillShade="D9"/>
          </w:tcPr>
          <w:p w14:paraId="1583536A" w14:textId="6B8C20E9" w:rsidR="00A65BA8" w:rsidRPr="00F10FB4" w:rsidRDefault="00860232" w:rsidP="006F3BF9">
            <w:pPr>
              <w:jc w:val="center"/>
              <w:rPr>
                <w:b/>
                <w:i/>
                <w:sz w:val="22"/>
                <w:szCs w:val="22"/>
              </w:rPr>
            </w:pPr>
            <w:r>
              <w:rPr>
                <w:b/>
                <w:i/>
                <w:sz w:val="22"/>
                <w:szCs w:val="22"/>
              </w:rPr>
              <w:t xml:space="preserve">ЗУ </w:t>
            </w:r>
            <w:r w:rsidR="00A65BA8" w:rsidRPr="00F10FB4">
              <w:rPr>
                <w:b/>
                <w:i/>
                <w:sz w:val="22"/>
                <w:szCs w:val="22"/>
              </w:rPr>
              <w:t>61:21:0600010:233</w:t>
            </w:r>
          </w:p>
        </w:tc>
        <w:tc>
          <w:tcPr>
            <w:tcW w:w="0" w:type="auto"/>
            <w:shd w:val="clear" w:color="auto" w:fill="auto"/>
          </w:tcPr>
          <w:p w14:paraId="6A23CA65" w14:textId="77777777" w:rsidR="00A65BA8" w:rsidRPr="00F10FB4" w:rsidRDefault="00A65BA8" w:rsidP="006F3BF9">
            <w:pPr>
              <w:jc w:val="center"/>
              <w:rPr>
                <w:i/>
                <w:sz w:val="22"/>
                <w:szCs w:val="22"/>
              </w:rPr>
            </w:pPr>
            <w:r w:rsidRPr="00F10FB4">
              <w:rPr>
                <w:i/>
                <w:sz w:val="22"/>
                <w:szCs w:val="22"/>
              </w:rPr>
              <w:t>11,06</w:t>
            </w:r>
          </w:p>
        </w:tc>
        <w:tc>
          <w:tcPr>
            <w:tcW w:w="0" w:type="auto"/>
            <w:shd w:val="clear" w:color="auto" w:fill="auto"/>
          </w:tcPr>
          <w:p w14:paraId="7A186A11"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5AA052A" w14:textId="29045967"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444B34D2" w14:textId="77777777" w:rsidTr="006F3BF9">
        <w:trPr>
          <w:cantSplit/>
          <w:trHeight w:val="20"/>
          <w:jc w:val="center"/>
        </w:trPr>
        <w:tc>
          <w:tcPr>
            <w:tcW w:w="0" w:type="auto"/>
            <w:shd w:val="clear" w:color="auto" w:fill="D9D9D9" w:themeFill="background1" w:themeFillShade="D9"/>
          </w:tcPr>
          <w:p w14:paraId="0881937C" w14:textId="77777777" w:rsidR="00A65BA8" w:rsidRPr="00F10FB4" w:rsidRDefault="00A65BA8" w:rsidP="006F3BF9">
            <w:pPr>
              <w:jc w:val="center"/>
              <w:rPr>
                <w:b/>
                <w:i/>
                <w:sz w:val="22"/>
                <w:szCs w:val="22"/>
              </w:rPr>
            </w:pPr>
            <w:r w:rsidRPr="00F10FB4">
              <w:rPr>
                <w:b/>
                <w:i/>
                <w:sz w:val="22"/>
                <w:szCs w:val="22"/>
              </w:rPr>
              <w:lastRenderedPageBreak/>
              <w:t>61:21:0600010:1110/1</w:t>
            </w:r>
          </w:p>
          <w:p w14:paraId="6E03C28D"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214B9881" w14:textId="77777777" w:rsidR="00A65BA8" w:rsidRPr="00F10FB4" w:rsidRDefault="00A65BA8" w:rsidP="006F3BF9">
            <w:pPr>
              <w:jc w:val="center"/>
              <w:rPr>
                <w:i/>
                <w:sz w:val="22"/>
                <w:szCs w:val="22"/>
              </w:rPr>
            </w:pPr>
            <w:r w:rsidRPr="00F10FB4">
              <w:rPr>
                <w:i/>
                <w:sz w:val="22"/>
                <w:szCs w:val="22"/>
              </w:rPr>
              <w:t>0,15</w:t>
            </w:r>
          </w:p>
        </w:tc>
        <w:tc>
          <w:tcPr>
            <w:tcW w:w="0" w:type="auto"/>
            <w:shd w:val="clear" w:color="auto" w:fill="auto"/>
          </w:tcPr>
          <w:p w14:paraId="6C265B50"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1689ECB9" w14:textId="74A34610"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6455B28F" w14:textId="77777777" w:rsidTr="006F3BF9">
        <w:trPr>
          <w:cantSplit/>
          <w:trHeight w:val="20"/>
          <w:jc w:val="center"/>
        </w:trPr>
        <w:tc>
          <w:tcPr>
            <w:tcW w:w="0" w:type="auto"/>
            <w:shd w:val="clear" w:color="auto" w:fill="D9D9D9" w:themeFill="background1" w:themeFillShade="D9"/>
          </w:tcPr>
          <w:p w14:paraId="14363E4C" w14:textId="77777777" w:rsidR="00A65BA8" w:rsidRPr="00F10FB4" w:rsidRDefault="00A65BA8" w:rsidP="006F3BF9">
            <w:pPr>
              <w:jc w:val="center"/>
              <w:rPr>
                <w:b/>
                <w:i/>
                <w:sz w:val="22"/>
                <w:szCs w:val="22"/>
              </w:rPr>
            </w:pPr>
            <w:r w:rsidRPr="00F10FB4">
              <w:rPr>
                <w:b/>
                <w:i/>
                <w:sz w:val="22"/>
                <w:szCs w:val="22"/>
              </w:rPr>
              <w:t>61:21:0600010:1111/1</w:t>
            </w:r>
          </w:p>
          <w:p w14:paraId="0000B391"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35F57FDE" w14:textId="77777777" w:rsidR="00A65BA8" w:rsidRPr="00F10FB4" w:rsidRDefault="00A65BA8" w:rsidP="006F3BF9">
            <w:pPr>
              <w:jc w:val="center"/>
              <w:rPr>
                <w:i/>
                <w:sz w:val="22"/>
                <w:szCs w:val="22"/>
              </w:rPr>
            </w:pPr>
            <w:r w:rsidRPr="00F10FB4">
              <w:rPr>
                <w:i/>
                <w:sz w:val="22"/>
                <w:szCs w:val="22"/>
              </w:rPr>
              <w:t>0,14</w:t>
            </w:r>
          </w:p>
        </w:tc>
        <w:tc>
          <w:tcPr>
            <w:tcW w:w="0" w:type="auto"/>
            <w:shd w:val="clear" w:color="auto" w:fill="auto"/>
          </w:tcPr>
          <w:p w14:paraId="26373859"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2F7987A6" w14:textId="12F12076"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860232" w:rsidRPr="007C3B92" w14:paraId="5480328D" w14:textId="77777777" w:rsidTr="006F3BF9">
        <w:trPr>
          <w:cantSplit/>
          <w:trHeight w:val="20"/>
          <w:jc w:val="center"/>
        </w:trPr>
        <w:tc>
          <w:tcPr>
            <w:tcW w:w="0" w:type="auto"/>
            <w:shd w:val="clear" w:color="auto" w:fill="D9D9D9" w:themeFill="background1" w:themeFillShade="D9"/>
          </w:tcPr>
          <w:p w14:paraId="46B00E30" w14:textId="77777777" w:rsidR="00A65BA8" w:rsidRPr="00F10FB4" w:rsidRDefault="00A65BA8" w:rsidP="006F3BF9">
            <w:pPr>
              <w:jc w:val="center"/>
              <w:rPr>
                <w:b/>
                <w:i/>
                <w:sz w:val="22"/>
                <w:szCs w:val="22"/>
              </w:rPr>
            </w:pPr>
            <w:r w:rsidRPr="00F10FB4">
              <w:rPr>
                <w:b/>
                <w:i/>
                <w:sz w:val="22"/>
                <w:szCs w:val="22"/>
              </w:rPr>
              <w:t>61:21:0600010:1112/1</w:t>
            </w:r>
          </w:p>
          <w:p w14:paraId="6B1D130A" w14:textId="77777777" w:rsidR="00A65BA8" w:rsidRPr="00F10FB4" w:rsidRDefault="00A65BA8" w:rsidP="006F3BF9">
            <w:pPr>
              <w:jc w:val="center"/>
              <w:rPr>
                <w:b/>
                <w:i/>
                <w:sz w:val="22"/>
                <w:szCs w:val="22"/>
              </w:rPr>
            </w:pPr>
            <w:r w:rsidRPr="00F10FB4">
              <w:rPr>
                <w:b/>
                <w:i/>
                <w:color w:val="000000" w:themeColor="text1"/>
                <w:sz w:val="22"/>
                <w:szCs w:val="22"/>
              </w:rPr>
              <w:t>Контур МЗУ</w:t>
            </w:r>
          </w:p>
        </w:tc>
        <w:tc>
          <w:tcPr>
            <w:tcW w:w="0" w:type="auto"/>
            <w:shd w:val="clear" w:color="auto" w:fill="auto"/>
          </w:tcPr>
          <w:p w14:paraId="55704B09" w14:textId="77777777" w:rsidR="00A65BA8" w:rsidRPr="00F10FB4" w:rsidRDefault="00A65BA8" w:rsidP="006F3BF9">
            <w:pPr>
              <w:jc w:val="center"/>
              <w:rPr>
                <w:i/>
                <w:sz w:val="22"/>
                <w:szCs w:val="22"/>
              </w:rPr>
            </w:pPr>
            <w:r w:rsidRPr="00F10FB4">
              <w:rPr>
                <w:i/>
                <w:sz w:val="22"/>
                <w:szCs w:val="22"/>
              </w:rPr>
              <w:t>0,30</w:t>
            </w:r>
          </w:p>
        </w:tc>
        <w:tc>
          <w:tcPr>
            <w:tcW w:w="0" w:type="auto"/>
            <w:shd w:val="clear" w:color="auto" w:fill="auto"/>
          </w:tcPr>
          <w:p w14:paraId="4FFB8165" w14:textId="77777777" w:rsidR="00A65BA8" w:rsidRPr="00F10FB4" w:rsidRDefault="00A65BA8" w:rsidP="006F3BF9">
            <w:pPr>
              <w:jc w:val="center"/>
              <w:rPr>
                <w:color w:val="000000" w:themeColor="text1"/>
                <w:sz w:val="22"/>
                <w:szCs w:val="22"/>
              </w:rPr>
            </w:pPr>
            <w:r w:rsidRPr="00F10FB4">
              <w:rPr>
                <w:i/>
                <w:color w:val="000000" w:themeColor="text1"/>
                <w:sz w:val="22"/>
                <w:szCs w:val="22"/>
              </w:rPr>
              <w:t>Земли сельскохозяйственного назначения</w:t>
            </w:r>
          </w:p>
        </w:tc>
        <w:tc>
          <w:tcPr>
            <w:tcW w:w="0" w:type="auto"/>
            <w:shd w:val="clear" w:color="auto" w:fill="auto"/>
          </w:tcPr>
          <w:p w14:paraId="7E9FD375" w14:textId="3B31A0AF" w:rsidR="00A65BA8" w:rsidRPr="00F10FB4" w:rsidRDefault="00A65BA8" w:rsidP="006F3BF9">
            <w:pPr>
              <w:jc w:val="center"/>
              <w:rPr>
                <w:color w:val="000000" w:themeColor="text1"/>
                <w:sz w:val="22"/>
                <w:szCs w:val="22"/>
              </w:rPr>
            </w:pPr>
            <w:r w:rsidRPr="00BB411E">
              <w:rPr>
                <w:i/>
                <w:sz w:val="22"/>
                <w:szCs w:val="22"/>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14:paraId="547F4A24" w14:textId="795D609F" w:rsidR="00323E0E" w:rsidRDefault="00323E0E" w:rsidP="00F10FB4">
      <w:pPr>
        <w:rPr>
          <w:highlight w:val="yellow"/>
          <w:lang w:eastAsia="ar-SA" w:bidi="en-US"/>
        </w:rPr>
      </w:pPr>
      <w:r w:rsidRPr="00C10E39">
        <w:rPr>
          <w:highlight w:val="yellow"/>
          <w:lang w:eastAsia="ar-SA" w:bidi="en-US"/>
        </w:rPr>
        <w:br w:type="page"/>
      </w:r>
    </w:p>
    <w:p w14:paraId="26B47284" w14:textId="6E4C7504" w:rsidR="005C4C55" w:rsidRDefault="005C4C55" w:rsidP="005C4C55">
      <w:pPr>
        <w:pStyle w:val="1"/>
        <w:rPr>
          <w:szCs w:val="24"/>
          <w:lang w:eastAsia="ar-SA" w:bidi="en-US"/>
        </w:rPr>
      </w:pPr>
      <w:bookmarkStart w:id="158" w:name="_Toc40368792"/>
      <w:r>
        <w:rPr>
          <w:sz w:val="26"/>
          <w:szCs w:val="26"/>
          <w:lang w:eastAsia="ar-SA" w:bidi="en-US"/>
        </w:rPr>
        <w:lastRenderedPageBreak/>
        <w:t>9</w:t>
      </w:r>
      <w:r w:rsidRPr="00106F5F">
        <w:rPr>
          <w:szCs w:val="24"/>
          <w:lang w:eastAsia="ar-SA" w:bidi="en-US"/>
        </w:rPr>
        <w:t xml:space="preserve">. </w:t>
      </w:r>
      <w:r w:rsidR="005F130A">
        <w:rPr>
          <w:szCs w:val="24"/>
          <w:lang w:eastAsia="ar-SA" w:bidi="en-US"/>
        </w:rPr>
        <w:t>БАЛАНС ТЕРРИТОРИИ В ГРАНИЦАХ а</w:t>
      </w:r>
      <w:r>
        <w:rPr>
          <w:szCs w:val="24"/>
          <w:lang w:eastAsia="ar-SA" w:bidi="en-US"/>
        </w:rPr>
        <w:t>НАСТАСИЕВСКОГО СЕЛЬСКОГО ПОСЕЛЕНИЯ</w:t>
      </w:r>
      <w:bookmarkEnd w:id="158"/>
    </w:p>
    <w:p w14:paraId="65D811D5" w14:textId="084B6FE1" w:rsidR="009475E4" w:rsidRPr="00E33E77" w:rsidRDefault="009475E4" w:rsidP="009475E4">
      <w:pPr>
        <w:jc w:val="right"/>
        <w:rPr>
          <w:b/>
          <w:i/>
        </w:rPr>
      </w:pPr>
      <w:r w:rsidRPr="00E33E77">
        <w:rPr>
          <w:b/>
          <w:i/>
        </w:rPr>
        <w:t>Таблица 9.1</w:t>
      </w:r>
    </w:p>
    <w:tbl>
      <w:tblPr>
        <w:tblStyle w:val="ad"/>
        <w:tblW w:w="946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675"/>
        <w:gridCol w:w="4574"/>
        <w:gridCol w:w="2169"/>
        <w:gridCol w:w="2046"/>
      </w:tblGrid>
      <w:tr w:rsidR="009475E4" w:rsidRPr="00AB37C6" w14:paraId="4F92777D" w14:textId="77777777" w:rsidTr="00FE3A51">
        <w:trPr>
          <w:cantSplit/>
          <w:tblHeader/>
        </w:trPr>
        <w:tc>
          <w:tcPr>
            <w:tcW w:w="675" w:type="dxa"/>
            <w:vMerge w:val="restart"/>
            <w:shd w:val="clear" w:color="auto" w:fill="D9D9D9" w:themeFill="background1" w:themeFillShade="D9"/>
          </w:tcPr>
          <w:p w14:paraId="2D31107E" w14:textId="77777777" w:rsidR="009475E4" w:rsidRPr="00AB37C6" w:rsidRDefault="009475E4" w:rsidP="00FE3A51">
            <w:pPr>
              <w:pStyle w:val="a0"/>
              <w:ind w:firstLine="0"/>
              <w:jc w:val="center"/>
              <w:rPr>
                <w:b/>
                <w:i/>
                <w:sz w:val="22"/>
                <w:szCs w:val="22"/>
                <w:lang w:val="ru-RU"/>
              </w:rPr>
            </w:pPr>
            <w:bookmarkStart w:id="159" w:name="OLE_LINK75"/>
            <w:bookmarkStart w:id="160" w:name="OLE_LINK76"/>
            <w:bookmarkStart w:id="161" w:name="OLE_LINK77"/>
            <w:r w:rsidRPr="00AB37C6">
              <w:rPr>
                <w:b/>
                <w:i/>
                <w:sz w:val="22"/>
                <w:szCs w:val="22"/>
                <w:lang w:val="ru-RU"/>
              </w:rPr>
              <w:t>№ п/п</w:t>
            </w:r>
          </w:p>
        </w:tc>
        <w:tc>
          <w:tcPr>
            <w:tcW w:w="4574" w:type="dxa"/>
            <w:vMerge w:val="restart"/>
            <w:shd w:val="clear" w:color="auto" w:fill="D9D9D9" w:themeFill="background1" w:themeFillShade="D9"/>
          </w:tcPr>
          <w:p w14:paraId="4E526BC4" w14:textId="77777777" w:rsidR="009475E4" w:rsidRPr="00AB37C6" w:rsidRDefault="009475E4" w:rsidP="00FE3A51">
            <w:pPr>
              <w:pStyle w:val="a0"/>
              <w:ind w:firstLine="0"/>
              <w:jc w:val="center"/>
              <w:rPr>
                <w:b/>
                <w:i/>
                <w:sz w:val="22"/>
                <w:szCs w:val="22"/>
                <w:lang w:val="ru-RU"/>
              </w:rPr>
            </w:pPr>
            <w:r w:rsidRPr="00AB37C6">
              <w:rPr>
                <w:b/>
                <w:i/>
                <w:sz w:val="22"/>
                <w:szCs w:val="22"/>
                <w:lang w:val="ru-RU"/>
              </w:rPr>
              <w:t>Категории земель</w:t>
            </w:r>
          </w:p>
        </w:tc>
        <w:tc>
          <w:tcPr>
            <w:tcW w:w="2169" w:type="dxa"/>
            <w:shd w:val="clear" w:color="auto" w:fill="D9D9D9" w:themeFill="background1" w:themeFillShade="D9"/>
          </w:tcPr>
          <w:p w14:paraId="4AFD2EAC" w14:textId="4F7DED3C" w:rsidR="009475E4" w:rsidRPr="00AB37C6" w:rsidRDefault="009475E4" w:rsidP="00FE3A51">
            <w:pPr>
              <w:pStyle w:val="a0"/>
              <w:ind w:firstLine="0"/>
              <w:jc w:val="center"/>
              <w:rPr>
                <w:b/>
                <w:i/>
                <w:sz w:val="22"/>
                <w:szCs w:val="22"/>
                <w:lang w:val="ru-RU"/>
              </w:rPr>
            </w:pPr>
            <w:r w:rsidRPr="00AB37C6">
              <w:rPr>
                <w:b/>
                <w:i/>
                <w:sz w:val="22"/>
                <w:szCs w:val="22"/>
                <w:lang w:val="ru-RU"/>
              </w:rPr>
              <w:t>Существующее по</w:t>
            </w:r>
            <w:r>
              <w:rPr>
                <w:b/>
                <w:i/>
                <w:sz w:val="22"/>
                <w:szCs w:val="22"/>
                <w:lang w:val="ru-RU"/>
              </w:rPr>
              <w:t>ложение (2019</w:t>
            </w:r>
            <w:r w:rsidRPr="00AB37C6">
              <w:rPr>
                <w:b/>
                <w:i/>
                <w:sz w:val="22"/>
                <w:szCs w:val="22"/>
                <w:lang w:val="ru-RU"/>
              </w:rPr>
              <w:t>год)</w:t>
            </w:r>
          </w:p>
        </w:tc>
        <w:tc>
          <w:tcPr>
            <w:tcW w:w="2046" w:type="dxa"/>
            <w:shd w:val="clear" w:color="auto" w:fill="D9D9D9" w:themeFill="background1" w:themeFillShade="D9"/>
          </w:tcPr>
          <w:p w14:paraId="6DF4489C" w14:textId="1168DB63" w:rsidR="009475E4" w:rsidRPr="00AB37C6" w:rsidRDefault="009475E4" w:rsidP="00FE3A51">
            <w:pPr>
              <w:pStyle w:val="a0"/>
              <w:ind w:firstLine="0"/>
              <w:jc w:val="center"/>
              <w:rPr>
                <w:b/>
                <w:i/>
                <w:sz w:val="22"/>
                <w:szCs w:val="22"/>
                <w:lang w:val="ru-RU"/>
              </w:rPr>
            </w:pPr>
            <w:r>
              <w:rPr>
                <w:b/>
                <w:i/>
                <w:sz w:val="22"/>
                <w:szCs w:val="22"/>
                <w:lang w:val="ru-RU"/>
              </w:rPr>
              <w:t>Расчетный срок (2040</w:t>
            </w:r>
            <w:r w:rsidRPr="00AB37C6">
              <w:rPr>
                <w:b/>
                <w:i/>
                <w:sz w:val="22"/>
                <w:szCs w:val="22"/>
                <w:lang w:val="ru-RU"/>
              </w:rPr>
              <w:t xml:space="preserve"> год)</w:t>
            </w:r>
          </w:p>
        </w:tc>
      </w:tr>
      <w:tr w:rsidR="009475E4" w:rsidRPr="00AB37C6" w14:paraId="76BD6174" w14:textId="77777777" w:rsidTr="00FE3A51">
        <w:trPr>
          <w:cantSplit/>
          <w:tblHeader/>
        </w:trPr>
        <w:tc>
          <w:tcPr>
            <w:tcW w:w="675" w:type="dxa"/>
            <w:vMerge/>
            <w:shd w:val="clear" w:color="auto" w:fill="D9D9D9" w:themeFill="background1" w:themeFillShade="D9"/>
          </w:tcPr>
          <w:p w14:paraId="40FEE920" w14:textId="77777777" w:rsidR="009475E4" w:rsidRPr="00AB37C6" w:rsidRDefault="009475E4" w:rsidP="00FE3A51">
            <w:pPr>
              <w:pStyle w:val="a0"/>
              <w:ind w:firstLine="0"/>
              <w:jc w:val="center"/>
              <w:rPr>
                <w:b/>
                <w:i/>
                <w:sz w:val="22"/>
                <w:szCs w:val="22"/>
                <w:lang w:val="ru-RU"/>
              </w:rPr>
            </w:pPr>
          </w:p>
        </w:tc>
        <w:tc>
          <w:tcPr>
            <w:tcW w:w="4574" w:type="dxa"/>
            <w:vMerge/>
            <w:shd w:val="clear" w:color="auto" w:fill="D9D9D9" w:themeFill="background1" w:themeFillShade="D9"/>
          </w:tcPr>
          <w:p w14:paraId="0E424DFD" w14:textId="77777777" w:rsidR="009475E4" w:rsidRPr="00AB37C6" w:rsidRDefault="009475E4" w:rsidP="00FE3A51">
            <w:pPr>
              <w:pStyle w:val="a0"/>
              <w:ind w:firstLine="0"/>
              <w:jc w:val="left"/>
              <w:rPr>
                <w:b/>
                <w:i/>
                <w:sz w:val="22"/>
                <w:szCs w:val="22"/>
                <w:lang w:val="ru-RU"/>
              </w:rPr>
            </w:pPr>
          </w:p>
        </w:tc>
        <w:tc>
          <w:tcPr>
            <w:tcW w:w="2169" w:type="dxa"/>
            <w:shd w:val="clear" w:color="auto" w:fill="D9D9D9" w:themeFill="background1" w:themeFillShade="D9"/>
          </w:tcPr>
          <w:p w14:paraId="20B6A2D4" w14:textId="77777777" w:rsidR="009475E4" w:rsidRPr="00AB37C6" w:rsidRDefault="009475E4" w:rsidP="00FE3A51">
            <w:pPr>
              <w:pStyle w:val="a0"/>
              <w:ind w:firstLine="0"/>
              <w:jc w:val="center"/>
              <w:rPr>
                <w:b/>
                <w:i/>
                <w:sz w:val="22"/>
                <w:szCs w:val="22"/>
                <w:lang w:val="ru-RU"/>
              </w:rPr>
            </w:pPr>
            <w:r w:rsidRPr="00AB37C6">
              <w:rPr>
                <w:b/>
                <w:i/>
                <w:sz w:val="22"/>
                <w:szCs w:val="22"/>
                <w:lang w:val="ru-RU"/>
              </w:rPr>
              <w:t>Общая площадь, га</w:t>
            </w:r>
          </w:p>
        </w:tc>
        <w:tc>
          <w:tcPr>
            <w:tcW w:w="2046" w:type="dxa"/>
            <w:shd w:val="clear" w:color="auto" w:fill="D9D9D9" w:themeFill="background1" w:themeFillShade="D9"/>
          </w:tcPr>
          <w:p w14:paraId="1991502C" w14:textId="77777777" w:rsidR="009475E4" w:rsidRPr="00AB37C6" w:rsidRDefault="009475E4" w:rsidP="00FE3A51">
            <w:pPr>
              <w:pStyle w:val="a0"/>
              <w:ind w:firstLine="0"/>
              <w:jc w:val="center"/>
              <w:rPr>
                <w:b/>
                <w:i/>
                <w:sz w:val="22"/>
                <w:szCs w:val="22"/>
                <w:lang w:val="ru-RU"/>
              </w:rPr>
            </w:pPr>
            <w:r w:rsidRPr="00AB37C6">
              <w:rPr>
                <w:b/>
                <w:i/>
                <w:sz w:val="22"/>
                <w:szCs w:val="22"/>
                <w:lang w:val="ru-RU"/>
              </w:rPr>
              <w:t>Общая площадь, га</w:t>
            </w:r>
          </w:p>
        </w:tc>
      </w:tr>
      <w:tr w:rsidR="005406BA" w:rsidRPr="00AB37C6" w14:paraId="19FD31C4" w14:textId="77777777" w:rsidTr="0064288A">
        <w:tc>
          <w:tcPr>
            <w:tcW w:w="675" w:type="dxa"/>
            <w:shd w:val="clear" w:color="auto" w:fill="D9D9D9" w:themeFill="background1" w:themeFillShade="D9"/>
          </w:tcPr>
          <w:p w14:paraId="5A508531" w14:textId="77777777" w:rsidR="005406BA" w:rsidRPr="00AB37C6" w:rsidRDefault="005406BA" w:rsidP="005406BA">
            <w:pPr>
              <w:pStyle w:val="a0"/>
              <w:ind w:firstLine="0"/>
              <w:jc w:val="center"/>
              <w:rPr>
                <w:b/>
                <w:i/>
                <w:sz w:val="22"/>
                <w:szCs w:val="22"/>
                <w:lang w:val="ru-RU"/>
              </w:rPr>
            </w:pPr>
            <w:r w:rsidRPr="00AB37C6">
              <w:rPr>
                <w:b/>
                <w:i/>
                <w:sz w:val="22"/>
                <w:szCs w:val="22"/>
                <w:lang w:val="ru-RU"/>
              </w:rPr>
              <w:t>1</w:t>
            </w:r>
          </w:p>
        </w:tc>
        <w:tc>
          <w:tcPr>
            <w:tcW w:w="4574" w:type="dxa"/>
            <w:tcBorders>
              <w:bottom w:val="single" w:sz="12" w:space="0" w:color="000000" w:themeColor="text1"/>
            </w:tcBorders>
            <w:shd w:val="clear" w:color="auto" w:fill="D9D9D9" w:themeFill="background1" w:themeFillShade="D9"/>
          </w:tcPr>
          <w:p w14:paraId="5E1291C6" w14:textId="77777777" w:rsidR="005406BA" w:rsidRPr="00AB37C6" w:rsidRDefault="005406BA" w:rsidP="005406BA">
            <w:pPr>
              <w:pStyle w:val="a0"/>
              <w:ind w:firstLine="0"/>
              <w:jc w:val="left"/>
              <w:rPr>
                <w:b/>
                <w:i/>
                <w:sz w:val="22"/>
                <w:szCs w:val="22"/>
                <w:lang w:val="ru-RU"/>
              </w:rPr>
            </w:pPr>
            <w:r w:rsidRPr="00AB37C6">
              <w:rPr>
                <w:b/>
                <w:i/>
                <w:sz w:val="22"/>
                <w:szCs w:val="22"/>
                <w:lang w:val="ru-RU"/>
              </w:rPr>
              <w:t>Земли сельскохозяйственного назначения</w:t>
            </w:r>
          </w:p>
        </w:tc>
        <w:tc>
          <w:tcPr>
            <w:tcW w:w="2169" w:type="dxa"/>
            <w:tcBorders>
              <w:bottom w:val="single" w:sz="12" w:space="0" w:color="000000" w:themeColor="text1"/>
            </w:tcBorders>
            <w:vAlign w:val="center"/>
          </w:tcPr>
          <w:p w14:paraId="096F4521" w14:textId="5316C5AF" w:rsidR="005406BA" w:rsidRPr="00AB37C6" w:rsidRDefault="005406BA" w:rsidP="005406BA">
            <w:pPr>
              <w:pStyle w:val="a0"/>
              <w:ind w:firstLine="0"/>
              <w:jc w:val="center"/>
              <w:rPr>
                <w:color w:val="000000"/>
                <w:sz w:val="22"/>
                <w:szCs w:val="22"/>
                <w:lang w:val="ru-RU"/>
              </w:rPr>
            </w:pPr>
            <w:r>
              <w:rPr>
                <w:color w:val="000000"/>
                <w:sz w:val="22"/>
                <w:szCs w:val="22"/>
              </w:rPr>
              <w:t>18430,88</w:t>
            </w:r>
          </w:p>
        </w:tc>
        <w:tc>
          <w:tcPr>
            <w:tcW w:w="2046" w:type="dxa"/>
            <w:tcBorders>
              <w:bottom w:val="single" w:sz="12" w:space="0" w:color="000000" w:themeColor="text1"/>
            </w:tcBorders>
            <w:vAlign w:val="center"/>
          </w:tcPr>
          <w:p w14:paraId="0CBBC18F" w14:textId="4D2A3FE7" w:rsidR="005406BA" w:rsidRPr="00AB37C6" w:rsidRDefault="005406BA" w:rsidP="005406BA">
            <w:pPr>
              <w:pStyle w:val="a0"/>
              <w:ind w:firstLine="0"/>
              <w:jc w:val="center"/>
              <w:rPr>
                <w:color w:val="000000"/>
                <w:sz w:val="22"/>
                <w:szCs w:val="22"/>
                <w:lang w:val="ru-RU"/>
              </w:rPr>
            </w:pPr>
            <w:r>
              <w:rPr>
                <w:color w:val="000000"/>
                <w:sz w:val="22"/>
                <w:szCs w:val="22"/>
              </w:rPr>
              <w:t>18357,96</w:t>
            </w:r>
          </w:p>
        </w:tc>
      </w:tr>
      <w:tr w:rsidR="005406BA" w:rsidRPr="00AB37C6" w14:paraId="363AA0BA" w14:textId="77777777" w:rsidTr="00562710">
        <w:tc>
          <w:tcPr>
            <w:tcW w:w="675" w:type="dxa"/>
            <w:shd w:val="clear" w:color="auto" w:fill="D9D9D9" w:themeFill="background1" w:themeFillShade="D9"/>
          </w:tcPr>
          <w:p w14:paraId="216AE321" w14:textId="77777777" w:rsidR="005406BA" w:rsidRPr="00AB37C6" w:rsidRDefault="005406BA" w:rsidP="005406BA">
            <w:pPr>
              <w:pStyle w:val="a0"/>
              <w:ind w:firstLine="0"/>
              <w:jc w:val="center"/>
              <w:rPr>
                <w:b/>
                <w:i/>
                <w:sz w:val="22"/>
                <w:szCs w:val="22"/>
                <w:lang w:val="ru-RU"/>
              </w:rPr>
            </w:pPr>
            <w:bookmarkStart w:id="162" w:name="_Hlk466903742"/>
            <w:r w:rsidRPr="00AB37C6">
              <w:rPr>
                <w:b/>
                <w:i/>
                <w:sz w:val="22"/>
                <w:szCs w:val="22"/>
                <w:lang w:val="ru-RU"/>
              </w:rPr>
              <w:t>2</w:t>
            </w:r>
          </w:p>
        </w:tc>
        <w:tc>
          <w:tcPr>
            <w:tcW w:w="4574" w:type="dxa"/>
            <w:tcBorders>
              <w:bottom w:val="single" w:sz="12" w:space="0" w:color="000000" w:themeColor="text1"/>
            </w:tcBorders>
            <w:shd w:val="clear" w:color="auto" w:fill="D9D9D9" w:themeFill="background1" w:themeFillShade="D9"/>
          </w:tcPr>
          <w:p w14:paraId="1C9821F0" w14:textId="5FFEF2E4" w:rsidR="005406BA" w:rsidRPr="00AB37C6" w:rsidRDefault="005406BA" w:rsidP="005406BA">
            <w:pPr>
              <w:pStyle w:val="a0"/>
              <w:ind w:firstLine="0"/>
              <w:jc w:val="left"/>
              <w:rPr>
                <w:b/>
                <w:i/>
                <w:sz w:val="22"/>
                <w:szCs w:val="22"/>
                <w:lang w:val="ru-RU"/>
              </w:rPr>
            </w:pPr>
            <w:r w:rsidRPr="00AB37C6">
              <w:rPr>
                <w:b/>
                <w:i/>
                <w:sz w:val="22"/>
                <w:szCs w:val="22"/>
                <w:lang w:val="ru-RU"/>
              </w:rPr>
              <w:t>Земли населённых пунктов</w:t>
            </w:r>
          </w:p>
        </w:tc>
        <w:tc>
          <w:tcPr>
            <w:tcW w:w="2169" w:type="dxa"/>
            <w:tcBorders>
              <w:bottom w:val="single" w:sz="12" w:space="0" w:color="000000" w:themeColor="text1"/>
            </w:tcBorders>
          </w:tcPr>
          <w:p w14:paraId="135AA977" w14:textId="26942338" w:rsidR="005406BA" w:rsidRPr="00AB37C6" w:rsidRDefault="005406BA" w:rsidP="005406BA">
            <w:pPr>
              <w:pStyle w:val="a0"/>
              <w:ind w:firstLine="0"/>
              <w:jc w:val="center"/>
              <w:rPr>
                <w:color w:val="000000"/>
                <w:sz w:val="22"/>
                <w:szCs w:val="22"/>
                <w:lang w:val="ru-RU"/>
              </w:rPr>
            </w:pPr>
            <w:r>
              <w:rPr>
                <w:sz w:val="22"/>
                <w:szCs w:val="22"/>
              </w:rPr>
              <w:t>727,65</w:t>
            </w:r>
          </w:p>
        </w:tc>
        <w:tc>
          <w:tcPr>
            <w:tcW w:w="2046" w:type="dxa"/>
            <w:tcBorders>
              <w:bottom w:val="single" w:sz="12" w:space="0" w:color="000000" w:themeColor="text1"/>
            </w:tcBorders>
            <w:vAlign w:val="center"/>
          </w:tcPr>
          <w:p w14:paraId="1823F354" w14:textId="597173EF" w:rsidR="005406BA" w:rsidRPr="00AB37C6" w:rsidRDefault="005406BA" w:rsidP="005406BA">
            <w:pPr>
              <w:pStyle w:val="a0"/>
              <w:ind w:firstLine="0"/>
              <w:jc w:val="center"/>
              <w:rPr>
                <w:color w:val="000000"/>
                <w:sz w:val="22"/>
                <w:szCs w:val="22"/>
                <w:lang w:val="ru-RU"/>
              </w:rPr>
            </w:pPr>
            <w:r>
              <w:rPr>
                <w:sz w:val="22"/>
                <w:szCs w:val="22"/>
              </w:rPr>
              <w:t>678,89</w:t>
            </w:r>
          </w:p>
        </w:tc>
      </w:tr>
      <w:bookmarkEnd w:id="162"/>
      <w:tr w:rsidR="009475E4" w:rsidRPr="00AB37C6" w14:paraId="32269BB5" w14:textId="77777777" w:rsidTr="0064288A">
        <w:tc>
          <w:tcPr>
            <w:tcW w:w="675" w:type="dxa"/>
            <w:shd w:val="clear" w:color="auto" w:fill="D9D9D9" w:themeFill="background1" w:themeFillShade="D9"/>
          </w:tcPr>
          <w:p w14:paraId="20BB880F" w14:textId="77777777" w:rsidR="009475E4" w:rsidRPr="00AB37C6" w:rsidRDefault="009475E4" w:rsidP="00FE3A51">
            <w:pPr>
              <w:pStyle w:val="a0"/>
              <w:ind w:firstLine="0"/>
              <w:jc w:val="center"/>
              <w:rPr>
                <w:b/>
                <w:i/>
                <w:sz w:val="22"/>
                <w:szCs w:val="22"/>
                <w:lang w:val="ru-RU"/>
              </w:rPr>
            </w:pPr>
            <w:r w:rsidRPr="00AB37C6">
              <w:rPr>
                <w:b/>
                <w:i/>
                <w:sz w:val="22"/>
                <w:szCs w:val="22"/>
                <w:lang w:val="ru-RU"/>
              </w:rPr>
              <w:t>3</w:t>
            </w:r>
          </w:p>
        </w:tc>
        <w:tc>
          <w:tcPr>
            <w:tcW w:w="4574" w:type="dxa"/>
            <w:tcBorders>
              <w:top w:val="single" w:sz="12" w:space="0" w:color="000000" w:themeColor="text1"/>
            </w:tcBorders>
            <w:shd w:val="clear" w:color="auto" w:fill="D9D9D9" w:themeFill="background1" w:themeFillShade="D9"/>
          </w:tcPr>
          <w:p w14:paraId="555F6D35" w14:textId="77777777" w:rsidR="009475E4" w:rsidRPr="00AB37C6" w:rsidRDefault="009475E4" w:rsidP="00FE3A51">
            <w:pPr>
              <w:pStyle w:val="a0"/>
              <w:ind w:firstLine="0"/>
              <w:jc w:val="left"/>
              <w:rPr>
                <w:b/>
                <w:i/>
                <w:sz w:val="22"/>
                <w:szCs w:val="22"/>
                <w:lang w:val="ru-RU"/>
              </w:rPr>
            </w:pPr>
            <w:r w:rsidRPr="00AB37C6">
              <w:rPr>
                <w:b/>
                <w:i/>
                <w:sz w:val="22"/>
                <w:szCs w:val="22"/>
                <w:lang w:val="ru-RU"/>
              </w:rPr>
              <w:t>Земли промышленности, энергетики, транспорта, связи, земли обороны, безопасности и земли иного специального назначения</w:t>
            </w:r>
          </w:p>
        </w:tc>
        <w:tc>
          <w:tcPr>
            <w:tcW w:w="2169" w:type="dxa"/>
            <w:tcBorders>
              <w:top w:val="single" w:sz="12" w:space="0" w:color="000000" w:themeColor="text1"/>
            </w:tcBorders>
            <w:vAlign w:val="center"/>
          </w:tcPr>
          <w:p w14:paraId="48ED6837" w14:textId="01BD1F9D" w:rsidR="009475E4" w:rsidRPr="00AB37C6" w:rsidRDefault="00BE684B" w:rsidP="0064288A">
            <w:pPr>
              <w:pStyle w:val="a0"/>
              <w:ind w:firstLine="0"/>
              <w:jc w:val="center"/>
              <w:rPr>
                <w:color w:val="000000"/>
                <w:sz w:val="22"/>
                <w:szCs w:val="22"/>
                <w:lang w:val="ru-RU"/>
              </w:rPr>
            </w:pPr>
            <w:r>
              <w:rPr>
                <w:color w:val="000000"/>
                <w:sz w:val="22"/>
                <w:szCs w:val="22"/>
                <w:lang w:val="ru-RU"/>
              </w:rPr>
              <w:t>41,1</w:t>
            </w:r>
          </w:p>
        </w:tc>
        <w:tc>
          <w:tcPr>
            <w:tcW w:w="2046" w:type="dxa"/>
            <w:tcBorders>
              <w:top w:val="single" w:sz="12" w:space="0" w:color="000000" w:themeColor="text1"/>
            </w:tcBorders>
            <w:vAlign w:val="center"/>
          </w:tcPr>
          <w:p w14:paraId="56C3D747" w14:textId="4F726AC7" w:rsidR="009475E4" w:rsidRPr="00AB37C6" w:rsidRDefault="00BE684B" w:rsidP="0064288A">
            <w:pPr>
              <w:pStyle w:val="a0"/>
              <w:ind w:firstLine="0"/>
              <w:jc w:val="center"/>
              <w:rPr>
                <w:color w:val="000000"/>
                <w:sz w:val="22"/>
                <w:szCs w:val="22"/>
                <w:lang w:val="ru-RU"/>
              </w:rPr>
            </w:pPr>
            <w:r>
              <w:rPr>
                <w:color w:val="000000"/>
                <w:sz w:val="22"/>
                <w:szCs w:val="22"/>
                <w:lang w:val="ru-RU"/>
              </w:rPr>
              <w:t>162,78</w:t>
            </w:r>
          </w:p>
        </w:tc>
      </w:tr>
      <w:tr w:rsidR="009475E4" w:rsidRPr="00AB37C6" w14:paraId="1BAAF226" w14:textId="77777777" w:rsidTr="0064288A">
        <w:tc>
          <w:tcPr>
            <w:tcW w:w="675" w:type="dxa"/>
            <w:shd w:val="clear" w:color="auto" w:fill="D9D9D9" w:themeFill="background1" w:themeFillShade="D9"/>
          </w:tcPr>
          <w:p w14:paraId="0E302B39" w14:textId="77777777" w:rsidR="009475E4" w:rsidRPr="00AB37C6" w:rsidRDefault="009475E4" w:rsidP="00FE3A51">
            <w:pPr>
              <w:pStyle w:val="a0"/>
              <w:ind w:firstLine="0"/>
              <w:jc w:val="center"/>
              <w:rPr>
                <w:b/>
                <w:i/>
                <w:sz w:val="22"/>
                <w:szCs w:val="22"/>
                <w:lang w:val="ru-RU"/>
              </w:rPr>
            </w:pPr>
            <w:r w:rsidRPr="00AB37C6">
              <w:rPr>
                <w:b/>
                <w:i/>
                <w:sz w:val="22"/>
                <w:szCs w:val="22"/>
                <w:lang w:val="ru-RU"/>
              </w:rPr>
              <w:t>4</w:t>
            </w:r>
          </w:p>
        </w:tc>
        <w:tc>
          <w:tcPr>
            <w:tcW w:w="4574" w:type="dxa"/>
            <w:shd w:val="clear" w:color="auto" w:fill="D9D9D9" w:themeFill="background1" w:themeFillShade="D9"/>
          </w:tcPr>
          <w:p w14:paraId="68F6F396" w14:textId="77777777" w:rsidR="009475E4" w:rsidRPr="00AB37C6" w:rsidRDefault="009475E4" w:rsidP="00FE3A51">
            <w:pPr>
              <w:pStyle w:val="a0"/>
              <w:ind w:firstLine="0"/>
              <w:jc w:val="left"/>
              <w:rPr>
                <w:b/>
                <w:i/>
                <w:sz w:val="22"/>
                <w:szCs w:val="22"/>
                <w:lang w:val="ru-RU"/>
              </w:rPr>
            </w:pPr>
            <w:r w:rsidRPr="00AB37C6">
              <w:rPr>
                <w:b/>
                <w:i/>
                <w:sz w:val="22"/>
                <w:szCs w:val="22"/>
                <w:lang w:val="ru-RU"/>
              </w:rPr>
              <w:t>Земли особо охраняемых территорий и объектов</w:t>
            </w:r>
          </w:p>
        </w:tc>
        <w:tc>
          <w:tcPr>
            <w:tcW w:w="2169" w:type="dxa"/>
            <w:vAlign w:val="center"/>
          </w:tcPr>
          <w:p w14:paraId="64EB9F13" w14:textId="73773C98" w:rsidR="009475E4" w:rsidRPr="00AB37C6" w:rsidRDefault="00BE684B" w:rsidP="0064288A">
            <w:pPr>
              <w:pStyle w:val="a0"/>
              <w:ind w:firstLine="0"/>
              <w:jc w:val="center"/>
              <w:rPr>
                <w:color w:val="000000"/>
                <w:sz w:val="22"/>
                <w:szCs w:val="22"/>
                <w:lang w:val="ru-RU"/>
              </w:rPr>
            </w:pPr>
            <w:r>
              <w:rPr>
                <w:color w:val="000000"/>
                <w:sz w:val="22"/>
                <w:szCs w:val="22"/>
                <w:lang w:val="ru-RU"/>
              </w:rPr>
              <w:t>0,77</w:t>
            </w:r>
          </w:p>
        </w:tc>
        <w:tc>
          <w:tcPr>
            <w:tcW w:w="2046" w:type="dxa"/>
            <w:vAlign w:val="center"/>
          </w:tcPr>
          <w:p w14:paraId="3E429716" w14:textId="405C7E11" w:rsidR="009475E4" w:rsidRPr="00AB37C6" w:rsidRDefault="00BE684B" w:rsidP="0064288A">
            <w:pPr>
              <w:pStyle w:val="a0"/>
              <w:ind w:firstLine="0"/>
              <w:jc w:val="center"/>
              <w:rPr>
                <w:color w:val="000000"/>
                <w:sz w:val="22"/>
                <w:szCs w:val="22"/>
                <w:lang w:val="ru-RU"/>
              </w:rPr>
            </w:pPr>
            <w:r>
              <w:rPr>
                <w:color w:val="000000"/>
                <w:sz w:val="22"/>
                <w:szCs w:val="22"/>
                <w:lang w:val="ru-RU"/>
              </w:rPr>
              <w:t>0,77</w:t>
            </w:r>
          </w:p>
        </w:tc>
      </w:tr>
      <w:tr w:rsidR="009475E4" w:rsidRPr="00AB37C6" w14:paraId="45BB8BDE" w14:textId="77777777" w:rsidTr="0064288A">
        <w:tc>
          <w:tcPr>
            <w:tcW w:w="675" w:type="dxa"/>
            <w:shd w:val="clear" w:color="auto" w:fill="D9D9D9" w:themeFill="background1" w:themeFillShade="D9"/>
          </w:tcPr>
          <w:p w14:paraId="3EF90EC6" w14:textId="39C6C6F7" w:rsidR="009475E4" w:rsidRPr="00AB37C6" w:rsidRDefault="00BE684B" w:rsidP="00FE3A51">
            <w:pPr>
              <w:pStyle w:val="a0"/>
              <w:ind w:firstLine="0"/>
              <w:jc w:val="center"/>
              <w:rPr>
                <w:b/>
                <w:i/>
                <w:sz w:val="22"/>
                <w:szCs w:val="22"/>
                <w:lang w:val="ru-RU"/>
              </w:rPr>
            </w:pPr>
            <w:r>
              <w:rPr>
                <w:b/>
                <w:i/>
                <w:sz w:val="22"/>
                <w:szCs w:val="22"/>
                <w:lang w:val="ru-RU"/>
              </w:rPr>
              <w:t>5</w:t>
            </w:r>
          </w:p>
        </w:tc>
        <w:tc>
          <w:tcPr>
            <w:tcW w:w="4574" w:type="dxa"/>
            <w:shd w:val="clear" w:color="auto" w:fill="D9D9D9" w:themeFill="background1" w:themeFillShade="D9"/>
          </w:tcPr>
          <w:p w14:paraId="73B894F3" w14:textId="77777777" w:rsidR="009475E4" w:rsidRPr="00AB37C6" w:rsidRDefault="009475E4" w:rsidP="00FE3A51">
            <w:pPr>
              <w:pStyle w:val="a0"/>
              <w:ind w:firstLine="0"/>
              <w:jc w:val="left"/>
              <w:rPr>
                <w:b/>
                <w:i/>
                <w:sz w:val="22"/>
                <w:szCs w:val="22"/>
                <w:lang w:val="ru-RU"/>
              </w:rPr>
            </w:pPr>
            <w:r w:rsidRPr="00AB37C6">
              <w:rPr>
                <w:b/>
                <w:i/>
                <w:sz w:val="22"/>
                <w:szCs w:val="22"/>
                <w:lang w:val="ru-RU"/>
              </w:rPr>
              <w:t>Земли водного фонда</w:t>
            </w:r>
          </w:p>
        </w:tc>
        <w:tc>
          <w:tcPr>
            <w:tcW w:w="2169" w:type="dxa"/>
            <w:vAlign w:val="center"/>
          </w:tcPr>
          <w:p w14:paraId="0B371203" w14:textId="375D2CC4" w:rsidR="009475E4" w:rsidRPr="00AB37C6" w:rsidRDefault="00BE684B" w:rsidP="0064288A">
            <w:pPr>
              <w:pStyle w:val="a0"/>
              <w:ind w:firstLine="0"/>
              <w:jc w:val="center"/>
              <w:rPr>
                <w:color w:val="000000"/>
                <w:sz w:val="22"/>
                <w:szCs w:val="22"/>
                <w:lang w:val="ru-RU"/>
              </w:rPr>
            </w:pPr>
            <w:r>
              <w:rPr>
                <w:color w:val="000000"/>
                <w:sz w:val="22"/>
                <w:szCs w:val="22"/>
                <w:lang w:val="ru-RU"/>
              </w:rPr>
              <w:t>182,2</w:t>
            </w:r>
          </w:p>
        </w:tc>
        <w:tc>
          <w:tcPr>
            <w:tcW w:w="2046" w:type="dxa"/>
            <w:vAlign w:val="center"/>
          </w:tcPr>
          <w:p w14:paraId="5ABAA793" w14:textId="0C8B25D6" w:rsidR="009475E4" w:rsidRPr="00AB37C6" w:rsidRDefault="00BE684B" w:rsidP="0064288A">
            <w:pPr>
              <w:pStyle w:val="a0"/>
              <w:ind w:firstLine="0"/>
              <w:jc w:val="center"/>
              <w:rPr>
                <w:color w:val="000000"/>
                <w:sz w:val="22"/>
                <w:szCs w:val="22"/>
                <w:lang w:val="ru-RU"/>
              </w:rPr>
            </w:pPr>
            <w:r>
              <w:rPr>
                <w:color w:val="000000"/>
                <w:sz w:val="22"/>
                <w:szCs w:val="22"/>
                <w:lang w:val="ru-RU"/>
              </w:rPr>
              <w:t>182,2</w:t>
            </w:r>
          </w:p>
        </w:tc>
      </w:tr>
      <w:tr w:rsidR="009475E4" w:rsidRPr="00AB37C6" w14:paraId="597A8A78" w14:textId="77777777" w:rsidTr="00FE3A51">
        <w:tc>
          <w:tcPr>
            <w:tcW w:w="5249" w:type="dxa"/>
            <w:gridSpan w:val="2"/>
            <w:shd w:val="clear" w:color="auto" w:fill="D9D9D9" w:themeFill="background1" w:themeFillShade="D9"/>
          </w:tcPr>
          <w:p w14:paraId="46F198D8" w14:textId="77777777" w:rsidR="009475E4" w:rsidRPr="00AB37C6" w:rsidRDefault="009475E4" w:rsidP="00FE3A51">
            <w:pPr>
              <w:pStyle w:val="a0"/>
              <w:ind w:firstLine="0"/>
              <w:jc w:val="left"/>
              <w:rPr>
                <w:b/>
                <w:i/>
                <w:sz w:val="22"/>
                <w:szCs w:val="22"/>
                <w:lang w:val="ru-RU"/>
              </w:rPr>
            </w:pPr>
            <w:r w:rsidRPr="00AB37C6">
              <w:rPr>
                <w:b/>
                <w:i/>
                <w:sz w:val="22"/>
                <w:szCs w:val="22"/>
                <w:lang w:val="ru-RU"/>
              </w:rPr>
              <w:t>Итого земель в административных границах</w:t>
            </w:r>
          </w:p>
        </w:tc>
        <w:tc>
          <w:tcPr>
            <w:tcW w:w="2169" w:type="dxa"/>
            <w:shd w:val="clear" w:color="auto" w:fill="D9D9D9" w:themeFill="background1" w:themeFillShade="D9"/>
          </w:tcPr>
          <w:p w14:paraId="3D815E1A" w14:textId="513732EC" w:rsidR="009475E4" w:rsidRPr="00AB37C6" w:rsidRDefault="00BE684B" w:rsidP="00FE3A51">
            <w:pPr>
              <w:ind w:firstLine="34"/>
              <w:jc w:val="center"/>
              <w:rPr>
                <w:b/>
                <w:i/>
                <w:color w:val="000000"/>
                <w:sz w:val="22"/>
              </w:rPr>
            </w:pPr>
            <w:r>
              <w:rPr>
                <w:b/>
                <w:i/>
                <w:color w:val="000000"/>
                <w:sz w:val="22"/>
              </w:rPr>
              <w:t>19382,6</w:t>
            </w:r>
          </w:p>
        </w:tc>
        <w:tc>
          <w:tcPr>
            <w:tcW w:w="2046" w:type="dxa"/>
            <w:shd w:val="clear" w:color="auto" w:fill="D9D9D9" w:themeFill="background1" w:themeFillShade="D9"/>
          </w:tcPr>
          <w:p w14:paraId="2703D7CD" w14:textId="4DA959B5" w:rsidR="009475E4" w:rsidRPr="00AB37C6" w:rsidRDefault="00BE684B" w:rsidP="00FE3A51">
            <w:pPr>
              <w:ind w:firstLine="34"/>
              <w:jc w:val="center"/>
              <w:rPr>
                <w:b/>
                <w:i/>
                <w:color w:val="000000"/>
                <w:sz w:val="22"/>
              </w:rPr>
            </w:pPr>
            <w:r>
              <w:rPr>
                <w:b/>
                <w:i/>
                <w:color w:val="000000"/>
                <w:sz w:val="22"/>
              </w:rPr>
              <w:t>19382,6</w:t>
            </w:r>
          </w:p>
        </w:tc>
      </w:tr>
      <w:bookmarkEnd w:id="159"/>
      <w:bookmarkEnd w:id="160"/>
      <w:bookmarkEnd w:id="161"/>
    </w:tbl>
    <w:p w14:paraId="6B37A1E2" w14:textId="77777777" w:rsidR="005C4C55" w:rsidRDefault="005C4C55" w:rsidP="005C4C55">
      <w:pPr>
        <w:rPr>
          <w:lang w:eastAsia="ar-SA" w:bidi="en-US"/>
        </w:rPr>
      </w:pPr>
    </w:p>
    <w:p w14:paraId="504A3889" w14:textId="77777777" w:rsidR="005C4C55" w:rsidRPr="005C4C55" w:rsidRDefault="005C4C55" w:rsidP="005C4C55">
      <w:pPr>
        <w:rPr>
          <w:lang w:eastAsia="ar-SA" w:bidi="en-US"/>
        </w:rPr>
      </w:pPr>
    </w:p>
    <w:p w14:paraId="01EF9A62" w14:textId="77777777" w:rsidR="005C4C55" w:rsidRDefault="005C4C55" w:rsidP="00F10FB4">
      <w:pPr>
        <w:rPr>
          <w:highlight w:val="yellow"/>
          <w:lang w:eastAsia="ar-SA" w:bidi="en-US"/>
        </w:rPr>
        <w:sectPr w:rsidR="005C4C55" w:rsidSect="00E33E77">
          <w:headerReference w:type="default" r:id="rId17"/>
          <w:footerReference w:type="default" r:id="rId18"/>
          <w:pgSz w:w="11906" w:h="16838"/>
          <w:pgMar w:top="1701" w:right="851" w:bottom="1134" w:left="1701" w:header="680" w:footer="1077" w:gutter="0"/>
          <w:cols w:space="708"/>
          <w:docGrid w:linePitch="360"/>
        </w:sectPr>
      </w:pPr>
    </w:p>
    <w:p w14:paraId="52BD5C22" w14:textId="77777777" w:rsidR="00B05165" w:rsidRPr="00E55E2F" w:rsidRDefault="00B05165" w:rsidP="00B05165">
      <w:pPr>
        <w:pStyle w:val="1"/>
        <w:rPr>
          <w:lang w:eastAsia="ar-SA" w:bidi="en-US"/>
        </w:rPr>
      </w:pPr>
      <w:bookmarkStart w:id="163" w:name="_Toc16761375"/>
      <w:bookmarkStart w:id="164" w:name="_Toc40368793"/>
      <w:r w:rsidRPr="00E55E2F">
        <w:rPr>
          <w:lang w:eastAsia="ar-SA" w:bidi="en-US"/>
        </w:rPr>
        <w:lastRenderedPageBreak/>
        <w:t>Технико-</w:t>
      </w:r>
      <w:r w:rsidRPr="00E55E2F">
        <w:rPr>
          <w:rFonts w:cs="Times New Roman"/>
          <w:szCs w:val="24"/>
        </w:rPr>
        <w:t>экономические</w:t>
      </w:r>
      <w:r w:rsidRPr="00E55E2F">
        <w:rPr>
          <w:lang w:eastAsia="ar-SA" w:bidi="en-US"/>
        </w:rPr>
        <w:t xml:space="preserve"> показатели генерального плана</w:t>
      </w:r>
      <w:bookmarkEnd w:id="163"/>
      <w:bookmarkEnd w:id="164"/>
    </w:p>
    <w:p w14:paraId="45845E0A" w14:textId="0D2A7AFC" w:rsidR="00B05165" w:rsidRPr="00E55E2F" w:rsidRDefault="00053A22" w:rsidP="00B05165">
      <w:pPr>
        <w:pStyle w:val="a0"/>
        <w:jc w:val="right"/>
        <w:rPr>
          <w:b/>
          <w:i/>
          <w:lang w:val="ru-RU"/>
        </w:rPr>
      </w:pPr>
      <w:r w:rsidRPr="00E55E2F">
        <w:rPr>
          <w:b/>
          <w:i/>
          <w:lang w:val="ru-RU"/>
        </w:rPr>
        <w:t>Таблица</w:t>
      </w:r>
      <w:r w:rsidR="002E7425" w:rsidRPr="00E55E2F">
        <w:rPr>
          <w:b/>
          <w:i/>
          <w:lang w:val="ru-RU"/>
        </w:rPr>
        <w:t xml:space="preserve"> 1</w:t>
      </w:r>
    </w:p>
    <w:tbl>
      <w:tblPr>
        <w:tblStyle w:val="ad"/>
        <w:tblW w:w="9414" w:type="dxa"/>
        <w:tblInd w:w="-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firstRow="1" w:lastRow="0" w:firstColumn="1" w:lastColumn="0" w:noHBand="0" w:noVBand="1"/>
      </w:tblPr>
      <w:tblGrid>
        <w:gridCol w:w="695"/>
        <w:gridCol w:w="4819"/>
        <w:gridCol w:w="1275"/>
        <w:gridCol w:w="1428"/>
        <w:gridCol w:w="1197"/>
      </w:tblGrid>
      <w:tr w:rsidR="00053A22" w:rsidRPr="00C10E39" w14:paraId="36ED4222" w14:textId="77777777" w:rsidTr="002F13DE">
        <w:trPr>
          <w:cantSplit/>
          <w:tblHeader/>
        </w:trPr>
        <w:tc>
          <w:tcPr>
            <w:tcW w:w="695" w:type="dxa"/>
            <w:shd w:val="clear" w:color="auto" w:fill="D9D9D9" w:themeFill="background1" w:themeFillShade="D9"/>
          </w:tcPr>
          <w:p w14:paraId="4CC9D6EE" w14:textId="77777777" w:rsidR="00053A22" w:rsidRPr="00E55E2F" w:rsidRDefault="00053A22" w:rsidP="002F13DE">
            <w:pPr>
              <w:pStyle w:val="a0"/>
              <w:ind w:firstLine="0"/>
              <w:jc w:val="center"/>
              <w:rPr>
                <w:b/>
                <w:i/>
                <w:sz w:val="22"/>
                <w:szCs w:val="22"/>
                <w:lang w:val="ru-RU"/>
              </w:rPr>
            </w:pPr>
            <w:r w:rsidRPr="00E55E2F">
              <w:rPr>
                <w:b/>
                <w:i/>
                <w:sz w:val="22"/>
                <w:szCs w:val="22"/>
                <w:lang w:val="ru-RU"/>
              </w:rPr>
              <w:t>№ п/п</w:t>
            </w:r>
          </w:p>
        </w:tc>
        <w:tc>
          <w:tcPr>
            <w:tcW w:w="4819" w:type="dxa"/>
            <w:shd w:val="clear" w:color="auto" w:fill="D9D9D9" w:themeFill="background1" w:themeFillShade="D9"/>
          </w:tcPr>
          <w:p w14:paraId="7647419F" w14:textId="77777777" w:rsidR="00053A22" w:rsidRPr="00E55E2F" w:rsidRDefault="00053A22" w:rsidP="002F13DE">
            <w:pPr>
              <w:pStyle w:val="a0"/>
              <w:ind w:firstLine="0"/>
              <w:jc w:val="center"/>
              <w:rPr>
                <w:b/>
                <w:i/>
                <w:sz w:val="22"/>
                <w:szCs w:val="22"/>
                <w:lang w:val="ru-RU"/>
              </w:rPr>
            </w:pPr>
            <w:r w:rsidRPr="00E55E2F">
              <w:rPr>
                <w:b/>
                <w:i/>
                <w:sz w:val="22"/>
                <w:szCs w:val="22"/>
                <w:lang w:val="ru-RU"/>
              </w:rPr>
              <w:t>Показатели</w:t>
            </w:r>
          </w:p>
        </w:tc>
        <w:tc>
          <w:tcPr>
            <w:tcW w:w="1275" w:type="dxa"/>
            <w:shd w:val="clear" w:color="auto" w:fill="D9D9D9" w:themeFill="background1" w:themeFillShade="D9"/>
          </w:tcPr>
          <w:p w14:paraId="26AD76CF" w14:textId="77777777" w:rsidR="00053A22" w:rsidRPr="00E55E2F" w:rsidRDefault="00053A22" w:rsidP="002F13DE">
            <w:pPr>
              <w:pStyle w:val="a0"/>
              <w:ind w:firstLine="0"/>
              <w:jc w:val="center"/>
              <w:rPr>
                <w:b/>
                <w:i/>
                <w:sz w:val="22"/>
                <w:szCs w:val="22"/>
                <w:lang w:val="ru-RU"/>
              </w:rPr>
            </w:pPr>
            <w:r w:rsidRPr="00E55E2F">
              <w:rPr>
                <w:b/>
                <w:i/>
                <w:sz w:val="22"/>
                <w:szCs w:val="22"/>
                <w:lang w:val="ru-RU"/>
              </w:rPr>
              <w:t>Единица измерения</w:t>
            </w:r>
          </w:p>
        </w:tc>
        <w:tc>
          <w:tcPr>
            <w:tcW w:w="1428" w:type="dxa"/>
            <w:shd w:val="clear" w:color="auto" w:fill="D9D9D9" w:themeFill="background1" w:themeFillShade="D9"/>
          </w:tcPr>
          <w:p w14:paraId="67B3BB63" w14:textId="77777777" w:rsidR="00053A22" w:rsidRPr="00E55E2F" w:rsidRDefault="00053A22" w:rsidP="002F13DE">
            <w:pPr>
              <w:pStyle w:val="a0"/>
              <w:ind w:firstLine="0"/>
              <w:jc w:val="center"/>
              <w:rPr>
                <w:b/>
                <w:i/>
                <w:sz w:val="22"/>
                <w:szCs w:val="22"/>
                <w:lang w:val="ru-RU"/>
              </w:rPr>
            </w:pPr>
            <w:r w:rsidRPr="00E55E2F">
              <w:rPr>
                <w:b/>
                <w:i/>
                <w:sz w:val="22"/>
                <w:szCs w:val="22"/>
                <w:lang w:val="ru-RU"/>
              </w:rPr>
              <w:t>Современное состояние (2019год)</w:t>
            </w:r>
          </w:p>
        </w:tc>
        <w:tc>
          <w:tcPr>
            <w:tcW w:w="1197" w:type="dxa"/>
            <w:shd w:val="clear" w:color="auto" w:fill="D9D9D9" w:themeFill="background1" w:themeFillShade="D9"/>
          </w:tcPr>
          <w:p w14:paraId="7528BD26" w14:textId="76D1380F" w:rsidR="00053A22" w:rsidRPr="00E55E2F" w:rsidRDefault="003D0233" w:rsidP="002F13DE">
            <w:pPr>
              <w:pStyle w:val="a0"/>
              <w:ind w:firstLine="0"/>
              <w:jc w:val="center"/>
              <w:rPr>
                <w:b/>
                <w:i/>
                <w:sz w:val="22"/>
                <w:szCs w:val="22"/>
                <w:lang w:val="ru-RU"/>
              </w:rPr>
            </w:pPr>
            <w:r>
              <w:rPr>
                <w:b/>
                <w:i/>
                <w:sz w:val="22"/>
                <w:szCs w:val="22"/>
                <w:lang w:val="ru-RU"/>
              </w:rPr>
              <w:t>Расчетный срок (2040</w:t>
            </w:r>
            <w:r w:rsidR="00053A22" w:rsidRPr="00E55E2F">
              <w:rPr>
                <w:b/>
                <w:i/>
                <w:sz w:val="22"/>
                <w:szCs w:val="22"/>
                <w:lang w:val="ru-RU"/>
              </w:rPr>
              <w:t xml:space="preserve"> год)</w:t>
            </w:r>
          </w:p>
        </w:tc>
      </w:tr>
      <w:tr w:rsidR="00053A22" w:rsidRPr="00C10E39" w14:paraId="1F91079E" w14:textId="77777777" w:rsidTr="002F13DE">
        <w:trPr>
          <w:cantSplit/>
        </w:trPr>
        <w:tc>
          <w:tcPr>
            <w:tcW w:w="9414" w:type="dxa"/>
            <w:gridSpan w:val="5"/>
            <w:shd w:val="clear" w:color="auto" w:fill="D9D9D9" w:themeFill="background1" w:themeFillShade="D9"/>
          </w:tcPr>
          <w:p w14:paraId="470ED869" w14:textId="77777777" w:rsidR="00053A22" w:rsidRPr="00C10E39" w:rsidRDefault="00053A22" w:rsidP="002F13DE">
            <w:pPr>
              <w:pStyle w:val="a0"/>
              <w:ind w:firstLine="0"/>
              <w:jc w:val="center"/>
              <w:rPr>
                <w:b/>
                <w:i/>
                <w:sz w:val="22"/>
                <w:szCs w:val="22"/>
                <w:highlight w:val="yellow"/>
              </w:rPr>
            </w:pPr>
            <w:r w:rsidRPr="00C66779">
              <w:rPr>
                <w:b/>
                <w:i/>
                <w:sz w:val="22"/>
                <w:szCs w:val="22"/>
              </w:rPr>
              <w:t>I</w:t>
            </w:r>
            <w:r w:rsidRPr="00C66779">
              <w:rPr>
                <w:b/>
                <w:i/>
                <w:sz w:val="22"/>
                <w:szCs w:val="22"/>
                <w:lang w:val="ru-RU"/>
              </w:rPr>
              <w:t>. Территория</w:t>
            </w:r>
          </w:p>
        </w:tc>
      </w:tr>
      <w:tr w:rsidR="00040CB6" w:rsidRPr="00C10E39" w14:paraId="40A8C2C4" w14:textId="77777777" w:rsidTr="00E33E77">
        <w:trPr>
          <w:cantSplit/>
        </w:trPr>
        <w:tc>
          <w:tcPr>
            <w:tcW w:w="695" w:type="dxa"/>
            <w:vMerge w:val="restart"/>
            <w:shd w:val="clear" w:color="auto" w:fill="D9D9D9" w:themeFill="background1" w:themeFillShade="D9"/>
          </w:tcPr>
          <w:p w14:paraId="19DDF937" w14:textId="77777777" w:rsidR="00040CB6" w:rsidRPr="00F33780" w:rsidRDefault="00040CB6" w:rsidP="00040CB6">
            <w:pPr>
              <w:pStyle w:val="a0"/>
              <w:ind w:firstLine="0"/>
              <w:jc w:val="center"/>
              <w:rPr>
                <w:b/>
                <w:i/>
                <w:sz w:val="22"/>
                <w:szCs w:val="22"/>
                <w:lang w:val="ru-RU"/>
              </w:rPr>
            </w:pPr>
            <w:r w:rsidRPr="00F33780">
              <w:rPr>
                <w:b/>
                <w:i/>
                <w:sz w:val="22"/>
                <w:szCs w:val="22"/>
                <w:lang w:val="ru-RU"/>
              </w:rPr>
              <w:t>1.1</w:t>
            </w:r>
          </w:p>
        </w:tc>
        <w:tc>
          <w:tcPr>
            <w:tcW w:w="4819" w:type="dxa"/>
            <w:shd w:val="clear" w:color="auto" w:fill="D9D9D9" w:themeFill="background1" w:themeFillShade="D9"/>
          </w:tcPr>
          <w:p w14:paraId="73AE6B06" w14:textId="62F51B32" w:rsidR="00040CB6" w:rsidRPr="00C66779" w:rsidRDefault="00040CB6" w:rsidP="00085796">
            <w:pPr>
              <w:pStyle w:val="a0"/>
              <w:ind w:firstLine="0"/>
              <w:jc w:val="left"/>
              <w:rPr>
                <w:b/>
                <w:i/>
                <w:sz w:val="22"/>
                <w:szCs w:val="22"/>
                <w:lang w:val="ru-RU"/>
              </w:rPr>
            </w:pPr>
            <w:r w:rsidRPr="00C66779">
              <w:rPr>
                <w:b/>
                <w:i/>
                <w:sz w:val="22"/>
                <w:szCs w:val="22"/>
                <w:lang w:val="ru-RU"/>
              </w:rPr>
              <w:t>О</w:t>
            </w:r>
            <w:r w:rsidR="00085796" w:rsidRPr="00C66779">
              <w:rPr>
                <w:b/>
                <w:i/>
                <w:sz w:val="22"/>
                <w:szCs w:val="22"/>
                <w:lang w:val="ru-RU"/>
              </w:rPr>
              <w:t>бщая площадь земель в границах сельского поселения</w:t>
            </w:r>
          </w:p>
        </w:tc>
        <w:tc>
          <w:tcPr>
            <w:tcW w:w="1275" w:type="dxa"/>
          </w:tcPr>
          <w:p w14:paraId="054CC04A" w14:textId="77777777" w:rsidR="00040CB6" w:rsidRPr="00C66779" w:rsidRDefault="00040CB6" w:rsidP="00040CB6">
            <w:pPr>
              <w:pStyle w:val="a0"/>
              <w:ind w:firstLine="0"/>
              <w:jc w:val="center"/>
              <w:rPr>
                <w:sz w:val="22"/>
                <w:szCs w:val="22"/>
                <w:vertAlign w:val="superscript"/>
                <w:lang w:val="ru-RU"/>
              </w:rPr>
            </w:pPr>
            <w:r w:rsidRPr="00C66779">
              <w:rPr>
                <w:sz w:val="22"/>
                <w:szCs w:val="22"/>
                <w:lang w:val="ru-RU"/>
              </w:rPr>
              <w:t>га</w:t>
            </w:r>
          </w:p>
        </w:tc>
        <w:tc>
          <w:tcPr>
            <w:tcW w:w="1428" w:type="dxa"/>
          </w:tcPr>
          <w:p w14:paraId="6C799B24" w14:textId="76D49A67" w:rsidR="00040CB6" w:rsidRPr="002F2106" w:rsidRDefault="002F2106" w:rsidP="00040CB6">
            <w:pPr>
              <w:pStyle w:val="a0"/>
              <w:ind w:firstLine="0"/>
              <w:jc w:val="center"/>
              <w:rPr>
                <w:sz w:val="22"/>
                <w:szCs w:val="22"/>
                <w:lang w:val="ru-RU"/>
              </w:rPr>
            </w:pPr>
            <w:r>
              <w:rPr>
                <w:sz w:val="22"/>
                <w:szCs w:val="22"/>
                <w:lang w:val="ru-RU"/>
              </w:rPr>
              <w:t>19382,6</w:t>
            </w:r>
            <w:r w:rsidR="00DC4B7D">
              <w:rPr>
                <w:sz w:val="22"/>
                <w:szCs w:val="22"/>
                <w:lang w:val="ru-RU"/>
              </w:rPr>
              <w:t>1</w:t>
            </w:r>
          </w:p>
        </w:tc>
        <w:tc>
          <w:tcPr>
            <w:tcW w:w="1197" w:type="dxa"/>
          </w:tcPr>
          <w:p w14:paraId="1041A021" w14:textId="55344CF0" w:rsidR="00040CB6" w:rsidRPr="002F2106" w:rsidRDefault="002F2106" w:rsidP="00040CB6">
            <w:pPr>
              <w:pStyle w:val="a0"/>
              <w:ind w:firstLine="0"/>
              <w:jc w:val="center"/>
              <w:rPr>
                <w:sz w:val="22"/>
                <w:szCs w:val="22"/>
                <w:lang w:val="ru-RU"/>
              </w:rPr>
            </w:pPr>
            <w:r>
              <w:rPr>
                <w:sz w:val="22"/>
                <w:szCs w:val="22"/>
                <w:lang w:val="ru-RU"/>
              </w:rPr>
              <w:t>19382,6</w:t>
            </w:r>
            <w:r w:rsidR="00DC4B7D">
              <w:rPr>
                <w:sz w:val="22"/>
                <w:szCs w:val="22"/>
                <w:lang w:val="ru-RU"/>
              </w:rPr>
              <w:t>1</w:t>
            </w:r>
          </w:p>
        </w:tc>
      </w:tr>
      <w:tr w:rsidR="00053A22" w:rsidRPr="00C10E39" w14:paraId="38A6FB75" w14:textId="77777777" w:rsidTr="00E33E77">
        <w:trPr>
          <w:cantSplit/>
        </w:trPr>
        <w:tc>
          <w:tcPr>
            <w:tcW w:w="695" w:type="dxa"/>
            <w:vMerge/>
            <w:shd w:val="clear" w:color="auto" w:fill="D9D9D9" w:themeFill="background1" w:themeFillShade="D9"/>
          </w:tcPr>
          <w:p w14:paraId="2544BC8F" w14:textId="77777777" w:rsidR="00053A22" w:rsidRPr="00F33780" w:rsidRDefault="00053A22" w:rsidP="002F13DE">
            <w:pPr>
              <w:pStyle w:val="a0"/>
              <w:ind w:firstLine="0"/>
              <w:jc w:val="center"/>
              <w:rPr>
                <w:b/>
                <w:i/>
                <w:sz w:val="22"/>
                <w:szCs w:val="22"/>
                <w:lang w:val="ru-RU"/>
              </w:rPr>
            </w:pPr>
          </w:p>
        </w:tc>
        <w:tc>
          <w:tcPr>
            <w:tcW w:w="4819" w:type="dxa"/>
            <w:shd w:val="clear" w:color="auto" w:fill="D9D9D9" w:themeFill="background1" w:themeFillShade="D9"/>
          </w:tcPr>
          <w:p w14:paraId="59028E3E" w14:textId="77777777" w:rsidR="00053A22" w:rsidRPr="00C66779" w:rsidRDefault="00053A22" w:rsidP="002F13DE">
            <w:pPr>
              <w:pStyle w:val="a0"/>
              <w:ind w:firstLine="0"/>
              <w:jc w:val="left"/>
              <w:rPr>
                <w:b/>
                <w:i/>
                <w:sz w:val="22"/>
                <w:szCs w:val="22"/>
                <w:lang w:val="ru-RU"/>
              </w:rPr>
            </w:pPr>
            <w:r w:rsidRPr="00C66779">
              <w:rPr>
                <w:b/>
                <w:bCs/>
                <w:i/>
                <w:sz w:val="22"/>
                <w:szCs w:val="22"/>
              </w:rPr>
              <w:t>Жилые зоны</w:t>
            </w:r>
          </w:p>
        </w:tc>
        <w:tc>
          <w:tcPr>
            <w:tcW w:w="1275" w:type="dxa"/>
          </w:tcPr>
          <w:p w14:paraId="5217C7A0" w14:textId="77777777" w:rsidR="00053A22" w:rsidRPr="00C66779" w:rsidRDefault="00053A22" w:rsidP="002F13DE">
            <w:pPr>
              <w:pStyle w:val="a0"/>
              <w:ind w:firstLine="0"/>
              <w:jc w:val="center"/>
              <w:rPr>
                <w:sz w:val="22"/>
                <w:szCs w:val="22"/>
                <w:lang w:val="ru-RU"/>
              </w:rPr>
            </w:pPr>
            <w:r w:rsidRPr="00C66779">
              <w:rPr>
                <w:sz w:val="22"/>
                <w:szCs w:val="22"/>
                <w:lang w:val="ru-RU"/>
              </w:rPr>
              <w:t>га</w:t>
            </w:r>
          </w:p>
        </w:tc>
        <w:tc>
          <w:tcPr>
            <w:tcW w:w="1428" w:type="dxa"/>
          </w:tcPr>
          <w:p w14:paraId="75521C90" w14:textId="70C59643" w:rsidR="00053A22" w:rsidRPr="002F2106" w:rsidRDefault="00641995" w:rsidP="006E3BA0">
            <w:pPr>
              <w:pStyle w:val="a0"/>
              <w:ind w:firstLine="0"/>
              <w:jc w:val="center"/>
              <w:rPr>
                <w:sz w:val="22"/>
                <w:szCs w:val="22"/>
                <w:lang w:val="ru-RU"/>
              </w:rPr>
            </w:pPr>
            <w:r>
              <w:rPr>
                <w:sz w:val="22"/>
                <w:szCs w:val="22"/>
                <w:lang w:val="ru-RU"/>
              </w:rPr>
              <w:t>530</w:t>
            </w:r>
            <w:r w:rsidR="00B009B2">
              <w:rPr>
                <w:sz w:val="22"/>
                <w:szCs w:val="22"/>
                <w:lang w:val="ru-RU"/>
              </w:rPr>
              <w:t>,72</w:t>
            </w:r>
          </w:p>
        </w:tc>
        <w:tc>
          <w:tcPr>
            <w:tcW w:w="1197" w:type="dxa"/>
          </w:tcPr>
          <w:p w14:paraId="6A1EBF8A" w14:textId="302C6173" w:rsidR="00053A22" w:rsidRPr="002F2106" w:rsidRDefault="00B009B2" w:rsidP="002F13DE">
            <w:pPr>
              <w:pStyle w:val="a0"/>
              <w:ind w:firstLine="0"/>
              <w:jc w:val="center"/>
              <w:rPr>
                <w:sz w:val="22"/>
                <w:szCs w:val="22"/>
                <w:lang w:val="ru-RU"/>
              </w:rPr>
            </w:pPr>
            <w:r>
              <w:rPr>
                <w:sz w:val="22"/>
                <w:szCs w:val="22"/>
                <w:lang w:val="ru-RU"/>
              </w:rPr>
              <w:t>547,16</w:t>
            </w:r>
          </w:p>
        </w:tc>
      </w:tr>
      <w:tr w:rsidR="00BA64E8" w:rsidRPr="00C10E39" w14:paraId="776B84E8" w14:textId="77777777" w:rsidTr="00E33E77">
        <w:trPr>
          <w:cantSplit/>
        </w:trPr>
        <w:tc>
          <w:tcPr>
            <w:tcW w:w="695" w:type="dxa"/>
            <w:vMerge/>
            <w:shd w:val="clear" w:color="auto" w:fill="D9D9D9" w:themeFill="background1" w:themeFillShade="D9"/>
          </w:tcPr>
          <w:p w14:paraId="348CA7A7" w14:textId="77777777" w:rsidR="00BA64E8" w:rsidRPr="00F33780" w:rsidRDefault="00BA64E8" w:rsidP="002F13DE">
            <w:pPr>
              <w:pStyle w:val="a0"/>
              <w:ind w:firstLine="0"/>
              <w:jc w:val="center"/>
              <w:rPr>
                <w:b/>
                <w:i/>
                <w:sz w:val="22"/>
                <w:szCs w:val="22"/>
                <w:lang w:val="ru-RU"/>
              </w:rPr>
            </w:pPr>
          </w:p>
        </w:tc>
        <w:tc>
          <w:tcPr>
            <w:tcW w:w="4819" w:type="dxa"/>
            <w:shd w:val="clear" w:color="auto" w:fill="D9D9D9" w:themeFill="background1" w:themeFillShade="D9"/>
          </w:tcPr>
          <w:p w14:paraId="13087734" w14:textId="0B1740C9" w:rsidR="00BA64E8" w:rsidRPr="0076385A" w:rsidRDefault="00BA64E8" w:rsidP="0076385A">
            <w:pPr>
              <w:pStyle w:val="a0"/>
              <w:ind w:left="318" w:firstLine="0"/>
              <w:jc w:val="left"/>
              <w:rPr>
                <w:b/>
                <w:bCs/>
                <w:i/>
                <w:sz w:val="22"/>
                <w:szCs w:val="22"/>
                <w:lang w:val="ru-RU"/>
              </w:rPr>
            </w:pPr>
            <w:r w:rsidRPr="0076385A">
              <w:rPr>
                <w:b/>
                <w:bCs/>
                <w:i/>
                <w:sz w:val="22"/>
                <w:szCs w:val="22"/>
                <w:lang w:val="ru-RU"/>
              </w:rPr>
              <w:t>зона застройки индивидуальными жилыми домами</w:t>
            </w:r>
          </w:p>
        </w:tc>
        <w:tc>
          <w:tcPr>
            <w:tcW w:w="1275" w:type="dxa"/>
          </w:tcPr>
          <w:p w14:paraId="46D1CEF2" w14:textId="3F1AF384" w:rsidR="00BA64E8" w:rsidRPr="00C66779" w:rsidRDefault="00BA64E8" w:rsidP="002F13DE">
            <w:pPr>
              <w:pStyle w:val="a0"/>
              <w:ind w:firstLine="0"/>
              <w:jc w:val="center"/>
              <w:rPr>
                <w:sz w:val="22"/>
                <w:szCs w:val="22"/>
                <w:lang w:val="ru-RU"/>
              </w:rPr>
            </w:pPr>
            <w:r>
              <w:rPr>
                <w:sz w:val="22"/>
                <w:szCs w:val="22"/>
                <w:lang w:val="ru-RU"/>
              </w:rPr>
              <w:t>га</w:t>
            </w:r>
          </w:p>
        </w:tc>
        <w:tc>
          <w:tcPr>
            <w:tcW w:w="1428" w:type="dxa"/>
          </w:tcPr>
          <w:p w14:paraId="79FCF792" w14:textId="07FCE93F" w:rsidR="00BA64E8" w:rsidRDefault="00BA64E8" w:rsidP="006E3BA0">
            <w:pPr>
              <w:pStyle w:val="a0"/>
              <w:ind w:firstLine="0"/>
              <w:jc w:val="center"/>
              <w:rPr>
                <w:sz w:val="22"/>
                <w:szCs w:val="22"/>
                <w:lang w:val="ru-RU"/>
              </w:rPr>
            </w:pPr>
            <w:r>
              <w:rPr>
                <w:sz w:val="22"/>
                <w:szCs w:val="22"/>
                <w:lang w:val="ru-RU"/>
              </w:rPr>
              <w:t>530,72</w:t>
            </w:r>
          </w:p>
        </w:tc>
        <w:tc>
          <w:tcPr>
            <w:tcW w:w="1197" w:type="dxa"/>
          </w:tcPr>
          <w:p w14:paraId="78B29E30" w14:textId="0C8CC4A5" w:rsidR="00BA64E8" w:rsidRDefault="00BA64E8" w:rsidP="002F13DE">
            <w:pPr>
              <w:pStyle w:val="a0"/>
              <w:ind w:firstLine="0"/>
              <w:jc w:val="center"/>
              <w:rPr>
                <w:sz w:val="22"/>
                <w:szCs w:val="22"/>
                <w:lang w:val="ru-RU"/>
              </w:rPr>
            </w:pPr>
            <w:r>
              <w:rPr>
                <w:sz w:val="22"/>
                <w:szCs w:val="22"/>
                <w:lang w:val="ru-RU"/>
              </w:rPr>
              <w:t>547,16</w:t>
            </w:r>
          </w:p>
        </w:tc>
      </w:tr>
      <w:tr w:rsidR="00053A22" w:rsidRPr="00C10E39" w14:paraId="09CF26A4" w14:textId="77777777" w:rsidTr="00E33E77">
        <w:trPr>
          <w:cantSplit/>
        </w:trPr>
        <w:tc>
          <w:tcPr>
            <w:tcW w:w="695" w:type="dxa"/>
            <w:vMerge/>
            <w:shd w:val="clear" w:color="auto" w:fill="D9D9D9" w:themeFill="background1" w:themeFillShade="D9"/>
          </w:tcPr>
          <w:p w14:paraId="790987AD" w14:textId="77777777" w:rsidR="00053A22" w:rsidRPr="00F33780" w:rsidRDefault="00053A22" w:rsidP="002F13DE">
            <w:pPr>
              <w:pStyle w:val="a0"/>
              <w:ind w:firstLine="0"/>
              <w:jc w:val="center"/>
              <w:rPr>
                <w:b/>
                <w:i/>
                <w:sz w:val="22"/>
                <w:szCs w:val="22"/>
                <w:lang w:val="ru-RU"/>
              </w:rPr>
            </w:pPr>
          </w:p>
        </w:tc>
        <w:tc>
          <w:tcPr>
            <w:tcW w:w="4819" w:type="dxa"/>
            <w:shd w:val="clear" w:color="auto" w:fill="D9D9D9" w:themeFill="background1" w:themeFillShade="D9"/>
          </w:tcPr>
          <w:p w14:paraId="7DA6DF52" w14:textId="77777777" w:rsidR="00053A22" w:rsidRPr="00C66779" w:rsidRDefault="00053A22" w:rsidP="002F13DE">
            <w:pPr>
              <w:pStyle w:val="a0"/>
              <w:ind w:firstLine="0"/>
              <w:jc w:val="left"/>
              <w:rPr>
                <w:b/>
                <w:i/>
                <w:sz w:val="22"/>
                <w:szCs w:val="22"/>
                <w:lang w:val="ru-RU"/>
              </w:rPr>
            </w:pPr>
            <w:r w:rsidRPr="00C66779">
              <w:rPr>
                <w:b/>
                <w:bCs/>
                <w:i/>
                <w:sz w:val="22"/>
                <w:szCs w:val="22"/>
              </w:rPr>
              <w:t>Общественно-деловые зоны</w:t>
            </w:r>
          </w:p>
        </w:tc>
        <w:tc>
          <w:tcPr>
            <w:tcW w:w="1275" w:type="dxa"/>
          </w:tcPr>
          <w:p w14:paraId="05D24727" w14:textId="77777777" w:rsidR="00053A22" w:rsidRPr="00C66779" w:rsidRDefault="00053A22" w:rsidP="002F13DE">
            <w:pPr>
              <w:pStyle w:val="a0"/>
              <w:ind w:firstLine="0"/>
              <w:jc w:val="center"/>
              <w:rPr>
                <w:sz w:val="22"/>
                <w:szCs w:val="22"/>
                <w:lang w:val="ru-RU"/>
              </w:rPr>
            </w:pPr>
            <w:r w:rsidRPr="00C66779">
              <w:rPr>
                <w:sz w:val="22"/>
                <w:szCs w:val="22"/>
                <w:lang w:val="ru-RU"/>
              </w:rPr>
              <w:t>га</w:t>
            </w:r>
          </w:p>
        </w:tc>
        <w:tc>
          <w:tcPr>
            <w:tcW w:w="1428" w:type="dxa"/>
          </w:tcPr>
          <w:p w14:paraId="6F00481B" w14:textId="5D5B3A79" w:rsidR="00053A22" w:rsidRPr="002F2106" w:rsidRDefault="00B009B2" w:rsidP="002F13DE">
            <w:pPr>
              <w:pStyle w:val="a0"/>
              <w:ind w:firstLine="0"/>
              <w:jc w:val="center"/>
              <w:rPr>
                <w:sz w:val="22"/>
                <w:szCs w:val="22"/>
                <w:lang w:val="ru-RU"/>
              </w:rPr>
            </w:pPr>
            <w:r>
              <w:rPr>
                <w:sz w:val="22"/>
                <w:szCs w:val="22"/>
                <w:lang w:val="ru-RU"/>
              </w:rPr>
              <w:t>16,34</w:t>
            </w:r>
          </w:p>
        </w:tc>
        <w:tc>
          <w:tcPr>
            <w:tcW w:w="1197" w:type="dxa"/>
          </w:tcPr>
          <w:p w14:paraId="78DB22B3" w14:textId="7B439B3A" w:rsidR="00053A22" w:rsidRPr="002F2106" w:rsidRDefault="00B009B2" w:rsidP="002F13DE">
            <w:pPr>
              <w:pStyle w:val="a0"/>
              <w:ind w:firstLine="0"/>
              <w:jc w:val="center"/>
              <w:rPr>
                <w:sz w:val="22"/>
                <w:szCs w:val="22"/>
                <w:lang w:val="ru-RU"/>
              </w:rPr>
            </w:pPr>
            <w:r>
              <w:rPr>
                <w:sz w:val="22"/>
                <w:szCs w:val="22"/>
                <w:lang w:val="ru-RU"/>
              </w:rPr>
              <w:t>16,34</w:t>
            </w:r>
          </w:p>
        </w:tc>
      </w:tr>
      <w:tr w:rsidR="00BA64E8" w:rsidRPr="00C10E39" w14:paraId="0BA38C7B" w14:textId="77777777" w:rsidTr="00E33E77">
        <w:trPr>
          <w:cantSplit/>
        </w:trPr>
        <w:tc>
          <w:tcPr>
            <w:tcW w:w="695" w:type="dxa"/>
            <w:vMerge/>
            <w:shd w:val="clear" w:color="auto" w:fill="D9D9D9" w:themeFill="background1" w:themeFillShade="D9"/>
          </w:tcPr>
          <w:p w14:paraId="503ABC8A" w14:textId="77777777" w:rsidR="00BA64E8" w:rsidRPr="00F33780" w:rsidRDefault="00BA64E8" w:rsidP="002F13DE">
            <w:pPr>
              <w:pStyle w:val="a0"/>
              <w:ind w:firstLine="0"/>
              <w:jc w:val="center"/>
              <w:rPr>
                <w:b/>
                <w:i/>
                <w:sz w:val="22"/>
                <w:szCs w:val="22"/>
                <w:lang w:val="ru-RU"/>
              </w:rPr>
            </w:pPr>
          </w:p>
        </w:tc>
        <w:tc>
          <w:tcPr>
            <w:tcW w:w="4819" w:type="dxa"/>
            <w:shd w:val="clear" w:color="auto" w:fill="D9D9D9" w:themeFill="background1" w:themeFillShade="D9"/>
          </w:tcPr>
          <w:p w14:paraId="785FDD69" w14:textId="5E0BDA39" w:rsidR="00BA64E8" w:rsidRPr="0076385A" w:rsidRDefault="00BA64E8" w:rsidP="0076385A">
            <w:pPr>
              <w:pStyle w:val="a0"/>
              <w:ind w:left="318" w:firstLine="0"/>
              <w:jc w:val="left"/>
              <w:rPr>
                <w:b/>
                <w:bCs/>
                <w:i/>
                <w:sz w:val="22"/>
                <w:szCs w:val="22"/>
                <w:lang w:val="ru-RU"/>
              </w:rPr>
            </w:pPr>
            <w:r w:rsidRPr="0076385A">
              <w:rPr>
                <w:b/>
                <w:bCs/>
                <w:i/>
                <w:sz w:val="22"/>
                <w:szCs w:val="22"/>
                <w:lang w:val="ru-RU"/>
              </w:rPr>
              <w:t>многофункциональная общественно-деловая зона</w:t>
            </w:r>
          </w:p>
        </w:tc>
        <w:tc>
          <w:tcPr>
            <w:tcW w:w="1275" w:type="dxa"/>
          </w:tcPr>
          <w:p w14:paraId="10BDF8D6" w14:textId="07BFA190" w:rsidR="00BA64E8" w:rsidRPr="00C66779" w:rsidRDefault="00BA64E8" w:rsidP="002F13DE">
            <w:pPr>
              <w:pStyle w:val="a0"/>
              <w:ind w:firstLine="0"/>
              <w:jc w:val="center"/>
              <w:rPr>
                <w:sz w:val="22"/>
                <w:szCs w:val="22"/>
                <w:lang w:val="ru-RU"/>
              </w:rPr>
            </w:pPr>
            <w:r>
              <w:rPr>
                <w:sz w:val="22"/>
                <w:szCs w:val="22"/>
                <w:lang w:val="ru-RU"/>
              </w:rPr>
              <w:t>га</w:t>
            </w:r>
          </w:p>
        </w:tc>
        <w:tc>
          <w:tcPr>
            <w:tcW w:w="1428" w:type="dxa"/>
          </w:tcPr>
          <w:p w14:paraId="62FFEE99" w14:textId="5DA5D785" w:rsidR="00BA64E8" w:rsidRDefault="00BA64E8" w:rsidP="002F13DE">
            <w:pPr>
              <w:pStyle w:val="a0"/>
              <w:ind w:firstLine="0"/>
              <w:jc w:val="center"/>
              <w:rPr>
                <w:sz w:val="22"/>
                <w:szCs w:val="22"/>
                <w:lang w:val="ru-RU"/>
              </w:rPr>
            </w:pPr>
            <w:r>
              <w:rPr>
                <w:sz w:val="22"/>
                <w:szCs w:val="22"/>
                <w:lang w:val="ru-RU"/>
              </w:rPr>
              <w:t>3,53</w:t>
            </w:r>
          </w:p>
        </w:tc>
        <w:tc>
          <w:tcPr>
            <w:tcW w:w="1197" w:type="dxa"/>
          </w:tcPr>
          <w:p w14:paraId="0F716104" w14:textId="3E49EAB9" w:rsidR="00BA64E8" w:rsidRDefault="00BA64E8" w:rsidP="002F13DE">
            <w:pPr>
              <w:pStyle w:val="a0"/>
              <w:ind w:firstLine="0"/>
              <w:jc w:val="center"/>
              <w:rPr>
                <w:sz w:val="22"/>
                <w:szCs w:val="22"/>
                <w:lang w:val="ru-RU"/>
              </w:rPr>
            </w:pPr>
            <w:r>
              <w:rPr>
                <w:sz w:val="22"/>
                <w:szCs w:val="22"/>
                <w:lang w:val="ru-RU"/>
              </w:rPr>
              <w:t>3,53</w:t>
            </w:r>
          </w:p>
        </w:tc>
      </w:tr>
      <w:tr w:rsidR="00BA64E8" w:rsidRPr="00C10E39" w14:paraId="3337E1E0" w14:textId="77777777" w:rsidTr="00E33E77">
        <w:trPr>
          <w:cantSplit/>
        </w:trPr>
        <w:tc>
          <w:tcPr>
            <w:tcW w:w="695" w:type="dxa"/>
            <w:vMerge/>
            <w:shd w:val="clear" w:color="auto" w:fill="D9D9D9" w:themeFill="background1" w:themeFillShade="D9"/>
          </w:tcPr>
          <w:p w14:paraId="1E8B1E75" w14:textId="77777777" w:rsidR="00BA64E8" w:rsidRPr="00F33780" w:rsidRDefault="00BA64E8" w:rsidP="002F13DE">
            <w:pPr>
              <w:pStyle w:val="a0"/>
              <w:ind w:firstLine="0"/>
              <w:jc w:val="center"/>
              <w:rPr>
                <w:b/>
                <w:i/>
                <w:sz w:val="22"/>
                <w:szCs w:val="22"/>
                <w:lang w:val="ru-RU"/>
              </w:rPr>
            </w:pPr>
          </w:p>
        </w:tc>
        <w:tc>
          <w:tcPr>
            <w:tcW w:w="4819" w:type="dxa"/>
            <w:shd w:val="clear" w:color="auto" w:fill="D9D9D9" w:themeFill="background1" w:themeFillShade="D9"/>
          </w:tcPr>
          <w:p w14:paraId="5A1C3037" w14:textId="2E298FDD" w:rsidR="00BA64E8" w:rsidRPr="0076385A" w:rsidRDefault="00BA64E8" w:rsidP="0076385A">
            <w:pPr>
              <w:pStyle w:val="a0"/>
              <w:ind w:left="318" w:firstLine="0"/>
              <w:jc w:val="left"/>
              <w:rPr>
                <w:b/>
                <w:bCs/>
                <w:i/>
                <w:sz w:val="22"/>
                <w:szCs w:val="22"/>
                <w:lang w:val="ru-RU"/>
              </w:rPr>
            </w:pPr>
            <w:r w:rsidRPr="0076385A">
              <w:rPr>
                <w:b/>
                <w:bCs/>
                <w:i/>
                <w:sz w:val="22"/>
                <w:szCs w:val="22"/>
                <w:lang w:val="ru-RU"/>
              </w:rPr>
              <w:t>зона специализированной общественной застройки</w:t>
            </w:r>
          </w:p>
        </w:tc>
        <w:tc>
          <w:tcPr>
            <w:tcW w:w="1275" w:type="dxa"/>
          </w:tcPr>
          <w:p w14:paraId="0672934A" w14:textId="0B80D2A0" w:rsidR="00BA64E8" w:rsidRPr="00C66779" w:rsidRDefault="00BA64E8" w:rsidP="002F13DE">
            <w:pPr>
              <w:pStyle w:val="a0"/>
              <w:ind w:firstLine="0"/>
              <w:jc w:val="center"/>
              <w:rPr>
                <w:sz w:val="22"/>
                <w:szCs w:val="22"/>
                <w:lang w:val="ru-RU"/>
              </w:rPr>
            </w:pPr>
            <w:r>
              <w:rPr>
                <w:sz w:val="22"/>
                <w:szCs w:val="22"/>
                <w:lang w:val="ru-RU"/>
              </w:rPr>
              <w:t>га</w:t>
            </w:r>
          </w:p>
        </w:tc>
        <w:tc>
          <w:tcPr>
            <w:tcW w:w="1428" w:type="dxa"/>
          </w:tcPr>
          <w:p w14:paraId="7489212C" w14:textId="681D0696" w:rsidR="00BA64E8" w:rsidRDefault="00BA64E8" w:rsidP="002F13DE">
            <w:pPr>
              <w:pStyle w:val="a0"/>
              <w:ind w:firstLine="0"/>
              <w:jc w:val="center"/>
              <w:rPr>
                <w:sz w:val="22"/>
                <w:szCs w:val="22"/>
                <w:lang w:val="ru-RU"/>
              </w:rPr>
            </w:pPr>
            <w:r>
              <w:rPr>
                <w:sz w:val="22"/>
                <w:szCs w:val="22"/>
                <w:lang w:val="ru-RU"/>
              </w:rPr>
              <w:t>12,81</w:t>
            </w:r>
          </w:p>
        </w:tc>
        <w:tc>
          <w:tcPr>
            <w:tcW w:w="1197" w:type="dxa"/>
          </w:tcPr>
          <w:p w14:paraId="4BCA8407" w14:textId="3C9286C1" w:rsidR="00BA64E8" w:rsidRDefault="00BA64E8" w:rsidP="002F13DE">
            <w:pPr>
              <w:pStyle w:val="a0"/>
              <w:ind w:firstLine="0"/>
              <w:jc w:val="center"/>
              <w:rPr>
                <w:sz w:val="22"/>
                <w:szCs w:val="22"/>
                <w:lang w:val="ru-RU"/>
              </w:rPr>
            </w:pPr>
            <w:r>
              <w:rPr>
                <w:sz w:val="22"/>
                <w:szCs w:val="22"/>
                <w:lang w:val="ru-RU"/>
              </w:rPr>
              <w:t>12,81</w:t>
            </w:r>
          </w:p>
        </w:tc>
      </w:tr>
      <w:tr w:rsidR="00053A22" w:rsidRPr="00C10E39" w14:paraId="6798A29E" w14:textId="77777777" w:rsidTr="00E33E77">
        <w:trPr>
          <w:cantSplit/>
        </w:trPr>
        <w:tc>
          <w:tcPr>
            <w:tcW w:w="695" w:type="dxa"/>
            <w:vMerge/>
            <w:shd w:val="clear" w:color="auto" w:fill="D9D9D9" w:themeFill="background1" w:themeFillShade="D9"/>
          </w:tcPr>
          <w:p w14:paraId="6B0A0D8F" w14:textId="77777777" w:rsidR="00053A22" w:rsidRPr="00F33780" w:rsidRDefault="00053A22" w:rsidP="002F13DE">
            <w:pPr>
              <w:pStyle w:val="a0"/>
              <w:ind w:firstLine="0"/>
              <w:jc w:val="center"/>
              <w:rPr>
                <w:b/>
                <w:i/>
                <w:sz w:val="22"/>
                <w:szCs w:val="22"/>
                <w:lang w:val="ru-RU"/>
              </w:rPr>
            </w:pPr>
          </w:p>
        </w:tc>
        <w:tc>
          <w:tcPr>
            <w:tcW w:w="4819" w:type="dxa"/>
            <w:shd w:val="clear" w:color="auto" w:fill="D9D9D9" w:themeFill="background1" w:themeFillShade="D9"/>
          </w:tcPr>
          <w:p w14:paraId="7BB718B0" w14:textId="77777777" w:rsidR="00053A22" w:rsidRPr="00C66779" w:rsidRDefault="00053A22" w:rsidP="002F13DE">
            <w:pPr>
              <w:pStyle w:val="a0"/>
              <w:ind w:firstLine="0"/>
              <w:jc w:val="left"/>
              <w:rPr>
                <w:b/>
                <w:i/>
                <w:sz w:val="22"/>
                <w:szCs w:val="22"/>
                <w:lang w:val="ru-RU"/>
              </w:rPr>
            </w:pPr>
            <w:r w:rsidRPr="00C66779">
              <w:rPr>
                <w:b/>
                <w:bCs/>
                <w:i/>
                <w:sz w:val="22"/>
                <w:szCs w:val="22"/>
                <w:lang w:val="ru-RU"/>
              </w:rPr>
              <w:t>Производственная зона, зона инженерной и транспортной инфраструктур</w:t>
            </w:r>
          </w:p>
        </w:tc>
        <w:tc>
          <w:tcPr>
            <w:tcW w:w="1275" w:type="dxa"/>
          </w:tcPr>
          <w:p w14:paraId="3A3B0DF3" w14:textId="77777777" w:rsidR="00053A22" w:rsidRPr="00C66779" w:rsidRDefault="00053A22" w:rsidP="002F13DE">
            <w:pPr>
              <w:pStyle w:val="a0"/>
              <w:ind w:firstLine="0"/>
              <w:jc w:val="center"/>
              <w:rPr>
                <w:sz w:val="22"/>
                <w:szCs w:val="22"/>
                <w:lang w:val="ru-RU"/>
              </w:rPr>
            </w:pPr>
            <w:r w:rsidRPr="00C66779">
              <w:rPr>
                <w:sz w:val="22"/>
                <w:szCs w:val="22"/>
                <w:lang w:val="ru-RU"/>
              </w:rPr>
              <w:t>га</w:t>
            </w:r>
          </w:p>
        </w:tc>
        <w:tc>
          <w:tcPr>
            <w:tcW w:w="1428" w:type="dxa"/>
          </w:tcPr>
          <w:p w14:paraId="0693006B" w14:textId="5CB9F793" w:rsidR="00053A22" w:rsidRPr="002F2106" w:rsidRDefault="00A67F06" w:rsidP="002F13DE">
            <w:pPr>
              <w:pStyle w:val="a0"/>
              <w:ind w:firstLine="0"/>
              <w:jc w:val="center"/>
              <w:rPr>
                <w:sz w:val="22"/>
                <w:szCs w:val="22"/>
                <w:lang w:val="ru-RU"/>
              </w:rPr>
            </w:pPr>
            <w:r>
              <w:rPr>
                <w:sz w:val="22"/>
                <w:szCs w:val="22"/>
                <w:lang w:val="ru-RU"/>
              </w:rPr>
              <w:t>87,13</w:t>
            </w:r>
          </w:p>
        </w:tc>
        <w:tc>
          <w:tcPr>
            <w:tcW w:w="1197" w:type="dxa"/>
          </w:tcPr>
          <w:p w14:paraId="5083B3E1" w14:textId="0B6DEFAF" w:rsidR="00053A22" w:rsidRPr="002F2106" w:rsidRDefault="00A67F06" w:rsidP="002F13DE">
            <w:pPr>
              <w:pStyle w:val="a0"/>
              <w:ind w:firstLine="0"/>
              <w:jc w:val="center"/>
              <w:rPr>
                <w:sz w:val="22"/>
                <w:szCs w:val="22"/>
                <w:lang w:val="ru-RU"/>
              </w:rPr>
            </w:pPr>
            <w:r>
              <w:rPr>
                <w:sz w:val="22"/>
                <w:szCs w:val="22"/>
                <w:lang w:val="ru-RU"/>
              </w:rPr>
              <w:t>87,13</w:t>
            </w:r>
          </w:p>
        </w:tc>
      </w:tr>
      <w:tr w:rsidR="0076385A" w:rsidRPr="00C10E39" w14:paraId="24BF6943" w14:textId="77777777" w:rsidTr="00E33E77">
        <w:trPr>
          <w:cantSplit/>
        </w:trPr>
        <w:tc>
          <w:tcPr>
            <w:tcW w:w="695" w:type="dxa"/>
            <w:vMerge/>
            <w:shd w:val="clear" w:color="auto" w:fill="D9D9D9" w:themeFill="background1" w:themeFillShade="D9"/>
          </w:tcPr>
          <w:p w14:paraId="6FF81BBB" w14:textId="77777777" w:rsidR="0076385A" w:rsidRPr="00F33780" w:rsidRDefault="0076385A" w:rsidP="0076385A">
            <w:pPr>
              <w:pStyle w:val="a0"/>
              <w:ind w:firstLine="0"/>
              <w:jc w:val="center"/>
              <w:rPr>
                <w:b/>
                <w:i/>
                <w:sz w:val="22"/>
                <w:szCs w:val="22"/>
                <w:lang w:val="ru-RU"/>
              </w:rPr>
            </w:pPr>
          </w:p>
        </w:tc>
        <w:tc>
          <w:tcPr>
            <w:tcW w:w="4819" w:type="dxa"/>
            <w:shd w:val="clear" w:color="auto" w:fill="D9D9D9" w:themeFill="background1" w:themeFillShade="D9"/>
          </w:tcPr>
          <w:p w14:paraId="1C4CD3B7" w14:textId="51882113" w:rsidR="0076385A" w:rsidRPr="0076385A" w:rsidRDefault="0076385A" w:rsidP="0076385A">
            <w:pPr>
              <w:pStyle w:val="a0"/>
              <w:ind w:left="318" w:firstLine="0"/>
              <w:jc w:val="left"/>
              <w:rPr>
                <w:b/>
                <w:bCs/>
                <w:i/>
                <w:sz w:val="22"/>
                <w:szCs w:val="22"/>
                <w:lang w:val="ru-RU"/>
              </w:rPr>
            </w:pPr>
            <w:r w:rsidRPr="0076385A">
              <w:rPr>
                <w:b/>
                <w:bCs/>
                <w:i/>
                <w:sz w:val="22"/>
                <w:szCs w:val="22"/>
                <w:lang w:val="ru-RU"/>
              </w:rPr>
              <w:t>производственная зона</w:t>
            </w:r>
          </w:p>
        </w:tc>
        <w:tc>
          <w:tcPr>
            <w:tcW w:w="1275" w:type="dxa"/>
          </w:tcPr>
          <w:p w14:paraId="4A62D3D8" w14:textId="06D9A2C4" w:rsidR="0076385A" w:rsidRPr="00C66779" w:rsidRDefault="0076385A" w:rsidP="0076385A">
            <w:pPr>
              <w:pStyle w:val="a0"/>
              <w:ind w:firstLine="0"/>
              <w:jc w:val="center"/>
              <w:rPr>
                <w:sz w:val="22"/>
                <w:szCs w:val="22"/>
                <w:lang w:val="ru-RU"/>
              </w:rPr>
            </w:pPr>
            <w:r>
              <w:rPr>
                <w:sz w:val="22"/>
                <w:szCs w:val="22"/>
                <w:lang w:val="ru-RU"/>
              </w:rPr>
              <w:t>га</w:t>
            </w:r>
          </w:p>
        </w:tc>
        <w:tc>
          <w:tcPr>
            <w:tcW w:w="1428" w:type="dxa"/>
          </w:tcPr>
          <w:p w14:paraId="4C65E06E" w14:textId="30EBABCC" w:rsidR="0076385A" w:rsidRDefault="0076385A" w:rsidP="0076385A">
            <w:pPr>
              <w:pStyle w:val="a0"/>
              <w:ind w:firstLine="0"/>
              <w:jc w:val="center"/>
              <w:rPr>
                <w:sz w:val="22"/>
                <w:szCs w:val="22"/>
                <w:lang w:val="ru-RU"/>
              </w:rPr>
            </w:pPr>
            <w:r>
              <w:rPr>
                <w:sz w:val="22"/>
                <w:szCs w:val="22"/>
                <w:lang w:val="ru-RU"/>
              </w:rPr>
              <w:t>3,46</w:t>
            </w:r>
          </w:p>
        </w:tc>
        <w:tc>
          <w:tcPr>
            <w:tcW w:w="1197" w:type="dxa"/>
          </w:tcPr>
          <w:p w14:paraId="7B5FC96E" w14:textId="5C2A852D" w:rsidR="0076385A" w:rsidRDefault="0076385A" w:rsidP="0076385A">
            <w:pPr>
              <w:pStyle w:val="a0"/>
              <w:ind w:firstLine="0"/>
              <w:jc w:val="center"/>
              <w:rPr>
                <w:sz w:val="22"/>
                <w:szCs w:val="22"/>
                <w:lang w:val="ru-RU"/>
              </w:rPr>
            </w:pPr>
            <w:r>
              <w:rPr>
                <w:sz w:val="22"/>
                <w:szCs w:val="22"/>
                <w:lang w:val="ru-RU"/>
              </w:rPr>
              <w:t>3,46</w:t>
            </w:r>
          </w:p>
        </w:tc>
      </w:tr>
      <w:tr w:rsidR="0076385A" w:rsidRPr="00C10E39" w14:paraId="12C30B85" w14:textId="77777777" w:rsidTr="00E33E77">
        <w:trPr>
          <w:cantSplit/>
        </w:trPr>
        <w:tc>
          <w:tcPr>
            <w:tcW w:w="695" w:type="dxa"/>
            <w:vMerge/>
            <w:shd w:val="clear" w:color="auto" w:fill="D9D9D9" w:themeFill="background1" w:themeFillShade="D9"/>
          </w:tcPr>
          <w:p w14:paraId="65A81241" w14:textId="77777777" w:rsidR="0076385A" w:rsidRPr="00F33780" w:rsidRDefault="0076385A" w:rsidP="0076385A">
            <w:pPr>
              <w:pStyle w:val="a0"/>
              <w:ind w:firstLine="0"/>
              <w:jc w:val="center"/>
              <w:rPr>
                <w:b/>
                <w:i/>
                <w:sz w:val="22"/>
                <w:szCs w:val="22"/>
                <w:lang w:val="ru-RU"/>
              </w:rPr>
            </w:pPr>
          </w:p>
        </w:tc>
        <w:tc>
          <w:tcPr>
            <w:tcW w:w="4819" w:type="dxa"/>
            <w:shd w:val="clear" w:color="auto" w:fill="D9D9D9" w:themeFill="background1" w:themeFillShade="D9"/>
          </w:tcPr>
          <w:p w14:paraId="7BD145A4" w14:textId="64BC4792" w:rsidR="0076385A" w:rsidRPr="0076385A" w:rsidRDefault="0076385A" w:rsidP="0076385A">
            <w:pPr>
              <w:pStyle w:val="a0"/>
              <w:ind w:left="318" w:firstLine="0"/>
              <w:jc w:val="left"/>
              <w:rPr>
                <w:b/>
                <w:bCs/>
                <w:i/>
                <w:sz w:val="22"/>
                <w:szCs w:val="22"/>
                <w:lang w:val="ru-RU"/>
              </w:rPr>
            </w:pPr>
            <w:r w:rsidRPr="0076385A">
              <w:rPr>
                <w:b/>
                <w:bCs/>
                <w:i/>
                <w:sz w:val="22"/>
                <w:szCs w:val="22"/>
                <w:lang w:val="ru-RU"/>
              </w:rPr>
              <w:t>коммунально-складская зона</w:t>
            </w:r>
          </w:p>
        </w:tc>
        <w:tc>
          <w:tcPr>
            <w:tcW w:w="1275" w:type="dxa"/>
          </w:tcPr>
          <w:p w14:paraId="2669925A" w14:textId="26128E59" w:rsidR="0076385A" w:rsidRDefault="0076385A" w:rsidP="0076385A">
            <w:pPr>
              <w:pStyle w:val="a0"/>
              <w:ind w:firstLine="0"/>
              <w:jc w:val="center"/>
              <w:rPr>
                <w:sz w:val="22"/>
                <w:szCs w:val="22"/>
                <w:lang w:val="ru-RU"/>
              </w:rPr>
            </w:pPr>
            <w:r>
              <w:rPr>
                <w:sz w:val="22"/>
                <w:szCs w:val="22"/>
                <w:lang w:val="ru-RU"/>
              </w:rPr>
              <w:t>га</w:t>
            </w:r>
          </w:p>
        </w:tc>
        <w:tc>
          <w:tcPr>
            <w:tcW w:w="1428" w:type="dxa"/>
          </w:tcPr>
          <w:p w14:paraId="3B203E38" w14:textId="664407E8" w:rsidR="0076385A" w:rsidRDefault="0076385A" w:rsidP="0076385A">
            <w:pPr>
              <w:pStyle w:val="a0"/>
              <w:ind w:firstLine="0"/>
              <w:jc w:val="center"/>
              <w:rPr>
                <w:sz w:val="22"/>
                <w:szCs w:val="22"/>
                <w:lang w:val="ru-RU"/>
              </w:rPr>
            </w:pPr>
            <w:r>
              <w:rPr>
                <w:sz w:val="22"/>
                <w:szCs w:val="22"/>
                <w:lang w:val="ru-RU"/>
              </w:rPr>
              <w:t>2,64</w:t>
            </w:r>
          </w:p>
        </w:tc>
        <w:tc>
          <w:tcPr>
            <w:tcW w:w="1197" w:type="dxa"/>
          </w:tcPr>
          <w:p w14:paraId="5EFFB4AC" w14:textId="5AF03316" w:rsidR="0076385A" w:rsidRDefault="0076385A" w:rsidP="0076385A">
            <w:pPr>
              <w:pStyle w:val="a0"/>
              <w:ind w:firstLine="0"/>
              <w:jc w:val="center"/>
              <w:rPr>
                <w:sz w:val="22"/>
                <w:szCs w:val="22"/>
                <w:lang w:val="ru-RU"/>
              </w:rPr>
            </w:pPr>
            <w:r>
              <w:rPr>
                <w:sz w:val="22"/>
                <w:szCs w:val="22"/>
                <w:lang w:val="ru-RU"/>
              </w:rPr>
              <w:t>2,64</w:t>
            </w:r>
          </w:p>
        </w:tc>
      </w:tr>
      <w:tr w:rsidR="0076385A" w:rsidRPr="00C10E39" w14:paraId="60C7E85C" w14:textId="77777777" w:rsidTr="00E33E77">
        <w:trPr>
          <w:cantSplit/>
        </w:trPr>
        <w:tc>
          <w:tcPr>
            <w:tcW w:w="695" w:type="dxa"/>
            <w:vMerge/>
            <w:shd w:val="clear" w:color="auto" w:fill="D9D9D9" w:themeFill="background1" w:themeFillShade="D9"/>
          </w:tcPr>
          <w:p w14:paraId="0F6F5414" w14:textId="77777777" w:rsidR="0076385A" w:rsidRPr="00F33780" w:rsidRDefault="0076385A" w:rsidP="0076385A">
            <w:pPr>
              <w:pStyle w:val="a0"/>
              <w:ind w:firstLine="0"/>
              <w:jc w:val="center"/>
              <w:rPr>
                <w:b/>
                <w:i/>
                <w:sz w:val="22"/>
                <w:szCs w:val="22"/>
                <w:lang w:val="ru-RU"/>
              </w:rPr>
            </w:pPr>
          </w:p>
        </w:tc>
        <w:tc>
          <w:tcPr>
            <w:tcW w:w="4819" w:type="dxa"/>
            <w:shd w:val="clear" w:color="auto" w:fill="D9D9D9" w:themeFill="background1" w:themeFillShade="D9"/>
          </w:tcPr>
          <w:p w14:paraId="3CF94162" w14:textId="6E69B057" w:rsidR="0076385A" w:rsidRPr="0076385A" w:rsidRDefault="0076385A" w:rsidP="0076385A">
            <w:pPr>
              <w:pStyle w:val="a0"/>
              <w:ind w:left="318" w:firstLine="0"/>
              <w:jc w:val="left"/>
              <w:rPr>
                <w:b/>
                <w:bCs/>
                <w:i/>
                <w:sz w:val="22"/>
                <w:szCs w:val="22"/>
                <w:lang w:val="ru-RU"/>
              </w:rPr>
            </w:pPr>
            <w:r w:rsidRPr="0076385A">
              <w:rPr>
                <w:b/>
                <w:bCs/>
                <w:i/>
                <w:sz w:val="22"/>
                <w:szCs w:val="22"/>
                <w:lang w:val="ru-RU"/>
              </w:rPr>
              <w:t>зона инженерной инфраструктуры</w:t>
            </w:r>
          </w:p>
        </w:tc>
        <w:tc>
          <w:tcPr>
            <w:tcW w:w="1275" w:type="dxa"/>
          </w:tcPr>
          <w:p w14:paraId="414E1655" w14:textId="6645FAB0" w:rsidR="0076385A" w:rsidRPr="00C66779" w:rsidRDefault="0076385A" w:rsidP="0076385A">
            <w:pPr>
              <w:pStyle w:val="a0"/>
              <w:ind w:firstLine="0"/>
              <w:jc w:val="center"/>
              <w:rPr>
                <w:sz w:val="22"/>
                <w:szCs w:val="22"/>
                <w:lang w:val="ru-RU"/>
              </w:rPr>
            </w:pPr>
            <w:r>
              <w:rPr>
                <w:sz w:val="22"/>
                <w:szCs w:val="22"/>
                <w:lang w:val="ru-RU"/>
              </w:rPr>
              <w:t>га</w:t>
            </w:r>
          </w:p>
        </w:tc>
        <w:tc>
          <w:tcPr>
            <w:tcW w:w="1428" w:type="dxa"/>
          </w:tcPr>
          <w:p w14:paraId="6BBB8A86" w14:textId="4BE4AABC" w:rsidR="0076385A" w:rsidRDefault="0076385A" w:rsidP="0076385A">
            <w:pPr>
              <w:pStyle w:val="a0"/>
              <w:ind w:firstLine="0"/>
              <w:jc w:val="center"/>
              <w:rPr>
                <w:sz w:val="22"/>
                <w:szCs w:val="22"/>
                <w:lang w:val="ru-RU"/>
              </w:rPr>
            </w:pPr>
            <w:r>
              <w:rPr>
                <w:sz w:val="22"/>
                <w:szCs w:val="22"/>
                <w:lang w:val="ru-RU"/>
              </w:rPr>
              <w:t>6,13</w:t>
            </w:r>
          </w:p>
        </w:tc>
        <w:tc>
          <w:tcPr>
            <w:tcW w:w="1197" w:type="dxa"/>
          </w:tcPr>
          <w:p w14:paraId="14BE3A1B" w14:textId="1E76BCAD" w:rsidR="0076385A" w:rsidRDefault="0076385A" w:rsidP="0076385A">
            <w:pPr>
              <w:pStyle w:val="a0"/>
              <w:ind w:firstLine="0"/>
              <w:jc w:val="center"/>
              <w:rPr>
                <w:sz w:val="22"/>
                <w:szCs w:val="22"/>
                <w:lang w:val="ru-RU"/>
              </w:rPr>
            </w:pPr>
            <w:r>
              <w:rPr>
                <w:sz w:val="22"/>
                <w:szCs w:val="22"/>
                <w:lang w:val="ru-RU"/>
              </w:rPr>
              <w:t>6,13</w:t>
            </w:r>
          </w:p>
        </w:tc>
      </w:tr>
      <w:tr w:rsidR="0076385A" w:rsidRPr="00C10E39" w14:paraId="44CDF99F" w14:textId="77777777" w:rsidTr="00E33E77">
        <w:trPr>
          <w:cantSplit/>
        </w:trPr>
        <w:tc>
          <w:tcPr>
            <w:tcW w:w="695" w:type="dxa"/>
            <w:vMerge/>
            <w:shd w:val="clear" w:color="auto" w:fill="D9D9D9" w:themeFill="background1" w:themeFillShade="D9"/>
          </w:tcPr>
          <w:p w14:paraId="78924826" w14:textId="77777777" w:rsidR="0076385A" w:rsidRPr="00F33780" w:rsidRDefault="0076385A" w:rsidP="0076385A">
            <w:pPr>
              <w:pStyle w:val="a0"/>
              <w:ind w:firstLine="0"/>
              <w:jc w:val="center"/>
              <w:rPr>
                <w:b/>
                <w:i/>
                <w:sz w:val="22"/>
                <w:szCs w:val="22"/>
                <w:lang w:val="ru-RU"/>
              </w:rPr>
            </w:pPr>
          </w:p>
        </w:tc>
        <w:tc>
          <w:tcPr>
            <w:tcW w:w="4819" w:type="dxa"/>
            <w:shd w:val="clear" w:color="auto" w:fill="D9D9D9" w:themeFill="background1" w:themeFillShade="D9"/>
          </w:tcPr>
          <w:p w14:paraId="1EE6C315" w14:textId="679EDCA9" w:rsidR="0076385A" w:rsidRPr="0076385A" w:rsidRDefault="0076385A" w:rsidP="0076385A">
            <w:pPr>
              <w:pStyle w:val="a0"/>
              <w:ind w:left="318" w:firstLine="0"/>
              <w:jc w:val="left"/>
              <w:rPr>
                <w:b/>
                <w:bCs/>
                <w:i/>
                <w:sz w:val="22"/>
                <w:szCs w:val="22"/>
                <w:lang w:val="ru-RU"/>
              </w:rPr>
            </w:pPr>
            <w:r w:rsidRPr="0076385A">
              <w:rPr>
                <w:b/>
                <w:bCs/>
                <w:i/>
                <w:sz w:val="22"/>
                <w:szCs w:val="22"/>
                <w:lang w:val="ru-RU"/>
              </w:rPr>
              <w:t>зона транспортной инфраструктуры</w:t>
            </w:r>
          </w:p>
        </w:tc>
        <w:tc>
          <w:tcPr>
            <w:tcW w:w="1275" w:type="dxa"/>
          </w:tcPr>
          <w:p w14:paraId="15D6B80D" w14:textId="25AF28B3" w:rsidR="0076385A" w:rsidRPr="00C66779" w:rsidRDefault="0076385A" w:rsidP="0076385A">
            <w:pPr>
              <w:pStyle w:val="a0"/>
              <w:ind w:firstLine="0"/>
              <w:jc w:val="center"/>
              <w:rPr>
                <w:sz w:val="22"/>
                <w:szCs w:val="22"/>
                <w:lang w:val="ru-RU"/>
              </w:rPr>
            </w:pPr>
            <w:r>
              <w:rPr>
                <w:sz w:val="22"/>
                <w:szCs w:val="22"/>
                <w:lang w:val="ru-RU"/>
              </w:rPr>
              <w:t>га</w:t>
            </w:r>
          </w:p>
        </w:tc>
        <w:tc>
          <w:tcPr>
            <w:tcW w:w="1428" w:type="dxa"/>
          </w:tcPr>
          <w:p w14:paraId="695F7FC5" w14:textId="4C30EC2C" w:rsidR="0076385A" w:rsidRDefault="0076385A" w:rsidP="0076385A">
            <w:pPr>
              <w:pStyle w:val="a0"/>
              <w:ind w:firstLine="0"/>
              <w:jc w:val="center"/>
              <w:rPr>
                <w:sz w:val="22"/>
                <w:szCs w:val="22"/>
                <w:lang w:val="ru-RU"/>
              </w:rPr>
            </w:pPr>
            <w:r>
              <w:rPr>
                <w:sz w:val="22"/>
                <w:szCs w:val="22"/>
                <w:lang w:val="ru-RU"/>
              </w:rPr>
              <w:t>74,9</w:t>
            </w:r>
          </w:p>
        </w:tc>
        <w:tc>
          <w:tcPr>
            <w:tcW w:w="1197" w:type="dxa"/>
          </w:tcPr>
          <w:p w14:paraId="0FB5997D" w14:textId="0BE13E16" w:rsidR="0076385A" w:rsidRDefault="0076385A" w:rsidP="0076385A">
            <w:pPr>
              <w:pStyle w:val="a0"/>
              <w:ind w:firstLine="0"/>
              <w:jc w:val="center"/>
              <w:rPr>
                <w:sz w:val="22"/>
                <w:szCs w:val="22"/>
                <w:lang w:val="ru-RU"/>
              </w:rPr>
            </w:pPr>
            <w:r>
              <w:rPr>
                <w:sz w:val="22"/>
                <w:szCs w:val="22"/>
                <w:lang w:val="ru-RU"/>
              </w:rPr>
              <w:t>74,9</w:t>
            </w:r>
          </w:p>
        </w:tc>
      </w:tr>
      <w:tr w:rsidR="00B578C5" w:rsidRPr="00C10E39" w14:paraId="6775A344" w14:textId="77777777" w:rsidTr="00E33E77">
        <w:trPr>
          <w:cantSplit/>
        </w:trPr>
        <w:tc>
          <w:tcPr>
            <w:tcW w:w="695" w:type="dxa"/>
            <w:vMerge/>
            <w:shd w:val="clear" w:color="auto" w:fill="D9D9D9" w:themeFill="background1" w:themeFillShade="D9"/>
          </w:tcPr>
          <w:p w14:paraId="65A3661B"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48910A6D" w14:textId="77777777" w:rsidR="00B578C5" w:rsidRPr="00C66779" w:rsidRDefault="00B578C5" w:rsidP="00B578C5">
            <w:pPr>
              <w:pStyle w:val="a0"/>
              <w:ind w:firstLine="0"/>
              <w:jc w:val="left"/>
              <w:rPr>
                <w:b/>
                <w:i/>
                <w:sz w:val="22"/>
                <w:szCs w:val="22"/>
                <w:lang w:val="ru-RU"/>
              </w:rPr>
            </w:pPr>
            <w:r w:rsidRPr="00C66779">
              <w:rPr>
                <w:b/>
                <w:bCs/>
                <w:i/>
                <w:sz w:val="22"/>
                <w:szCs w:val="22"/>
              </w:rPr>
              <w:t>Зоны сельскохозяйственного использования</w:t>
            </w:r>
          </w:p>
        </w:tc>
        <w:tc>
          <w:tcPr>
            <w:tcW w:w="1275" w:type="dxa"/>
          </w:tcPr>
          <w:p w14:paraId="7F49D1A8" w14:textId="77777777" w:rsidR="00B578C5" w:rsidRPr="00C66779" w:rsidRDefault="00B578C5" w:rsidP="00B578C5">
            <w:pPr>
              <w:pStyle w:val="a0"/>
              <w:ind w:firstLine="0"/>
              <w:jc w:val="center"/>
              <w:rPr>
                <w:sz w:val="22"/>
                <w:szCs w:val="22"/>
                <w:lang w:val="ru-RU"/>
              </w:rPr>
            </w:pPr>
            <w:r w:rsidRPr="00C66779">
              <w:rPr>
                <w:sz w:val="22"/>
                <w:szCs w:val="22"/>
                <w:lang w:val="ru-RU"/>
              </w:rPr>
              <w:t>га</w:t>
            </w:r>
          </w:p>
        </w:tc>
        <w:tc>
          <w:tcPr>
            <w:tcW w:w="1428" w:type="dxa"/>
          </w:tcPr>
          <w:p w14:paraId="4DFD26F9" w14:textId="4667D177" w:rsidR="00B578C5" w:rsidRPr="002F2106" w:rsidRDefault="00F655C4" w:rsidP="00B578C5">
            <w:pPr>
              <w:pStyle w:val="a0"/>
              <w:ind w:firstLine="0"/>
              <w:jc w:val="center"/>
              <w:rPr>
                <w:sz w:val="22"/>
                <w:szCs w:val="22"/>
                <w:lang w:val="ru-RU"/>
              </w:rPr>
            </w:pPr>
            <w:r>
              <w:rPr>
                <w:sz w:val="22"/>
                <w:szCs w:val="22"/>
                <w:lang w:val="ru-RU"/>
              </w:rPr>
              <w:t>18366,5</w:t>
            </w:r>
          </w:p>
        </w:tc>
        <w:tc>
          <w:tcPr>
            <w:tcW w:w="1197" w:type="dxa"/>
          </w:tcPr>
          <w:p w14:paraId="03CCEB90" w14:textId="17DBA477" w:rsidR="00B578C5" w:rsidRPr="002F2106" w:rsidRDefault="00F655C4" w:rsidP="00B578C5">
            <w:pPr>
              <w:pStyle w:val="a0"/>
              <w:ind w:firstLine="0"/>
              <w:jc w:val="center"/>
              <w:rPr>
                <w:sz w:val="22"/>
                <w:szCs w:val="22"/>
                <w:lang w:val="ru-RU"/>
              </w:rPr>
            </w:pPr>
            <w:r>
              <w:rPr>
                <w:sz w:val="22"/>
                <w:szCs w:val="22"/>
                <w:lang w:val="ru-RU"/>
              </w:rPr>
              <w:t>18366,5</w:t>
            </w:r>
          </w:p>
        </w:tc>
      </w:tr>
      <w:tr w:rsidR="00562710" w:rsidRPr="00C10E39" w14:paraId="4C237ACA" w14:textId="77777777" w:rsidTr="00E33E77">
        <w:trPr>
          <w:cantSplit/>
        </w:trPr>
        <w:tc>
          <w:tcPr>
            <w:tcW w:w="695" w:type="dxa"/>
            <w:vMerge/>
            <w:shd w:val="clear" w:color="auto" w:fill="D9D9D9" w:themeFill="background1" w:themeFillShade="D9"/>
          </w:tcPr>
          <w:p w14:paraId="488F05CF" w14:textId="77777777" w:rsidR="00562710" w:rsidRPr="00F33780" w:rsidRDefault="00562710" w:rsidP="00B578C5">
            <w:pPr>
              <w:pStyle w:val="a0"/>
              <w:ind w:firstLine="0"/>
              <w:jc w:val="center"/>
              <w:rPr>
                <w:b/>
                <w:i/>
                <w:sz w:val="22"/>
                <w:szCs w:val="22"/>
                <w:lang w:val="ru-RU"/>
              </w:rPr>
            </w:pPr>
          </w:p>
        </w:tc>
        <w:tc>
          <w:tcPr>
            <w:tcW w:w="4819" w:type="dxa"/>
            <w:shd w:val="clear" w:color="auto" w:fill="D9D9D9" w:themeFill="background1" w:themeFillShade="D9"/>
          </w:tcPr>
          <w:p w14:paraId="31DEB416" w14:textId="02CFA85D" w:rsidR="00562710" w:rsidRPr="00562710" w:rsidRDefault="00562710" w:rsidP="00562710">
            <w:pPr>
              <w:pStyle w:val="a0"/>
              <w:ind w:left="318" w:firstLine="0"/>
              <w:jc w:val="left"/>
              <w:rPr>
                <w:b/>
                <w:bCs/>
                <w:i/>
                <w:sz w:val="22"/>
                <w:szCs w:val="22"/>
                <w:lang w:val="ru-RU"/>
              </w:rPr>
            </w:pPr>
            <w:r w:rsidRPr="00562710">
              <w:rPr>
                <w:b/>
                <w:bCs/>
                <w:i/>
                <w:sz w:val="22"/>
                <w:szCs w:val="22"/>
                <w:lang w:val="ru-RU"/>
              </w:rPr>
              <w:t>зона сельскохозяйственного использования</w:t>
            </w:r>
          </w:p>
        </w:tc>
        <w:tc>
          <w:tcPr>
            <w:tcW w:w="1275" w:type="dxa"/>
          </w:tcPr>
          <w:p w14:paraId="47AF7A52" w14:textId="7E851E54" w:rsidR="00562710" w:rsidRPr="00C66779" w:rsidRDefault="00562710" w:rsidP="00B578C5">
            <w:pPr>
              <w:pStyle w:val="a0"/>
              <w:ind w:firstLine="0"/>
              <w:jc w:val="center"/>
              <w:rPr>
                <w:sz w:val="22"/>
                <w:szCs w:val="22"/>
                <w:lang w:val="ru-RU"/>
              </w:rPr>
            </w:pPr>
            <w:r>
              <w:rPr>
                <w:sz w:val="22"/>
                <w:szCs w:val="22"/>
                <w:lang w:val="ru-RU"/>
              </w:rPr>
              <w:t>га</w:t>
            </w:r>
          </w:p>
        </w:tc>
        <w:tc>
          <w:tcPr>
            <w:tcW w:w="1428" w:type="dxa"/>
          </w:tcPr>
          <w:p w14:paraId="31F47CD3" w14:textId="180830B9" w:rsidR="00562710" w:rsidRDefault="009E5B20" w:rsidP="00B578C5">
            <w:pPr>
              <w:pStyle w:val="a0"/>
              <w:ind w:firstLine="0"/>
              <w:jc w:val="center"/>
              <w:rPr>
                <w:sz w:val="22"/>
                <w:szCs w:val="22"/>
                <w:lang w:val="ru-RU"/>
              </w:rPr>
            </w:pPr>
            <w:r>
              <w:rPr>
                <w:sz w:val="22"/>
                <w:szCs w:val="22"/>
                <w:lang w:val="ru-RU"/>
              </w:rPr>
              <w:t>18215,1</w:t>
            </w:r>
            <w:r w:rsidR="002C61EA">
              <w:rPr>
                <w:sz w:val="22"/>
                <w:szCs w:val="22"/>
                <w:lang w:val="ru-RU"/>
              </w:rPr>
              <w:t>1</w:t>
            </w:r>
          </w:p>
        </w:tc>
        <w:tc>
          <w:tcPr>
            <w:tcW w:w="1197" w:type="dxa"/>
          </w:tcPr>
          <w:p w14:paraId="0B6566C0" w14:textId="3DB7B4C3" w:rsidR="00562710" w:rsidRDefault="009E5B20" w:rsidP="00B578C5">
            <w:pPr>
              <w:pStyle w:val="a0"/>
              <w:ind w:firstLine="0"/>
              <w:jc w:val="center"/>
              <w:rPr>
                <w:sz w:val="22"/>
                <w:szCs w:val="22"/>
                <w:lang w:val="ru-RU"/>
              </w:rPr>
            </w:pPr>
            <w:r>
              <w:rPr>
                <w:sz w:val="22"/>
                <w:szCs w:val="22"/>
                <w:lang w:val="ru-RU"/>
              </w:rPr>
              <w:t>18215,1</w:t>
            </w:r>
            <w:r w:rsidR="002C61EA">
              <w:rPr>
                <w:sz w:val="22"/>
                <w:szCs w:val="22"/>
                <w:lang w:val="ru-RU"/>
              </w:rPr>
              <w:t>1</w:t>
            </w:r>
          </w:p>
        </w:tc>
      </w:tr>
      <w:tr w:rsidR="00562710" w:rsidRPr="00C10E39" w14:paraId="55DAD211" w14:textId="77777777" w:rsidTr="00E33E77">
        <w:trPr>
          <w:cantSplit/>
        </w:trPr>
        <w:tc>
          <w:tcPr>
            <w:tcW w:w="695" w:type="dxa"/>
            <w:vMerge/>
            <w:shd w:val="clear" w:color="auto" w:fill="D9D9D9" w:themeFill="background1" w:themeFillShade="D9"/>
          </w:tcPr>
          <w:p w14:paraId="22D7C346" w14:textId="77777777" w:rsidR="00562710" w:rsidRPr="00F33780" w:rsidRDefault="00562710" w:rsidP="00B578C5">
            <w:pPr>
              <w:pStyle w:val="a0"/>
              <w:ind w:firstLine="0"/>
              <w:jc w:val="center"/>
              <w:rPr>
                <w:b/>
                <w:i/>
                <w:sz w:val="22"/>
                <w:szCs w:val="22"/>
                <w:lang w:val="ru-RU"/>
              </w:rPr>
            </w:pPr>
          </w:p>
        </w:tc>
        <w:tc>
          <w:tcPr>
            <w:tcW w:w="4819" w:type="dxa"/>
            <w:shd w:val="clear" w:color="auto" w:fill="D9D9D9" w:themeFill="background1" w:themeFillShade="D9"/>
          </w:tcPr>
          <w:p w14:paraId="4A6B09EE" w14:textId="09ECDB30" w:rsidR="00562710" w:rsidRPr="00562710" w:rsidRDefault="00562710" w:rsidP="00562710">
            <w:pPr>
              <w:pStyle w:val="a0"/>
              <w:ind w:left="318" w:firstLine="0"/>
              <w:jc w:val="left"/>
              <w:rPr>
                <w:b/>
                <w:bCs/>
                <w:i/>
                <w:sz w:val="22"/>
                <w:szCs w:val="22"/>
                <w:lang w:val="ru-RU"/>
              </w:rPr>
            </w:pPr>
            <w:r w:rsidRPr="00562710">
              <w:rPr>
                <w:b/>
                <w:bCs/>
                <w:i/>
                <w:sz w:val="22"/>
                <w:szCs w:val="22"/>
                <w:lang w:val="ru-RU"/>
              </w:rPr>
              <w:t>производственная зона сельскохозяйственных предприятий</w:t>
            </w:r>
          </w:p>
        </w:tc>
        <w:tc>
          <w:tcPr>
            <w:tcW w:w="1275" w:type="dxa"/>
          </w:tcPr>
          <w:p w14:paraId="0768BD77" w14:textId="53E96ABC" w:rsidR="00562710" w:rsidRPr="00C66779" w:rsidRDefault="00562710" w:rsidP="00B578C5">
            <w:pPr>
              <w:pStyle w:val="a0"/>
              <w:ind w:firstLine="0"/>
              <w:jc w:val="center"/>
              <w:rPr>
                <w:sz w:val="22"/>
                <w:szCs w:val="22"/>
                <w:lang w:val="ru-RU"/>
              </w:rPr>
            </w:pPr>
            <w:r>
              <w:rPr>
                <w:sz w:val="22"/>
                <w:szCs w:val="22"/>
                <w:lang w:val="ru-RU"/>
              </w:rPr>
              <w:t>га</w:t>
            </w:r>
          </w:p>
        </w:tc>
        <w:tc>
          <w:tcPr>
            <w:tcW w:w="1428" w:type="dxa"/>
          </w:tcPr>
          <w:p w14:paraId="58393514" w14:textId="074258F3" w:rsidR="00562710" w:rsidRDefault="009E5B20" w:rsidP="00B578C5">
            <w:pPr>
              <w:pStyle w:val="a0"/>
              <w:ind w:firstLine="0"/>
              <w:jc w:val="center"/>
              <w:rPr>
                <w:sz w:val="22"/>
                <w:szCs w:val="22"/>
                <w:lang w:val="ru-RU"/>
              </w:rPr>
            </w:pPr>
            <w:r>
              <w:rPr>
                <w:sz w:val="22"/>
                <w:szCs w:val="22"/>
                <w:lang w:val="ru-RU"/>
              </w:rPr>
              <w:t>143,63</w:t>
            </w:r>
          </w:p>
        </w:tc>
        <w:tc>
          <w:tcPr>
            <w:tcW w:w="1197" w:type="dxa"/>
          </w:tcPr>
          <w:p w14:paraId="25B6189C" w14:textId="175B1754" w:rsidR="00562710" w:rsidRDefault="009E5B20" w:rsidP="00B578C5">
            <w:pPr>
              <w:pStyle w:val="a0"/>
              <w:ind w:firstLine="0"/>
              <w:jc w:val="center"/>
              <w:rPr>
                <w:sz w:val="22"/>
                <w:szCs w:val="22"/>
                <w:lang w:val="ru-RU"/>
              </w:rPr>
            </w:pPr>
            <w:r>
              <w:rPr>
                <w:sz w:val="22"/>
                <w:szCs w:val="22"/>
                <w:lang w:val="ru-RU"/>
              </w:rPr>
              <w:t>143,63</w:t>
            </w:r>
          </w:p>
        </w:tc>
      </w:tr>
      <w:tr w:rsidR="00562710" w:rsidRPr="00C10E39" w14:paraId="7058175C" w14:textId="77777777" w:rsidTr="00E33E77">
        <w:trPr>
          <w:cantSplit/>
        </w:trPr>
        <w:tc>
          <w:tcPr>
            <w:tcW w:w="695" w:type="dxa"/>
            <w:vMerge/>
            <w:shd w:val="clear" w:color="auto" w:fill="D9D9D9" w:themeFill="background1" w:themeFillShade="D9"/>
          </w:tcPr>
          <w:p w14:paraId="04052EFD" w14:textId="77777777" w:rsidR="00562710" w:rsidRPr="00F33780" w:rsidRDefault="00562710" w:rsidP="00B578C5">
            <w:pPr>
              <w:pStyle w:val="a0"/>
              <w:ind w:firstLine="0"/>
              <w:jc w:val="center"/>
              <w:rPr>
                <w:b/>
                <w:i/>
                <w:sz w:val="22"/>
                <w:szCs w:val="22"/>
                <w:lang w:val="ru-RU"/>
              </w:rPr>
            </w:pPr>
          </w:p>
        </w:tc>
        <w:tc>
          <w:tcPr>
            <w:tcW w:w="4819" w:type="dxa"/>
            <w:shd w:val="clear" w:color="auto" w:fill="D9D9D9" w:themeFill="background1" w:themeFillShade="D9"/>
          </w:tcPr>
          <w:p w14:paraId="55E85A0E" w14:textId="0DAE2E0F" w:rsidR="00562710" w:rsidRPr="00562710" w:rsidRDefault="00562710" w:rsidP="00562710">
            <w:pPr>
              <w:pStyle w:val="a0"/>
              <w:ind w:left="318" w:firstLine="0"/>
              <w:jc w:val="left"/>
              <w:rPr>
                <w:b/>
                <w:bCs/>
                <w:i/>
                <w:sz w:val="22"/>
                <w:szCs w:val="22"/>
                <w:lang w:val="ru-RU"/>
              </w:rPr>
            </w:pPr>
            <w:r w:rsidRPr="00562710">
              <w:rPr>
                <w:b/>
                <w:bCs/>
                <w:i/>
                <w:sz w:val="22"/>
                <w:szCs w:val="22"/>
                <w:lang w:val="ru-RU"/>
              </w:rPr>
              <w:t>иные зоны сельскохозяйственного назначения</w:t>
            </w:r>
          </w:p>
        </w:tc>
        <w:tc>
          <w:tcPr>
            <w:tcW w:w="1275" w:type="dxa"/>
          </w:tcPr>
          <w:p w14:paraId="4DD3A320" w14:textId="3CB08FA1" w:rsidR="00562710" w:rsidRPr="00C66779" w:rsidRDefault="00562710" w:rsidP="00B578C5">
            <w:pPr>
              <w:pStyle w:val="a0"/>
              <w:ind w:firstLine="0"/>
              <w:jc w:val="center"/>
              <w:rPr>
                <w:sz w:val="22"/>
                <w:szCs w:val="22"/>
                <w:lang w:val="ru-RU"/>
              </w:rPr>
            </w:pPr>
            <w:r>
              <w:rPr>
                <w:sz w:val="22"/>
                <w:szCs w:val="22"/>
                <w:lang w:val="ru-RU"/>
              </w:rPr>
              <w:t>га</w:t>
            </w:r>
          </w:p>
        </w:tc>
        <w:tc>
          <w:tcPr>
            <w:tcW w:w="1428" w:type="dxa"/>
          </w:tcPr>
          <w:p w14:paraId="4B25ECDF" w14:textId="13436317" w:rsidR="009E5B20" w:rsidRDefault="009E5B20" w:rsidP="009E5B20">
            <w:pPr>
              <w:pStyle w:val="a0"/>
              <w:ind w:firstLine="0"/>
              <w:jc w:val="center"/>
              <w:rPr>
                <w:sz w:val="22"/>
                <w:szCs w:val="22"/>
                <w:lang w:val="ru-RU"/>
              </w:rPr>
            </w:pPr>
            <w:r>
              <w:rPr>
                <w:sz w:val="22"/>
                <w:szCs w:val="22"/>
                <w:lang w:val="ru-RU"/>
              </w:rPr>
              <w:t>7,76</w:t>
            </w:r>
          </w:p>
        </w:tc>
        <w:tc>
          <w:tcPr>
            <w:tcW w:w="1197" w:type="dxa"/>
          </w:tcPr>
          <w:p w14:paraId="08FD1695" w14:textId="1B3D3197" w:rsidR="00562710" w:rsidRDefault="009E5B20" w:rsidP="00B578C5">
            <w:pPr>
              <w:pStyle w:val="a0"/>
              <w:ind w:firstLine="0"/>
              <w:jc w:val="center"/>
              <w:rPr>
                <w:sz w:val="22"/>
                <w:szCs w:val="22"/>
                <w:lang w:val="ru-RU"/>
              </w:rPr>
            </w:pPr>
            <w:r>
              <w:rPr>
                <w:sz w:val="22"/>
                <w:szCs w:val="22"/>
                <w:lang w:val="ru-RU"/>
              </w:rPr>
              <w:t>7,76</w:t>
            </w:r>
          </w:p>
        </w:tc>
      </w:tr>
      <w:tr w:rsidR="00B578C5" w:rsidRPr="00C10E39" w14:paraId="63F72AB6" w14:textId="77777777" w:rsidTr="00E33E77">
        <w:trPr>
          <w:cantSplit/>
        </w:trPr>
        <w:tc>
          <w:tcPr>
            <w:tcW w:w="695" w:type="dxa"/>
            <w:vMerge/>
            <w:shd w:val="clear" w:color="auto" w:fill="D9D9D9" w:themeFill="background1" w:themeFillShade="D9"/>
          </w:tcPr>
          <w:p w14:paraId="27054B23" w14:textId="772DCE1C"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1120329E" w14:textId="77777777" w:rsidR="00B578C5" w:rsidRPr="00C66779" w:rsidRDefault="00B578C5" w:rsidP="00B578C5">
            <w:pPr>
              <w:pStyle w:val="a0"/>
              <w:ind w:firstLine="0"/>
              <w:jc w:val="left"/>
              <w:rPr>
                <w:b/>
                <w:i/>
                <w:sz w:val="22"/>
                <w:szCs w:val="22"/>
                <w:lang w:val="ru-RU"/>
              </w:rPr>
            </w:pPr>
            <w:r w:rsidRPr="00C66779">
              <w:rPr>
                <w:b/>
                <w:bCs/>
                <w:i/>
                <w:sz w:val="22"/>
                <w:szCs w:val="22"/>
              </w:rPr>
              <w:t>Зоны рекреационного назначения</w:t>
            </w:r>
          </w:p>
        </w:tc>
        <w:tc>
          <w:tcPr>
            <w:tcW w:w="1275" w:type="dxa"/>
          </w:tcPr>
          <w:p w14:paraId="1B429405" w14:textId="77777777" w:rsidR="00B578C5" w:rsidRPr="00C66779" w:rsidRDefault="00B578C5" w:rsidP="00B578C5">
            <w:pPr>
              <w:pStyle w:val="a0"/>
              <w:ind w:firstLine="0"/>
              <w:jc w:val="center"/>
              <w:rPr>
                <w:sz w:val="22"/>
                <w:szCs w:val="22"/>
                <w:lang w:val="ru-RU"/>
              </w:rPr>
            </w:pPr>
            <w:r w:rsidRPr="00C66779">
              <w:rPr>
                <w:sz w:val="22"/>
                <w:szCs w:val="22"/>
                <w:lang w:val="ru-RU"/>
              </w:rPr>
              <w:t>га</w:t>
            </w:r>
          </w:p>
        </w:tc>
        <w:tc>
          <w:tcPr>
            <w:tcW w:w="1428" w:type="dxa"/>
          </w:tcPr>
          <w:p w14:paraId="64353544" w14:textId="395D4CF3" w:rsidR="00B578C5" w:rsidRPr="002F2106" w:rsidRDefault="00980BC0" w:rsidP="00B578C5">
            <w:pPr>
              <w:pStyle w:val="a0"/>
              <w:ind w:firstLine="0"/>
              <w:jc w:val="center"/>
              <w:rPr>
                <w:sz w:val="22"/>
                <w:szCs w:val="22"/>
                <w:lang w:val="ru-RU"/>
              </w:rPr>
            </w:pPr>
            <w:r>
              <w:rPr>
                <w:sz w:val="22"/>
                <w:szCs w:val="22"/>
                <w:lang w:val="ru-RU"/>
              </w:rPr>
              <w:t>20,25</w:t>
            </w:r>
          </w:p>
        </w:tc>
        <w:tc>
          <w:tcPr>
            <w:tcW w:w="1197" w:type="dxa"/>
          </w:tcPr>
          <w:p w14:paraId="68496D68" w14:textId="6A68FC35" w:rsidR="00B578C5" w:rsidRPr="002F2106" w:rsidRDefault="00980BC0" w:rsidP="00B578C5">
            <w:pPr>
              <w:pStyle w:val="a0"/>
              <w:ind w:firstLine="0"/>
              <w:jc w:val="center"/>
              <w:rPr>
                <w:sz w:val="22"/>
                <w:szCs w:val="22"/>
                <w:lang w:val="ru-RU"/>
              </w:rPr>
            </w:pPr>
            <w:r>
              <w:rPr>
                <w:sz w:val="22"/>
                <w:szCs w:val="22"/>
                <w:lang w:val="ru-RU"/>
              </w:rPr>
              <w:t>50,18</w:t>
            </w:r>
          </w:p>
        </w:tc>
      </w:tr>
      <w:tr w:rsidR="009E5B20" w:rsidRPr="00C10E39" w14:paraId="0E410418" w14:textId="77777777" w:rsidTr="00E33E77">
        <w:trPr>
          <w:cantSplit/>
        </w:trPr>
        <w:tc>
          <w:tcPr>
            <w:tcW w:w="695" w:type="dxa"/>
            <w:vMerge/>
            <w:shd w:val="clear" w:color="auto" w:fill="D9D9D9" w:themeFill="background1" w:themeFillShade="D9"/>
          </w:tcPr>
          <w:p w14:paraId="4D65041F" w14:textId="77777777" w:rsidR="009E5B20" w:rsidRPr="00F33780" w:rsidRDefault="009E5B20" w:rsidP="00B578C5">
            <w:pPr>
              <w:pStyle w:val="a0"/>
              <w:ind w:firstLine="0"/>
              <w:jc w:val="center"/>
              <w:rPr>
                <w:b/>
                <w:i/>
                <w:sz w:val="22"/>
                <w:szCs w:val="22"/>
                <w:lang w:val="ru-RU"/>
              </w:rPr>
            </w:pPr>
          </w:p>
        </w:tc>
        <w:tc>
          <w:tcPr>
            <w:tcW w:w="4819" w:type="dxa"/>
            <w:shd w:val="clear" w:color="auto" w:fill="D9D9D9" w:themeFill="background1" w:themeFillShade="D9"/>
          </w:tcPr>
          <w:p w14:paraId="375BF427" w14:textId="6F46C4C3" w:rsidR="009E5B20" w:rsidRPr="009E5B20" w:rsidRDefault="009E5B20" w:rsidP="009E5B20">
            <w:pPr>
              <w:pStyle w:val="a0"/>
              <w:ind w:left="318" w:firstLine="0"/>
              <w:jc w:val="left"/>
              <w:rPr>
                <w:b/>
                <w:bCs/>
                <w:i/>
                <w:sz w:val="22"/>
                <w:szCs w:val="22"/>
                <w:lang w:val="ru-RU"/>
              </w:rPr>
            </w:pPr>
            <w:r w:rsidRPr="009E5B20">
              <w:rPr>
                <w:b/>
                <w:bCs/>
                <w:i/>
                <w:sz w:val="22"/>
                <w:szCs w:val="22"/>
                <w:lang w:val="ru-RU"/>
              </w:rPr>
              <w:t>зона озелененных территорий общего пользования (лесопарки, парки, сады, скверы, бульвары, городские леса)</w:t>
            </w:r>
          </w:p>
        </w:tc>
        <w:tc>
          <w:tcPr>
            <w:tcW w:w="1275" w:type="dxa"/>
          </w:tcPr>
          <w:p w14:paraId="5DB23C4E" w14:textId="531E08D1" w:rsidR="009E5B20" w:rsidRPr="00C66779" w:rsidRDefault="009E5B20" w:rsidP="00B578C5">
            <w:pPr>
              <w:pStyle w:val="a0"/>
              <w:ind w:firstLine="0"/>
              <w:jc w:val="center"/>
              <w:rPr>
                <w:sz w:val="22"/>
                <w:szCs w:val="22"/>
                <w:lang w:val="ru-RU"/>
              </w:rPr>
            </w:pPr>
            <w:r>
              <w:rPr>
                <w:sz w:val="22"/>
                <w:szCs w:val="22"/>
                <w:lang w:val="ru-RU"/>
              </w:rPr>
              <w:t>га</w:t>
            </w:r>
          </w:p>
        </w:tc>
        <w:tc>
          <w:tcPr>
            <w:tcW w:w="1428" w:type="dxa"/>
          </w:tcPr>
          <w:p w14:paraId="19C068C3" w14:textId="424510EB" w:rsidR="009E5B20" w:rsidRDefault="009E5B20" w:rsidP="00B578C5">
            <w:pPr>
              <w:pStyle w:val="a0"/>
              <w:ind w:firstLine="0"/>
              <w:jc w:val="center"/>
              <w:rPr>
                <w:sz w:val="22"/>
                <w:szCs w:val="22"/>
                <w:lang w:val="ru-RU"/>
              </w:rPr>
            </w:pPr>
            <w:r>
              <w:rPr>
                <w:sz w:val="22"/>
                <w:szCs w:val="22"/>
                <w:lang w:val="ru-RU"/>
              </w:rPr>
              <w:t>20,25</w:t>
            </w:r>
          </w:p>
        </w:tc>
        <w:tc>
          <w:tcPr>
            <w:tcW w:w="1197" w:type="dxa"/>
          </w:tcPr>
          <w:p w14:paraId="057FADF3" w14:textId="6EA6DCC9" w:rsidR="009E5B20" w:rsidRDefault="009E5B20" w:rsidP="00B578C5">
            <w:pPr>
              <w:pStyle w:val="a0"/>
              <w:ind w:firstLine="0"/>
              <w:jc w:val="center"/>
              <w:rPr>
                <w:sz w:val="22"/>
                <w:szCs w:val="22"/>
                <w:lang w:val="ru-RU"/>
              </w:rPr>
            </w:pPr>
            <w:r>
              <w:rPr>
                <w:sz w:val="22"/>
                <w:szCs w:val="22"/>
                <w:lang w:val="ru-RU"/>
              </w:rPr>
              <w:t>50,18</w:t>
            </w:r>
          </w:p>
        </w:tc>
      </w:tr>
      <w:tr w:rsidR="00B578C5" w:rsidRPr="00C10E39" w14:paraId="1670960E" w14:textId="77777777" w:rsidTr="00E33E77">
        <w:trPr>
          <w:cantSplit/>
        </w:trPr>
        <w:tc>
          <w:tcPr>
            <w:tcW w:w="695" w:type="dxa"/>
            <w:vMerge/>
            <w:shd w:val="clear" w:color="auto" w:fill="D9D9D9" w:themeFill="background1" w:themeFillShade="D9"/>
          </w:tcPr>
          <w:p w14:paraId="1C2E7298"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3CEEE8F7" w14:textId="77777777" w:rsidR="00B578C5" w:rsidRPr="00C66779" w:rsidRDefault="00B578C5" w:rsidP="00B578C5">
            <w:pPr>
              <w:pStyle w:val="a0"/>
              <w:ind w:firstLine="0"/>
              <w:jc w:val="left"/>
              <w:rPr>
                <w:b/>
                <w:i/>
                <w:sz w:val="22"/>
                <w:szCs w:val="22"/>
                <w:lang w:val="ru-RU"/>
              </w:rPr>
            </w:pPr>
            <w:r w:rsidRPr="00C66779">
              <w:rPr>
                <w:b/>
                <w:bCs/>
                <w:i/>
                <w:sz w:val="22"/>
                <w:szCs w:val="22"/>
              </w:rPr>
              <w:t>Зоны специального назначения</w:t>
            </w:r>
          </w:p>
        </w:tc>
        <w:tc>
          <w:tcPr>
            <w:tcW w:w="1275" w:type="dxa"/>
          </w:tcPr>
          <w:p w14:paraId="346C2AF7" w14:textId="77777777" w:rsidR="00B578C5" w:rsidRPr="00C66779" w:rsidRDefault="00B578C5" w:rsidP="00B578C5">
            <w:pPr>
              <w:pStyle w:val="a0"/>
              <w:ind w:firstLine="0"/>
              <w:jc w:val="center"/>
              <w:rPr>
                <w:sz w:val="22"/>
                <w:szCs w:val="22"/>
                <w:lang w:val="ru-RU"/>
              </w:rPr>
            </w:pPr>
            <w:r w:rsidRPr="00C66779">
              <w:rPr>
                <w:sz w:val="22"/>
                <w:szCs w:val="22"/>
                <w:lang w:val="ru-RU"/>
              </w:rPr>
              <w:t>га</w:t>
            </w:r>
          </w:p>
        </w:tc>
        <w:tc>
          <w:tcPr>
            <w:tcW w:w="1428" w:type="dxa"/>
          </w:tcPr>
          <w:p w14:paraId="34B91A67" w14:textId="1FB76531" w:rsidR="00B578C5" w:rsidRPr="002F2106" w:rsidRDefault="006B38E9" w:rsidP="006B38E9">
            <w:pPr>
              <w:pStyle w:val="a0"/>
              <w:ind w:firstLine="0"/>
              <w:jc w:val="center"/>
              <w:rPr>
                <w:sz w:val="22"/>
                <w:szCs w:val="22"/>
                <w:lang w:val="ru-RU"/>
              </w:rPr>
            </w:pPr>
            <w:r>
              <w:rPr>
                <w:sz w:val="22"/>
                <w:szCs w:val="22"/>
                <w:lang w:val="ru-RU"/>
              </w:rPr>
              <w:t>126,9</w:t>
            </w:r>
            <w:r w:rsidR="002C61EA">
              <w:rPr>
                <w:sz w:val="22"/>
                <w:szCs w:val="22"/>
                <w:lang w:val="ru-RU"/>
              </w:rPr>
              <w:t>1</w:t>
            </w:r>
          </w:p>
        </w:tc>
        <w:tc>
          <w:tcPr>
            <w:tcW w:w="1197" w:type="dxa"/>
          </w:tcPr>
          <w:p w14:paraId="3C369EA3" w14:textId="135FB828" w:rsidR="00B578C5" w:rsidRPr="002F2106" w:rsidRDefault="006B38E9" w:rsidP="00B578C5">
            <w:pPr>
              <w:pStyle w:val="a0"/>
              <w:ind w:firstLine="0"/>
              <w:jc w:val="center"/>
              <w:rPr>
                <w:sz w:val="22"/>
                <w:szCs w:val="22"/>
                <w:lang w:val="ru-RU"/>
              </w:rPr>
            </w:pPr>
            <w:r>
              <w:rPr>
                <w:sz w:val="22"/>
                <w:szCs w:val="22"/>
                <w:lang w:val="ru-RU"/>
              </w:rPr>
              <w:t>129,9</w:t>
            </w:r>
            <w:r w:rsidR="002C61EA">
              <w:rPr>
                <w:sz w:val="22"/>
                <w:szCs w:val="22"/>
                <w:lang w:val="ru-RU"/>
              </w:rPr>
              <w:t>9</w:t>
            </w:r>
          </w:p>
        </w:tc>
      </w:tr>
      <w:tr w:rsidR="009E5B20" w:rsidRPr="00C10E39" w14:paraId="51352848" w14:textId="77777777" w:rsidTr="00E33E77">
        <w:trPr>
          <w:cantSplit/>
        </w:trPr>
        <w:tc>
          <w:tcPr>
            <w:tcW w:w="695" w:type="dxa"/>
            <w:vMerge/>
            <w:shd w:val="clear" w:color="auto" w:fill="D9D9D9" w:themeFill="background1" w:themeFillShade="D9"/>
          </w:tcPr>
          <w:p w14:paraId="430174C6" w14:textId="77777777" w:rsidR="009E5B20" w:rsidRPr="00F33780" w:rsidRDefault="009E5B20" w:rsidP="00B578C5">
            <w:pPr>
              <w:pStyle w:val="a0"/>
              <w:ind w:firstLine="0"/>
              <w:jc w:val="center"/>
              <w:rPr>
                <w:b/>
                <w:i/>
                <w:sz w:val="22"/>
                <w:szCs w:val="22"/>
                <w:lang w:val="ru-RU"/>
              </w:rPr>
            </w:pPr>
          </w:p>
        </w:tc>
        <w:tc>
          <w:tcPr>
            <w:tcW w:w="4819" w:type="dxa"/>
            <w:shd w:val="clear" w:color="auto" w:fill="D9D9D9" w:themeFill="background1" w:themeFillShade="D9"/>
          </w:tcPr>
          <w:p w14:paraId="29E9B95B" w14:textId="71E0BC5C" w:rsidR="009E5B20" w:rsidRPr="009E5B20" w:rsidRDefault="009E5B20" w:rsidP="009E5B20">
            <w:pPr>
              <w:pStyle w:val="a0"/>
              <w:ind w:left="318" w:firstLine="0"/>
              <w:jc w:val="left"/>
              <w:rPr>
                <w:b/>
                <w:bCs/>
                <w:i/>
                <w:sz w:val="22"/>
                <w:szCs w:val="22"/>
                <w:lang w:val="ru-RU"/>
              </w:rPr>
            </w:pPr>
            <w:r w:rsidRPr="009E5B20">
              <w:rPr>
                <w:b/>
                <w:bCs/>
                <w:i/>
                <w:sz w:val="22"/>
                <w:szCs w:val="22"/>
                <w:lang w:val="ru-RU"/>
              </w:rPr>
              <w:t>зона кладбищ</w:t>
            </w:r>
          </w:p>
        </w:tc>
        <w:tc>
          <w:tcPr>
            <w:tcW w:w="1275" w:type="dxa"/>
          </w:tcPr>
          <w:p w14:paraId="0678A158" w14:textId="2279C51F" w:rsidR="009E5B20" w:rsidRPr="00C66779" w:rsidRDefault="009E5B20" w:rsidP="00B578C5">
            <w:pPr>
              <w:pStyle w:val="a0"/>
              <w:ind w:firstLine="0"/>
              <w:jc w:val="center"/>
              <w:rPr>
                <w:sz w:val="22"/>
                <w:szCs w:val="22"/>
                <w:lang w:val="ru-RU"/>
              </w:rPr>
            </w:pPr>
            <w:r>
              <w:rPr>
                <w:sz w:val="22"/>
                <w:szCs w:val="22"/>
                <w:lang w:val="ru-RU"/>
              </w:rPr>
              <w:t>га</w:t>
            </w:r>
          </w:p>
        </w:tc>
        <w:tc>
          <w:tcPr>
            <w:tcW w:w="1428" w:type="dxa"/>
          </w:tcPr>
          <w:p w14:paraId="5CD252CE" w14:textId="32E5CF93" w:rsidR="009E5B20" w:rsidRDefault="009E5B20" w:rsidP="006B38E9">
            <w:pPr>
              <w:pStyle w:val="a0"/>
              <w:ind w:firstLine="0"/>
              <w:jc w:val="center"/>
              <w:rPr>
                <w:sz w:val="22"/>
                <w:szCs w:val="22"/>
                <w:lang w:val="ru-RU"/>
              </w:rPr>
            </w:pPr>
            <w:r>
              <w:rPr>
                <w:sz w:val="22"/>
                <w:szCs w:val="22"/>
                <w:lang w:val="ru-RU"/>
              </w:rPr>
              <w:t>7,7</w:t>
            </w:r>
          </w:p>
        </w:tc>
        <w:tc>
          <w:tcPr>
            <w:tcW w:w="1197" w:type="dxa"/>
          </w:tcPr>
          <w:p w14:paraId="0BBF9EA0" w14:textId="355913F1" w:rsidR="009E5B20" w:rsidRDefault="009E5B20" w:rsidP="00B578C5">
            <w:pPr>
              <w:pStyle w:val="a0"/>
              <w:ind w:firstLine="0"/>
              <w:jc w:val="center"/>
              <w:rPr>
                <w:sz w:val="22"/>
                <w:szCs w:val="22"/>
                <w:lang w:val="ru-RU"/>
              </w:rPr>
            </w:pPr>
            <w:r>
              <w:rPr>
                <w:sz w:val="22"/>
                <w:szCs w:val="22"/>
                <w:lang w:val="ru-RU"/>
              </w:rPr>
              <w:t>7,7</w:t>
            </w:r>
          </w:p>
        </w:tc>
      </w:tr>
      <w:tr w:rsidR="009E5B20" w:rsidRPr="00C10E39" w14:paraId="1CF4B6B6" w14:textId="77777777" w:rsidTr="00E33E77">
        <w:trPr>
          <w:cantSplit/>
        </w:trPr>
        <w:tc>
          <w:tcPr>
            <w:tcW w:w="695" w:type="dxa"/>
            <w:vMerge/>
            <w:shd w:val="clear" w:color="auto" w:fill="D9D9D9" w:themeFill="background1" w:themeFillShade="D9"/>
          </w:tcPr>
          <w:p w14:paraId="569C8D1E" w14:textId="77777777" w:rsidR="009E5B20" w:rsidRPr="00F33780" w:rsidRDefault="009E5B20" w:rsidP="00B578C5">
            <w:pPr>
              <w:pStyle w:val="a0"/>
              <w:ind w:firstLine="0"/>
              <w:jc w:val="center"/>
              <w:rPr>
                <w:b/>
                <w:i/>
                <w:sz w:val="22"/>
                <w:szCs w:val="22"/>
                <w:lang w:val="ru-RU"/>
              </w:rPr>
            </w:pPr>
          </w:p>
        </w:tc>
        <w:tc>
          <w:tcPr>
            <w:tcW w:w="4819" w:type="dxa"/>
            <w:shd w:val="clear" w:color="auto" w:fill="D9D9D9" w:themeFill="background1" w:themeFillShade="D9"/>
          </w:tcPr>
          <w:p w14:paraId="4EDE9555" w14:textId="79D8144A" w:rsidR="009E5B20" w:rsidRPr="009E5B20" w:rsidRDefault="009E5B20" w:rsidP="009E5B20">
            <w:pPr>
              <w:pStyle w:val="a0"/>
              <w:ind w:left="318" w:firstLine="0"/>
              <w:jc w:val="left"/>
              <w:rPr>
                <w:b/>
                <w:bCs/>
                <w:i/>
                <w:sz w:val="22"/>
                <w:szCs w:val="22"/>
                <w:lang w:val="ru-RU"/>
              </w:rPr>
            </w:pPr>
            <w:r>
              <w:rPr>
                <w:b/>
                <w:bCs/>
                <w:i/>
                <w:sz w:val="22"/>
                <w:szCs w:val="22"/>
                <w:lang w:val="ru-RU"/>
              </w:rPr>
              <w:t>зона озелененных территорий специального назна</w:t>
            </w:r>
            <w:r w:rsidRPr="009E5B20">
              <w:rPr>
                <w:b/>
                <w:bCs/>
                <w:i/>
                <w:sz w:val="22"/>
                <w:szCs w:val="22"/>
                <w:lang w:val="ru-RU"/>
              </w:rPr>
              <w:t>чения</w:t>
            </w:r>
          </w:p>
        </w:tc>
        <w:tc>
          <w:tcPr>
            <w:tcW w:w="1275" w:type="dxa"/>
          </w:tcPr>
          <w:p w14:paraId="4C13CB20" w14:textId="348BFB59" w:rsidR="009E5B20" w:rsidRPr="00C66779" w:rsidRDefault="009E5B20" w:rsidP="00B578C5">
            <w:pPr>
              <w:pStyle w:val="a0"/>
              <w:ind w:firstLine="0"/>
              <w:jc w:val="center"/>
              <w:rPr>
                <w:sz w:val="22"/>
                <w:szCs w:val="22"/>
                <w:lang w:val="ru-RU"/>
              </w:rPr>
            </w:pPr>
            <w:r>
              <w:rPr>
                <w:sz w:val="22"/>
                <w:szCs w:val="22"/>
                <w:lang w:val="ru-RU"/>
              </w:rPr>
              <w:t>га</w:t>
            </w:r>
          </w:p>
        </w:tc>
        <w:tc>
          <w:tcPr>
            <w:tcW w:w="1428" w:type="dxa"/>
          </w:tcPr>
          <w:p w14:paraId="2E645E06" w14:textId="355EE0B7" w:rsidR="009E5B20" w:rsidRDefault="009E5B20" w:rsidP="006B38E9">
            <w:pPr>
              <w:pStyle w:val="a0"/>
              <w:ind w:firstLine="0"/>
              <w:jc w:val="center"/>
              <w:rPr>
                <w:sz w:val="22"/>
                <w:szCs w:val="22"/>
                <w:lang w:val="ru-RU"/>
              </w:rPr>
            </w:pPr>
            <w:r>
              <w:rPr>
                <w:sz w:val="22"/>
                <w:szCs w:val="22"/>
                <w:lang w:val="ru-RU"/>
              </w:rPr>
              <w:t>-</w:t>
            </w:r>
          </w:p>
        </w:tc>
        <w:tc>
          <w:tcPr>
            <w:tcW w:w="1197" w:type="dxa"/>
          </w:tcPr>
          <w:p w14:paraId="5B77C606" w14:textId="13DF8FFE" w:rsidR="009E5B20" w:rsidRDefault="009E5B20" w:rsidP="00B578C5">
            <w:pPr>
              <w:pStyle w:val="a0"/>
              <w:ind w:firstLine="0"/>
              <w:jc w:val="center"/>
              <w:rPr>
                <w:sz w:val="22"/>
                <w:szCs w:val="22"/>
                <w:lang w:val="ru-RU"/>
              </w:rPr>
            </w:pPr>
            <w:r>
              <w:rPr>
                <w:sz w:val="22"/>
                <w:szCs w:val="22"/>
                <w:lang w:val="ru-RU"/>
              </w:rPr>
              <w:t>3,08</w:t>
            </w:r>
          </w:p>
        </w:tc>
      </w:tr>
      <w:tr w:rsidR="009E5B20" w:rsidRPr="00C10E39" w14:paraId="7A6878ED" w14:textId="77777777" w:rsidTr="00E33E77">
        <w:trPr>
          <w:cantSplit/>
        </w:trPr>
        <w:tc>
          <w:tcPr>
            <w:tcW w:w="695" w:type="dxa"/>
            <w:vMerge/>
            <w:shd w:val="clear" w:color="auto" w:fill="D9D9D9" w:themeFill="background1" w:themeFillShade="D9"/>
          </w:tcPr>
          <w:p w14:paraId="7312387C" w14:textId="77777777" w:rsidR="009E5B20" w:rsidRPr="00F33780" w:rsidRDefault="009E5B20" w:rsidP="00B578C5">
            <w:pPr>
              <w:pStyle w:val="a0"/>
              <w:ind w:firstLine="0"/>
              <w:jc w:val="center"/>
              <w:rPr>
                <w:b/>
                <w:i/>
                <w:sz w:val="22"/>
                <w:szCs w:val="22"/>
                <w:lang w:val="ru-RU"/>
              </w:rPr>
            </w:pPr>
          </w:p>
        </w:tc>
        <w:tc>
          <w:tcPr>
            <w:tcW w:w="4819" w:type="dxa"/>
            <w:shd w:val="clear" w:color="auto" w:fill="D9D9D9" w:themeFill="background1" w:themeFillShade="D9"/>
          </w:tcPr>
          <w:p w14:paraId="1D0DDB1E" w14:textId="218F84CC" w:rsidR="009E5B20" w:rsidRPr="009E5B20" w:rsidRDefault="009E5B20" w:rsidP="009E5B20">
            <w:pPr>
              <w:pStyle w:val="a0"/>
              <w:ind w:left="318" w:firstLine="0"/>
              <w:jc w:val="left"/>
              <w:rPr>
                <w:b/>
                <w:bCs/>
                <w:i/>
                <w:sz w:val="22"/>
                <w:szCs w:val="22"/>
                <w:lang w:val="ru-RU"/>
              </w:rPr>
            </w:pPr>
            <w:r>
              <w:rPr>
                <w:b/>
                <w:bCs/>
                <w:i/>
                <w:sz w:val="22"/>
                <w:szCs w:val="22"/>
                <w:lang w:val="ru-RU"/>
              </w:rPr>
              <w:t>зона ре</w:t>
            </w:r>
            <w:r w:rsidRPr="009E5B20">
              <w:rPr>
                <w:b/>
                <w:bCs/>
                <w:i/>
                <w:sz w:val="22"/>
                <w:szCs w:val="22"/>
                <w:lang w:val="ru-RU"/>
              </w:rPr>
              <w:t>жимных территорий</w:t>
            </w:r>
          </w:p>
        </w:tc>
        <w:tc>
          <w:tcPr>
            <w:tcW w:w="1275" w:type="dxa"/>
          </w:tcPr>
          <w:p w14:paraId="379BE14B" w14:textId="79364AF0" w:rsidR="009E5B20" w:rsidRPr="00C66779" w:rsidRDefault="009E5B20" w:rsidP="00B578C5">
            <w:pPr>
              <w:pStyle w:val="a0"/>
              <w:ind w:firstLine="0"/>
              <w:jc w:val="center"/>
              <w:rPr>
                <w:sz w:val="22"/>
                <w:szCs w:val="22"/>
                <w:lang w:val="ru-RU"/>
              </w:rPr>
            </w:pPr>
            <w:r>
              <w:rPr>
                <w:sz w:val="22"/>
                <w:szCs w:val="22"/>
                <w:lang w:val="ru-RU"/>
              </w:rPr>
              <w:t>га</w:t>
            </w:r>
          </w:p>
        </w:tc>
        <w:tc>
          <w:tcPr>
            <w:tcW w:w="1428" w:type="dxa"/>
          </w:tcPr>
          <w:p w14:paraId="721EDA74" w14:textId="02A3D001" w:rsidR="009E5B20" w:rsidRDefault="009E5B20" w:rsidP="006B38E9">
            <w:pPr>
              <w:pStyle w:val="a0"/>
              <w:ind w:firstLine="0"/>
              <w:jc w:val="center"/>
              <w:rPr>
                <w:sz w:val="22"/>
                <w:szCs w:val="22"/>
                <w:lang w:val="ru-RU"/>
              </w:rPr>
            </w:pPr>
            <w:r>
              <w:rPr>
                <w:sz w:val="22"/>
                <w:szCs w:val="22"/>
                <w:lang w:val="ru-RU"/>
              </w:rPr>
              <w:t>119,2</w:t>
            </w:r>
          </w:p>
        </w:tc>
        <w:tc>
          <w:tcPr>
            <w:tcW w:w="1197" w:type="dxa"/>
          </w:tcPr>
          <w:p w14:paraId="24AF76AC" w14:textId="616F69D6" w:rsidR="009E5B20" w:rsidRDefault="009E5B20" w:rsidP="00B578C5">
            <w:pPr>
              <w:pStyle w:val="a0"/>
              <w:ind w:firstLine="0"/>
              <w:jc w:val="center"/>
              <w:rPr>
                <w:sz w:val="22"/>
                <w:szCs w:val="22"/>
                <w:lang w:val="ru-RU"/>
              </w:rPr>
            </w:pPr>
            <w:r>
              <w:rPr>
                <w:sz w:val="22"/>
                <w:szCs w:val="22"/>
                <w:lang w:val="ru-RU"/>
              </w:rPr>
              <w:t>119,2</w:t>
            </w:r>
          </w:p>
        </w:tc>
      </w:tr>
      <w:tr w:rsidR="002C61EA" w:rsidRPr="00C10E39" w14:paraId="64A91A6E" w14:textId="77777777" w:rsidTr="00E33E77">
        <w:trPr>
          <w:cantSplit/>
        </w:trPr>
        <w:tc>
          <w:tcPr>
            <w:tcW w:w="695" w:type="dxa"/>
            <w:vMerge/>
            <w:shd w:val="clear" w:color="auto" w:fill="D9D9D9" w:themeFill="background1" w:themeFillShade="D9"/>
          </w:tcPr>
          <w:p w14:paraId="755FDABC" w14:textId="77777777" w:rsidR="002C61EA" w:rsidRPr="00F33780" w:rsidRDefault="002C61EA" w:rsidP="00B578C5">
            <w:pPr>
              <w:pStyle w:val="a0"/>
              <w:ind w:firstLine="0"/>
              <w:jc w:val="center"/>
              <w:rPr>
                <w:b/>
                <w:i/>
                <w:sz w:val="22"/>
                <w:szCs w:val="22"/>
                <w:lang w:val="ru-RU"/>
              </w:rPr>
            </w:pPr>
          </w:p>
        </w:tc>
        <w:tc>
          <w:tcPr>
            <w:tcW w:w="4819" w:type="dxa"/>
            <w:shd w:val="clear" w:color="auto" w:fill="D9D9D9" w:themeFill="background1" w:themeFillShade="D9"/>
          </w:tcPr>
          <w:p w14:paraId="795741A6" w14:textId="12BC5269" w:rsidR="002C61EA" w:rsidRPr="002C61EA" w:rsidRDefault="002C61EA" w:rsidP="009E5B20">
            <w:pPr>
              <w:pStyle w:val="a0"/>
              <w:ind w:left="318" w:firstLine="0"/>
              <w:jc w:val="left"/>
              <w:rPr>
                <w:b/>
                <w:bCs/>
                <w:i/>
                <w:sz w:val="22"/>
                <w:szCs w:val="22"/>
                <w:lang w:val="ru-RU"/>
              </w:rPr>
            </w:pPr>
            <w:r>
              <w:rPr>
                <w:b/>
                <w:bCs/>
                <w:i/>
                <w:sz w:val="22"/>
                <w:szCs w:val="22"/>
                <w:lang w:val="ru-RU"/>
              </w:rPr>
              <w:t>з</w:t>
            </w:r>
            <w:r w:rsidRPr="002C61EA">
              <w:rPr>
                <w:b/>
                <w:bCs/>
                <w:i/>
                <w:sz w:val="22"/>
                <w:szCs w:val="22"/>
                <w:lang w:val="ru-RU"/>
              </w:rPr>
              <w:t>она складирования и захоронения отходов</w:t>
            </w:r>
          </w:p>
        </w:tc>
        <w:tc>
          <w:tcPr>
            <w:tcW w:w="1275" w:type="dxa"/>
          </w:tcPr>
          <w:p w14:paraId="237E781D" w14:textId="1D476D2C" w:rsidR="002C61EA" w:rsidRDefault="002C61EA" w:rsidP="00B578C5">
            <w:pPr>
              <w:pStyle w:val="a0"/>
              <w:ind w:firstLine="0"/>
              <w:jc w:val="center"/>
              <w:rPr>
                <w:sz w:val="22"/>
                <w:szCs w:val="22"/>
                <w:lang w:val="ru-RU"/>
              </w:rPr>
            </w:pPr>
            <w:r>
              <w:rPr>
                <w:sz w:val="22"/>
                <w:szCs w:val="22"/>
                <w:lang w:val="ru-RU"/>
              </w:rPr>
              <w:t>га</w:t>
            </w:r>
          </w:p>
        </w:tc>
        <w:tc>
          <w:tcPr>
            <w:tcW w:w="1428" w:type="dxa"/>
          </w:tcPr>
          <w:p w14:paraId="45D2BF49" w14:textId="028D8A76" w:rsidR="002C61EA" w:rsidRDefault="002C61EA" w:rsidP="006B38E9">
            <w:pPr>
              <w:pStyle w:val="a0"/>
              <w:ind w:firstLine="0"/>
              <w:jc w:val="center"/>
              <w:rPr>
                <w:sz w:val="22"/>
                <w:szCs w:val="22"/>
                <w:lang w:val="ru-RU"/>
              </w:rPr>
            </w:pPr>
            <w:r>
              <w:rPr>
                <w:sz w:val="22"/>
                <w:szCs w:val="22"/>
                <w:lang w:val="ru-RU"/>
              </w:rPr>
              <w:t>0,01</w:t>
            </w:r>
          </w:p>
        </w:tc>
        <w:tc>
          <w:tcPr>
            <w:tcW w:w="1197" w:type="dxa"/>
          </w:tcPr>
          <w:p w14:paraId="410129B0" w14:textId="62638A24" w:rsidR="002C61EA" w:rsidRDefault="002C61EA" w:rsidP="00B578C5">
            <w:pPr>
              <w:pStyle w:val="a0"/>
              <w:ind w:firstLine="0"/>
              <w:jc w:val="center"/>
              <w:rPr>
                <w:sz w:val="22"/>
                <w:szCs w:val="22"/>
                <w:lang w:val="ru-RU"/>
              </w:rPr>
            </w:pPr>
            <w:r>
              <w:rPr>
                <w:sz w:val="22"/>
                <w:szCs w:val="22"/>
                <w:lang w:val="ru-RU"/>
              </w:rPr>
              <w:t>0,01</w:t>
            </w:r>
          </w:p>
        </w:tc>
      </w:tr>
      <w:tr w:rsidR="00B578C5" w:rsidRPr="00C10E39" w14:paraId="57A7621C" w14:textId="77777777" w:rsidTr="00E33E77">
        <w:trPr>
          <w:cantSplit/>
        </w:trPr>
        <w:tc>
          <w:tcPr>
            <w:tcW w:w="695" w:type="dxa"/>
            <w:vMerge/>
            <w:shd w:val="clear" w:color="auto" w:fill="D9D9D9" w:themeFill="background1" w:themeFillShade="D9"/>
          </w:tcPr>
          <w:p w14:paraId="574F4030"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165E6355" w14:textId="4B6BAEB4" w:rsidR="00B578C5" w:rsidRPr="00C66779" w:rsidRDefault="00B578C5" w:rsidP="00B578C5">
            <w:pPr>
              <w:pStyle w:val="a0"/>
              <w:ind w:firstLine="0"/>
              <w:jc w:val="left"/>
              <w:rPr>
                <w:b/>
                <w:bCs/>
                <w:i/>
                <w:sz w:val="22"/>
                <w:szCs w:val="22"/>
                <w:lang w:val="ru-RU"/>
              </w:rPr>
            </w:pPr>
            <w:r w:rsidRPr="00C66779">
              <w:rPr>
                <w:b/>
                <w:bCs/>
                <w:i/>
                <w:sz w:val="22"/>
                <w:szCs w:val="22"/>
                <w:lang w:val="ru-RU"/>
              </w:rPr>
              <w:t>Зона акваторий</w:t>
            </w:r>
          </w:p>
        </w:tc>
        <w:tc>
          <w:tcPr>
            <w:tcW w:w="1275" w:type="dxa"/>
          </w:tcPr>
          <w:p w14:paraId="3E156AF4" w14:textId="7D1A03C2" w:rsidR="00B578C5" w:rsidRPr="00C66779" w:rsidRDefault="00B578C5" w:rsidP="00B578C5">
            <w:pPr>
              <w:pStyle w:val="a0"/>
              <w:ind w:firstLine="0"/>
              <w:jc w:val="center"/>
              <w:rPr>
                <w:sz w:val="22"/>
                <w:szCs w:val="22"/>
                <w:lang w:val="ru-RU"/>
              </w:rPr>
            </w:pPr>
            <w:r w:rsidRPr="00C66779">
              <w:rPr>
                <w:sz w:val="22"/>
                <w:szCs w:val="22"/>
                <w:lang w:val="ru-RU"/>
              </w:rPr>
              <w:t>га</w:t>
            </w:r>
          </w:p>
        </w:tc>
        <w:tc>
          <w:tcPr>
            <w:tcW w:w="1428" w:type="dxa"/>
          </w:tcPr>
          <w:p w14:paraId="56B4D986" w14:textId="63CA7594" w:rsidR="00B578C5" w:rsidRPr="00DD02B3" w:rsidRDefault="00DD02B3" w:rsidP="00B578C5">
            <w:pPr>
              <w:pStyle w:val="a0"/>
              <w:ind w:firstLine="0"/>
              <w:jc w:val="center"/>
              <w:rPr>
                <w:sz w:val="22"/>
                <w:szCs w:val="22"/>
                <w:lang w:val="ru-RU"/>
              </w:rPr>
            </w:pPr>
            <w:r>
              <w:rPr>
                <w:sz w:val="22"/>
                <w:szCs w:val="22"/>
                <w:lang w:val="ru-RU"/>
              </w:rPr>
              <w:t>185,28</w:t>
            </w:r>
          </w:p>
        </w:tc>
        <w:tc>
          <w:tcPr>
            <w:tcW w:w="1197" w:type="dxa"/>
          </w:tcPr>
          <w:p w14:paraId="7309BD12" w14:textId="690D8934" w:rsidR="00B578C5" w:rsidRPr="00DD02B3" w:rsidRDefault="00DD02B3" w:rsidP="00B578C5">
            <w:pPr>
              <w:pStyle w:val="a0"/>
              <w:ind w:firstLine="0"/>
              <w:jc w:val="center"/>
              <w:rPr>
                <w:sz w:val="22"/>
                <w:szCs w:val="22"/>
                <w:lang w:val="ru-RU"/>
              </w:rPr>
            </w:pPr>
            <w:r>
              <w:rPr>
                <w:sz w:val="22"/>
                <w:szCs w:val="22"/>
                <w:lang w:val="ru-RU"/>
              </w:rPr>
              <w:t>185,28</w:t>
            </w:r>
          </w:p>
        </w:tc>
      </w:tr>
      <w:tr w:rsidR="00B578C5" w:rsidRPr="00C10E39" w14:paraId="65DCB2EB" w14:textId="77777777" w:rsidTr="00E33E77">
        <w:trPr>
          <w:cantSplit/>
        </w:trPr>
        <w:tc>
          <w:tcPr>
            <w:tcW w:w="695" w:type="dxa"/>
            <w:vMerge/>
            <w:shd w:val="clear" w:color="auto" w:fill="D9D9D9" w:themeFill="background1" w:themeFillShade="D9"/>
          </w:tcPr>
          <w:p w14:paraId="450B00E6"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522E5C1C" w14:textId="77777777" w:rsidR="00B578C5" w:rsidRPr="00C66779" w:rsidRDefault="00B578C5" w:rsidP="00B578C5">
            <w:pPr>
              <w:pStyle w:val="a0"/>
              <w:ind w:firstLine="0"/>
              <w:jc w:val="left"/>
              <w:rPr>
                <w:b/>
                <w:bCs/>
                <w:i/>
                <w:sz w:val="22"/>
                <w:szCs w:val="22"/>
                <w:lang w:val="ru-RU"/>
              </w:rPr>
            </w:pPr>
            <w:r w:rsidRPr="00C66779">
              <w:rPr>
                <w:b/>
                <w:bCs/>
                <w:i/>
                <w:sz w:val="22"/>
                <w:szCs w:val="22"/>
                <w:lang w:val="ru-RU"/>
              </w:rPr>
              <w:t>Иные зоны</w:t>
            </w:r>
          </w:p>
        </w:tc>
        <w:tc>
          <w:tcPr>
            <w:tcW w:w="1275" w:type="dxa"/>
          </w:tcPr>
          <w:p w14:paraId="57906EDE" w14:textId="77777777" w:rsidR="00B578C5" w:rsidRPr="00C66779" w:rsidRDefault="00B578C5" w:rsidP="00B578C5">
            <w:pPr>
              <w:pStyle w:val="a0"/>
              <w:ind w:firstLine="0"/>
              <w:jc w:val="center"/>
              <w:rPr>
                <w:sz w:val="22"/>
                <w:szCs w:val="22"/>
                <w:lang w:val="ru-RU"/>
              </w:rPr>
            </w:pPr>
            <w:r w:rsidRPr="00C66779">
              <w:rPr>
                <w:sz w:val="22"/>
                <w:szCs w:val="22"/>
                <w:lang w:val="ru-RU"/>
              </w:rPr>
              <w:t>га</w:t>
            </w:r>
          </w:p>
        </w:tc>
        <w:tc>
          <w:tcPr>
            <w:tcW w:w="1428" w:type="dxa"/>
          </w:tcPr>
          <w:p w14:paraId="5AFA2C8A" w14:textId="362010C6" w:rsidR="00B578C5" w:rsidRPr="002F2106" w:rsidRDefault="00DD02B3" w:rsidP="00B578C5">
            <w:pPr>
              <w:pStyle w:val="a0"/>
              <w:ind w:firstLine="0"/>
              <w:jc w:val="center"/>
              <w:rPr>
                <w:sz w:val="22"/>
                <w:szCs w:val="22"/>
                <w:lang w:val="ru-RU"/>
              </w:rPr>
            </w:pPr>
            <w:r>
              <w:rPr>
                <w:sz w:val="22"/>
                <w:szCs w:val="22"/>
                <w:lang w:val="ru-RU"/>
              </w:rPr>
              <w:t>49,45</w:t>
            </w:r>
          </w:p>
        </w:tc>
        <w:tc>
          <w:tcPr>
            <w:tcW w:w="1197" w:type="dxa"/>
          </w:tcPr>
          <w:p w14:paraId="4A8B8791" w14:textId="0730521A" w:rsidR="00B578C5" w:rsidRPr="002F2106" w:rsidRDefault="00DD02B3" w:rsidP="00B578C5">
            <w:pPr>
              <w:pStyle w:val="a0"/>
              <w:ind w:firstLine="0"/>
              <w:jc w:val="center"/>
              <w:rPr>
                <w:sz w:val="22"/>
                <w:szCs w:val="22"/>
                <w:lang w:val="ru-RU"/>
              </w:rPr>
            </w:pPr>
            <w:r>
              <w:rPr>
                <w:sz w:val="22"/>
                <w:szCs w:val="22"/>
                <w:lang w:val="ru-RU"/>
              </w:rPr>
              <w:t>-</w:t>
            </w:r>
          </w:p>
        </w:tc>
      </w:tr>
      <w:tr w:rsidR="00B578C5" w:rsidRPr="00C10E39" w14:paraId="758C4423" w14:textId="77777777" w:rsidTr="00E33E77">
        <w:trPr>
          <w:cantSplit/>
        </w:trPr>
        <w:tc>
          <w:tcPr>
            <w:tcW w:w="695" w:type="dxa"/>
            <w:shd w:val="clear" w:color="auto" w:fill="D9D9D9" w:themeFill="background1" w:themeFillShade="D9"/>
          </w:tcPr>
          <w:p w14:paraId="5EC8DB21" w14:textId="77777777" w:rsidR="00B578C5" w:rsidRPr="00F33780" w:rsidRDefault="00B578C5" w:rsidP="00B578C5">
            <w:pPr>
              <w:pStyle w:val="a0"/>
              <w:ind w:firstLine="0"/>
              <w:jc w:val="center"/>
              <w:rPr>
                <w:b/>
                <w:i/>
                <w:sz w:val="22"/>
                <w:szCs w:val="22"/>
                <w:lang w:val="ru-RU"/>
              </w:rPr>
            </w:pPr>
            <w:r w:rsidRPr="00F33780">
              <w:rPr>
                <w:b/>
                <w:i/>
                <w:sz w:val="22"/>
                <w:szCs w:val="22"/>
                <w:lang w:val="ru-RU"/>
              </w:rPr>
              <w:t>1.2</w:t>
            </w:r>
          </w:p>
        </w:tc>
        <w:tc>
          <w:tcPr>
            <w:tcW w:w="4819" w:type="dxa"/>
            <w:shd w:val="clear" w:color="auto" w:fill="D9D9D9" w:themeFill="background1" w:themeFillShade="D9"/>
          </w:tcPr>
          <w:p w14:paraId="5A8B6132" w14:textId="77777777" w:rsidR="00B578C5" w:rsidRPr="001B05B1" w:rsidRDefault="00B578C5" w:rsidP="00B578C5">
            <w:pPr>
              <w:pStyle w:val="a0"/>
              <w:ind w:firstLine="0"/>
              <w:jc w:val="left"/>
              <w:rPr>
                <w:b/>
                <w:i/>
                <w:sz w:val="22"/>
                <w:szCs w:val="22"/>
                <w:lang w:val="ru-RU"/>
              </w:rPr>
            </w:pPr>
            <w:r w:rsidRPr="001B05B1">
              <w:rPr>
                <w:b/>
                <w:i/>
                <w:sz w:val="22"/>
                <w:szCs w:val="22"/>
                <w:lang w:val="ru-RU"/>
              </w:rPr>
              <w:t>Общая площадь земель в границах населенных пунктов</w:t>
            </w:r>
          </w:p>
        </w:tc>
        <w:tc>
          <w:tcPr>
            <w:tcW w:w="1275" w:type="dxa"/>
            <w:shd w:val="clear" w:color="auto" w:fill="FFFFFF" w:themeFill="background1"/>
          </w:tcPr>
          <w:p w14:paraId="301C9DB2" w14:textId="77777777" w:rsidR="00B578C5" w:rsidRPr="001B05B1" w:rsidRDefault="00B578C5" w:rsidP="00B578C5">
            <w:pPr>
              <w:pStyle w:val="a0"/>
              <w:ind w:firstLine="0"/>
              <w:jc w:val="center"/>
              <w:rPr>
                <w:sz w:val="22"/>
                <w:szCs w:val="22"/>
                <w:lang w:val="ru-RU"/>
              </w:rPr>
            </w:pPr>
            <w:r w:rsidRPr="001B05B1">
              <w:rPr>
                <w:sz w:val="22"/>
                <w:szCs w:val="22"/>
                <w:lang w:val="ru-RU"/>
              </w:rPr>
              <w:t>га</w:t>
            </w:r>
          </w:p>
        </w:tc>
        <w:tc>
          <w:tcPr>
            <w:tcW w:w="1428" w:type="dxa"/>
            <w:tcBorders>
              <w:bottom w:val="single" w:sz="12" w:space="0" w:color="000000" w:themeColor="text1"/>
            </w:tcBorders>
            <w:shd w:val="clear" w:color="auto" w:fill="FFFFFF" w:themeFill="background1"/>
          </w:tcPr>
          <w:p w14:paraId="54DA8A08" w14:textId="47489A20" w:rsidR="00B578C5" w:rsidRPr="001B05B1" w:rsidRDefault="001B05B1" w:rsidP="00B578C5">
            <w:pPr>
              <w:pStyle w:val="a0"/>
              <w:ind w:firstLine="0"/>
              <w:jc w:val="center"/>
              <w:rPr>
                <w:color w:val="000000"/>
                <w:sz w:val="22"/>
                <w:szCs w:val="22"/>
                <w:lang w:val="ru-RU"/>
              </w:rPr>
            </w:pPr>
            <w:r w:rsidRPr="001B05B1">
              <w:rPr>
                <w:color w:val="000000"/>
                <w:sz w:val="22"/>
                <w:szCs w:val="22"/>
                <w:lang w:val="ru-RU"/>
              </w:rPr>
              <w:t>727,65</w:t>
            </w:r>
          </w:p>
        </w:tc>
        <w:tc>
          <w:tcPr>
            <w:tcW w:w="1197" w:type="dxa"/>
            <w:tcBorders>
              <w:bottom w:val="single" w:sz="12" w:space="0" w:color="000000" w:themeColor="text1"/>
            </w:tcBorders>
          </w:tcPr>
          <w:p w14:paraId="5EEE42F9" w14:textId="4DE0E1CB" w:rsidR="00B578C5" w:rsidRPr="00C10E39" w:rsidRDefault="00B009B2" w:rsidP="00B578C5">
            <w:pPr>
              <w:pStyle w:val="a0"/>
              <w:ind w:firstLine="0"/>
              <w:jc w:val="center"/>
              <w:rPr>
                <w:color w:val="000000"/>
                <w:sz w:val="22"/>
                <w:szCs w:val="22"/>
                <w:highlight w:val="yellow"/>
                <w:lang w:val="ru-RU"/>
              </w:rPr>
            </w:pPr>
            <w:r w:rsidRPr="00B009B2">
              <w:rPr>
                <w:color w:val="000000"/>
                <w:sz w:val="22"/>
                <w:szCs w:val="22"/>
                <w:lang w:val="ru-RU"/>
              </w:rPr>
              <w:t>678,89</w:t>
            </w:r>
          </w:p>
        </w:tc>
      </w:tr>
      <w:tr w:rsidR="00B578C5" w:rsidRPr="00C10E39" w14:paraId="13E48940" w14:textId="77777777" w:rsidTr="00EC2E38">
        <w:trPr>
          <w:cantSplit/>
        </w:trPr>
        <w:tc>
          <w:tcPr>
            <w:tcW w:w="9414" w:type="dxa"/>
            <w:gridSpan w:val="5"/>
            <w:shd w:val="clear" w:color="auto" w:fill="D9D9D9" w:themeFill="background1" w:themeFillShade="D9"/>
          </w:tcPr>
          <w:p w14:paraId="3262D079" w14:textId="77777777" w:rsidR="00B578C5" w:rsidRPr="00F33780" w:rsidRDefault="00B578C5" w:rsidP="00B578C5">
            <w:pPr>
              <w:pStyle w:val="a0"/>
              <w:ind w:firstLine="0"/>
              <w:jc w:val="center"/>
              <w:rPr>
                <w:sz w:val="22"/>
                <w:szCs w:val="22"/>
                <w:lang w:val="ru-RU"/>
              </w:rPr>
            </w:pPr>
            <w:r w:rsidRPr="00F33780">
              <w:rPr>
                <w:b/>
                <w:i/>
                <w:sz w:val="22"/>
                <w:szCs w:val="22"/>
              </w:rPr>
              <w:t>II</w:t>
            </w:r>
            <w:r w:rsidRPr="00F33780">
              <w:rPr>
                <w:b/>
                <w:i/>
                <w:sz w:val="22"/>
                <w:szCs w:val="22"/>
                <w:lang w:val="ru-RU"/>
              </w:rPr>
              <w:t>. Население</w:t>
            </w:r>
          </w:p>
        </w:tc>
      </w:tr>
      <w:tr w:rsidR="00B578C5" w:rsidRPr="00C10E39" w14:paraId="26F4E9EB" w14:textId="77777777" w:rsidTr="00E33E77">
        <w:trPr>
          <w:cantSplit/>
        </w:trPr>
        <w:tc>
          <w:tcPr>
            <w:tcW w:w="695" w:type="dxa"/>
            <w:shd w:val="clear" w:color="auto" w:fill="D9D9D9" w:themeFill="background1" w:themeFillShade="D9"/>
          </w:tcPr>
          <w:p w14:paraId="4172272E" w14:textId="77777777" w:rsidR="00B578C5" w:rsidRPr="00F33780" w:rsidRDefault="00B578C5" w:rsidP="00B578C5">
            <w:pPr>
              <w:pStyle w:val="a0"/>
              <w:ind w:firstLine="0"/>
              <w:jc w:val="center"/>
              <w:rPr>
                <w:b/>
                <w:i/>
                <w:sz w:val="22"/>
                <w:szCs w:val="22"/>
                <w:lang w:val="ru-RU"/>
              </w:rPr>
            </w:pPr>
            <w:r w:rsidRPr="00F33780">
              <w:rPr>
                <w:b/>
                <w:i/>
                <w:sz w:val="22"/>
                <w:szCs w:val="22"/>
                <w:lang w:val="ru-RU"/>
              </w:rPr>
              <w:t>2.1</w:t>
            </w:r>
          </w:p>
        </w:tc>
        <w:tc>
          <w:tcPr>
            <w:tcW w:w="4819" w:type="dxa"/>
            <w:shd w:val="clear" w:color="auto" w:fill="D9D9D9" w:themeFill="background1" w:themeFillShade="D9"/>
          </w:tcPr>
          <w:p w14:paraId="5355DBC3" w14:textId="77777777" w:rsidR="00B578C5" w:rsidRPr="00FA254B" w:rsidRDefault="00B578C5" w:rsidP="00B578C5">
            <w:pPr>
              <w:pStyle w:val="a0"/>
              <w:ind w:firstLine="0"/>
              <w:jc w:val="left"/>
              <w:rPr>
                <w:b/>
                <w:i/>
                <w:sz w:val="22"/>
                <w:szCs w:val="22"/>
                <w:lang w:val="ru-RU"/>
              </w:rPr>
            </w:pPr>
            <w:r w:rsidRPr="00FA254B">
              <w:rPr>
                <w:b/>
                <w:i/>
                <w:sz w:val="22"/>
                <w:szCs w:val="22"/>
                <w:lang w:val="ru-RU"/>
              </w:rPr>
              <w:t>Численность населения</w:t>
            </w:r>
          </w:p>
        </w:tc>
        <w:tc>
          <w:tcPr>
            <w:tcW w:w="1275" w:type="dxa"/>
          </w:tcPr>
          <w:p w14:paraId="1FDCAFB1" w14:textId="77777777" w:rsidR="00B578C5" w:rsidRPr="00FA254B" w:rsidRDefault="00B578C5" w:rsidP="00B578C5">
            <w:pPr>
              <w:pStyle w:val="a0"/>
              <w:ind w:firstLine="0"/>
              <w:jc w:val="center"/>
              <w:rPr>
                <w:sz w:val="22"/>
                <w:szCs w:val="22"/>
                <w:lang w:val="ru-RU"/>
              </w:rPr>
            </w:pPr>
            <w:r w:rsidRPr="00FA254B">
              <w:rPr>
                <w:sz w:val="22"/>
                <w:szCs w:val="22"/>
                <w:lang w:val="ru-RU"/>
              </w:rPr>
              <w:t>чел.</w:t>
            </w:r>
          </w:p>
        </w:tc>
        <w:tc>
          <w:tcPr>
            <w:tcW w:w="1428" w:type="dxa"/>
          </w:tcPr>
          <w:p w14:paraId="704CE9B2" w14:textId="2F14F117" w:rsidR="00B578C5" w:rsidRPr="00FA254B" w:rsidRDefault="00FA254B" w:rsidP="00B578C5">
            <w:pPr>
              <w:pStyle w:val="a0"/>
              <w:ind w:firstLine="0"/>
              <w:jc w:val="center"/>
              <w:rPr>
                <w:sz w:val="22"/>
                <w:szCs w:val="22"/>
                <w:lang w:val="ru-RU"/>
              </w:rPr>
            </w:pPr>
            <w:r w:rsidRPr="00FA254B">
              <w:rPr>
                <w:sz w:val="22"/>
                <w:szCs w:val="22"/>
                <w:lang w:val="ru-RU"/>
              </w:rPr>
              <w:t>2589</w:t>
            </w:r>
          </w:p>
        </w:tc>
        <w:tc>
          <w:tcPr>
            <w:tcW w:w="1197" w:type="dxa"/>
          </w:tcPr>
          <w:p w14:paraId="51AE4E0B" w14:textId="16391543" w:rsidR="00B578C5" w:rsidRPr="00FA254B" w:rsidRDefault="00FA254B" w:rsidP="00B578C5">
            <w:pPr>
              <w:pStyle w:val="a0"/>
              <w:ind w:firstLine="0"/>
              <w:jc w:val="center"/>
              <w:rPr>
                <w:sz w:val="22"/>
                <w:szCs w:val="22"/>
                <w:lang w:val="ru-RU"/>
              </w:rPr>
            </w:pPr>
            <w:r w:rsidRPr="00FA254B">
              <w:rPr>
                <w:sz w:val="22"/>
                <w:szCs w:val="22"/>
                <w:lang w:val="ru-RU"/>
              </w:rPr>
              <w:t>2700</w:t>
            </w:r>
          </w:p>
        </w:tc>
      </w:tr>
      <w:tr w:rsidR="00B578C5" w:rsidRPr="00C10E39" w14:paraId="58504A98" w14:textId="77777777" w:rsidTr="00EC2E38">
        <w:trPr>
          <w:cantSplit/>
        </w:trPr>
        <w:tc>
          <w:tcPr>
            <w:tcW w:w="9414" w:type="dxa"/>
            <w:gridSpan w:val="5"/>
            <w:shd w:val="clear" w:color="auto" w:fill="D9D9D9" w:themeFill="background1" w:themeFillShade="D9"/>
          </w:tcPr>
          <w:p w14:paraId="1CBEA1C2" w14:textId="77777777" w:rsidR="00B578C5" w:rsidRPr="00F33780" w:rsidRDefault="00B578C5" w:rsidP="00B578C5">
            <w:pPr>
              <w:pStyle w:val="a0"/>
              <w:ind w:firstLine="0"/>
              <w:jc w:val="center"/>
              <w:rPr>
                <w:sz w:val="22"/>
                <w:szCs w:val="22"/>
                <w:lang w:val="ru-RU"/>
              </w:rPr>
            </w:pPr>
            <w:r w:rsidRPr="00F33780">
              <w:rPr>
                <w:b/>
                <w:i/>
                <w:sz w:val="22"/>
                <w:szCs w:val="22"/>
              </w:rPr>
              <w:t>III</w:t>
            </w:r>
            <w:r w:rsidRPr="00F33780">
              <w:rPr>
                <w:b/>
                <w:i/>
                <w:sz w:val="22"/>
                <w:szCs w:val="22"/>
                <w:lang w:val="ru-RU"/>
              </w:rPr>
              <w:t>. Объекты социального и культурно-бытового обслуживания</w:t>
            </w:r>
          </w:p>
        </w:tc>
      </w:tr>
      <w:tr w:rsidR="00B578C5" w:rsidRPr="00C10E39" w14:paraId="33911F0D" w14:textId="77777777" w:rsidTr="00E33E77">
        <w:trPr>
          <w:cantSplit/>
        </w:trPr>
        <w:tc>
          <w:tcPr>
            <w:tcW w:w="695" w:type="dxa"/>
            <w:vMerge w:val="restart"/>
            <w:shd w:val="clear" w:color="auto" w:fill="D9D9D9" w:themeFill="background1" w:themeFillShade="D9"/>
          </w:tcPr>
          <w:p w14:paraId="1B4A8F20" w14:textId="77777777" w:rsidR="00B578C5" w:rsidRPr="00F33780" w:rsidRDefault="00B578C5" w:rsidP="00B578C5">
            <w:pPr>
              <w:pStyle w:val="a0"/>
              <w:ind w:firstLine="0"/>
              <w:jc w:val="center"/>
              <w:rPr>
                <w:b/>
                <w:i/>
                <w:sz w:val="22"/>
                <w:szCs w:val="22"/>
                <w:lang w:val="ru-RU"/>
              </w:rPr>
            </w:pPr>
            <w:r w:rsidRPr="00F33780">
              <w:rPr>
                <w:b/>
                <w:i/>
                <w:sz w:val="22"/>
                <w:szCs w:val="22"/>
              </w:rPr>
              <w:t>3</w:t>
            </w:r>
            <w:r w:rsidRPr="00F33780">
              <w:rPr>
                <w:b/>
                <w:i/>
                <w:sz w:val="22"/>
                <w:szCs w:val="22"/>
                <w:lang w:val="ru-RU"/>
              </w:rPr>
              <w:t>.1</w:t>
            </w:r>
          </w:p>
        </w:tc>
        <w:tc>
          <w:tcPr>
            <w:tcW w:w="8719" w:type="dxa"/>
            <w:gridSpan w:val="4"/>
            <w:shd w:val="clear" w:color="auto" w:fill="D9D9D9" w:themeFill="background1" w:themeFillShade="D9"/>
          </w:tcPr>
          <w:p w14:paraId="1661734D" w14:textId="77777777" w:rsidR="00B578C5" w:rsidRPr="00FA254B" w:rsidRDefault="00B578C5" w:rsidP="00B578C5">
            <w:pPr>
              <w:pStyle w:val="a0"/>
              <w:ind w:firstLine="0"/>
              <w:jc w:val="left"/>
              <w:rPr>
                <w:sz w:val="22"/>
                <w:szCs w:val="22"/>
                <w:lang w:val="ru-RU"/>
              </w:rPr>
            </w:pPr>
            <w:r w:rsidRPr="00FA254B">
              <w:rPr>
                <w:b/>
                <w:i/>
                <w:sz w:val="22"/>
                <w:szCs w:val="22"/>
                <w:lang w:val="ru-RU"/>
              </w:rPr>
              <w:t>Объекты учебно-образовательного назначения</w:t>
            </w:r>
          </w:p>
        </w:tc>
      </w:tr>
      <w:tr w:rsidR="00B578C5" w:rsidRPr="00C10E39" w14:paraId="2A1F5E4F" w14:textId="77777777" w:rsidTr="00E33E77">
        <w:trPr>
          <w:cantSplit/>
          <w:trHeight w:val="232"/>
        </w:trPr>
        <w:tc>
          <w:tcPr>
            <w:tcW w:w="695" w:type="dxa"/>
            <w:vMerge/>
            <w:shd w:val="clear" w:color="auto" w:fill="D9D9D9" w:themeFill="background1" w:themeFillShade="D9"/>
          </w:tcPr>
          <w:p w14:paraId="6160F389" w14:textId="77777777" w:rsidR="00B578C5" w:rsidRPr="00F33780" w:rsidRDefault="00B578C5" w:rsidP="00B578C5">
            <w:pPr>
              <w:pStyle w:val="a0"/>
              <w:tabs>
                <w:tab w:val="center" w:pos="235"/>
              </w:tabs>
              <w:ind w:firstLine="0"/>
              <w:jc w:val="center"/>
              <w:rPr>
                <w:b/>
                <w:i/>
                <w:sz w:val="22"/>
                <w:szCs w:val="22"/>
                <w:lang w:val="ru-RU"/>
              </w:rPr>
            </w:pPr>
          </w:p>
        </w:tc>
        <w:tc>
          <w:tcPr>
            <w:tcW w:w="4819" w:type="dxa"/>
            <w:shd w:val="clear" w:color="auto" w:fill="D9D9D9" w:themeFill="background1" w:themeFillShade="D9"/>
          </w:tcPr>
          <w:p w14:paraId="5F6BC95A" w14:textId="77777777" w:rsidR="00B578C5" w:rsidRPr="00FA254B" w:rsidRDefault="00B578C5" w:rsidP="00B578C5">
            <w:pPr>
              <w:pStyle w:val="a0"/>
              <w:ind w:firstLine="0"/>
              <w:jc w:val="left"/>
              <w:rPr>
                <w:b/>
                <w:i/>
                <w:sz w:val="22"/>
                <w:szCs w:val="22"/>
                <w:lang w:val="ru-RU"/>
              </w:rPr>
            </w:pPr>
            <w:r w:rsidRPr="00FA254B">
              <w:rPr>
                <w:b/>
                <w:i/>
                <w:sz w:val="22"/>
                <w:szCs w:val="22"/>
                <w:lang w:val="ru-RU"/>
              </w:rPr>
              <w:t>детские дошкольные учреждения</w:t>
            </w:r>
          </w:p>
        </w:tc>
        <w:tc>
          <w:tcPr>
            <w:tcW w:w="1275" w:type="dxa"/>
          </w:tcPr>
          <w:p w14:paraId="451861D4" w14:textId="77777777" w:rsidR="00B578C5" w:rsidRPr="00FA254B" w:rsidRDefault="00B578C5" w:rsidP="00B578C5">
            <w:pPr>
              <w:pStyle w:val="a0"/>
              <w:ind w:firstLine="0"/>
              <w:jc w:val="center"/>
              <w:rPr>
                <w:sz w:val="22"/>
                <w:szCs w:val="22"/>
                <w:lang w:val="ru-RU"/>
              </w:rPr>
            </w:pPr>
            <w:r w:rsidRPr="00FA254B">
              <w:rPr>
                <w:sz w:val="22"/>
                <w:szCs w:val="22"/>
                <w:lang w:val="ru-RU"/>
              </w:rPr>
              <w:t>ед.</w:t>
            </w:r>
          </w:p>
        </w:tc>
        <w:tc>
          <w:tcPr>
            <w:tcW w:w="1428" w:type="dxa"/>
          </w:tcPr>
          <w:p w14:paraId="536DDD94" w14:textId="186FBFD4" w:rsidR="00B578C5" w:rsidRPr="00FA254B" w:rsidRDefault="00FA254B" w:rsidP="00B578C5">
            <w:pPr>
              <w:pStyle w:val="a0"/>
              <w:ind w:firstLine="0"/>
              <w:jc w:val="center"/>
              <w:rPr>
                <w:sz w:val="22"/>
                <w:szCs w:val="22"/>
                <w:lang w:val="ru-RU"/>
              </w:rPr>
            </w:pPr>
            <w:r w:rsidRPr="00FA254B">
              <w:rPr>
                <w:sz w:val="22"/>
                <w:szCs w:val="22"/>
                <w:lang w:val="ru-RU"/>
              </w:rPr>
              <w:t>2</w:t>
            </w:r>
          </w:p>
        </w:tc>
        <w:tc>
          <w:tcPr>
            <w:tcW w:w="1197" w:type="dxa"/>
          </w:tcPr>
          <w:p w14:paraId="38DA4F42" w14:textId="46838F2D" w:rsidR="00B578C5" w:rsidRPr="00FA254B" w:rsidRDefault="00FA254B" w:rsidP="00B578C5">
            <w:pPr>
              <w:pStyle w:val="a0"/>
              <w:ind w:firstLine="0"/>
              <w:jc w:val="center"/>
              <w:rPr>
                <w:sz w:val="22"/>
                <w:szCs w:val="22"/>
                <w:lang w:val="ru-RU"/>
              </w:rPr>
            </w:pPr>
            <w:r w:rsidRPr="00FA254B">
              <w:rPr>
                <w:sz w:val="22"/>
                <w:szCs w:val="22"/>
                <w:lang w:val="ru-RU"/>
              </w:rPr>
              <w:t>2</w:t>
            </w:r>
          </w:p>
        </w:tc>
      </w:tr>
      <w:tr w:rsidR="00B578C5" w:rsidRPr="00C10E39" w14:paraId="2A64E066" w14:textId="77777777" w:rsidTr="00E33E77">
        <w:trPr>
          <w:cantSplit/>
        </w:trPr>
        <w:tc>
          <w:tcPr>
            <w:tcW w:w="695" w:type="dxa"/>
            <w:vMerge/>
            <w:shd w:val="clear" w:color="auto" w:fill="D9D9D9" w:themeFill="background1" w:themeFillShade="D9"/>
          </w:tcPr>
          <w:p w14:paraId="1071D38B"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79CD42F9" w14:textId="77777777" w:rsidR="00B578C5" w:rsidRPr="00FA254B" w:rsidRDefault="00B578C5" w:rsidP="00B578C5">
            <w:pPr>
              <w:pStyle w:val="a0"/>
              <w:ind w:firstLine="0"/>
              <w:jc w:val="left"/>
              <w:rPr>
                <w:b/>
                <w:i/>
                <w:sz w:val="22"/>
                <w:szCs w:val="22"/>
                <w:lang w:val="ru-RU"/>
              </w:rPr>
            </w:pPr>
            <w:r w:rsidRPr="00FA254B">
              <w:rPr>
                <w:b/>
                <w:i/>
                <w:sz w:val="22"/>
                <w:szCs w:val="22"/>
                <w:lang w:val="ru-RU"/>
              </w:rPr>
              <w:t>общеобразовательные школы</w:t>
            </w:r>
          </w:p>
        </w:tc>
        <w:tc>
          <w:tcPr>
            <w:tcW w:w="1275" w:type="dxa"/>
          </w:tcPr>
          <w:p w14:paraId="528F5599" w14:textId="77777777" w:rsidR="00B578C5" w:rsidRPr="00FA254B" w:rsidRDefault="00B578C5" w:rsidP="00B578C5">
            <w:pPr>
              <w:pStyle w:val="a0"/>
              <w:ind w:firstLine="0"/>
              <w:jc w:val="center"/>
              <w:rPr>
                <w:sz w:val="22"/>
                <w:szCs w:val="22"/>
                <w:lang w:val="ru-RU"/>
              </w:rPr>
            </w:pPr>
            <w:r w:rsidRPr="00FA254B">
              <w:rPr>
                <w:sz w:val="22"/>
                <w:szCs w:val="22"/>
                <w:lang w:val="ru-RU"/>
              </w:rPr>
              <w:t>ед.</w:t>
            </w:r>
          </w:p>
        </w:tc>
        <w:tc>
          <w:tcPr>
            <w:tcW w:w="1428" w:type="dxa"/>
          </w:tcPr>
          <w:p w14:paraId="5FD3B442" w14:textId="5C427EFF" w:rsidR="00B578C5" w:rsidRPr="00FA254B" w:rsidRDefault="00B578C5" w:rsidP="00B578C5">
            <w:pPr>
              <w:pStyle w:val="a0"/>
              <w:ind w:firstLine="0"/>
              <w:jc w:val="center"/>
              <w:rPr>
                <w:sz w:val="22"/>
                <w:szCs w:val="22"/>
                <w:lang w:val="ru-RU"/>
              </w:rPr>
            </w:pPr>
            <w:r w:rsidRPr="00FA254B">
              <w:rPr>
                <w:sz w:val="22"/>
                <w:szCs w:val="22"/>
                <w:lang w:val="ru-RU"/>
              </w:rPr>
              <w:t>2</w:t>
            </w:r>
          </w:p>
        </w:tc>
        <w:tc>
          <w:tcPr>
            <w:tcW w:w="1197" w:type="dxa"/>
          </w:tcPr>
          <w:p w14:paraId="57B73479" w14:textId="5918DB24" w:rsidR="00B578C5" w:rsidRPr="00FA254B" w:rsidRDefault="00B578C5" w:rsidP="00B578C5">
            <w:pPr>
              <w:pStyle w:val="a0"/>
              <w:ind w:firstLine="0"/>
              <w:jc w:val="center"/>
              <w:rPr>
                <w:sz w:val="22"/>
                <w:szCs w:val="22"/>
                <w:lang w:val="ru-RU"/>
              </w:rPr>
            </w:pPr>
            <w:r w:rsidRPr="00FA254B">
              <w:rPr>
                <w:sz w:val="22"/>
                <w:szCs w:val="22"/>
                <w:lang w:val="ru-RU"/>
              </w:rPr>
              <w:t>2</w:t>
            </w:r>
          </w:p>
        </w:tc>
      </w:tr>
      <w:tr w:rsidR="00B578C5" w:rsidRPr="00C10E39" w14:paraId="0B5E2227" w14:textId="77777777" w:rsidTr="00E33E77">
        <w:trPr>
          <w:cantSplit/>
        </w:trPr>
        <w:tc>
          <w:tcPr>
            <w:tcW w:w="695" w:type="dxa"/>
            <w:vMerge w:val="restart"/>
            <w:shd w:val="clear" w:color="auto" w:fill="D9D9D9" w:themeFill="background1" w:themeFillShade="D9"/>
          </w:tcPr>
          <w:p w14:paraId="69B10C18" w14:textId="77777777" w:rsidR="00B578C5" w:rsidRPr="00F33780" w:rsidRDefault="00B578C5" w:rsidP="00B578C5">
            <w:pPr>
              <w:pStyle w:val="a0"/>
              <w:ind w:firstLine="0"/>
              <w:jc w:val="center"/>
              <w:rPr>
                <w:b/>
                <w:i/>
                <w:sz w:val="22"/>
                <w:szCs w:val="22"/>
                <w:lang w:val="ru-RU"/>
              </w:rPr>
            </w:pPr>
            <w:r w:rsidRPr="00F33780">
              <w:rPr>
                <w:b/>
                <w:i/>
                <w:sz w:val="22"/>
                <w:szCs w:val="22"/>
              </w:rPr>
              <w:t>3</w:t>
            </w:r>
            <w:r w:rsidRPr="00F33780">
              <w:rPr>
                <w:b/>
                <w:i/>
                <w:sz w:val="22"/>
                <w:szCs w:val="22"/>
                <w:lang w:val="ru-RU"/>
              </w:rPr>
              <w:t>.2</w:t>
            </w:r>
          </w:p>
        </w:tc>
        <w:tc>
          <w:tcPr>
            <w:tcW w:w="8719" w:type="dxa"/>
            <w:gridSpan w:val="4"/>
            <w:shd w:val="clear" w:color="auto" w:fill="D9D9D9" w:themeFill="background1" w:themeFillShade="D9"/>
          </w:tcPr>
          <w:p w14:paraId="4829EC61" w14:textId="77777777" w:rsidR="00B578C5" w:rsidRPr="00B65972" w:rsidRDefault="00B578C5" w:rsidP="00B578C5">
            <w:pPr>
              <w:pStyle w:val="a0"/>
              <w:ind w:firstLine="0"/>
              <w:jc w:val="left"/>
              <w:rPr>
                <w:sz w:val="22"/>
                <w:szCs w:val="22"/>
                <w:lang w:val="ru-RU"/>
              </w:rPr>
            </w:pPr>
            <w:r w:rsidRPr="00B65972">
              <w:rPr>
                <w:b/>
                <w:i/>
                <w:sz w:val="22"/>
                <w:szCs w:val="22"/>
                <w:lang w:val="ru-RU"/>
              </w:rPr>
              <w:t>Объекты здравоохранения</w:t>
            </w:r>
          </w:p>
        </w:tc>
      </w:tr>
      <w:tr w:rsidR="00B578C5" w:rsidRPr="00C10E39" w14:paraId="3F11A5CF" w14:textId="77777777" w:rsidTr="00E33E77">
        <w:trPr>
          <w:cantSplit/>
        </w:trPr>
        <w:tc>
          <w:tcPr>
            <w:tcW w:w="695" w:type="dxa"/>
            <w:vMerge/>
            <w:shd w:val="clear" w:color="auto" w:fill="D9D9D9" w:themeFill="background1" w:themeFillShade="D9"/>
          </w:tcPr>
          <w:p w14:paraId="1B0EE819"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25EAD53C" w14:textId="0405E312" w:rsidR="00B578C5" w:rsidRPr="00B65972" w:rsidRDefault="00B578C5" w:rsidP="00B578C5">
            <w:pPr>
              <w:pStyle w:val="a0"/>
              <w:ind w:firstLine="0"/>
              <w:jc w:val="left"/>
              <w:rPr>
                <w:b/>
                <w:i/>
                <w:sz w:val="22"/>
                <w:szCs w:val="22"/>
                <w:lang w:val="ru-RU"/>
              </w:rPr>
            </w:pPr>
            <w:r w:rsidRPr="00B65972">
              <w:rPr>
                <w:b/>
                <w:i/>
                <w:sz w:val="22"/>
                <w:szCs w:val="22"/>
                <w:lang w:val="ru-RU"/>
              </w:rPr>
              <w:t>ФАП</w:t>
            </w:r>
          </w:p>
        </w:tc>
        <w:tc>
          <w:tcPr>
            <w:tcW w:w="1275" w:type="dxa"/>
          </w:tcPr>
          <w:p w14:paraId="3D032395" w14:textId="77777777" w:rsidR="00B578C5" w:rsidRPr="00B65972" w:rsidRDefault="00B578C5" w:rsidP="00B578C5">
            <w:pPr>
              <w:pStyle w:val="a0"/>
              <w:ind w:firstLine="0"/>
              <w:jc w:val="center"/>
              <w:rPr>
                <w:sz w:val="22"/>
                <w:szCs w:val="22"/>
                <w:lang w:val="ru-RU"/>
              </w:rPr>
            </w:pPr>
            <w:r w:rsidRPr="00B65972">
              <w:rPr>
                <w:sz w:val="22"/>
                <w:szCs w:val="22"/>
                <w:lang w:val="ru-RU"/>
              </w:rPr>
              <w:t>ед.</w:t>
            </w:r>
          </w:p>
        </w:tc>
        <w:tc>
          <w:tcPr>
            <w:tcW w:w="1428" w:type="dxa"/>
          </w:tcPr>
          <w:p w14:paraId="3C78DB3A" w14:textId="77264DE9" w:rsidR="00B578C5" w:rsidRPr="00B65972" w:rsidRDefault="00B65972" w:rsidP="00B578C5">
            <w:pPr>
              <w:pStyle w:val="a0"/>
              <w:ind w:firstLine="0"/>
              <w:jc w:val="center"/>
              <w:rPr>
                <w:sz w:val="22"/>
                <w:szCs w:val="22"/>
                <w:lang w:val="ru-RU"/>
              </w:rPr>
            </w:pPr>
            <w:r w:rsidRPr="00B65972">
              <w:rPr>
                <w:sz w:val="22"/>
                <w:szCs w:val="22"/>
                <w:lang w:val="ru-RU"/>
              </w:rPr>
              <w:t>2</w:t>
            </w:r>
          </w:p>
        </w:tc>
        <w:tc>
          <w:tcPr>
            <w:tcW w:w="1197" w:type="dxa"/>
          </w:tcPr>
          <w:p w14:paraId="037F2095" w14:textId="5CA7AB53" w:rsidR="00B578C5" w:rsidRPr="00B65972" w:rsidRDefault="00B65972" w:rsidP="00B578C5">
            <w:pPr>
              <w:pStyle w:val="a0"/>
              <w:ind w:firstLine="0"/>
              <w:jc w:val="center"/>
              <w:rPr>
                <w:sz w:val="22"/>
                <w:szCs w:val="22"/>
                <w:lang w:val="ru-RU"/>
              </w:rPr>
            </w:pPr>
            <w:r w:rsidRPr="00B65972">
              <w:rPr>
                <w:sz w:val="22"/>
                <w:szCs w:val="22"/>
                <w:lang w:val="ru-RU"/>
              </w:rPr>
              <w:t>2</w:t>
            </w:r>
          </w:p>
        </w:tc>
      </w:tr>
      <w:tr w:rsidR="00B578C5" w:rsidRPr="00C10E39" w14:paraId="6D8AF107" w14:textId="77777777" w:rsidTr="00E33E77">
        <w:trPr>
          <w:cantSplit/>
        </w:trPr>
        <w:tc>
          <w:tcPr>
            <w:tcW w:w="695" w:type="dxa"/>
            <w:vMerge/>
            <w:shd w:val="clear" w:color="auto" w:fill="D9D9D9" w:themeFill="background1" w:themeFillShade="D9"/>
          </w:tcPr>
          <w:p w14:paraId="347134A0"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75FCB44A" w14:textId="19137C34" w:rsidR="00B578C5" w:rsidRPr="00B65972" w:rsidRDefault="00B578C5" w:rsidP="00B578C5">
            <w:pPr>
              <w:pStyle w:val="a0"/>
              <w:ind w:firstLine="0"/>
              <w:jc w:val="left"/>
              <w:rPr>
                <w:b/>
                <w:i/>
                <w:sz w:val="22"/>
                <w:szCs w:val="22"/>
                <w:lang w:val="ru-RU"/>
              </w:rPr>
            </w:pPr>
            <w:r w:rsidRPr="00B65972">
              <w:rPr>
                <w:b/>
                <w:i/>
                <w:sz w:val="22"/>
                <w:szCs w:val="22"/>
                <w:lang w:val="ru-RU"/>
              </w:rPr>
              <w:t>Амбулатория</w:t>
            </w:r>
          </w:p>
        </w:tc>
        <w:tc>
          <w:tcPr>
            <w:tcW w:w="1275" w:type="dxa"/>
          </w:tcPr>
          <w:p w14:paraId="7A9D76BC" w14:textId="58CE74CE" w:rsidR="00B578C5" w:rsidRPr="00B65972" w:rsidRDefault="00B578C5" w:rsidP="00B578C5">
            <w:pPr>
              <w:pStyle w:val="a0"/>
              <w:ind w:firstLine="0"/>
              <w:jc w:val="center"/>
              <w:rPr>
                <w:sz w:val="22"/>
                <w:szCs w:val="22"/>
                <w:lang w:val="ru-RU"/>
              </w:rPr>
            </w:pPr>
            <w:r w:rsidRPr="00B65972">
              <w:rPr>
                <w:sz w:val="22"/>
                <w:szCs w:val="22"/>
                <w:lang w:val="ru-RU"/>
              </w:rPr>
              <w:t>ед.</w:t>
            </w:r>
          </w:p>
        </w:tc>
        <w:tc>
          <w:tcPr>
            <w:tcW w:w="1428" w:type="dxa"/>
          </w:tcPr>
          <w:p w14:paraId="05E1143E" w14:textId="69A4C46A" w:rsidR="00B578C5" w:rsidRPr="00B65972" w:rsidRDefault="00B578C5" w:rsidP="00B578C5">
            <w:pPr>
              <w:pStyle w:val="a0"/>
              <w:ind w:firstLine="0"/>
              <w:jc w:val="center"/>
              <w:rPr>
                <w:sz w:val="22"/>
                <w:szCs w:val="22"/>
                <w:lang w:val="ru-RU"/>
              </w:rPr>
            </w:pPr>
            <w:r w:rsidRPr="00B65972">
              <w:rPr>
                <w:sz w:val="22"/>
                <w:szCs w:val="22"/>
                <w:lang w:val="ru-RU"/>
              </w:rPr>
              <w:t>1</w:t>
            </w:r>
          </w:p>
        </w:tc>
        <w:tc>
          <w:tcPr>
            <w:tcW w:w="1197" w:type="dxa"/>
          </w:tcPr>
          <w:p w14:paraId="26D25170" w14:textId="11B2756A" w:rsidR="00B578C5" w:rsidRPr="00B65972" w:rsidRDefault="00B578C5" w:rsidP="00B578C5">
            <w:pPr>
              <w:pStyle w:val="a0"/>
              <w:ind w:firstLine="0"/>
              <w:jc w:val="center"/>
              <w:rPr>
                <w:sz w:val="22"/>
                <w:szCs w:val="22"/>
                <w:lang w:val="ru-RU"/>
              </w:rPr>
            </w:pPr>
            <w:r w:rsidRPr="00B65972">
              <w:rPr>
                <w:sz w:val="22"/>
                <w:szCs w:val="22"/>
                <w:lang w:val="ru-RU"/>
              </w:rPr>
              <w:t>1</w:t>
            </w:r>
          </w:p>
        </w:tc>
      </w:tr>
      <w:tr w:rsidR="00B578C5" w:rsidRPr="00C10E39" w14:paraId="761014C2" w14:textId="77777777" w:rsidTr="00E33E77">
        <w:trPr>
          <w:cantSplit/>
        </w:trPr>
        <w:tc>
          <w:tcPr>
            <w:tcW w:w="695" w:type="dxa"/>
            <w:vMerge w:val="restart"/>
            <w:shd w:val="clear" w:color="auto" w:fill="D9D9D9" w:themeFill="background1" w:themeFillShade="D9"/>
          </w:tcPr>
          <w:p w14:paraId="2312BA16" w14:textId="77777777" w:rsidR="00B578C5" w:rsidRPr="00F33780" w:rsidRDefault="00B578C5" w:rsidP="00B578C5">
            <w:pPr>
              <w:pStyle w:val="a0"/>
              <w:ind w:firstLine="0"/>
              <w:jc w:val="center"/>
              <w:rPr>
                <w:b/>
                <w:i/>
                <w:sz w:val="22"/>
                <w:szCs w:val="22"/>
                <w:lang w:val="ru-RU"/>
              </w:rPr>
            </w:pPr>
            <w:r w:rsidRPr="00F33780">
              <w:rPr>
                <w:b/>
                <w:i/>
                <w:sz w:val="22"/>
                <w:szCs w:val="22"/>
              </w:rPr>
              <w:t>3</w:t>
            </w:r>
            <w:r w:rsidRPr="00F33780">
              <w:rPr>
                <w:b/>
                <w:i/>
                <w:sz w:val="22"/>
                <w:szCs w:val="22"/>
                <w:lang w:val="ru-RU"/>
              </w:rPr>
              <w:t>.3</w:t>
            </w:r>
          </w:p>
        </w:tc>
        <w:tc>
          <w:tcPr>
            <w:tcW w:w="8719" w:type="dxa"/>
            <w:gridSpan w:val="4"/>
            <w:shd w:val="clear" w:color="auto" w:fill="D9D9D9" w:themeFill="background1" w:themeFillShade="D9"/>
          </w:tcPr>
          <w:p w14:paraId="2079A733" w14:textId="77777777" w:rsidR="00B578C5" w:rsidRPr="00C10E39" w:rsidRDefault="00B578C5" w:rsidP="00B578C5">
            <w:pPr>
              <w:pStyle w:val="a0"/>
              <w:ind w:firstLine="0"/>
              <w:jc w:val="left"/>
              <w:rPr>
                <w:sz w:val="22"/>
                <w:szCs w:val="22"/>
                <w:highlight w:val="yellow"/>
                <w:lang w:val="ru-RU"/>
              </w:rPr>
            </w:pPr>
            <w:r w:rsidRPr="009C034E">
              <w:rPr>
                <w:b/>
                <w:i/>
                <w:sz w:val="22"/>
                <w:szCs w:val="22"/>
                <w:lang w:val="ru-RU"/>
              </w:rPr>
              <w:t>Спортивные и физкультурно-оздоровительные объекты</w:t>
            </w:r>
          </w:p>
        </w:tc>
      </w:tr>
      <w:tr w:rsidR="00B578C5" w:rsidRPr="00C10E39" w14:paraId="0A2FDF52" w14:textId="77777777" w:rsidTr="00E33E77">
        <w:trPr>
          <w:cantSplit/>
        </w:trPr>
        <w:tc>
          <w:tcPr>
            <w:tcW w:w="695" w:type="dxa"/>
            <w:vMerge/>
            <w:shd w:val="clear" w:color="auto" w:fill="D9D9D9" w:themeFill="background1" w:themeFillShade="D9"/>
          </w:tcPr>
          <w:p w14:paraId="61F95062"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vAlign w:val="center"/>
          </w:tcPr>
          <w:p w14:paraId="348DADD2" w14:textId="6F589BAE" w:rsidR="00B578C5" w:rsidRPr="009C034E" w:rsidRDefault="00B578C5" w:rsidP="009C034E">
            <w:pPr>
              <w:pStyle w:val="a0"/>
              <w:ind w:firstLine="0"/>
              <w:jc w:val="left"/>
              <w:rPr>
                <w:b/>
                <w:i/>
                <w:sz w:val="22"/>
                <w:szCs w:val="22"/>
                <w:lang w:val="ru-RU"/>
              </w:rPr>
            </w:pPr>
            <w:r w:rsidRPr="009C034E">
              <w:rPr>
                <w:b/>
                <w:i/>
                <w:sz w:val="22"/>
                <w:szCs w:val="22"/>
                <w:lang w:val="ru-RU"/>
              </w:rPr>
              <w:t xml:space="preserve">спортивные </w:t>
            </w:r>
            <w:r w:rsidR="009C034E" w:rsidRPr="009C034E">
              <w:rPr>
                <w:b/>
                <w:i/>
                <w:sz w:val="22"/>
                <w:szCs w:val="22"/>
                <w:lang w:val="ru-RU"/>
              </w:rPr>
              <w:t>залы</w:t>
            </w:r>
          </w:p>
        </w:tc>
        <w:tc>
          <w:tcPr>
            <w:tcW w:w="1275" w:type="dxa"/>
            <w:vAlign w:val="center"/>
          </w:tcPr>
          <w:p w14:paraId="3A52328C" w14:textId="77777777" w:rsidR="00B578C5" w:rsidRPr="009C034E" w:rsidRDefault="00B578C5" w:rsidP="00B578C5">
            <w:pPr>
              <w:jc w:val="center"/>
              <w:rPr>
                <w:sz w:val="22"/>
                <w:szCs w:val="22"/>
              </w:rPr>
            </w:pPr>
            <w:r w:rsidRPr="009C034E">
              <w:rPr>
                <w:sz w:val="22"/>
                <w:szCs w:val="22"/>
              </w:rPr>
              <w:t>ед.</w:t>
            </w:r>
          </w:p>
        </w:tc>
        <w:tc>
          <w:tcPr>
            <w:tcW w:w="1428" w:type="dxa"/>
            <w:vAlign w:val="center"/>
          </w:tcPr>
          <w:p w14:paraId="7E69F5DA" w14:textId="3C478620" w:rsidR="00B578C5" w:rsidRPr="009C034E" w:rsidRDefault="009C034E" w:rsidP="00B578C5">
            <w:pPr>
              <w:pStyle w:val="a0"/>
              <w:ind w:firstLine="0"/>
              <w:jc w:val="center"/>
              <w:rPr>
                <w:sz w:val="22"/>
                <w:szCs w:val="22"/>
                <w:lang w:val="ru-RU"/>
              </w:rPr>
            </w:pPr>
            <w:r w:rsidRPr="009C034E">
              <w:rPr>
                <w:sz w:val="22"/>
                <w:szCs w:val="22"/>
                <w:lang w:val="ru-RU"/>
              </w:rPr>
              <w:t>1</w:t>
            </w:r>
          </w:p>
        </w:tc>
        <w:tc>
          <w:tcPr>
            <w:tcW w:w="1197" w:type="dxa"/>
            <w:vAlign w:val="center"/>
          </w:tcPr>
          <w:p w14:paraId="4209B9F6" w14:textId="28AC09F8" w:rsidR="00B578C5" w:rsidRPr="009C034E" w:rsidRDefault="009C034E" w:rsidP="00B578C5">
            <w:pPr>
              <w:pStyle w:val="a0"/>
              <w:ind w:firstLine="0"/>
              <w:jc w:val="center"/>
              <w:rPr>
                <w:sz w:val="22"/>
                <w:szCs w:val="22"/>
                <w:lang w:val="ru-RU"/>
              </w:rPr>
            </w:pPr>
            <w:r w:rsidRPr="009C034E">
              <w:rPr>
                <w:sz w:val="22"/>
                <w:szCs w:val="22"/>
                <w:lang w:val="ru-RU"/>
              </w:rPr>
              <w:t>1</w:t>
            </w:r>
          </w:p>
        </w:tc>
      </w:tr>
      <w:tr w:rsidR="00B578C5" w:rsidRPr="00C10E39" w14:paraId="5C06EEB9" w14:textId="77777777" w:rsidTr="00E33E77">
        <w:trPr>
          <w:cantSplit/>
        </w:trPr>
        <w:tc>
          <w:tcPr>
            <w:tcW w:w="695" w:type="dxa"/>
            <w:vMerge/>
            <w:shd w:val="clear" w:color="auto" w:fill="D9D9D9" w:themeFill="background1" w:themeFillShade="D9"/>
          </w:tcPr>
          <w:p w14:paraId="6997152B"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vAlign w:val="center"/>
          </w:tcPr>
          <w:p w14:paraId="6413FE4B" w14:textId="1991C024" w:rsidR="00B578C5" w:rsidRPr="009C034E" w:rsidRDefault="00B578C5" w:rsidP="00B578C5">
            <w:pPr>
              <w:pStyle w:val="a0"/>
              <w:ind w:firstLine="0"/>
              <w:jc w:val="left"/>
              <w:rPr>
                <w:b/>
                <w:i/>
                <w:sz w:val="22"/>
                <w:szCs w:val="22"/>
                <w:lang w:val="ru-RU"/>
              </w:rPr>
            </w:pPr>
            <w:r w:rsidRPr="009C034E">
              <w:rPr>
                <w:b/>
                <w:i/>
                <w:sz w:val="22"/>
                <w:szCs w:val="22"/>
                <w:lang w:val="ru-RU"/>
              </w:rPr>
              <w:t>спортивные площадки</w:t>
            </w:r>
          </w:p>
        </w:tc>
        <w:tc>
          <w:tcPr>
            <w:tcW w:w="1275" w:type="dxa"/>
            <w:vAlign w:val="center"/>
          </w:tcPr>
          <w:p w14:paraId="6E0F5DC2" w14:textId="77777777" w:rsidR="00B578C5" w:rsidRPr="009C034E" w:rsidRDefault="00B578C5" w:rsidP="00B578C5">
            <w:pPr>
              <w:jc w:val="center"/>
              <w:rPr>
                <w:sz w:val="22"/>
                <w:szCs w:val="22"/>
              </w:rPr>
            </w:pPr>
            <w:r w:rsidRPr="009C034E">
              <w:rPr>
                <w:sz w:val="22"/>
                <w:szCs w:val="22"/>
              </w:rPr>
              <w:t>ед.</w:t>
            </w:r>
          </w:p>
        </w:tc>
        <w:tc>
          <w:tcPr>
            <w:tcW w:w="1428" w:type="dxa"/>
            <w:vAlign w:val="center"/>
          </w:tcPr>
          <w:p w14:paraId="5E8CC580" w14:textId="2F255E91" w:rsidR="00B578C5" w:rsidRPr="009C034E" w:rsidRDefault="009C034E" w:rsidP="00B578C5">
            <w:pPr>
              <w:pStyle w:val="a0"/>
              <w:ind w:firstLine="0"/>
              <w:jc w:val="center"/>
              <w:rPr>
                <w:rFonts w:eastAsiaTheme="minorEastAsia"/>
                <w:sz w:val="22"/>
                <w:szCs w:val="22"/>
                <w:lang w:val="ru-RU" w:eastAsia="ru-RU" w:bidi="ar-SA"/>
              </w:rPr>
            </w:pPr>
            <w:r w:rsidRPr="009C034E">
              <w:rPr>
                <w:rFonts w:eastAsiaTheme="minorEastAsia"/>
                <w:sz w:val="22"/>
                <w:szCs w:val="22"/>
                <w:lang w:val="ru-RU" w:eastAsia="ru-RU" w:bidi="ar-SA"/>
              </w:rPr>
              <w:t>2</w:t>
            </w:r>
          </w:p>
        </w:tc>
        <w:tc>
          <w:tcPr>
            <w:tcW w:w="1197" w:type="dxa"/>
            <w:vAlign w:val="center"/>
          </w:tcPr>
          <w:p w14:paraId="59819A3D" w14:textId="535FC2E7" w:rsidR="00B578C5" w:rsidRPr="009C034E" w:rsidRDefault="009C034E" w:rsidP="00B578C5">
            <w:pPr>
              <w:pStyle w:val="a0"/>
              <w:ind w:firstLine="0"/>
              <w:jc w:val="center"/>
              <w:rPr>
                <w:rFonts w:eastAsiaTheme="minorEastAsia"/>
                <w:sz w:val="22"/>
                <w:szCs w:val="22"/>
                <w:lang w:val="ru-RU" w:eastAsia="ru-RU" w:bidi="ar-SA"/>
              </w:rPr>
            </w:pPr>
            <w:r w:rsidRPr="009C034E">
              <w:rPr>
                <w:rFonts w:eastAsiaTheme="minorEastAsia"/>
                <w:sz w:val="22"/>
                <w:szCs w:val="22"/>
                <w:lang w:val="ru-RU" w:eastAsia="ru-RU" w:bidi="ar-SA"/>
              </w:rPr>
              <w:t>2</w:t>
            </w:r>
          </w:p>
        </w:tc>
      </w:tr>
      <w:tr w:rsidR="00B578C5" w:rsidRPr="00C10E39" w14:paraId="25BE9828" w14:textId="77777777" w:rsidTr="00E33E77">
        <w:trPr>
          <w:cantSplit/>
        </w:trPr>
        <w:tc>
          <w:tcPr>
            <w:tcW w:w="695" w:type="dxa"/>
            <w:vMerge w:val="restart"/>
            <w:shd w:val="clear" w:color="auto" w:fill="D9D9D9" w:themeFill="background1" w:themeFillShade="D9"/>
          </w:tcPr>
          <w:p w14:paraId="110123E0" w14:textId="77777777" w:rsidR="00B578C5" w:rsidRPr="00F33780" w:rsidRDefault="00B578C5" w:rsidP="00B578C5">
            <w:pPr>
              <w:pStyle w:val="a0"/>
              <w:ind w:firstLine="0"/>
              <w:jc w:val="center"/>
              <w:rPr>
                <w:b/>
                <w:i/>
                <w:sz w:val="22"/>
                <w:szCs w:val="22"/>
                <w:lang w:val="ru-RU"/>
              </w:rPr>
            </w:pPr>
            <w:r w:rsidRPr="00F33780">
              <w:rPr>
                <w:b/>
                <w:i/>
                <w:sz w:val="22"/>
                <w:szCs w:val="22"/>
              </w:rPr>
              <w:t>3</w:t>
            </w:r>
            <w:r w:rsidRPr="00F33780">
              <w:rPr>
                <w:b/>
                <w:i/>
                <w:sz w:val="22"/>
                <w:szCs w:val="22"/>
                <w:lang w:val="ru-RU"/>
              </w:rPr>
              <w:t>.4</w:t>
            </w:r>
          </w:p>
        </w:tc>
        <w:tc>
          <w:tcPr>
            <w:tcW w:w="8719" w:type="dxa"/>
            <w:gridSpan w:val="4"/>
            <w:shd w:val="clear" w:color="auto" w:fill="D9D9D9" w:themeFill="background1" w:themeFillShade="D9"/>
          </w:tcPr>
          <w:p w14:paraId="73C9F4BB" w14:textId="77777777" w:rsidR="00B578C5" w:rsidRPr="009C034E" w:rsidRDefault="00B578C5" w:rsidP="00B578C5">
            <w:pPr>
              <w:pStyle w:val="a0"/>
              <w:ind w:firstLine="0"/>
              <w:jc w:val="left"/>
              <w:rPr>
                <w:sz w:val="22"/>
                <w:szCs w:val="22"/>
                <w:lang w:val="ru-RU"/>
              </w:rPr>
            </w:pPr>
            <w:r w:rsidRPr="009C034E">
              <w:rPr>
                <w:b/>
                <w:i/>
                <w:sz w:val="22"/>
                <w:szCs w:val="22"/>
                <w:lang w:val="ru-RU"/>
              </w:rPr>
              <w:t>Объекты культурно-досугового назначения</w:t>
            </w:r>
          </w:p>
        </w:tc>
      </w:tr>
      <w:tr w:rsidR="00B578C5" w:rsidRPr="00C10E39" w14:paraId="61159D64" w14:textId="77777777" w:rsidTr="00E33E77">
        <w:trPr>
          <w:cantSplit/>
        </w:trPr>
        <w:tc>
          <w:tcPr>
            <w:tcW w:w="695" w:type="dxa"/>
            <w:vMerge/>
            <w:shd w:val="clear" w:color="auto" w:fill="D9D9D9" w:themeFill="background1" w:themeFillShade="D9"/>
          </w:tcPr>
          <w:p w14:paraId="1BDFF181"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79409376" w14:textId="77777777" w:rsidR="00B578C5" w:rsidRPr="009C034E" w:rsidRDefault="00B578C5" w:rsidP="00B578C5">
            <w:pPr>
              <w:pStyle w:val="a0"/>
              <w:ind w:firstLine="0"/>
              <w:jc w:val="left"/>
              <w:rPr>
                <w:b/>
                <w:i/>
                <w:sz w:val="22"/>
                <w:szCs w:val="22"/>
                <w:lang w:val="ru-RU"/>
              </w:rPr>
            </w:pPr>
            <w:r w:rsidRPr="009C034E">
              <w:rPr>
                <w:b/>
                <w:i/>
                <w:sz w:val="22"/>
                <w:szCs w:val="22"/>
                <w:lang w:val="ru-RU"/>
              </w:rPr>
              <w:t>учреждения культуры</w:t>
            </w:r>
          </w:p>
        </w:tc>
        <w:tc>
          <w:tcPr>
            <w:tcW w:w="1275" w:type="dxa"/>
          </w:tcPr>
          <w:p w14:paraId="3D661F83" w14:textId="77777777" w:rsidR="00B578C5" w:rsidRPr="009C034E" w:rsidRDefault="00B578C5" w:rsidP="00B578C5">
            <w:pPr>
              <w:pStyle w:val="a0"/>
              <w:ind w:firstLine="0"/>
              <w:jc w:val="center"/>
              <w:rPr>
                <w:sz w:val="22"/>
                <w:szCs w:val="22"/>
                <w:lang w:val="ru-RU"/>
              </w:rPr>
            </w:pPr>
            <w:r w:rsidRPr="009C034E">
              <w:rPr>
                <w:sz w:val="22"/>
                <w:szCs w:val="22"/>
                <w:lang w:val="ru-RU"/>
              </w:rPr>
              <w:t>ед.</w:t>
            </w:r>
          </w:p>
        </w:tc>
        <w:tc>
          <w:tcPr>
            <w:tcW w:w="1428" w:type="dxa"/>
            <w:shd w:val="clear" w:color="auto" w:fill="auto"/>
          </w:tcPr>
          <w:p w14:paraId="11D3B1FE" w14:textId="0CF01252" w:rsidR="00B578C5" w:rsidRPr="009C034E" w:rsidRDefault="009C034E" w:rsidP="00B578C5">
            <w:pPr>
              <w:pStyle w:val="a0"/>
              <w:ind w:firstLine="0"/>
              <w:jc w:val="center"/>
              <w:rPr>
                <w:sz w:val="22"/>
                <w:szCs w:val="22"/>
                <w:lang w:val="ru-RU"/>
              </w:rPr>
            </w:pPr>
            <w:r w:rsidRPr="009C034E">
              <w:rPr>
                <w:sz w:val="22"/>
                <w:szCs w:val="22"/>
                <w:lang w:val="ru-RU"/>
              </w:rPr>
              <w:t>2</w:t>
            </w:r>
          </w:p>
        </w:tc>
        <w:tc>
          <w:tcPr>
            <w:tcW w:w="1197" w:type="dxa"/>
            <w:shd w:val="clear" w:color="auto" w:fill="auto"/>
          </w:tcPr>
          <w:p w14:paraId="0160291B" w14:textId="7E35F9B7" w:rsidR="00B578C5" w:rsidRPr="009C034E" w:rsidRDefault="009C034E" w:rsidP="00B578C5">
            <w:pPr>
              <w:pStyle w:val="a0"/>
              <w:ind w:firstLine="0"/>
              <w:jc w:val="center"/>
              <w:rPr>
                <w:sz w:val="22"/>
                <w:szCs w:val="22"/>
                <w:lang w:val="ru-RU"/>
              </w:rPr>
            </w:pPr>
            <w:r w:rsidRPr="009C034E">
              <w:rPr>
                <w:sz w:val="22"/>
                <w:szCs w:val="22"/>
                <w:lang w:val="ru-RU"/>
              </w:rPr>
              <w:t>2</w:t>
            </w:r>
          </w:p>
        </w:tc>
      </w:tr>
      <w:tr w:rsidR="00B578C5" w:rsidRPr="00C10E39" w14:paraId="4A687296" w14:textId="77777777" w:rsidTr="00E33E77">
        <w:trPr>
          <w:cantSplit/>
        </w:trPr>
        <w:tc>
          <w:tcPr>
            <w:tcW w:w="695" w:type="dxa"/>
            <w:vMerge w:val="restart"/>
            <w:shd w:val="clear" w:color="auto" w:fill="D9D9D9" w:themeFill="background1" w:themeFillShade="D9"/>
          </w:tcPr>
          <w:p w14:paraId="1543E218" w14:textId="77777777" w:rsidR="00B578C5" w:rsidRPr="00F33780" w:rsidRDefault="00B578C5" w:rsidP="00B578C5">
            <w:pPr>
              <w:pStyle w:val="a0"/>
              <w:ind w:firstLine="0"/>
              <w:jc w:val="center"/>
              <w:rPr>
                <w:b/>
                <w:i/>
                <w:sz w:val="22"/>
                <w:szCs w:val="22"/>
                <w:lang w:val="ru-RU"/>
              </w:rPr>
            </w:pPr>
            <w:r w:rsidRPr="00F33780">
              <w:rPr>
                <w:b/>
                <w:i/>
                <w:sz w:val="22"/>
                <w:szCs w:val="22"/>
              </w:rPr>
              <w:t>3</w:t>
            </w:r>
            <w:r w:rsidRPr="00F33780">
              <w:rPr>
                <w:b/>
                <w:i/>
                <w:sz w:val="22"/>
                <w:szCs w:val="22"/>
                <w:lang w:val="ru-RU"/>
              </w:rPr>
              <w:t>.5</w:t>
            </w:r>
          </w:p>
        </w:tc>
        <w:tc>
          <w:tcPr>
            <w:tcW w:w="8719" w:type="dxa"/>
            <w:gridSpan w:val="4"/>
            <w:shd w:val="clear" w:color="auto" w:fill="D9D9D9" w:themeFill="background1" w:themeFillShade="D9"/>
          </w:tcPr>
          <w:p w14:paraId="68456CB6" w14:textId="77777777" w:rsidR="00B578C5" w:rsidRPr="009C034E" w:rsidRDefault="00B578C5" w:rsidP="00B578C5">
            <w:pPr>
              <w:pStyle w:val="a0"/>
              <w:ind w:firstLine="0"/>
              <w:jc w:val="left"/>
              <w:rPr>
                <w:b/>
                <w:i/>
                <w:sz w:val="22"/>
                <w:szCs w:val="22"/>
                <w:lang w:val="ru-RU"/>
              </w:rPr>
            </w:pPr>
            <w:r w:rsidRPr="009C034E">
              <w:rPr>
                <w:b/>
                <w:i/>
                <w:sz w:val="22"/>
                <w:szCs w:val="22"/>
                <w:lang w:val="ru-RU"/>
              </w:rPr>
              <w:t>Объекты торгового назначения</w:t>
            </w:r>
          </w:p>
        </w:tc>
      </w:tr>
      <w:tr w:rsidR="00B578C5" w:rsidRPr="00C10E39" w14:paraId="6F81A1AF" w14:textId="77777777" w:rsidTr="00E33E77">
        <w:trPr>
          <w:cantSplit/>
        </w:trPr>
        <w:tc>
          <w:tcPr>
            <w:tcW w:w="695" w:type="dxa"/>
            <w:vMerge/>
            <w:shd w:val="clear" w:color="auto" w:fill="D9D9D9" w:themeFill="background1" w:themeFillShade="D9"/>
          </w:tcPr>
          <w:p w14:paraId="2400B09F"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49848C38" w14:textId="77777777" w:rsidR="00B578C5" w:rsidRPr="00F33780" w:rsidRDefault="00B578C5" w:rsidP="00B578C5">
            <w:pPr>
              <w:pStyle w:val="a0"/>
              <w:ind w:firstLine="0"/>
              <w:jc w:val="left"/>
              <w:rPr>
                <w:b/>
                <w:i/>
                <w:sz w:val="22"/>
                <w:szCs w:val="22"/>
                <w:lang w:val="ru-RU"/>
              </w:rPr>
            </w:pPr>
            <w:r w:rsidRPr="00F33780">
              <w:rPr>
                <w:b/>
                <w:i/>
                <w:sz w:val="22"/>
                <w:szCs w:val="22"/>
                <w:lang w:val="ru-RU"/>
              </w:rPr>
              <w:t>магазины</w:t>
            </w:r>
          </w:p>
        </w:tc>
        <w:tc>
          <w:tcPr>
            <w:tcW w:w="1275" w:type="dxa"/>
          </w:tcPr>
          <w:p w14:paraId="7D040C9E" w14:textId="77777777" w:rsidR="00B578C5" w:rsidRPr="00F33780" w:rsidRDefault="00B578C5" w:rsidP="00B578C5">
            <w:pPr>
              <w:pStyle w:val="a0"/>
              <w:ind w:firstLine="0"/>
              <w:jc w:val="center"/>
              <w:rPr>
                <w:sz w:val="22"/>
                <w:szCs w:val="22"/>
                <w:lang w:val="ru-RU"/>
              </w:rPr>
            </w:pPr>
            <w:r w:rsidRPr="00F33780">
              <w:rPr>
                <w:sz w:val="22"/>
                <w:szCs w:val="22"/>
                <w:lang w:val="ru-RU"/>
              </w:rPr>
              <w:t>ед.</w:t>
            </w:r>
          </w:p>
        </w:tc>
        <w:tc>
          <w:tcPr>
            <w:tcW w:w="1428" w:type="dxa"/>
          </w:tcPr>
          <w:p w14:paraId="1F650628" w14:textId="4B223129" w:rsidR="00B578C5" w:rsidRPr="00F33780" w:rsidRDefault="00F33780" w:rsidP="00B578C5">
            <w:pPr>
              <w:pStyle w:val="a0"/>
              <w:ind w:firstLine="0"/>
              <w:jc w:val="center"/>
              <w:rPr>
                <w:sz w:val="22"/>
                <w:szCs w:val="22"/>
                <w:lang w:val="ru-RU"/>
              </w:rPr>
            </w:pPr>
            <w:r w:rsidRPr="00F33780">
              <w:rPr>
                <w:sz w:val="22"/>
                <w:szCs w:val="22"/>
                <w:lang w:val="ru-RU"/>
              </w:rPr>
              <w:t>18</w:t>
            </w:r>
          </w:p>
        </w:tc>
        <w:tc>
          <w:tcPr>
            <w:tcW w:w="1197" w:type="dxa"/>
          </w:tcPr>
          <w:p w14:paraId="01A9F0A5" w14:textId="0D55C225" w:rsidR="00B578C5" w:rsidRPr="00F33780" w:rsidRDefault="00F33780" w:rsidP="00B578C5">
            <w:pPr>
              <w:pStyle w:val="a0"/>
              <w:ind w:firstLine="0"/>
              <w:jc w:val="center"/>
              <w:rPr>
                <w:sz w:val="22"/>
                <w:szCs w:val="22"/>
                <w:lang w:val="ru-RU"/>
              </w:rPr>
            </w:pPr>
            <w:r w:rsidRPr="00F33780">
              <w:rPr>
                <w:sz w:val="22"/>
                <w:szCs w:val="22"/>
                <w:lang w:val="ru-RU"/>
              </w:rPr>
              <w:t>18</w:t>
            </w:r>
          </w:p>
        </w:tc>
      </w:tr>
      <w:tr w:rsidR="00B578C5" w:rsidRPr="00C10E39" w14:paraId="2CAB8367" w14:textId="77777777" w:rsidTr="00EC2E38">
        <w:trPr>
          <w:cantSplit/>
        </w:trPr>
        <w:tc>
          <w:tcPr>
            <w:tcW w:w="9414" w:type="dxa"/>
            <w:gridSpan w:val="5"/>
            <w:shd w:val="clear" w:color="auto" w:fill="D9D9D9" w:themeFill="background1" w:themeFillShade="D9"/>
          </w:tcPr>
          <w:p w14:paraId="1DB10F7A" w14:textId="77777777" w:rsidR="00B578C5" w:rsidRPr="00F33780" w:rsidRDefault="00B578C5" w:rsidP="00B578C5">
            <w:pPr>
              <w:pStyle w:val="a0"/>
              <w:ind w:firstLine="0"/>
              <w:jc w:val="center"/>
              <w:rPr>
                <w:sz w:val="22"/>
                <w:szCs w:val="22"/>
                <w:lang w:val="ru-RU"/>
              </w:rPr>
            </w:pPr>
            <w:r w:rsidRPr="00F33780">
              <w:rPr>
                <w:b/>
                <w:i/>
                <w:sz w:val="22"/>
                <w:szCs w:val="22"/>
              </w:rPr>
              <w:t>IV</w:t>
            </w:r>
            <w:r w:rsidRPr="00F33780">
              <w:rPr>
                <w:b/>
                <w:i/>
                <w:sz w:val="22"/>
                <w:szCs w:val="22"/>
                <w:lang w:val="ru-RU"/>
              </w:rPr>
              <w:t>. Транспорт</w:t>
            </w:r>
          </w:p>
        </w:tc>
      </w:tr>
      <w:tr w:rsidR="00B578C5" w:rsidRPr="00C10E39" w14:paraId="29DD04A5" w14:textId="77777777" w:rsidTr="00E33E77">
        <w:trPr>
          <w:cantSplit/>
        </w:trPr>
        <w:tc>
          <w:tcPr>
            <w:tcW w:w="695" w:type="dxa"/>
            <w:vMerge w:val="restart"/>
            <w:shd w:val="clear" w:color="auto" w:fill="D9D9D9" w:themeFill="background1" w:themeFillShade="D9"/>
          </w:tcPr>
          <w:p w14:paraId="4ADCD637" w14:textId="77777777" w:rsidR="00B578C5" w:rsidRPr="00F33780" w:rsidRDefault="00B578C5" w:rsidP="00B578C5">
            <w:pPr>
              <w:pStyle w:val="a0"/>
              <w:ind w:firstLine="0"/>
              <w:jc w:val="center"/>
              <w:rPr>
                <w:b/>
                <w:i/>
                <w:sz w:val="22"/>
                <w:szCs w:val="22"/>
                <w:lang w:val="ru-RU"/>
              </w:rPr>
            </w:pPr>
            <w:r w:rsidRPr="00F33780">
              <w:rPr>
                <w:b/>
                <w:i/>
                <w:sz w:val="22"/>
                <w:szCs w:val="22"/>
              </w:rPr>
              <w:t>4</w:t>
            </w:r>
            <w:r w:rsidRPr="00F33780">
              <w:rPr>
                <w:b/>
                <w:i/>
                <w:sz w:val="22"/>
                <w:szCs w:val="22"/>
                <w:lang w:val="ru-RU"/>
              </w:rPr>
              <w:t>.1</w:t>
            </w:r>
          </w:p>
        </w:tc>
        <w:tc>
          <w:tcPr>
            <w:tcW w:w="4819" w:type="dxa"/>
            <w:shd w:val="clear" w:color="auto" w:fill="D9D9D9" w:themeFill="background1" w:themeFillShade="D9"/>
          </w:tcPr>
          <w:p w14:paraId="1512E6FB" w14:textId="77777777" w:rsidR="00B578C5" w:rsidRPr="008B3A07" w:rsidRDefault="00B578C5" w:rsidP="00B578C5">
            <w:pPr>
              <w:pStyle w:val="a0"/>
              <w:ind w:firstLine="0"/>
              <w:jc w:val="left"/>
              <w:rPr>
                <w:b/>
                <w:i/>
                <w:sz w:val="22"/>
                <w:szCs w:val="22"/>
                <w:lang w:val="ru-RU"/>
              </w:rPr>
            </w:pPr>
            <w:r w:rsidRPr="008B3A07">
              <w:rPr>
                <w:b/>
                <w:i/>
                <w:sz w:val="22"/>
                <w:szCs w:val="22"/>
                <w:lang w:val="ru-RU"/>
              </w:rPr>
              <w:t>Протяженность автомобильных дорог, в том числе</w:t>
            </w:r>
          </w:p>
        </w:tc>
        <w:tc>
          <w:tcPr>
            <w:tcW w:w="1275" w:type="dxa"/>
          </w:tcPr>
          <w:p w14:paraId="1133ED59" w14:textId="77777777" w:rsidR="00B578C5" w:rsidRPr="008B3A07" w:rsidRDefault="00B578C5" w:rsidP="00B578C5">
            <w:pPr>
              <w:pStyle w:val="a0"/>
              <w:ind w:firstLine="0"/>
              <w:jc w:val="center"/>
              <w:rPr>
                <w:sz w:val="22"/>
                <w:szCs w:val="22"/>
                <w:lang w:val="ru-RU"/>
              </w:rPr>
            </w:pPr>
            <w:r w:rsidRPr="008B3A07">
              <w:rPr>
                <w:sz w:val="22"/>
                <w:szCs w:val="22"/>
                <w:lang w:val="ru-RU"/>
              </w:rPr>
              <w:t>км</w:t>
            </w:r>
          </w:p>
        </w:tc>
        <w:tc>
          <w:tcPr>
            <w:tcW w:w="1428" w:type="dxa"/>
          </w:tcPr>
          <w:p w14:paraId="102531B9" w14:textId="3450AFA1" w:rsidR="00B578C5" w:rsidRPr="008B3A07" w:rsidRDefault="008B3A07" w:rsidP="00B578C5">
            <w:pPr>
              <w:pStyle w:val="a0"/>
              <w:ind w:firstLine="0"/>
              <w:jc w:val="center"/>
              <w:rPr>
                <w:sz w:val="22"/>
                <w:szCs w:val="22"/>
                <w:lang w:val="ru-RU"/>
              </w:rPr>
            </w:pPr>
            <w:r w:rsidRPr="008B3A07">
              <w:rPr>
                <w:sz w:val="22"/>
                <w:szCs w:val="22"/>
                <w:lang w:val="ru-RU"/>
              </w:rPr>
              <w:t>28,3</w:t>
            </w:r>
          </w:p>
        </w:tc>
        <w:tc>
          <w:tcPr>
            <w:tcW w:w="1197" w:type="dxa"/>
          </w:tcPr>
          <w:p w14:paraId="7DF13722" w14:textId="166E72E1" w:rsidR="00B578C5" w:rsidRPr="008B3A07" w:rsidRDefault="008B3A07" w:rsidP="00B578C5">
            <w:pPr>
              <w:pStyle w:val="a0"/>
              <w:ind w:firstLine="0"/>
              <w:jc w:val="center"/>
              <w:rPr>
                <w:sz w:val="22"/>
                <w:szCs w:val="22"/>
                <w:lang w:val="ru-RU"/>
              </w:rPr>
            </w:pPr>
            <w:r w:rsidRPr="008B3A07">
              <w:rPr>
                <w:sz w:val="22"/>
                <w:szCs w:val="22"/>
                <w:lang w:val="ru-RU"/>
              </w:rPr>
              <w:t>28,3</w:t>
            </w:r>
          </w:p>
        </w:tc>
      </w:tr>
      <w:tr w:rsidR="00B578C5" w:rsidRPr="00C10E39" w14:paraId="20295ABD" w14:textId="77777777" w:rsidTr="00E33E77">
        <w:trPr>
          <w:cantSplit/>
          <w:trHeight w:val="50"/>
        </w:trPr>
        <w:tc>
          <w:tcPr>
            <w:tcW w:w="695" w:type="dxa"/>
            <w:vMerge/>
            <w:shd w:val="clear" w:color="auto" w:fill="D9D9D9" w:themeFill="background1" w:themeFillShade="D9"/>
          </w:tcPr>
          <w:p w14:paraId="05F1F261"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2DEC2E5C" w14:textId="266CED3D" w:rsidR="00B578C5" w:rsidRPr="008B3A07" w:rsidRDefault="00B578C5" w:rsidP="00B578C5">
            <w:pPr>
              <w:pStyle w:val="a0"/>
              <w:ind w:firstLine="0"/>
              <w:jc w:val="left"/>
              <w:rPr>
                <w:b/>
                <w:i/>
                <w:sz w:val="22"/>
                <w:szCs w:val="22"/>
                <w:lang w:val="ru-RU"/>
              </w:rPr>
            </w:pPr>
            <w:r w:rsidRPr="008B3A07">
              <w:rPr>
                <w:b/>
                <w:i/>
                <w:sz w:val="22"/>
                <w:szCs w:val="22"/>
                <w:lang w:val="ru-RU"/>
              </w:rPr>
              <w:t>регионального значения</w:t>
            </w:r>
          </w:p>
        </w:tc>
        <w:tc>
          <w:tcPr>
            <w:tcW w:w="1275" w:type="dxa"/>
          </w:tcPr>
          <w:p w14:paraId="58BB3EF6" w14:textId="77777777" w:rsidR="00B578C5" w:rsidRPr="008B3A07" w:rsidRDefault="00B578C5" w:rsidP="00B578C5">
            <w:pPr>
              <w:pStyle w:val="a0"/>
              <w:ind w:firstLine="0"/>
              <w:jc w:val="center"/>
              <w:rPr>
                <w:sz w:val="22"/>
                <w:szCs w:val="22"/>
                <w:lang w:val="ru-RU"/>
              </w:rPr>
            </w:pPr>
            <w:r w:rsidRPr="008B3A07">
              <w:rPr>
                <w:sz w:val="22"/>
                <w:szCs w:val="22"/>
                <w:lang w:val="ru-RU"/>
              </w:rPr>
              <w:t>км</w:t>
            </w:r>
          </w:p>
        </w:tc>
        <w:tc>
          <w:tcPr>
            <w:tcW w:w="1428" w:type="dxa"/>
            <w:shd w:val="clear" w:color="auto" w:fill="FFFFFF" w:themeFill="background1"/>
          </w:tcPr>
          <w:p w14:paraId="226B3E68" w14:textId="0B14199F" w:rsidR="00B578C5" w:rsidRPr="008B3A07" w:rsidRDefault="008B3A07" w:rsidP="00B578C5">
            <w:pPr>
              <w:pStyle w:val="a0"/>
              <w:ind w:firstLine="0"/>
              <w:jc w:val="center"/>
              <w:rPr>
                <w:sz w:val="22"/>
                <w:szCs w:val="22"/>
                <w:lang w:val="ru-RU"/>
              </w:rPr>
            </w:pPr>
            <w:r w:rsidRPr="008B3A07">
              <w:rPr>
                <w:sz w:val="22"/>
                <w:szCs w:val="22"/>
                <w:lang w:val="ru-RU"/>
              </w:rPr>
              <w:t>8,4</w:t>
            </w:r>
          </w:p>
        </w:tc>
        <w:tc>
          <w:tcPr>
            <w:tcW w:w="1197" w:type="dxa"/>
            <w:shd w:val="clear" w:color="auto" w:fill="FFFFFF" w:themeFill="background1"/>
          </w:tcPr>
          <w:p w14:paraId="0745E9DC" w14:textId="1D278CF4" w:rsidR="00B578C5" w:rsidRPr="008B3A07" w:rsidRDefault="008B3A07" w:rsidP="00B578C5">
            <w:pPr>
              <w:pStyle w:val="a0"/>
              <w:ind w:firstLine="0"/>
              <w:jc w:val="center"/>
              <w:rPr>
                <w:sz w:val="22"/>
                <w:szCs w:val="22"/>
                <w:lang w:val="ru-RU"/>
              </w:rPr>
            </w:pPr>
            <w:r w:rsidRPr="008B3A07">
              <w:rPr>
                <w:sz w:val="22"/>
                <w:szCs w:val="22"/>
                <w:lang w:val="ru-RU"/>
              </w:rPr>
              <w:t>8,4</w:t>
            </w:r>
          </w:p>
        </w:tc>
      </w:tr>
      <w:tr w:rsidR="00B578C5" w:rsidRPr="001A2BAC" w14:paraId="4E1B2005" w14:textId="77777777" w:rsidTr="00E33E77">
        <w:trPr>
          <w:cantSplit/>
        </w:trPr>
        <w:tc>
          <w:tcPr>
            <w:tcW w:w="695" w:type="dxa"/>
            <w:vMerge/>
            <w:shd w:val="clear" w:color="auto" w:fill="D9D9D9" w:themeFill="background1" w:themeFillShade="D9"/>
          </w:tcPr>
          <w:p w14:paraId="6D8AD8E1" w14:textId="77777777" w:rsidR="00B578C5" w:rsidRPr="00F33780" w:rsidRDefault="00B578C5" w:rsidP="00B578C5">
            <w:pPr>
              <w:pStyle w:val="a0"/>
              <w:ind w:firstLine="0"/>
              <w:jc w:val="center"/>
              <w:rPr>
                <w:b/>
                <w:i/>
                <w:sz w:val="22"/>
                <w:szCs w:val="22"/>
                <w:lang w:val="ru-RU"/>
              </w:rPr>
            </w:pPr>
          </w:p>
        </w:tc>
        <w:tc>
          <w:tcPr>
            <w:tcW w:w="4819" w:type="dxa"/>
            <w:shd w:val="clear" w:color="auto" w:fill="D9D9D9" w:themeFill="background1" w:themeFillShade="D9"/>
          </w:tcPr>
          <w:p w14:paraId="02AF0FE0" w14:textId="63C5F8CD" w:rsidR="00B578C5" w:rsidRPr="008B3A07" w:rsidRDefault="00B578C5" w:rsidP="00B578C5">
            <w:pPr>
              <w:pStyle w:val="a0"/>
              <w:ind w:firstLine="0"/>
              <w:jc w:val="left"/>
              <w:rPr>
                <w:b/>
                <w:i/>
                <w:sz w:val="22"/>
                <w:szCs w:val="22"/>
                <w:lang w:val="ru-RU"/>
              </w:rPr>
            </w:pPr>
            <w:r w:rsidRPr="008B3A07">
              <w:rPr>
                <w:b/>
                <w:i/>
                <w:sz w:val="22"/>
                <w:szCs w:val="22"/>
                <w:lang w:val="ru-RU"/>
              </w:rPr>
              <w:t>местного значения</w:t>
            </w:r>
          </w:p>
        </w:tc>
        <w:tc>
          <w:tcPr>
            <w:tcW w:w="1275" w:type="dxa"/>
          </w:tcPr>
          <w:p w14:paraId="1100B9A7" w14:textId="77777777" w:rsidR="00B578C5" w:rsidRPr="008B3A07" w:rsidRDefault="00B578C5" w:rsidP="00B578C5">
            <w:pPr>
              <w:pStyle w:val="a0"/>
              <w:ind w:firstLine="0"/>
              <w:jc w:val="center"/>
              <w:rPr>
                <w:sz w:val="22"/>
                <w:szCs w:val="22"/>
                <w:lang w:val="ru-RU"/>
              </w:rPr>
            </w:pPr>
            <w:r w:rsidRPr="008B3A07">
              <w:rPr>
                <w:sz w:val="22"/>
                <w:szCs w:val="22"/>
                <w:lang w:val="ru-RU"/>
              </w:rPr>
              <w:t>км</w:t>
            </w:r>
          </w:p>
        </w:tc>
        <w:tc>
          <w:tcPr>
            <w:tcW w:w="1428" w:type="dxa"/>
            <w:shd w:val="clear" w:color="auto" w:fill="FFFFFF" w:themeFill="background1"/>
          </w:tcPr>
          <w:p w14:paraId="63DEF4C4" w14:textId="11573C38" w:rsidR="00B578C5" w:rsidRPr="008B3A07" w:rsidRDefault="008B3A07" w:rsidP="00B578C5">
            <w:pPr>
              <w:pStyle w:val="a0"/>
              <w:ind w:firstLine="0"/>
              <w:jc w:val="center"/>
              <w:rPr>
                <w:sz w:val="22"/>
                <w:szCs w:val="22"/>
                <w:lang w:val="ru-RU"/>
              </w:rPr>
            </w:pPr>
            <w:r w:rsidRPr="008B3A07">
              <w:rPr>
                <w:sz w:val="22"/>
                <w:szCs w:val="22"/>
                <w:lang w:val="ru-RU"/>
              </w:rPr>
              <w:t>19,9</w:t>
            </w:r>
          </w:p>
        </w:tc>
        <w:tc>
          <w:tcPr>
            <w:tcW w:w="1197" w:type="dxa"/>
            <w:shd w:val="clear" w:color="auto" w:fill="FFFFFF" w:themeFill="background1"/>
          </w:tcPr>
          <w:p w14:paraId="7B60DD6A" w14:textId="5AADE012" w:rsidR="00B578C5" w:rsidRPr="008B3A07" w:rsidRDefault="008B3A07" w:rsidP="00B578C5">
            <w:pPr>
              <w:pStyle w:val="a0"/>
              <w:ind w:firstLine="0"/>
              <w:jc w:val="center"/>
              <w:rPr>
                <w:sz w:val="22"/>
                <w:szCs w:val="22"/>
                <w:lang w:val="ru-RU"/>
              </w:rPr>
            </w:pPr>
            <w:r w:rsidRPr="008B3A07">
              <w:rPr>
                <w:sz w:val="22"/>
                <w:szCs w:val="22"/>
                <w:lang w:val="ru-RU"/>
              </w:rPr>
              <w:t>19,9</w:t>
            </w:r>
          </w:p>
        </w:tc>
      </w:tr>
      <w:tr w:rsidR="00E55E2F" w:rsidRPr="001A2BAC" w14:paraId="5B4CBD69" w14:textId="77777777" w:rsidTr="00F131C0">
        <w:trPr>
          <w:cantSplit/>
        </w:trPr>
        <w:tc>
          <w:tcPr>
            <w:tcW w:w="9414" w:type="dxa"/>
            <w:gridSpan w:val="5"/>
            <w:shd w:val="clear" w:color="auto" w:fill="D9D9D9" w:themeFill="background1" w:themeFillShade="D9"/>
          </w:tcPr>
          <w:p w14:paraId="415B0146" w14:textId="2BE2E466" w:rsidR="00E55E2F" w:rsidRPr="00F33780" w:rsidRDefault="00E55E2F" w:rsidP="00E55E2F">
            <w:pPr>
              <w:pStyle w:val="a0"/>
              <w:ind w:firstLine="0"/>
              <w:jc w:val="center"/>
              <w:rPr>
                <w:b/>
                <w:i/>
                <w:sz w:val="22"/>
                <w:szCs w:val="22"/>
                <w:lang w:val="ru-RU"/>
              </w:rPr>
            </w:pPr>
            <w:r w:rsidRPr="00F33780">
              <w:rPr>
                <w:b/>
                <w:i/>
                <w:sz w:val="22"/>
                <w:szCs w:val="22"/>
              </w:rPr>
              <w:t>V</w:t>
            </w:r>
            <w:r w:rsidRPr="00F33780">
              <w:rPr>
                <w:b/>
                <w:i/>
                <w:sz w:val="22"/>
                <w:szCs w:val="22"/>
                <w:lang w:val="ru-RU"/>
              </w:rPr>
              <w:t>. Инженерная инфраструктура и благоустройство территории</w:t>
            </w:r>
          </w:p>
        </w:tc>
      </w:tr>
      <w:tr w:rsidR="000F2852" w:rsidRPr="001A2BAC" w14:paraId="79A34283" w14:textId="77777777" w:rsidTr="00E33E77">
        <w:trPr>
          <w:cantSplit/>
        </w:trPr>
        <w:tc>
          <w:tcPr>
            <w:tcW w:w="695" w:type="dxa"/>
            <w:shd w:val="clear" w:color="auto" w:fill="D9D9D9" w:themeFill="background1" w:themeFillShade="D9"/>
          </w:tcPr>
          <w:p w14:paraId="2A0B486D" w14:textId="3A60DCE5" w:rsidR="000F2852" w:rsidRPr="00F33780" w:rsidRDefault="000F2852" w:rsidP="000F2852">
            <w:pPr>
              <w:pStyle w:val="a0"/>
              <w:ind w:firstLine="0"/>
              <w:jc w:val="center"/>
              <w:rPr>
                <w:b/>
                <w:i/>
                <w:sz w:val="22"/>
                <w:szCs w:val="22"/>
                <w:lang w:val="ru-RU"/>
              </w:rPr>
            </w:pPr>
            <w:r w:rsidRPr="00F33780">
              <w:rPr>
                <w:b/>
                <w:i/>
              </w:rPr>
              <w:t>5.1</w:t>
            </w:r>
          </w:p>
        </w:tc>
        <w:tc>
          <w:tcPr>
            <w:tcW w:w="4819" w:type="dxa"/>
            <w:shd w:val="clear" w:color="auto" w:fill="D9D9D9" w:themeFill="background1" w:themeFillShade="D9"/>
          </w:tcPr>
          <w:p w14:paraId="0DE64AED" w14:textId="31070DBE" w:rsidR="000F2852" w:rsidRPr="00E55E2F" w:rsidRDefault="000F2852" w:rsidP="000F2852">
            <w:pPr>
              <w:pStyle w:val="a0"/>
              <w:ind w:firstLine="0"/>
              <w:jc w:val="left"/>
              <w:rPr>
                <w:b/>
                <w:i/>
                <w:sz w:val="22"/>
                <w:szCs w:val="22"/>
                <w:highlight w:val="yellow"/>
                <w:lang w:val="ru-RU"/>
              </w:rPr>
            </w:pPr>
            <w:r w:rsidRPr="00E55E2F">
              <w:rPr>
                <w:b/>
                <w:i/>
                <w:sz w:val="22"/>
                <w:szCs w:val="22"/>
              </w:rPr>
              <w:t>Водопотребление</w:t>
            </w:r>
          </w:p>
        </w:tc>
        <w:tc>
          <w:tcPr>
            <w:tcW w:w="1275" w:type="dxa"/>
          </w:tcPr>
          <w:p w14:paraId="56D52AF5" w14:textId="12FC30F4" w:rsidR="000F2852" w:rsidRPr="00E55E2F" w:rsidRDefault="000F2852" w:rsidP="000F2852">
            <w:pPr>
              <w:pStyle w:val="a0"/>
              <w:ind w:firstLine="0"/>
              <w:jc w:val="center"/>
              <w:rPr>
                <w:sz w:val="22"/>
                <w:szCs w:val="22"/>
                <w:highlight w:val="yellow"/>
                <w:lang w:val="ru-RU"/>
              </w:rPr>
            </w:pPr>
            <w:r w:rsidRPr="000C7200">
              <w:rPr>
                <w:sz w:val="22"/>
                <w:szCs w:val="22"/>
              </w:rPr>
              <w:t>м</w:t>
            </w:r>
            <w:r w:rsidRPr="000C7200">
              <w:rPr>
                <w:sz w:val="22"/>
                <w:szCs w:val="22"/>
                <w:vertAlign w:val="superscript"/>
              </w:rPr>
              <w:t>3</w:t>
            </w:r>
            <w:r w:rsidRPr="000C7200">
              <w:rPr>
                <w:sz w:val="22"/>
                <w:szCs w:val="22"/>
              </w:rPr>
              <w:t>/сут.</w:t>
            </w:r>
          </w:p>
        </w:tc>
        <w:tc>
          <w:tcPr>
            <w:tcW w:w="1428" w:type="dxa"/>
          </w:tcPr>
          <w:p w14:paraId="4ADDD012" w14:textId="7B64D3D2" w:rsidR="000F2852" w:rsidRPr="00F70EE3" w:rsidRDefault="00F70EE3" w:rsidP="000F2852">
            <w:pPr>
              <w:pStyle w:val="a0"/>
              <w:ind w:firstLine="0"/>
              <w:jc w:val="center"/>
              <w:rPr>
                <w:sz w:val="22"/>
                <w:szCs w:val="22"/>
                <w:lang w:val="ru-RU"/>
              </w:rPr>
            </w:pPr>
            <w:r w:rsidRPr="00F70EE3">
              <w:rPr>
                <w:sz w:val="22"/>
                <w:szCs w:val="22"/>
                <w:lang w:val="ru-RU"/>
              </w:rPr>
              <w:t>566,99</w:t>
            </w:r>
          </w:p>
        </w:tc>
        <w:tc>
          <w:tcPr>
            <w:tcW w:w="1197" w:type="dxa"/>
          </w:tcPr>
          <w:p w14:paraId="3A841EED" w14:textId="71C422C4" w:rsidR="000F2852" w:rsidRPr="00F70EE3" w:rsidRDefault="00F70EE3" w:rsidP="000F2852">
            <w:pPr>
              <w:pStyle w:val="a0"/>
              <w:ind w:firstLine="0"/>
              <w:jc w:val="center"/>
              <w:rPr>
                <w:sz w:val="22"/>
                <w:szCs w:val="22"/>
                <w:lang w:val="ru-RU"/>
              </w:rPr>
            </w:pPr>
            <w:r w:rsidRPr="00F70EE3">
              <w:rPr>
                <w:sz w:val="22"/>
                <w:szCs w:val="22"/>
                <w:lang w:val="ru-RU"/>
              </w:rPr>
              <w:t>591,3</w:t>
            </w:r>
          </w:p>
        </w:tc>
      </w:tr>
      <w:tr w:rsidR="000F2852" w:rsidRPr="001A2BAC" w14:paraId="23BE3F1F" w14:textId="77777777" w:rsidTr="00E33E77">
        <w:trPr>
          <w:cantSplit/>
        </w:trPr>
        <w:tc>
          <w:tcPr>
            <w:tcW w:w="695" w:type="dxa"/>
            <w:shd w:val="clear" w:color="auto" w:fill="D9D9D9" w:themeFill="background1" w:themeFillShade="D9"/>
          </w:tcPr>
          <w:p w14:paraId="073B8252" w14:textId="76A6EF9D" w:rsidR="000F2852" w:rsidRPr="00E55E2F" w:rsidRDefault="000F2852" w:rsidP="000F2852">
            <w:pPr>
              <w:pStyle w:val="a0"/>
              <w:ind w:firstLine="0"/>
              <w:jc w:val="center"/>
              <w:rPr>
                <w:b/>
                <w:i/>
                <w:sz w:val="22"/>
                <w:szCs w:val="22"/>
                <w:highlight w:val="yellow"/>
                <w:lang w:val="ru-RU"/>
              </w:rPr>
            </w:pPr>
            <w:r w:rsidRPr="00E55E2F">
              <w:rPr>
                <w:b/>
                <w:i/>
              </w:rPr>
              <w:t>5.2</w:t>
            </w:r>
          </w:p>
        </w:tc>
        <w:tc>
          <w:tcPr>
            <w:tcW w:w="4819" w:type="dxa"/>
            <w:shd w:val="clear" w:color="auto" w:fill="D9D9D9" w:themeFill="background1" w:themeFillShade="D9"/>
          </w:tcPr>
          <w:p w14:paraId="11033878" w14:textId="7D433FB6" w:rsidR="000F2852" w:rsidRPr="00E55E2F" w:rsidRDefault="000F2852" w:rsidP="000F2852">
            <w:pPr>
              <w:pStyle w:val="a0"/>
              <w:ind w:firstLine="0"/>
              <w:jc w:val="left"/>
              <w:rPr>
                <w:b/>
                <w:i/>
                <w:sz w:val="22"/>
                <w:szCs w:val="22"/>
                <w:highlight w:val="yellow"/>
                <w:lang w:val="ru-RU"/>
              </w:rPr>
            </w:pPr>
            <w:r w:rsidRPr="00E55E2F">
              <w:rPr>
                <w:b/>
                <w:i/>
                <w:sz w:val="22"/>
                <w:szCs w:val="22"/>
              </w:rPr>
              <w:t>Водоотведение</w:t>
            </w:r>
          </w:p>
        </w:tc>
        <w:tc>
          <w:tcPr>
            <w:tcW w:w="1275" w:type="dxa"/>
          </w:tcPr>
          <w:p w14:paraId="4399FB4E" w14:textId="6FEECA38" w:rsidR="000F2852" w:rsidRPr="00E55E2F" w:rsidRDefault="000F2852" w:rsidP="000F2852">
            <w:pPr>
              <w:pStyle w:val="a0"/>
              <w:ind w:firstLine="0"/>
              <w:jc w:val="center"/>
              <w:rPr>
                <w:sz w:val="22"/>
                <w:szCs w:val="22"/>
                <w:highlight w:val="yellow"/>
                <w:lang w:val="ru-RU"/>
              </w:rPr>
            </w:pPr>
            <w:r w:rsidRPr="000C7200">
              <w:rPr>
                <w:sz w:val="22"/>
                <w:szCs w:val="22"/>
              </w:rPr>
              <w:t>м</w:t>
            </w:r>
            <w:r w:rsidRPr="000C7200">
              <w:rPr>
                <w:sz w:val="22"/>
                <w:szCs w:val="22"/>
                <w:vertAlign w:val="superscript"/>
              </w:rPr>
              <w:t>3</w:t>
            </w:r>
            <w:r w:rsidRPr="000C7200">
              <w:rPr>
                <w:sz w:val="22"/>
                <w:szCs w:val="22"/>
              </w:rPr>
              <w:t>/сут.</w:t>
            </w:r>
          </w:p>
        </w:tc>
        <w:tc>
          <w:tcPr>
            <w:tcW w:w="1428" w:type="dxa"/>
          </w:tcPr>
          <w:p w14:paraId="054AC385" w14:textId="53E82C6F" w:rsidR="000F2852" w:rsidRPr="00F70EE3" w:rsidRDefault="00F70EE3" w:rsidP="000F2852">
            <w:pPr>
              <w:pStyle w:val="a0"/>
              <w:ind w:firstLine="0"/>
              <w:jc w:val="center"/>
              <w:rPr>
                <w:sz w:val="22"/>
                <w:szCs w:val="22"/>
                <w:lang w:val="ru-RU"/>
              </w:rPr>
            </w:pPr>
            <w:r w:rsidRPr="00F70EE3">
              <w:rPr>
                <w:sz w:val="22"/>
                <w:szCs w:val="22"/>
                <w:lang w:val="ru-RU"/>
              </w:rPr>
              <w:t>437,54</w:t>
            </w:r>
          </w:p>
        </w:tc>
        <w:tc>
          <w:tcPr>
            <w:tcW w:w="1197" w:type="dxa"/>
          </w:tcPr>
          <w:p w14:paraId="203B732D" w14:textId="0CFD7026" w:rsidR="000F2852" w:rsidRPr="00F70EE3" w:rsidRDefault="00F70EE3" w:rsidP="000F2852">
            <w:pPr>
              <w:pStyle w:val="a0"/>
              <w:ind w:firstLine="0"/>
              <w:jc w:val="center"/>
              <w:rPr>
                <w:sz w:val="22"/>
                <w:szCs w:val="22"/>
                <w:lang w:val="ru-RU"/>
              </w:rPr>
            </w:pPr>
            <w:r w:rsidRPr="00F70EE3">
              <w:rPr>
                <w:sz w:val="22"/>
                <w:szCs w:val="22"/>
                <w:lang w:val="ru-RU"/>
              </w:rPr>
              <w:t>456,3</w:t>
            </w:r>
          </w:p>
        </w:tc>
      </w:tr>
      <w:tr w:rsidR="000F2852" w:rsidRPr="001A2BAC" w14:paraId="4402F1B2" w14:textId="77777777" w:rsidTr="00E33E77">
        <w:trPr>
          <w:cantSplit/>
        </w:trPr>
        <w:tc>
          <w:tcPr>
            <w:tcW w:w="695" w:type="dxa"/>
            <w:shd w:val="clear" w:color="auto" w:fill="D9D9D9" w:themeFill="background1" w:themeFillShade="D9"/>
          </w:tcPr>
          <w:p w14:paraId="54883D76" w14:textId="17F015B1" w:rsidR="000F2852" w:rsidRPr="00E55E2F" w:rsidRDefault="000F2852" w:rsidP="000F2852">
            <w:pPr>
              <w:pStyle w:val="a0"/>
              <w:ind w:firstLine="0"/>
              <w:jc w:val="center"/>
              <w:rPr>
                <w:b/>
                <w:i/>
                <w:sz w:val="22"/>
                <w:szCs w:val="22"/>
                <w:highlight w:val="yellow"/>
                <w:lang w:val="ru-RU"/>
              </w:rPr>
            </w:pPr>
            <w:r w:rsidRPr="00E55E2F">
              <w:rPr>
                <w:b/>
                <w:i/>
              </w:rPr>
              <w:t>5.3</w:t>
            </w:r>
          </w:p>
        </w:tc>
        <w:tc>
          <w:tcPr>
            <w:tcW w:w="4819" w:type="dxa"/>
            <w:shd w:val="clear" w:color="auto" w:fill="D9D9D9" w:themeFill="background1" w:themeFillShade="D9"/>
          </w:tcPr>
          <w:p w14:paraId="09AAB05C" w14:textId="707CE26B" w:rsidR="000F2852" w:rsidRPr="00E55E2F" w:rsidRDefault="000F2852" w:rsidP="000F2852">
            <w:pPr>
              <w:pStyle w:val="a0"/>
              <w:ind w:firstLine="0"/>
              <w:jc w:val="left"/>
              <w:rPr>
                <w:b/>
                <w:i/>
                <w:sz w:val="22"/>
                <w:szCs w:val="22"/>
                <w:highlight w:val="yellow"/>
                <w:lang w:val="ru-RU"/>
              </w:rPr>
            </w:pPr>
            <w:r w:rsidRPr="00E55E2F">
              <w:rPr>
                <w:b/>
                <w:i/>
                <w:sz w:val="22"/>
                <w:szCs w:val="22"/>
              </w:rPr>
              <w:t xml:space="preserve">Энергопотребление </w:t>
            </w:r>
          </w:p>
        </w:tc>
        <w:tc>
          <w:tcPr>
            <w:tcW w:w="1275" w:type="dxa"/>
          </w:tcPr>
          <w:p w14:paraId="743C80C0" w14:textId="36D0AE6C" w:rsidR="000F2852" w:rsidRPr="00E55E2F" w:rsidRDefault="000F2852" w:rsidP="000F2852">
            <w:pPr>
              <w:pStyle w:val="a0"/>
              <w:ind w:firstLine="0"/>
              <w:jc w:val="center"/>
              <w:rPr>
                <w:sz w:val="22"/>
                <w:szCs w:val="22"/>
                <w:highlight w:val="yellow"/>
                <w:lang w:val="ru-RU"/>
              </w:rPr>
            </w:pPr>
            <w:r w:rsidRPr="000C7200">
              <w:rPr>
                <w:sz w:val="22"/>
                <w:szCs w:val="22"/>
                <w:lang w:val="ru-RU"/>
              </w:rPr>
              <w:t>тыс. кВт в год</w:t>
            </w:r>
          </w:p>
        </w:tc>
        <w:tc>
          <w:tcPr>
            <w:tcW w:w="1428" w:type="dxa"/>
          </w:tcPr>
          <w:p w14:paraId="502442F4" w14:textId="010C04F0" w:rsidR="000F2852" w:rsidRPr="00E55E2F" w:rsidRDefault="000F2852" w:rsidP="000F2852">
            <w:pPr>
              <w:pStyle w:val="a0"/>
              <w:ind w:firstLine="0"/>
              <w:jc w:val="center"/>
              <w:rPr>
                <w:sz w:val="22"/>
                <w:szCs w:val="22"/>
                <w:highlight w:val="yellow"/>
                <w:lang w:val="ru-RU"/>
              </w:rPr>
            </w:pPr>
            <w:r w:rsidRPr="000F2852">
              <w:rPr>
                <w:sz w:val="22"/>
                <w:szCs w:val="22"/>
                <w:lang w:val="ru-RU"/>
              </w:rPr>
              <w:t>2459,55</w:t>
            </w:r>
          </w:p>
        </w:tc>
        <w:tc>
          <w:tcPr>
            <w:tcW w:w="1197" w:type="dxa"/>
          </w:tcPr>
          <w:p w14:paraId="1A297890" w14:textId="45262662" w:rsidR="000F2852" w:rsidRPr="00E55E2F" w:rsidRDefault="000F2852" w:rsidP="000F2852">
            <w:pPr>
              <w:pStyle w:val="a0"/>
              <w:ind w:firstLine="0"/>
              <w:jc w:val="center"/>
              <w:rPr>
                <w:sz w:val="22"/>
                <w:szCs w:val="22"/>
                <w:highlight w:val="yellow"/>
                <w:lang w:val="ru-RU"/>
              </w:rPr>
            </w:pPr>
            <w:r w:rsidRPr="000F2852">
              <w:rPr>
                <w:sz w:val="22"/>
                <w:szCs w:val="22"/>
                <w:lang w:val="ru-RU"/>
              </w:rPr>
              <w:t>2565</w:t>
            </w:r>
          </w:p>
        </w:tc>
      </w:tr>
      <w:tr w:rsidR="000F2852" w:rsidRPr="001A2BAC" w14:paraId="6BCE43D2" w14:textId="77777777" w:rsidTr="00E33E77">
        <w:trPr>
          <w:cantSplit/>
        </w:trPr>
        <w:tc>
          <w:tcPr>
            <w:tcW w:w="695" w:type="dxa"/>
            <w:shd w:val="clear" w:color="auto" w:fill="D9D9D9" w:themeFill="background1" w:themeFillShade="D9"/>
          </w:tcPr>
          <w:p w14:paraId="5B1DEB28" w14:textId="020708C7" w:rsidR="000F2852" w:rsidRPr="00E55E2F" w:rsidRDefault="000F2852" w:rsidP="000F2852">
            <w:pPr>
              <w:pStyle w:val="a0"/>
              <w:ind w:firstLine="0"/>
              <w:jc w:val="center"/>
              <w:rPr>
                <w:b/>
                <w:i/>
                <w:sz w:val="22"/>
                <w:szCs w:val="22"/>
                <w:highlight w:val="yellow"/>
                <w:lang w:val="ru-RU"/>
              </w:rPr>
            </w:pPr>
            <w:r w:rsidRPr="00E55E2F">
              <w:rPr>
                <w:b/>
                <w:i/>
              </w:rPr>
              <w:t>5.4</w:t>
            </w:r>
          </w:p>
        </w:tc>
        <w:tc>
          <w:tcPr>
            <w:tcW w:w="4819" w:type="dxa"/>
            <w:shd w:val="clear" w:color="auto" w:fill="D9D9D9" w:themeFill="background1" w:themeFillShade="D9"/>
          </w:tcPr>
          <w:p w14:paraId="25D33461" w14:textId="178C846D" w:rsidR="000F2852" w:rsidRPr="00E55E2F" w:rsidRDefault="000F2852" w:rsidP="000F2852">
            <w:pPr>
              <w:pStyle w:val="a0"/>
              <w:ind w:firstLine="0"/>
              <w:jc w:val="left"/>
              <w:rPr>
                <w:b/>
                <w:i/>
                <w:sz w:val="22"/>
                <w:szCs w:val="22"/>
                <w:highlight w:val="yellow"/>
                <w:lang w:val="ru-RU"/>
              </w:rPr>
            </w:pPr>
            <w:r w:rsidRPr="00E55E2F">
              <w:rPr>
                <w:b/>
                <w:i/>
                <w:sz w:val="22"/>
                <w:szCs w:val="22"/>
                <w:lang w:val="ru-RU"/>
              </w:rPr>
              <w:t>Санитарная очистка территорий. Количество твердых коммунальных отходов</w:t>
            </w:r>
          </w:p>
        </w:tc>
        <w:tc>
          <w:tcPr>
            <w:tcW w:w="1275" w:type="dxa"/>
          </w:tcPr>
          <w:p w14:paraId="328D255C" w14:textId="45C6E5FD" w:rsidR="000F2852" w:rsidRPr="00E55E2F" w:rsidRDefault="002B448F" w:rsidP="000F2852">
            <w:pPr>
              <w:pStyle w:val="a0"/>
              <w:ind w:firstLine="0"/>
              <w:jc w:val="center"/>
              <w:rPr>
                <w:sz w:val="22"/>
                <w:szCs w:val="22"/>
                <w:highlight w:val="yellow"/>
                <w:lang w:val="ru-RU"/>
              </w:rPr>
            </w:pPr>
            <w:r w:rsidRPr="000C7200">
              <w:rPr>
                <w:sz w:val="22"/>
                <w:szCs w:val="22"/>
              </w:rPr>
              <w:t>м</w:t>
            </w:r>
            <w:r w:rsidRPr="000C7200">
              <w:rPr>
                <w:sz w:val="22"/>
                <w:szCs w:val="22"/>
                <w:vertAlign w:val="superscript"/>
              </w:rPr>
              <w:t>3</w:t>
            </w:r>
            <w:r w:rsidRPr="000C7200">
              <w:rPr>
                <w:sz w:val="22"/>
                <w:szCs w:val="22"/>
              </w:rPr>
              <w:t>/</w:t>
            </w:r>
            <w:r>
              <w:rPr>
                <w:sz w:val="22"/>
                <w:szCs w:val="22"/>
              </w:rPr>
              <w:t>год</w:t>
            </w:r>
          </w:p>
        </w:tc>
        <w:tc>
          <w:tcPr>
            <w:tcW w:w="1428" w:type="dxa"/>
          </w:tcPr>
          <w:p w14:paraId="6BDF1622" w14:textId="728EB872" w:rsidR="000F2852" w:rsidRPr="002B448F" w:rsidRDefault="002B448F" w:rsidP="000F2852">
            <w:pPr>
              <w:pStyle w:val="a0"/>
              <w:ind w:firstLine="0"/>
              <w:jc w:val="center"/>
              <w:rPr>
                <w:sz w:val="22"/>
                <w:szCs w:val="22"/>
                <w:lang w:val="ru-RU"/>
              </w:rPr>
            </w:pPr>
            <w:r w:rsidRPr="002B448F">
              <w:rPr>
                <w:sz w:val="22"/>
                <w:szCs w:val="22"/>
                <w:lang w:val="ru-RU"/>
              </w:rPr>
              <w:t>4815,54</w:t>
            </w:r>
          </w:p>
        </w:tc>
        <w:tc>
          <w:tcPr>
            <w:tcW w:w="1197" w:type="dxa"/>
          </w:tcPr>
          <w:p w14:paraId="6860FCC7" w14:textId="6846EF43" w:rsidR="000F2852" w:rsidRPr="002B448F" w:rsidRDefault="002B448F" w:rsidP="000F2852">
            <w:pPr>
              <w:pStyle w:val="a0"/>
              <w:ind w:firstLine="0"/>
              <w:jc w:val="center"/>
              <w:rPr>
                <w:sz w:val="22"/>
                <w:szCs w:val="22"/>
                <w:lang w:val="ru-RU"/>
              </w:rPr>
            </w:pPr>
            <w:r w:rsidRPr="002B448F">
              <w:rPr>
                <w:sz w:val="22"/>
                <w:szCs w:val="22"/>
                <w:lang w:val="ru-RU"/>
              </w:rPr>
              <w:t>5022</w:t>
            </w:r>
          </w:p>
        </w:tc>
      </w:tr>
      <w:tr w:rsidR="000F2852" w:rsidRPr="001A2BAC" w14:paraId="6CB29E0C" w14:textId="77777777" w:rsidTr="00E33E77">
        <w:trPr>
          <w:cantSplit/>
        </w:trPr>
        <w:tc>
          <w:tcPr>
            <w:tcW w:w="695" w:type="dxa"/>
            <w:shd w:val="clear" w:color="auto" w:fill="D9D9D9" w:themeFill="background1" w:themeFillShade="D9"/>
          </w:tcPr>
          <w:p w14:paraId="630CADD9" w14:textId="09F5EE2D" w:rsidR="000F2852" w:rsidRPr="00E55E2F" w:rsidRDefault="000F2852" w:rsidP="000F2852">
            <w:pPr>
              <w:pStyle w:val="a0"/>
              <w:ind w:firstLine="0"/>
              <w:jc w:val="center"/>
              <w:rPr>
                <w:b/>
                <w:i/>
                <w:sz w:val="22"/>
                <w:szCs w:val="22"/>
                <w:highlight w:val="yellow"/>
                <w:lang w:val="ru-RU"/>
              </w:rPr>
            </w:pPr>
            <w:r w:rsidRPr="00E55E2F">
              <w:rPr>
                <w:b/>
                <w:i/>
              </w:rPr>
              <w:t>5.5</w:t>
            </w:r>
          </w:p>
        </w:tc>
        <w:tc>
          <w:tcPr>
            <w:tcW w:w="4819" w:type="dxa"/>
            <w:shd w:val="clear" w:color="auto" w:fill="D9D9D9" w:themeFill="background1" w:themeFillShade="D9"/>
          </w:tcPr>
          <w:p w14:paraId="787640A9" w14:textId="3ABEE2CE" w:rsidR="000F2852" w:rsidRPr="00E55E2F" w:rsidRDefault="000F2852" w:rsidP="000F2852">
            <w:pPr>
              <w:pStyle w:val="a0"/>
              <w:ind w:firstLine="0"/>
              <w:jc w:val="left"/>
              <w:rPr>
                <w:b/>
                <w:i/>
                <w:sz w:val="22"/>
                <w:szCs w:val="22"/>
                <w:highlight w:val="yellow"/>
                <w:lang w:val="ru-RU"/>
              </w:rPr>
            </w:pPr>
            <w:r w:rsidRPr="00E55E2F">
              <w:rPr>
                <w:b/>
                <w:i/>
                <w:sz w:val="22"/>
                <w:szCs w:val="22"/>
              </w:rPr>
              <w:t>Газоснабжение</w:t>
            </w:r>
          </w:p>
        </w:tc>
        <w:tc>
          <w:tcPr>
            <w:tcW w:w="1275" w:type="dxa"/>
          </w:tcPr>
          <w:p w14:paraId="6B9B83A3" w14:textId="2C3B7BE0" w:rsidR="000F2852" w:rsidRPr="00E55E2F" w:rsidRDefault="000F2852" w:rsidP="000F2852">
            <w:pPr>
              <w:pStyle w:val="a0"/>
              <w:ind w:firstLine="0"/>
              <w:jc w:val="center"/>
              <w:rPr>
                <w:sz w:val="22"/>
                <w:szCs w:val="22"/>
                <w:highlight w:val="yellow"/>
                <w:lang w:val="ru-RU"/>
              </w:rPr>
            </w:pPr>
            <w:r w:rsidRPr="000C7200">
              <w:rPr>
                <w:sz w:val="22"/>
                <w:szCs w:val="22"/>
                <w:lang w:val="ru-RU"/>
              </w:rPr>
              <w:t>куб.м/год</w:t>
            </w:r>
          </w:p>
        </w:tc>
        <w:tc>
          <w:tcPr>
            <w:tcW w:w="1428" w:type="dxa"/>
          </w:tcPr>
          <w:p w14:paraId="4815E1F3" w14:textId="639B441C" w:rsidR="000F2852" w:rsidRPr="00E55E2F" w:rsidRDefault="000F2852" w:rsidP="000F2852">
            <w:pPr>
              <w:pStyle w:val="a0"/>
              <w:ind w:firstLine="0"/>
              <w:jc w:val="center"/>
              <w:rPr>
                <w:sz w:val="22"/>
                <w:szCs w:val="22"/>
                <w:highlight w:val="yellow"/>
                <w:lang w:val="ru-RU"/>
              </w:rPr>
            </w:pPr>
            <w:r w:rsidRPr="000F2852">
              <w:rPr>
                <w:sz w:val="22"/>
                <w:szCs w:val="22"/>
                <w:lang w:val="ru-RU"/>
              </w:rPr>
              <w:t>776700</w:t>
            </w:r>
          </w:p>
        </w:tc>
        <w:tc>
          <w:tcPr>
            <w:tcW w:w="1197" w:type="dxa"/>
            <w:shd w:val="clear" w:color="auto" w:fill="auto"/>
          </w:tcPr>
          <w:p w14:paraId="0A8A0A1D" w14:textId="5690C88D" w:rsidR="000F2852" w:rsidRPr="00E55E2F" w:rsidRDefault="000F2852" w:rsidP="000F2852">
            <w:pPr>
              <w:pStyle w:val="a0"/>
              <w:ind w:firstLine="0"/>
              <w:jc w:val="center"/>
              <w:rPr>
                <w:sz w:val="22"/>
                <w:szCs w:val="22"/>
                <w:highlight w:val="yellow"/>
                <w:lang w:val="ru-RU"/>
              </w:rPr>
            </w:pPr>
            <w:r w:rsidRPr="000F2852">
              <w:rPr>
                <w:sz w:val="22"/>
                <w:szCs w:val="22"/>
                <w:lang w:val="ru-RU"/>
              </w:rPr>
              <w:t>810000</w:t>
            </w:r>
          </w:p>
        </w:tc>
      </w:tr>
    </w:tbl>
    <w:p w14:paraId="33DA24AA" w14:textId="77777777" w:rsidR="00B05165" w:rsidRDefault="00B05165" w:rsidP="00A5147D">
      <w:pPr>
        <w:rPr>
          <w:lang w:eastAsia="ar-SA" w:bidi="en-US"/>
        </w:rPr>
      </w:pPr>
    </w:p>
    <w:sectPr w:rsidR="00B05165" w:rsidSect="00E33E77">
      <w:pgSz w:w="11906" w:h="16838"/>
      <w:pgMar w:top="1701"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6E785" w14:textId="77777777" w:rsidR="00774D9E" w:rsidRDefault="00774D9E" w:rsidP="009D69D2">
      <w:r>
        <w:separator/>
      </w:r>
    </w:p>
  </w:endnote>
  <w:endnote w:type="continuationSeparator" w:id="0">
    <w:p w14:paraId="56640088" w14:textId="77777777" w:rsidR="00774D9E" w:rsidRDefault="00774D9E"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charset w:val="00"/>
    <w:family w:val="auto"/>
    <w:pitch w:val="default"/>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2719B" w14:textId="0C36CC69" w:rsidR="00474A7E" w:rsidRDefault="00474A7E" w:rsidP="00AD4558">
    <w:pPr>
      <w:pStyle w:val="af7"/>
      <w:tabs>
        <w:tab w:val="clear" w:pos="9355"/>
        <w:tab w:val="right" w:pos="7513"/>
      </w:tabs>
      <w:jc w:val="right"/>
    </w:pPr>
    <w:r>
      <w:t>_____________________________________________________________________________________________</w:t>
    </w:r>
  </w:p>
  <w:sdt>
    <w:sdtPr>
      <w:id w:val="-469211747"/>
    </w:sdtPr>
    <w:sdtContent>
      <w:p w14:paraId="629D31C8" w14:textId="1AB6C7BE" w:rsidR="00474A7E" w:rsidRDefault="00474A7E" w:rsidP="0036020C">
        <w:pPr>
          <w:pStyle w:val="af7"/>
          <w:tabs>
            <w:tab w:val="clear" w:pos="4677"/>
            <w:tab w:val="clear" w:pos="9355"/>
            <w:tab w:val="right" w:pos="14317"/>
          </w:tabs>
          <w:ind w:left="142"/>
        </w:pPr>
        <w:r w:rsidRPr="00EE59AB">
          <w:t>ООО «НИПИ ГЕОМИР», 2019 г.</w:t>
        </w:r>
        <w:r>
          <w:t xml:space="preserve">                                                                                                                            </w:t>
        </w:r>
        <w:r>
          <w:fldChar w:fldCharType="begin"/>
        </w:r>
        <w:r>
          <w:instrText xml:space="preserve"> PAGE   \* MERGEFORMAT </w:instrText>
        </w:r>
        <w:r>
          <w:fldChar w:fldCharType="separate"/>
        </w:r>
        <w:r>
          <w:rPr>
            <w:noProof/>
          </w:rPr>
          <w:t>22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023A1" w14:textId="15404800" w:rsidR="00474A7E" w:rsidRDefault="00474A7E" w:rsidP="00AD4558">
    <w:pPr>
      <w:pStyle w:val="af7"/>
      <w:tabs>
        <w:tab w:val="clear" w:pos="9355"/>
        <w:tab w:val="right" w:pos="7513"/>
      </w:tabs>
      <w:jc w:val="right"/>
    </w:pPr>
    <w:r>
      <w:t>_____________________________________________________________________________________________</w:t>
    </w:r>
  </w:p>
  <w:sdt>
    <w:sdtPr>
      <w:id w:val="-1093385720"/>
    </w:sdtPr>
    <w:sdtContent>
      <w:p w14:paraId="11E3A33E" w14:textId="4D7BDC08" w:rsidR="00474A7E" w:rsidRDefault="00474A7E" w:rsidP="00775038">
        <w:pPr>
          <w:pStyle w:val="af7"/>
          <w:tabs>
            <w:tab w:val="clear" w:pos="4677"/>
            <w:tab w:val="clear" w:pos="9355"/>
            <w:tab w:val="right" w:pos="14003"/>
          </w:tabs>
        </w:pPr>
        <w:sdt>
          <w:sdtPr>
            <w:id w:val="-1524324948"/>
          </w:sdtPr>
          <w:sdtContent>
            <w:r>
              <w:t>ООО «НИПИ ГЕОМИР», 2019 г.</w:t>
            </w:r>
          </w:sdtContent>
        </w:sdt>
        <w:r>
          <w:t xml:space="preserve">                                                                                                                              </w:t>
        </w:r>
        <w:r>
          <w:fldChar w:fldCharType="begin"/>
        </w:r>
        <w:r>
          <w:instrText xml:space="preserve"> PAGE   \* MERGEFORMAT </w:instrText>
        </w:r>
        <w:r>
          <w:fldChar w:fldCharType="separate"/>
        </w:r>
        <w:r>
          <w:rPr>
            <w:noProof/>
          </w:rPr>
          <w:t>29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3C3BE" w14:textId="7E362383" w:rsidR="00474A7E" w:rsidRDefault="00474A7E" w:rsidP="00AD4558">
    <w:pPr>
      <w:pStyle w:val="af7"/>
      <w:tabs>
        <w:tab w:val="clear" w:pos="9355"/>
        <w:tab w:val="right" w:pos="7513"/>
      </w:tabs>
      <w:jc w:val="right"/>
    </w:pPr>
    <w:r>
      <w:t>____________________________________________________________________________________________________________________________________________________</w:t>
    </w:r>
  </w:p>
  <w:sdt>
    <w:sdtPr>
      <w:id w:val="-151915131"/>
    </w:sdtPr>
    <w:sdtContent>
      <w:p w14:paraId="10391F60" w14:textId="2D15F8FB" w:rsidR="00474A7E" w:rsidRDefault="00474A7E" w:rsidP="00EE59AB">
        <w:pPr>
          <w:pStyle w:val="af7"/>
          <w:tabs>
            <w:tab w:val="clear" w:pos="4677"/>
            <w:tab w:val="clear" w:pos="9355"/>
            <w:tab w:val="right" w:pos="14742"/>
          </w:tabs>
        </w:pPr>
        <w:sdt>
          <w:sdtPr>
            <w:id w:val="-1331211033"/>
          </w:sdtPr>
          <w:sdtContent>
            <w:r>
              <w:t>ООО «НИПИ ГЕОМИР», 2019 г.</w:t>
            </w:r>
          </w:sdtContent>
        </w:sdt>
        <w:r>
          <w:tab/>
        </w:r>
        <w:r>
          <w:fldChar w:fldCharType="begin"/>
        </w:r>
        <w:r>
          <w:instrText xml:space="preserve"> PAGE   \* MERGEFORMAT </w:instrText>
        </w:r>
        <w:r>
          <w:fldChar w:fldCharType="separate"/>
        </w:r>
        <w:r>
          <w:rPr>
            <w:noProof/>
          </w:rPr>
          <w:t>30</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2FA9B" w14:textId="55B3CB3B" w:rsidR="00474A7E" w:rsidRDefault="00474A7E" w:rsidP="00AD4558">
    <w:pPr>
      <w:pStyle w:val="af7"/>
      <w:tabs>
        <w:tab w:val="clear" w:pos="9355"/>
        <w:tab w:val="right" w:pos="7513"/>
      </w:tabs>
      <w:jc w:val="right"/>
    </w:pPr>
    <w:r>
      <w:t>_____________________________________________________________________________________________</w:t>
    </w:r>
  </w:p>
  <w:sdt>
    <w:sdtPr>
      <w:id w:val="-509913848"/>
    </w:sdtPr>
    <w:sdtContent>
      <w:p w14:paraId="6364C780" w14:textId="1CB6F95A" w:rsidR="00474A7E" w:rsidRDefault="00474A7E" w:rsidP="00775038">
        <w:pPr>
          <w:pStyle w:val="af7"/>
          <w:tabs>
            <w:tab w:val="clear" w:pos="4677"/>
            <w:tab w:val="clear" w:pos="9355"/>
            <w:tab w:val="right" w:pos="14003"/>
          </w:tabs>
        </w:pPr>
        <w:r w:rsidRPr="00EE59AB">
          <w:t>ООО «НИПИ ГЕОМИР», 2019 г.</w:t>
        </w:r>
        <w:r>
          <w:t xml:space="preserve">                                                                                                                              </w:t>
        </w:r>
        <w:r>
          <w:fldChar w:fldCharType="begin"/>
        </w:r>
        <w:r>
          <w:instrText xml:space="preserve"> PAGE   \* MERGEFORMAT </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E389E" w14:textId="77777777" w:rsidR="00774D9E" w:rsidRDefault="00774D9E" w:rsidP="009D69D2">
      <w:r>
        <w:separator/>
      </w:r>
    </w:p>
  </w:footnote>
  <w:footnote w:type="continuationSeparator" w:id="0">
    <w:p w14:paraId="2D0749B4" w14:textId="77777777" w:rsidR="00774D9E" w:rsidRDefault="00774D9E"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CBC75" w14:textId="7EB24688" w:rsidR="00474A7E" w:rsidRPr="003B02B8" w:rsidRDefault="00474A7E" w:rsidP="0002317B">
    <w:pPr>
      <w:pStyle w:val="af5"/>
      <w:pBdr>
        <w:bottom w:val="inset" w:sz="6" w:space="1" w:color="auto"/>
      </w:pBdr>
      <w:tabs>
        <w:tab w:val="clear" w:pos="4677"/>
      </w:tabs>
      <w:spacing w:line="300" w:lineRule="auto"/>
      <w:jc w:val="center"/>
      <w:rPr>
        <w:color w:val="262626" w:themeColor="text1" w:themeTint="D9"/>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Анастасиевского сельского поселения Матвеево-Курганского</w:t>
    </w:r>
    <w:r w:rsidRPr="00747DD9">
      <w:rPr>
        <w:sz w:val="20"/>
        <w:szCs w:val="20"/>
      </w:rPr>
      <w:t xml:space="preserve"> </w:t>
    </w:r>
    <w:r w:rsidRPr="00F045F6">
      <w:rPr>
        <w:sz w:val="20"/>
        <w:szCs w:val="20"/>
      </w:rPr>
      <w:t>района</w:t>
    </w:r>
    <w:r>
      <w:rPr>
        <w:sz w:val="20"/>
        <w:szCs w:val="20"/>
      </w:rPr>
      <w:t xml:space="preserve"> Ростовской области. Том 2</w:t>
    </w:r>
    <w:r w:rsidRPr="003C5C40">
      <w:rPr>
        <w:sz w:val="20"/>
        <w:szCs w:val="20"/>
      </w:rPr>
      <w:t xml:space="preserve">. </w:t>
    </w:r>
    <w:r>
      <w:rPr>
        <w:sz w:val="20"/>
        <w:szCs w:val="20"/>
      </w:rPr>
      <w:t>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6F392" w14:textId="77777777" w:rsidR="00156D28" w:rsidRDefault="00474A7E" w:rsidP="00156D28">
    <w:pPr>
      <w:pStyle w:val="af5"/>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Анастасиевского сельского поселения Матвеево-Курганского</w:t>
    </w:r>
    <w:r w:rsidRPr="00747DD9">
      <w:rPr>
        <w:sz w:val="20"/>
        <w:szCs w:val="20"/>
      </w:rPr>
      <w:t xml:space="preserve"> </w:t>
    </w:r>
    <w:r w:rsidRPr="00F045F6">
      <w:rPr>
        <w:sz w:val="20"/>
        <w:szCs w:val="20"/>
      </w:rPr>
      <w:t>района</w:t>
    </w:r>
  </w:p>
  <w:p w14:paraId="541A0E68" w14:textId="69CF1D67" w:rsidR="00474A7E" w:rsidRPr="00156D28" w:rsidRDefault="00474A7E" w:rsidP="00156D28">
    <w:pPr>
      <w:pStyle w:val="af5"/>
      <w:pBdr>
        <w:bottom w:val="inset" w:sz="6" w:space="1" w:color="auto"/>
      </w:pBdr>
      <w:tabs>
        <w:tab w:val="clear" w:pos="4677"/>
      </w:tabs>
      <w:spacing w:line="300" w:lineRule="auto"/>
      <w:jc w:val="center"/>
      <w:rPr>
        <w:sz w:val="20"/>
        <w:szCs w:val="20"/>
      </w:rPr>
    </w:pPr>
    <w:r>
      <w:rPr>
        <w:sz w:val="20"/>
        <w:szCs w:val="20"/>
      </w:rPr>
      <w:t>Ростовской области.</w:t>
    </w:r>
    <w:r w:rsidR="000C33D2">
      <w:rPr>
        <w:sz w:val="20"/>
        <w:szCs w:val="20"/>
      </w:rPr>
      <w:t xml:space="preserve"> </w:t>
    </w:r>
    <w:r>
      <w:rPr>
        <w:sz w:val="20"/>
        <w:szCs w:val="20"/>
      </w:rPr>
      <w:t>Том 2</w:t>
    </w:r>
    <w:r w:rsidRPr="003C5C40">
      <w:rPr>
        <w:sz w:val="20"/>
        <w:szCs w:val="20"/>
      </w:rPr>
      <w:t xml:space="preserve">. </w:t>
    </w:r>
    <w:r>
      <w:rPr>
        <w:sz w:val="20"/>
        <w:szCs w:val="20"/>
      </w:rPr>
      <w:t>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68756" w14:textId="0057DF7C" w:rsidR="00474A7E" w:rsidRPr="0064781A" w:rsidRDefault="00474A7E" w:rsidP="0064781A">
    <w:pPr>
      <w:pStyle w:val="af5"/>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Анастасиевского сельского поселения Матвеево-Курганского</w:t>
    </w:r>
    <w:r w:rsidRPr="00747DD9">
      <w:rPr>
        <w:sz w:val="20"/>
        <w:szCs w:val="20"/>
      </w:rPr>
      <w:t xml:space="preserve"> </w:t>
    </w:r>
    <w:r w:rsidRPr="00F045F6">
      <w:rPr>
        <w:sz w:val="20"/>
        <w:szCs w:val="20"/>
      </w:rPr>
      <w:t>района</w:t>
    </w:r>
    <w:r>
      <w:rPr>
        <w:sz w:val="20"/>
        <w:szCs w:val="20"/>
      </w:rPr>
      <w:t xml:space="preserve"> Ростовской области. Том 2</w:t>
    </w:r>
    <w:r w:rsidRPr="003C5C40">
      <w:rPr>
        <w:sz w:val="20"/>
        <w:szCs w:val="20"/>
      </w:rPr>
      <w:t xml:space="preserve">. </w:t>
    </w:r>
    <w:r>
      <w:rPr>
        <w:sz w:val="20"/>
        <w:szCs w:val="20"/>
      </w:rPr>
      <w:t>Материалы по обоснованию</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331E7" w14:textId="5E462BB3" w:rsidR="00474A7E" w:rsidRPr="003B02B8" w:rsidRDefault="00474A7E" w:rsidP="0002317B">
    <w:pPr>
      <w:pStyle w:val="af5"/>
      <w:pBdr>
        <w:bottom w:val="inset" w:sz="6" w:space="1" w:color="auto"/>
      </w:pBdr>
      <w:tabs>
        <w:tab w:val="clear" w:pos="4677"/>
      </w:tabs>
      <w:spacing w:line="300" w:lineRule="auto"/>
      <w:jc w:val="center"/>
      <w:rPr>
        <w:color w:val="262626" w:themeColor="text1" w:themeTint="D9"/>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Анастасиевского сельского поселения Матвеево-Курганского</w:t>
    </w:r>
    <w:r w:rsidRPr="00747DD9">
      <w:rPr>
        <w:sz w:val="20"/>
        <w:szCs w:val="20"/>
      </w:rPr>
      <w:t xml:space="preserve"> </w:t>
    </w:r>
    <w:r w:rsidRPr="00F045F6">
      <w:rPr>
        <w:sz w:val="20"/>
        <w:szCs w:val="20"/>
      </w:rPr>
      <w:t>района</w:t>
    </w:r>
    <w:r>
      <w:rPr>
        <w:sz w:val="20"/>
        <w:szCs w:val="20"/>
      </w:rPr>
      <w:t xml:space="preserve"> Ростовской области. Том 2</w:t>
    </w:r>
    <w:r w:rsidRPr="003C5C40">
      <w:rPr>
        <w:sz w:val="20"/>
        <w:szCs w:val="20"/>
      </w:rPr>
      <w:t xml:space="preserve">. </w:t>
    </w:r>
    <w:r>
      <w:rPr>
        <w:sz w:val="20"/>
        <w:szCs w:val="20"/>
      </w:rPr>
      <w:t>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0475E71"/>
    <w:multiLevelType w:val="hybridMultilevel"/>
    <w:tmpl w:val="F724E606"/>
    <w:lvl w:ilvl="0" w:tplc="92C621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00992218"/>
    <w:multiLevelType w:val="hybridMultilevel"/>
    <w:tmpl w:val="99C46BB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D582369"/>
    <w:multiLevelType w:val="hybridMultilevel"/>
    <w:tmpl w:val="A0ECE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D874D1"/>
    <w:multiLevelType w:val="hybridMultilevel"/>
    <w:tmpl w:val="6D90C57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5D8760A"/>
    <w:multiLevelType w:val="multilevel"/>
    <w:tmpl w:val="4094F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3270282E"/>
    <w:multiLevelType w:val="multilevel"/>
    <w:tmpl w:val="4094F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4A439F8"/>
    <w:multiLevelType w:val="hybridMultilevel"/>
    <w:tmpl w:val="2F90FC86"/>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084D3A"/>
    <w:multiLevelType w:val="hybridMultilevel"/>
    <w:tmpl w:val="F260D68A"/>
    <w:lvl w:ilvl="0" w:tplc="32E4D80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825"/>
        </w:tabs>
        <w:ind w:left="825" w:hanging="360"/>
      </w:pPr>
      <w:rPr>
        <w:rFonts w:ascii="Courier New" w:hAnsi="Courier New" w:cs="Courier New" w:hint="default"/>
      </w:rPr>
    </w:lvl>
    <w:lvl w:ilvl="2" w:tplc="04190005" w:tentative="1">
      <w:start w:val="1"/>
      <w:numFmt w:val="bullet"/>
      <w:lvlText w:val=""/>
      <w:lvlJc w:val="left"/>
      <w:pPr>
        <w:tabs>
          <w:tab w:val="num" w:pos="1545"/>
        </w:tabs>
        <w:ind w:left="1545" w:hanging="360"/>
      </w:pPr>
      <w:rPr>
        <w:rFonts w:ascii="Wingdings" w:hAnsi="Wingdings" w:hint="default"/>
      </w:rPr>
    </w:lvl>
    <w:lvl w:ilvl="3" w:tplc="04190001" w:tentative="1">
      <w:start w:val="1"/>
      <w:numFmt w:val="bullet"/>
      <w:lvlText w:val=""/>
      <w:lvlJc w:val="left"/>
      <w:pPr>
        <w:tabs>
          <w:tab w:val="num" w:pos="2265"/>
        </w:tabs>
        <w:ind w:left="2265" w:hanging="360"/>
      </w:pPr>
      <w:rPr>
        <w:rFonts w:ascii="Symbol" w:hAnsi="Symbol" w:hint="default"/>
      </w:rPr>
    </w:lvl>
    <w:lvl w:ilvl="4" w:tplc="04190003" w:tentative="1">
      <w:start w:val="1"/>
      <w:numFmt w:val="bullet"/>
      <w:lvlText w:val="o"/>
      <w:lvlJc w:val="left"/>
      <w:pPr>
        <w:tabs>
          <w:tab w:val="num" w:pos="2985"/>
        </w:tabs>
        <w:ind w:left="2985" w:hanging="360"/>
      </w:pPr>
      <w:rPr>
        <w:rFonts w:ascii="Courier New" w:hAnsi="Courier New" w:cs="Courier New" w:hint="default"/>
      </w:rPr>
    </w:lvl>
    <w:lvl w:ilvl="5" w:tplc="04190005" w:tentative="1">
      <w:start w:val="1"/>
      <w:numFmt w:val="bullet"/>
      <w:lvlText w:val=""/>
      <w:lvlJc w:val="left"/>
      <w:pPr>
        <w:tabs>
          <w:tab w:val="num" w:pos="3705"/>
        </w:tabs>
        <w:ind w:left="3705" w:hanging="360"/>
      </w:pPr>
      <w:rPr>
        <w:rFonts w:ascii="Wingdings" w:hAnsi="Wingdings" w:hint="default"/>
      </w:rPr>
    </w:lvl>
    <w:lvl w:ilvl="6" w:tplc="04190001" w:tentative="1">
      <w:start w:val="1"/>
      <w:numFmt w:val="bullet"/>
      <w:lvlText w:val=""/>
      <w:lvlJc w:val="left"/>
      <w:pPr>
        <w:tabs>
          <w:tab w:val="num" w:pos="4425"/>
        </w:tabs>
        <w:ind w:left="4425" w:hanging="360"/>
      </w:pPr>
      <w:rPr>
        <w:rFonts w:ascii="Symbol" w:hAnsi="Symbol" w:hint="default"/>
      </w:rPr>
    </w:lvl>
    <w:lvl w:ilvl="7" w:tplc="04190003" w:tentative="1">
      <w:start w:val="1"/>
      <w:numFmt w:val="bullet"/>
      <w:lvlText w:val="o"/>
      <w:lvlJc w:val="left"/>
      <w:pPr>
        <w:tabs>
          <w:tab w:val="num" w:pos="5145"/>
        </w:tabs>
        <w:ind w:left="5145" w:hanging="360"/>
      </w:pPr>
      <w:rPr>
        <w:rFonts w:ascii="Courier New" w:hAnsi="Courier New" w:cs="Courier New" w:hint="default"/>
      </w:rPr>
    </w:lvl>
    <w:lvl w:ilvl="8" w:tplc="04190005" w:tentative="1">
      <w:start w:val="1"/>
      <w:numFmt w:val="bullet"/>
      <w:lvlText w:val=""/>
      <w:lvlJc w:val="left"/>
      <w:pPr>
        <w:tabs>
          <w:tab w:val="num" w:pos="5865"/>
        </w:tabs>
        <w:ind w:left="5865" w:hanging="360"/>
      </w:pPr>
      <w:rPr>
        <w:rFonts w:ascii="Wingdings" w:hAnsi="Wingdings" w:hint="default"/>
      </w:rPr>
    </w:lvl>
  </w:abstractNum>
  <w:abstractNum w:abstractNumId="27" w15:restartNumberingAfterBreak="0">
    <w:nsid w:val="3D093367"/>
    <w:multiLevelType w:val="hybridMultilevel"/>
    <w:tmpl w:val="80AA6F5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A3790A"/>
    <w:multiLevelType w:val="hybridMultilevel"/>
    <w:tmpl w:val="77A21A2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31"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num w:numId="1">
    <w:abstractNumId w:val="23"/>
  </w:num>
  <w:num w:numId="2">
    <w:abstractNumId w:val="30"/>
  </w:num>
  <w:num w:numId="3">
    <w:abstractNumId w:val="29"/>
  </w:num>
  <w:num w:numId="4">
    <w:abstractNumId w:val="24"/>
  </w:num>
  <w:num w:numId="5">
    <w:abstractNumId w:val="17"/>
  </w:num>
  <w:num w:numId="6">
    <w:abstractNumId w:val="31"/>
  </w:num>
  <w:num w:numId="7">
    <w:abstractNumId w:val="22"/>
  </w:num>
  <w:num w:numId="8">
    <w:abstractNumId w:val="28"/>
  </w:num>
  <w:num w:numId="9">
    <w:abstractNumId w:val="19"/>
  </w:num>
  <w:num w:numId="10">
    <w:abstractNumId w:val="27"/>
  </w:num>
  <w:num w:numId="11">
    <w:abstractNumId w:val="32"/>
  </w:num>
  <w:num w:numId="12">
    <w:abstractNumId w:val="33"/>
  </w:num>
  <w:num w:numId="13">
    <w:abstractNumId w:val="21"/>
  </w:num>
  <w:num w:numId="14">
    <w:abstractNumId w:val="18"/>
  </w:num>
  <w:num w:numId="15">
    <w:abstractNumId w:val="26"/>
  </w:num>
  <w:num w:numId="16">
    <w:abstractNumId w:val="25"/>
  </w:num>
  <w:num w:numId="17">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0883"/>
    <w:rsid w:val="0000038B"/>
    <w:rsid w:val="00000538"/>
    <w:rsid w:val="00000D77"/>
    <w:rsid w:val="00000E11"/>
    <w:rsid w:val="00000E9B"/>
    <w:rsid w:val="00001010"/>
    <w:rsid w:val="000012C2"/>
    <w:rsid w:val="0000139F"/>
    <w:rsid w:val="0000165E"/>
    <w:rsid w:val="0000181E"/>
    <w:rsid w:val="00001CF3"/>
    <w:rsid w:val="00002442"/>
    <w:rsid w:val="00002957"/>
    <w:rsid w:val="00002E98"/>
    <w:rsid w:val="00003180"/>
    <w:rsid w:val="00003316"/>
    <w:rsid w:val="000034D8"/>
    <w:rsid w:val="0000390C"/>
    <w:rsid w:val="00003EE7"/>
    <w:rsid w:val="0000468B"/>
    <w:rsid w:val="0000553E"/>
    <w:rsid w:val="000056B0"/>
    <w:rsid w:val="000056BE"/>
    <w:rsid w:val="000057E2"/>
    <w:rsid w:val="000058FC"/>
    <w:rsid w:val="000058FE"/>
    <w:rsid w:val="00005995"/>
    <w:rsid w:val="00005DBB"/>
    <w:rsid w:val="0000624F"/>
    <w:rsid w:val="000068A5"/>
    <w:rsid w:val="00006946"/>
    <w:rsid w:val="000069EB"/>
    <w:rsid w:val="000076E7"/>
    <w:rsid w:val="00007BD3"/>
    <w:rsid w:val="00007FAB"/>
    <w:rsid w:val="00010DA7"/>
    <w:rsid w:val="00011D70"/>
    <w:rsid w:val="00011E2C"/>
    <w:rsid w:val="0001359F"/>
    <w:rsid w:val="00013A89"/>
    <w:rsid w:val="00014079"/>
    <w:rsid w:val="0001614A"/>
    <w:rsid w:val="00016606"/>
    <w:rsid w:val="00016873"/>
    <w:rsid w:val="00016B09"/>
    <w:rsid w:val="000176D0"/>
    <w:rsid w:val="00017867"/>
    <w:rsid w:val="00017AB3"/>
    <w:rsid w:val="00017C22"/>
    <w:rsid w:val="00017E11"/>
    <w:rsid w:val="00017E85"/>
    <w:rsid w:val="00017F16"/>
    <w:rsid w:val="00017F98"/>
    <w:rsid w:val="00020B2F"/>
    <w:rsid w:val="000210A2"/>
    <w:rsid w:val="000210FD"/>
    <w:rsid w:val="00021456"/>
    <w:rsid w:val="000216CA"/>
    <w:rsid w:val="0002258E"/>
    <w:rsid w:val="000227E5"/>
    <w:rsid w:val="00022A2C"/>
    <w:rsid w:val="0002317B"/>
    <w:rsid w:val="00023C4E"/>
    <w:rsid w:val="00023D04"/>
    <w:rsid w:val="0002477D"/>
    <w:rsid w:val="00024F49"/>
    <w:rsid w:val="0002591D"/>
    <w:rsid w:val="00026AF0"/>
    <w:rsid w:val="00026B6E"/>
    <w:rsid w:val="00027399"/>
    <w:rsid w:val="00030662"/>
    <w:rsid w:val="000311CE"/>
    <w:rsid w:val="000313A9"/>
    <w:rsid w:val="00031581"/>
    <w:rsid w:val="00031616"/>
    <w:rsid w:val="000318F0"/>
    <w:rsid w:val="00031AA3"/>
    <w:rsid w:val="00031F57"/>
    <w:rsid w:val="000322D8"/>
    <w:rsid w:val="0003289E"/>
    <w:rsid w:val="00032A61"/>
    <w:rsid w:val="0003377C"/>
    <w:rsid w:val="00033B5A"/>
    <w:rsid w:val="00034866"/>
    <w:rsid w:val="00034A27"/>
    <w:rsid w:val="00034BF9"/>
    <w:rsid w:val="0003566D"/>
    <w:rsid w:val="0003584C"/>
    <w:rsid w:val="0003590D"/>
    <w:rsid w:val="00035A51"/>
    <w:rsid w:val="00035ABF"/>
    <w:rsid w:val="00035F75"/>
    <w:rsid w:val="00036537"/>
    <w:rsid w:val="0003681B"/>
    <w:rsid w:val="000370E1"/>
    <w:rsid w:val="0003781C"/>
    <w:rsid w:val="00040388"/>
    <w:rsid w:val="000404CD"/>
    <w:rsid w:val="00040613"/>
    <w:rsid w:val="000406EB"/>
    <w:rsid w:val="00040772"/>
    <w:rsid w:val="00040997"/>
    <w:rsid w:val="00040A91"/>
    <w:rsid w:val="00040BE4"/>
    <w:rsid w:val="00040CB6"/>
    <w:rsid w:val="00040DD1"/>
    <w:rsid w:val="000423F5"/>
    <w:rsid w:val="00042F82"/>
    <w:rsid w:val="00044143"/>
    <w:rsid w:val="00044874"/>
    <w:rsid w:val="0004518B"/>
    <w:rsid w:val="0004529A"/>
    <w:rsid w:val="00045D0E"/>
    <w:rsid w:val="00045E12"/>
    <w:rsid w:val="00045E28"/>
    <w:rsid w:val="00045F5A"/>
    <w:rsid w:val="00046BE9"/>
    <w:rsid w:val="000474E4"/>
    <w:rsid w:val="00047F94"/>
    <w:rsid w:val="00050150"/>
    <w:rsid w:val="00050BD4"/>
    <w:rsid w:val="00050C8E"/>
    <w:rsid w:val="0005166D"/>
    <w:rsid w:val="000519CE"/>
    <w:rsid w:val="00051DF4"/>
    <w:rsid w:val="00051E25"/>
    <w:rsid w:val="0005238B"/>
    <w:rsid w:val="00052479"/>
    <w:rsid w:val="00052521"/>
    <w:rsid w:val="0005257C"/>
    <w:rsid w:val="00052E58"/>
    <w:rsid w:val="00053143"/>
    <w:rsid w:val="00053A22"/>
    <w:rsid w:val="00053A53"/>
    <w:rsid w:val="00053A6F"/>
    <w:rsid w:val="000555CC"/>
    <w:rsid w:val="0005588F"/>
    <w:rsid w:val="00055954"/>
    <w:rsid w:val="00055D21"/>
    <w:rsid w:val="000565B0"/>
    <w:rsid w:val="00056938"/>
    <w:rsid w:val="00056960"/>
    <w:rsid w:val="000569C6"/>
    <w:rsid w:val="00056E36"/>
    <w:rsid w:val="0005704C"/>
    <w:rsid w:val="000578F8"/>
    <w:rsid w:val="00060079"/>
    <w:rsid w:val="000602EE"/>
    <w:rsid w:val="00060559"/>
    <w:rsid w:val="00060C36"/>
    <w:rsid w:val="00060D01"/>
    <w:rsid w:val="00060D15"/>
    <w:rsid w:val="00061939"/>
    <w:rsid w:val="00062F88"/>
    <w:rsid w:val="0006301E"/>
    <w:rsid w:val="00063386"/>
    <w:rsid w:val="00063EE2"/>
    <w:rsid w:val="00063F91"/>
    <w:rsid w:val="00064207"/>
    <w:rsid w:val="00064DEA"/>
    <w:rsid w:val="00064FAD"/>
    <w:rsid w:val="00065C05"/>
    <w:rsid w:val="00065DB8"/>
    <w:rsid w:val="00065F90"/>
    <w:rsid w:val="00066186"/>
    <w:rsid w:val="00066AAB"/>
    <w:rsid w:val="00066B53"/>
    <w:rsid w:val="00066D5B"/>
    <w:rsid w:val="00067621"/>
    <w:rsid w:val="00067999"/>
    <w:rsid w:val="00067F55"/>
    <w:rsid w:val="00070C02"/>
    <w:rsid w:val="00070E55"/>
    <w:rsid w:val="00070EF2"/>
    <w:rsid w:val="00071502"/>
    <w:rsid w:val="0007202E"/>
    <w:rsid w:val="0007220E"/>
    <w:rsid w:val="0007222F"/>
    <w:rsid w:val="00072A07"/>
    <w:rsid w:val="00073C5E"/>
    <w:rsid w:val="00073FCF"/>
    <w:rsid w:val="00074275"/>
    <w:rsid w:val="000742FC"/>
    <w:rsid w:val="00074354"/>
    <w:rsid w:val="0007440E"/>
    <w:rsid w:val="00074453"/>
    <w:rsid w:val="000748E5"/>
    <w:rsid w:val="00075041"/>
    <w:rsid w:val="000750AE"/>
    <w:rsid w:val="0007555A"/>
    <w:rsid w:val="0007633B"/>
    <w:rsid w:val="000763B8"/>
    <w:rsid w:val="000768D1"/>
    <w:rsid w:val="0007696C"/>
    <w:rsid w:val="000773A0"/>
    <w:rsid w:val="0008047B"/>
    <w:rsid w:val="000804FA"/>
    <w:rsid w:val="00081A61"/>
    <w:rsid w:val="000820BE"/>
    <w:rsid w:val="0008232C"/>
    <w:rsid w:val="00082726"/>
    <w:rsid w:val="00082879"/>
    <w:rsid w:val="00082976"/>
    <w:rsid w:val="00082A2E"/>
    <w:rsid w:val="00082C9C"/>
    <w:rsid w:val="0008321C"/>
    <w:rsid w:val="00083501"/>
    <w:rsid w:val="0008363C"/>
    <w:rsid w:val="0008375B"/>
    <w:rsid w:val="0008391E"/>
    <w:rsid w:val="00083AE8"/>
    <w:rsid w:val="00084051"/>
    <w:rsid w:val="00084079"/>
    <w:rsid w:val="00084A82"/>
    <w:rsid w:val="00084DF9"/>
    <w:rsid w:val="00084E9C"/>
    <w:rsid w:val="00085796"/>
    <w:rsid w:val="00085C82"/>
    <w:rsid w:val="000868C1"/>
    <w:rsid w:val="00086E99"/>
    <w:rsid w:val="00087186"/>
    <w:rsid w:val="000872AB"/>
    <w:rsid w:val="00087BEE"/>
    <w:rsid w:val="00090CA8"/>
    <w:rsid w:val="00091C17"/>
    <w:rsid w:val="000920F7"/>
    <w:rsid w:val="00092441"/>
    <w:rsid w:val="0009262D"/>
    <w:rsid w:val="00092F5B"/>
    <w:rsid w:val="000933BD"/>
    <w:rsid w:val="000935BE"/>
    <w:rsid w:val="00094127"/>
    <w:rsid w:val="00094193"/>
    <w:rsid w:val="000953C7"/>
    <w:rsid w:val="00095D2A"/>
    <w:rsid w:val="000963A0"/>
    <w:rsid w:val="000965D8"/>
    <w:rsid w:val="000965DD"/>
    <w:rsid w:val="00096D87"/>
    <w:rsid w:val="00097564"/>
    <w:rsid w:val="000977FA"/>
    <w:rsid w:val="00097864"/>
    <w:rsid w:val="00097D9F"/>
    <w:rsid w:val="00097EF2"/>
    <w:rsid w:val="000A097D"/>
    <w:rsid w:val="000A174D"/>
    <w:rsid w:val="000A18B7"/>
    <w:rsid w:val="000A1C92"/>
    <w:rsid w:val="000A1F5F"/>
    <w:rsid w:val="000A1FCC"/>
    <w:rsid w:val="000A221C"/>
    <w:rsid w:val="000A23BC"/>
    <w:rsid w:val="000A2C0B"/>
    <w:rsid w:val="000A2DF4"/>
    <w:rsid w:val="000A2EE5"/>
    <w:rsid w:val="000A3764"/>
    <w:rsid w:val="000A3926"/>
    <w:rsid w:val="000A3CC3"/>
    <w:rsid w:val="000A4BEA"/>
    <w:rsid w:val="000A53CD"/>
    <w:rsid w:val="000A5C81"/>
    <w:rsid w:val="000A677C"/>
    <w:rsid w:val="000A75D9"/>
    <w:rsid w:val="000A7641"/>
    <w:rsid w:val="000A79A3"/>
    <w:rsid w:val="000A7CE9"/>
    <w:rsid w:val="000B01ED"/>
    <w:rsid w:val="000B0458"/>
    <w:rsid w:val="000B09B8"/>
    <w:rsid w:val="000B0DBB"/>
    <w:rsid w:val="000B12AD"/>
    <w:rsid w:val="000B1719"/>
    <w:rsid w:val="000B178A"/>
    <w:rsid w:val="000B1C98"/>
    <w:rsid w:val="000B2694"/>
    <w:rsid w:val="000B2E92"/>
    <w:rsid w:val="000B3CF5"/>
    <w:rsid w:val="000B3FF3"/>
    <w:rsid w:val="000B3FFE"/>
    <w:rsid w:val="000B513F"/>
    <w:rsid w:val="000B549D"/>
    <w:rsid w:val="000B5AB1"/>
    <w:rsid w:val="000B5C54"/>
    <w:rsid w:val="000B5E90"/>
    <w:rsid w:val="000B65CB"/>
    <w:rsid w:val="000B6B27"/>
    <w:rsid w:val="000B7506"/>
    <w:rsid w:val="000B779F"/>
    <w:rsid w:val="000B7B1A"/>
    <w:rsid w:val="000C0052"/>
    <w:rsid w:val="000C01D7"/>
    <w:rsid w:val="000C05EB"/>
    <w:rsid w:val="000C0679"/>
    <w:rsid w:val="000C0838"/>
    <w:rsid w:val="000C13F5"/>
    <w:rsid w:val="000C2085"/>
    <w:rsid w:val="000C2FE7"/>
    <w:rsid w:val="000C33D2"/>
    <w:rsid w:val="000C6037"/>
    <w:rsid w:val="000C6760"/>
    <w:rsid w:val="000C6A22"/>
    <w:rsid w:val="000C71AF"/>
    <w:rsid w:val="000C73B3"/>
    <w:rsid w:val="000C781F"/>
    <w:rsid w:val="000C782D"/>
    <w:rsid w:val="000C7A3D"/>
    <w:rsid w:val="000D060B"/>
    <w:rsid w:val="000D0806"/>
    <w:rsid w:val="000D0A29"/>
    <w:rsid w:val="000D0CCF"/>
    <w:rsid w:val="000D125D"/>
    <w:rsid w:val="000D1688"/>
    <w:rsid w:val="000D1D2C"/>
    <w:rsid w:val="000D2272"/>
    <w:rsid w:val="000D2748"/>
    <w:rsid w:val="000D28DB"/>
    <w:rsid w:val="000D2D5F"/>
    <w:rsid w:val="000D33F7"/>
    <w:rsid w:val="000D428B"/>
    <w:rsid w:val="000D43C9"/>
    <w:rsid w:val="000D4F23"/>
    <w:rsid w:val="000D524C"/>
    <w:rsid w:val="000D555F"/>
    <w:rsid w:val="000D651C"/>
    <w:rsid w:val="000D686B"/>
    <w:rsid w:val="000D6E20"/>
    <w:rsid w:val="000D77D5"/>
    <w:rsid w:val="000D7803"/>
    <w:rsid w:val="000E03C6"/>
    <w:rsid w:val="000E0C17"/>
    <w:rsid w:val="000E0DA0"/>
    <w:rsid w:val="000E0EF5"/>
    <w:rsid w:val="000E1183"/>
    <w:rsid w:val="000E13AE"/>
    <w:rsid w:val="000E14D5"/>
    <w:rsid w:val="000E22AC"/>
    <w:rsid w:val="000E234C"/>
    <w:rsid w:val="000E2A88"/>
    <w:rsid w:val="000E2D0A"/>
    <w:rsid w:val="000E2E95"/>
    <w:rsid w:val="000E2E98"/>
    <w:rsid w:val="000E2F0C"/>
    <w:rsid w:val="000E4279"/>
    <w:rsid w:val="000E4883"/>
    <w:rsid w:val="000E48A9"/>
    <w:rsid w:val="000E490C"/>
    <w:rsid w:val="000E4FFC"/>
    <w:rsid w:val="000E5248"/>
    <w:rsid w:val="000E534E"/>
    <w:rsid w:val="000E547D"/>
    <w:rsid w:val="000E5E7B"/>
    <w:rsid w:val="000E710A"/>
    <w:rsid w:val="000E71FB"/>
    <w:rsid w:val="000F00DE"/>
    <w:rsid w:val="000F056B"/>
    <w:rsid w:val="000F0942"/>
    <w:rsid w:val="000F0CB6"/>
    <w:rsid w:val="000F0F76"/>
    <w:rsid w:val="000F1222"/>
    <w:rsid w:val="000F23FD"/>
    <w:rsid w:val="000F2852"/>
    <w:rsid w:val="000F2C17"/>
    <w:rsid w:val="000F2F99"/>
    <w:rsid w:val="000F3346"/>
    <w:rsid w:val="000F3401"/>
    <w:rsid w:val="000F4083"/>
    <w:rsid w:val="000F4ACB"/>
    <w:rsid w:val="000F51A1"/>
    <w:rsid w:val="000F5B3A"/>
    <w:rsid w:val="000F5BA5"/>
    <w:rsid w:val="000F630E"/>
    <w:rsid w:val="000F63A9"/>
    <w:rsid w:val="000F6858"/>
    <w:rsid w:val="000F78ED"/>
    <w:rsid w:val="000F7F1E"/>
    <w:rsid w:val="00100AA8"/>
    <w:rsid w:val="00100CFA"/>
    <w:rsid w:val="00101ADC"/>
    <w:rsid w:val="00103090"/>
    <w:rsid w:val="00103EE4"/>
    <w:rsid w:val="0010488E"/>
    <w:rsid w:val="00104C4A"/>
    <w:rsid w:val="0010531A"/>
    <w:rsid w:val="00105CDE"/>
    <w:rsid w:val="00106021"/>
    <w:rsid w:val="00106400"/>
    <w:rsid w:val="0010698D"/>
    <w:rsid w:val="00106A08"/>
    <w:rsid w:val="00106DDE"/>
    <w:rsid w:val="00106F30"/>
    <w:rsid w:val="00106F5F"/>
    <w:rsid w:val="0010782B"/>
    <w:rsid w:val="00107E3D"/>
    <w:rsid w:val="001100A3"/>
    <w:rsid w:val="001105D2"/>
    <w:rsid w:val="0011065E"/>
    <w:rsid w:val="001107AB"/>
    <w:rsid w:val="00110BA6"/>
    <w:rsid w:val="001117CA"/>
    <w:rsid w:val="00111D9C"/>
    <w:rsid w:val="00112479"/>
    <w:rsid w:val="001129F2"/>
    <w:rsid w:val="00113081"/>
    <w:rsid w:val="00113385"/>
    <w:rsid w:val="00113ADA"/>
    <w:rsid w:val="00114276"/>
    <w:rsid w:val="001146AD"/>
    <w:rsid w:val="00115560"/>
    <w:rsid w:val="001155B5"/>
    <w:rsid w:val="00115A1F"/>
    <w:rsid w:val="001161D0"/>
    <w:rsid w:val="00116AC8"/>
    <w:rsid w:val="00117058"/>
    <w:rsid w:val="001173E2"/>
    <w:rsid w:val="00117541"/>
    <w:rsid w:val="001178A5"/>
    <w:rsid w:val="00117CEC"/>
    <w:rsid w:val="00117E98"/>
    <w:rsid w:val="00117F76"/>
    <w:rsid w:val="0012024A"/>
    <w:rsid w:val="001202E3"/>
    <w:rsid w:val="00121628"/>
    <w:rsid w:val="001217A4"/>
    <w:rsid w:val="001217B5"/>
    <w:rsid w:val="001218D1"/>
    <w:rsid w:val="001221E4"/>
    <w:rsid w:val="0012245F"/>
    <w:rsid w:val="00122CAC"/>
    <w:rsid w:val="001232E7"/>
    <w:rsid w:val="0012345D"/>
    <w:rsid w:val="00123DCD"/>
    <w:rsid w:val="00124297"/>
    <w:rsid w:val="00124910"/>
    <w:rsid w:val="00124EAC"/>
    <w:rsid w:val="00125197"/>
    <w:rsid w:val="001255C7"/>
    <w:rsid w:val="00125694"/>
    <w:rsid w:val="00125A74"/>
    <w:rsid w:val="00126508"/>
    <w:rsid w:val="00126605"/>
    <w:rsid w:val="00126936"/>
    <w:rsid w:val="00126954"/>
    <w:rsid w:val="00126A9F"/>
    <w:rsid w:val="00126B60"/>
    <w:rsid w:val="001274DE"/>
    <w:rsid w:val="001276D5"/>
    <w:rsid w:val="0013032E"/>
    <w:rsid w:val="00130CC0"/>
    <w:rsid w:val="00130FA9"/>
    <w:rsid w:val="0013130A"/>
    <w:rsid w:val="00131513"/>
    <w:rsid w:val="00131544"/>
    <w:rsid w:val="001318DA"/>
    <w:rsid w:val="001326FE"/>
    <w:rsid w:val="0013342C"/>
    <w:rsid w:val="001337CA"/>
    <w:rsid w:val="00133CE5"/>
    <w:rsid w:val="00134941"/>
    <w:rsid w:val="00134D56"/>
    <w:rsid w:val="00134D82"/>
    <w:rsid w:val="001355A0"/>
    <w:rsid w:val="00135A39"/>
    <w:rsid w:val="00135DEC"/>
    <w:rsid w:val="00135EFE"/>
    <w:rsid w:val="00136133"/>
    <w:rsid w:val="00136215"/>
    <w:rsid w:val="00136782"/>
    <w:rsid w:val="001369C3"/>
    <w:rsid w:val="001370BA"/>
    <w:rsid w:val="0014042E"/>
    <w:rsid w:val="00140617"/>
    <w:rsid w:val="001406E8"/>
    <w:rsid w:val="001407C5"/>
    <w:rsid w:val="0014091F"/>
    <w:rsid w:val="00140A62"/>
    <w:rsid w:val="0014154B"/>
    <w:rsid w:val="00141811"/>
    <w:rsid w:val="001422D1"/>
    <w:rsid w:val="00142490"/>
    <w:rsid w:val="00142677"/>
    <w:rsid w:val="00142D40"/>
    <w:rsid w:val="00142F2D"/>
    <w:rsid w:val="0014309B"/>
    <w:rsid w:val="001430D6"/>
    <w:rsid w:val="00143A07"/>
    <w:rsid w:val="00143BDB"/>
    <w:rsid w:val="00144146"/>
    <w:rsid w:val="001441E1"/>
    <w:rsid w:val="00144890"/>
    <w:rsid w:val="00144A1C"/>
    <w:rsid w:val="0014551D"/>
    <w:rsid w:val="00145584"/>
    <w:rsid w:val="00145711"/>
    <w:rsid w:val="001462BD"/>
    <w:rsid w:val="0014678E"/>
    <w:rsid w:val="0014691D"/>
    <w:rsid w:val="00146A03"/>
    <w:rsid w:val="00147264"/>
    <w:rsid w:val="00147403"/>
    <w:rsid w:val="00147B22"/>
    <w:rsid w:val="00150192"/>
    <w:rsid w:val="001507C5"/>
    <w:rsid w:val="00151023"/>
    <w:rsid w:val="001524C1"/>
    <w:rsid w:val="00152C69"/>
    <w:rsid w:val="00153231"/>
    <w:rsid w:val="00153453"/>
    <w:rsid w:val="0015378F"/>
    <w:rsid w:val="00153CB0"/>
    <w:rsid w:val="001544DB"/>
    <w:rsid w:val="00155609"/>
    <w:rsid w:val="00155D13"/>
    <w:rsid w:val="00155E44"/>
    <w:rsid w:val="00156290"/>
    <w:rsid w:val="00156BE4"/>
    <w:rsid w:val="00156D28"/>
    <w:rsid w:val="00157466"/>
    <w:rsid w:val="00157699"/>
    <w:rsid w:val="00157A93"/>
    <w:rsid w:val="00157F2C"/>
    <w:rsid w:val="00160702"/>
    <w:rsid w:val="00160EFC"/>
    <w:rsid w:val="00161008"/>
    <w:rsid w:val="00162075"/>
    <w:rsid w:val="00162127"/>
    <w:rsid w:val="0016242C"/>
    <w:rsid w:val="00162BA5"/>
    <w:rsid w:val="00163453"/>
    <w:rsid w:val="0016349E"/>
    <w:rsid w:val="00163562"/>
    <w:rsid w:val="00163911"/>
    <w:rsid w:val="00163D21"/>
    <w:rsid w:val="001643F0"/>
    <w:rsid w:val="001646A8"/>
    <w:rsid w:val="0016471F"/>
    <w:rsid w:val="00164EA0"/>
    <w:rsid w:val="00165168"/>
    <w:rsid w:val="001652EA"/>
    <w:rsid w:val="001654EF"/>
    <w:rsid w:val="00165D61"/>
    <w:rsid w:val="00165DE0"/>
    <w:rsid w:val="00165E79"/>
    <w:rsid w:val="001660BA"/>
    <w:rsid w:val="00166363"/>
    <w:rsid w:val="00167398"/>
    <w:rsid w:val="0016788D"/>
    <w:rsid w:val="0016797E"/>
    <w:rsid w:val="00167C6C"/>
    <w:rsid w:val="00167D3A"/>
    <w:rsid w:val="001700CA"/>
    <w:rsid w:val="0017087F"/>
    <w:rsid w:val="00170FE7"/>
    <w:rsid w:val="00171619"/>
    <w:rsid w:val="0017171E"/>
    <w:rsid w:val="00171831"/>
    <w:rsid w:val="00171C90"/>
    <w:rsid w:val="00172037"/>
    <w:rsid w:val="00172086"/>
    <w:rsid w:val="0017421E"/>
    <w:rsid w:val="0017459E"/>
    <w:rsid w:val="00174732"/>
    <w:rsid w:val="001747AE"/>
    <w:rsid w:val="001749C2"/>
    <w:rsid w:val="00174C01"/>
    <w:rsid w:val="00174C1B"/>
    <w:rsid w:val="00174D21"/>
    <w:rsid w:val="00175605"/>
    <w:rsid w:val="001757DC"/>
    <w:rsid w:val="00175C83"/>
    <w:rsid w:val="001762D6"/>
    <w:rsid w:val="001763EC"/>
    <w:rsid w:val="001764F1"/>
    <w:rsid w:val="00177213"/>
    <w:rsid w:val="0017724E"/>
    <w:rsid w:val="00177EB5"/>
    <w:rsid w:val="0018067E"/>
    <w:rsid w:val="00181408"/>
    <w:rsid w:val="00181760"/>
    <w:rsid w:val="00182195"/>
    <w:rsid w:val="00182278"/>
    <w:rsid w:val="001823AC"/>
    <w:rsid w:val="00182ACF"/>
    <w:rsid w:val="00182F41"/>
    <w:rsid w:val="00183878"/>
    <w:rsid w:val="00183D68"/>
    <w:rsid w:val="001840CD"/>
    <w:rsid w:val="0018414C"/>
    <w:rsid w:val="001841D8"/>
    <w:rsid w:val="0018483B"/>
    <w:rsid w:val="00185644"/>
    <w:rsid w:val="00185AC5"/>
    <w:rsid w:val="001863B1"/>
    <w:rsid w:val="00186A8D"/>
    <w:rsid w:val="0018702C"/>
    <w:rsid w:val="00187514"/>
    <w:rsid w:val="00187909"/>
    <w:rsid w:val="00190A26"/>
    <w:rsid w:val="00190F16"/>
    <w:rsid w:val="001914DE"/>
    <w:rsid w:val="0019231C"/>
    <w:rsid w:val="00192338"/>
    <w:rsid w:val="00192E02"/>
    <w:rsid w:val="00192F6A"/>
    <w:rsid w:val="001930A3"/>
    <w:rsid w:val="001939BB"/>
    <w:rsid w:val="00193D54"/>
    <w:rsid w:val="00193EBD"/>
    <w:rsid w:val="001946D4"/>
    <w:rsid w:val="001948C5"/>
    <w:rsid w:val="001950C1"/>
    <w:rsid w:val="001952C4"/>
    <w:rsid w:val="001959AF"/>
    <w:rsid w:val="00195A83"/>
    <w:rsid w:val="00196DBE"/>
    <w:rsid w:val="00196FC3"/>
    <w:rsid w:val="0019717D"/>
    <w:rsid w:val="001976D2"/>
    <w:rsid w:val="00197981"/>
    <w:rsid w:val="00197BF1"/>
    <w:rsid w:val="00197DF9"/>
    <w:rsid w:val="00197E4A"/>
    <w:rsid w:val="001A0C18"/>
    <w:rsid w:val="001A153B"/>
    <w:rsid w:val="001A1C98"/>
    <w:rsid w:val="001A28EB"/>
    <w:rsid w:val="001A2BAC"/>
    <w:rsid w:val="001A3183"/>
    <w:rsid w:val="001A35AC"/>
    <w:rsid w:val="001A3B52"/>
    <w:rsid w:val="001A3F60"/>
    <w:rsid w:val="001A4F48"/>
    <w:rsid w:val="001A529F"/>
    <w:rsid w:val="001A5814"/>
    <w:rsid w:val="001A5C25"/>
    <w:rsid w:val="001A5E45"/>
    <w:rsid w:val="001A6695"/>
    <w:rsid w:val="001A7007"/>
    <w:rsid w:val="001B038D"/>
    <w:rsid w:val="001B05B1"/>
    <w:rsid w:val="001B096E"/>
    <w:rsid w:val="001B0E04"/>
    <w:rsid w:val="001B1C41"/>
    <w:rsid w:val="001B218B"/>
    <w:rsid w:val="001B2D4E"/>
    <w:rsid w:val="001B30B1"/>
    <w:rsid w:val="001B38F9"/>
    <w:rsid w:val="001B3E8D"/>
    <w:rsid w:val="001B3EAE"/>
    <w:rsid w:val="001B4257"/>
    <w:rsid w:val="001B498E"/>
    <w:rsid w:val="001B55CB"/>
    <w:rsid w:val="001B56BE"/>
    <w:rsid w:val="001B577E"/>
    <w:rsid w:val="001B5989"/>
    <w:rsid w:val="001B5AD6"/>
    <w:rsid w:val="001B60F4"/>
    <w:rsid w:val="001B64A2"/>
    <w:rsid w:val="001B750D"/>
    <w:rsid w:val="001B7EE5"/>
    <w:rsid w:val="001C0185"/>
    <w:rsid w:val="001C03ED"/>
    <w:rsid w:val="001C0717"/>
    <w:rsid w:val="001C0743"/>
    <w:rsid w:val="001C0A84"/>
    <w:rsid w:val="001C1367"/>
    <w:rsid w:val="001C1A12"/>
    <w:rsid w:val="001C246B"/>
    <w:rsid w:val="001C2504"/>
    <w:rsid w:val="001C267B"/>
    <w:rsid w:val="001C2C30"/>
    <w:rsid w:val="001C4582"/>
    <w:rsid w:val="001C5584"/>
    <w:rsid w:val="001C60DF"/>
    <w:rsid w:val="001C62EC"/>
    <w:rsid w:val="001C63DA"/>
    <w:rsid w:val="001C6D8D"/>
    <w:rsid w:val="001C718C"/>
    <w:rsid w:val="001C7685"/>
    <w:rsid w:val="001C7822"/>
    <w:rsid w:val="001C78B0"/>
    <w:rsid w:val="001C79DE"/>
    <w:rsid w:val="001C7AB0"/>
    <w:rsid w:val="001D010C"/>
    <w:rsid w:val="001D0532"/>
    <w:rsid w:val="001D08F6"/>
    <w:rsid w:val="001D092A"/>
    <w:rsid w:val="001D0A7C"/>
    <w:rsid w:val="001D15E8"/>
    <w:rsid w:val="001D19D6"/>
    <w:rsid w:val="001D1AA5"/>
    <w:rsid w:val="001D2471"/>
    <w:rsid w:val="001D33D5"/>
    <w:rsid w:val="001D3472"/>
    <w:rsid w:val="001D3690"/>
    <w:rsid w:val="001D424B"/>
    <w:rsid w:val="001D4579"/>
    <w:rsid w:val="001D4EB3"/>
    <w:rsid w:val="001D4EC8"/>
    <w:rsid w:val="001D51C7"/>
    <w:rsid w:val="001D5753"/>
    <w:rsid w:val="001D57A6"/>
    <w:rsid w:val="001D5C3A"/>
    <w:rsid w:val="001D5EAB"/>
    <w:rsid w:val="001D5F9A"/>
    <w:rsid w:val="001D62B0"/>
    <w:rsid w:val="001D6433"/>
    <w:rsid w:val="001D6AB3"/>
    <w:rsid w:val="001D6E5D"/>
    <w:rsid w:val="001D7125"/>
    <w:rsid w:val="001D7458"/>
    <w:rsid w:val="001D767D"/>
    <w:rsid w:val="001D7C8F"/>
    <w:rsid w:val="001E0615"/>
    <w:rsid w:val="001E064A"/>
    <w:rsid w:val="001E0A83"/>
    <w:rsid w:val="001E0EA8"/>
    <w:rsid w:val="001E1137"/>
    <w:rsid w:val="001E155E"/>
    <w:rsid w:val="001E18B5"/>
    <w:rsid w:val="001E2356"/>
    <w:rsid w:val="001E23A3"/>
    <w:rsid w:val="001E2499"/>
    <w:rsid w:val="001E2865"/>
    <w:rsid w:val="001E2E45"/>
    <w:rsid w:val="001E340D"/>
    <w:rsid w:val="001E3545"/>
    <w:rsid w:val="001E3C55"/>
    <w:rsid w:val="001E3C87"/>
    <w:rsid w:val="001E46DA"/>
    <w:rsid w:val="001E4E1F"/>
    <w:rsid w:val="001E5382"/>
    <w:rsid w:val="001E54B7"/>
    <w:rsid w:val="001E57B8"/>
    <w:rsid w:val="001E5C07"/>
    <w:rsid w:val="001E5C56"/>
    <w:rsid w:val="001E64D1"/>
    <w:rsid w:val="001E73F2"/>
    <w:rsid w:val="001E765A"/>
    <w:rsid w:val="001E77ED"/>
    <w:rsid w:val="001E7D00"/>
    <w:rsid w:val="001F054D"/>
    <w:rsid w:val="001F0AAF"/>
    <w:rsid w:val="001F0AB7"/>
    <w:rsid w:val="001F0ABD"/>
    <w:rsid w:val="001F0CAA"/>
    <w:rsid w:val="001F0E64"/>
    <w:rsid w:val="001F0F71"/>
    <w:rsid w:val="001F1DE5"/>
    <w:rsid w:val="001F2280"/>
    <w:rsid w:val="001F257D"/>
    <w:rsid w:val="001F280A"/>
    <w:rsid w:val="001F2ED3"/>
    <w:rsid w:val="001F3589"/>
    <w:rsid w:val="001F3A17"/>
    <w:rsid w:val="001F3DD9"/>
    <w:rsid w:val="001F4C56"/>
    <w:rsid w:val="001F5A40"/>
    <w:rsid w:val="001F5CC9"/>
    <w:rsid w:val="001F625C"/>
    <w:rsid w:val="001F6385"/>
    <w:rsid w:val="001F6426"/>
    <w:rsid w:val="001F66DC"/>
    <w:rsid w:val="001F6B94"/>
    <w:rsid w:val="002002F0"/>
    <w:rsid w:val="00200420"/>
    <w:rsid w:val="00200981"/>
    <w:rsid w:val="0020195F"/>
    <w:rsid w:val="00201B4E"/>
    <w:rsid w:val="002027B8"/>
    <w:rsid w:val="00202B6F"/>
    <w:rsid w:val="00202D63"/>
    <w:rsid w:val="00202E32"/>
    <w:rsid w:val="00203432"/>
    <w:rsid w:val="00203717"/>
    <w:rsid w:val="00203F11"/>
    <w:rsid w:val="0020404F"/>
    <w:rsid w:val="0020417A"/>
    <w:rsid w:val="00204671"/>
    <w:rsid w:val="002047CE"/>
    <w:rsid w:val="00205222"/>
    <w:rsid w:val="002056F2"/>
    <w:rsid w:val="00205D44"/>
    <w:rsid w:val="00205E39"/>
    <w:rsid w:val="00206031"/>
    <w:rsid w:val="002070C8"/>
    <w:rsid w:val="00207260"/>
    <w:rsid w:val="00207570"/>
    <w:rsid w:val="00207EBA"/>
    <w:rsid w:val="00207FA1"/>
    <w:rsid w:val="002115BF"/>
    <w:rsid w:val="00212DC4"/>
    <w:rsid w:val="002143C2"/>
    <w:rsid w:val="00215588"/>
    <w:rsid w:val="002156A5"/>
    <w:rsid w:val="00215BB6"/>
    <w:rsid w:val="00216022"/>
    <w:rsid w:val="002160E4"/>
    <w:rsid w:val="002162A5"/>
    <w:rsid w:val="00216893"/>
    <w:rsid w:val="0021719E"/>
    <w:rsid w:val="00217203"/>
    <w:rsid w:val="0021731A"/>
    <w:rsid w:val="00217BBD"/>
    <w:rsid w:val="00217E9E"/>
    <w:rsid w:val="002208FC"/>
    <w:rsid w:val="00220A27"/>
    <w:rsid w:val="0022147D"/>
    <w:rsid w:val="00221545"/>
    <w:rsid w:val="002215B8"/>
    <w:rsid w:val="00221EC3"/>
    <w:rsid w:val="0022208D"/>
    <w:rsid w:val="002224F1"/>
    <w:rsid w:val="00222877"/>
    <w:rsid w:val="00223645"/>
    <w:rsid w:val="00223D99"/>
    <w:rsid w:val="00224095"/>
    <w:rsid w:val="0022416F"/>
    <w:rsid w:val="002245BF"/>
    <w:rsid w:val="00225659"/>
    <w:rsid w:val="00225873"/>
    <w:rsid w:val="002267D5"/>
    <w:rsid w:val="002268DB"/>
    <w:rsid w:val="00227327"/>
    <w:rsid w:val="0022764D"/>
    <w:rsid w:val="00227D48"/>
    <w:rsid w:val="00227FEC"/>
    <w:rsid w:val="0023096B"/>
    <w:rsid w:val="00230D1E"/>
    <w:rsid w:val="002311E5"/>
    <w:rsid w:val="002315D8"/>
    <w:rsid w:val="0023177E"/>
    <w:rsid w:val="002318B3"/>
    <w:rsid w:val="00232C33"/>
    <w:rsid w:val="002330DB"/>
    <w:rsid w:val="0023395B"/>
    <w:rsid w:val="00233D5D"/>
    <w:rsid w:val="00234376"/>
    <w:rsid w:val="00234850"/>
    <w:rsid w:val="00234C6B"/>
    <w:rsid w:val="00234D64"/>
    <w:rsid w:val="002350DE"/>
    <w:rsid w:val="00236553"/>
    <w:rsid w:val="00237F90"/>
    <w:rsid w:val="002403A0"/>
    <w:rsid w:val="00240754"/>
    <w:rsid w:val="00240CCE"/>
    <w:rsid w:val="00240F2F"/>
    <w:rsid w:val="002415D9"/>
    <w:rsid w:val="0024171C"/>
    <w:rsid w:val="00241E7A"/>
    <w:rsid w:val="00241E98"/>
    <w:rsid w:val="00242280"/>
    <w:rsid w:val="00242375"/>
    <w:rsid w:val="002424EB"/>
    <w:rsid w:val="00242555"/>
    <w:rsid w:val="00242E09"/>
    <w:rsid w:val="00243197"/>
    <w:rsid w:val="00243369"/>
    <w:rsid w:val="002437DE"/>
    <w:rsid w:val="00244043"/>
    <w:rsid w:val="00244236"/>
    <w:rsid w:val="00244B88"/>
    <w:rsid w:val="00244BA1"/>
    <w:rsid w:val="00244DBB"/>
    <w:rsid w:val="002450C0"/>
    <w:rsid w:val="002458AC"/>
    <w:rsid w:val="00246607"/>
    <w:rsid w:val="00247D34"/>
    <w:rsid w:val="00247D38"/>
    <w:rsid w:val="00250C68"/>
    <w:rsid w:val="00250CA9"/>
    <w:rsid w:val="00250EED"/>
    <w:rsid w:val="00251A16"/>
    <w:rsid w:val="0025313F"/>
    <w:rsid w:val="00253771"/>
    <w:rsid w:val="0025377F"/>
    <w:rsid w:val="002539AA"/>
    <w:rsid w:val="00253C2C"/>
    <w:rsid w:val="00253C75"/>
    <w:rsid w:val="002540BE"/>
    <w:rsid w:val="0025437A"/>
    <w:rsid w:val="00254515"/>
    <w:rsid w:val="002546F3"/>
    <w:rsid w:val="00255145"/>
    <w:rsid w:val="002554A3"/>
    <w:rsid w:val="00255602"/>
    <w:rsid w:val="0025609C"/>
    <w:rsid w:val="0025764B"/>
    <w:rsid w:val="0026051B"/>
    <w:rsid w:val="00260A97"/>
    <w:rsid w:val="00261573"/>
    <w:rsid w:val="00261CC8"/>
    <w:rsid w:val="00262663"/>
    <w:rsid w:val="00262DEC"/>
    <w:rsid w:val="0026312E"/>
    <w:rsid w:val="002632FF"/>
    <w:rsid w:val="00263412"/>
    <w:rsid w:val="002634E8"/>
    <w:rsid w:val="00264A51"/>
    <w:rsid w:val="00264D64"/>
    <w:rsid w:val="00264F15"/>
    <w:rsid w:val="002657B5"/>
    <w:rsid w:val="00265EAA"/>
    <w:rsid w:val="002661F6"/>
    <w:rsid w:val="002663D6"/>
    <w:rsid w:val="00266B2B"/>
    <w:rsid w:val="00266E3C"/>
    <w:rsid w:val="002670DC"/>
    <w:rsid w:val="002672CE"/>
    <w:rsid w:val="002672FC"/>
    <w:rsid w:val="00267494"/>
    <w:rsid w:val="00267521"/>
    <w:rsid w:val="00270044"/>
    <w:rsid w:val="00270467"/>
    <w:rsid w:val="00270FA1"/>
    <w:rsid w:val="0027165F"/>
    <w:rsid w:val="00271826"/>
    <w:rsid w:val="00271EC8"/>
    <w:rsid w:val="002721F1"/>
    <w:rsid w:val="00272245"/>
    <w:rsid w:val="00272370"/>
    <w:rsid w:val="00272CC6"/>
    <w:rsid w:val="00272D2C"/>
    <w:rsid w:val="0027442C"/>
    <w:rsid w:val="0027442D"/>
    <w:rsid w:val="002756DC"/>
    <w:rsid w:val="002757AD"/>
    <w:rsid w:val="00275B37"/>
    <w:rsid w:val="00275B9A"/>
    <w:rsid w:val="00275EE2"/>
    <w:rsid w:val="002764CA"/>
    <w:rsid w:val="0027652A"/>
    <w:rsid w:val="0027656D"/>
    <w:rsid w:val="00276600"/>
    <w:rsid w:val="0027681C"/>
    <w:rsid w:val="00276848"/>
    <w:rsid w:val="00277076"/>
    <w:rsid w:val="002803F2"/>
    <w:rsid w:val="00280527"/>
    <w:rsid w:val="00280938"/>
    <w:rsid w:val="00280C4A"/>
    <w:rsid w:val="00280F33"/>
    <w:rsid w:val="002810F5"/>
    <w:rsid w:val="002817C3"/>
    <w:rsid w:val="002827EA"/>
    <w:rsid w:val="00282DA7"/>
    <w:rsid w:val="002830AB"/>
    <w:rsid w:val="00283130"/>
    <w:rsid w:val="00283B32"/>
    <w:rsid w:val="00283B4C"/>
    <w:rsid w:val="002840A5"/>
    <w:rsid w:val="002846C4"/>
    <w:rsid w:val="002847CD"/>
    <w:rsid w:val="00284F30"/>
    <w:rsid w:val="00284FD9"/>
    <w:rsid w:val="0028521F"/>
    <w:rsid w:val="00285234"/>
    <w:rsid w:val="00285C07"/>
    <w:rsid w:val="002863E6"/>
    <w:rsid w:val="00286C11"/>
    <w:rsid w:val="0028765A"/>
    <w:rsid w:val="00287C00"/>
    <w:rsid w:val="00287FF0"/>
    <w:rsid w:val="00290E7A"/>
    <w:rsid w:val="0029104B"/>
    <w:rsid w:val="002916EA"/>
    <w:rsid w:val="00291887"/>
    <w:rsid w:val="0029207D"/>
    <w:rsid w:val="0029226A"/>
    <w:rsid w:val="00292EBC"/>
    <w:rsid w:val="00292F71"/>
    <w:rsid w:val="00293271"/>
    <w:rsid w:val="002933FE"/>
    <w:rsid w:val="002937D4"/>
    <w:rsid w:val="00293BCC"/>
    <w:rsid w:val="00294190"/>
    <w:rsid w:val="00294E65"/>
    <w:rsid w:val="00295ADA"/>
    <w:rsid w:val="00295F83"/>
    <w:rsid w:val="0029667E"/>
    <w:rsid w:val="00296B07"/>
    <w:rsid w:val="00297509"/>
    <w:rsid w:val="002977C6"/>
    <w:rsid w:val="00297854"/>
    <w:rsid w:val="00297D57"/>
    <w:rsid w:val="00297F52"/>
    <w:rsid w:val="002A0383"/>
    <w:rsid w:val="002A0862"/>
    <w:rsid w:val="002A3172"/>
    <w:rsid w:val="002A3554"/>
    <w:rsid w:val="002A36A0"/>
    <w:rsid w:val="002A3719"/>
    <w:rsid w:val="002A3784"/>
    <w:rsid w:val="002A386D"/>
    <w:rsid w:val="002A3A2E"/>
    <w:rsid w:val="002A42BE"/>
    <w:rsid w:val="002A47F0"/>
    <w:rsid w:val="002A486C"/>
    <w:rsid w:val="002A4AEF"/>
    <w:rsid w:val="002A52CD"/>
    <w:rsid w:val="002A6591"/>
    <w:rsid w:val="002A679E"/>
    <w:rsid w:val="002A6863"/>
    <w:rsid w:val="002A79BB"/>
    <w:rsid w:val="002A7C3D"/>
    <w:rsid w:val="002B0723"/>
    <w:rsid w:val="002B0DF5"/>
    <w:rsid w:val="002B0EA8"/>
    <w:rsid w:val="002B0FBF"/>
    <w:rsid w:val="002B1314"/>
    <w:rsid w:val="002B15B7"/>
    <w:rsid w:val="002B17D9"/>
    <w:rsid w:val="002B1E52"/>
    <w:rsid w:val="002B2F4F"/>
    <w:rsid w:val="002B38AE"/>
    <w:rsid w:val="002B3A9F"/>
    <w:rsid w:val="002B41CA"/>
    <w:rsid w:val="002B448F"/>
    <w:rsid w:val="002B4B96"/>
    <w:rsid w:val="002B4BCF"/>
    <w:rsid w:val="002B4F27"/>
    <w:rsid w:val="002B5A5D"/>
    <w:rsid w:val="002B5D3C"/>
    <w:rsid w:val="002B5D66"/>
    <w:rsid w:val="002B5FD7"/>
    <w:rsid w:val="002B6561"/>
    <w:rsid w:val="002B6674"/>
    <w:rsid w:val="002B6B43"/>
    <w:rsid w:val="002B6FB9"/>
    <w:rsid w:val="002B70EA"/>
    <w:rsid w:val="002B7BBE"/>
    <w:rsid w:val="002C0B33"/>
    <w:rsid w:val="002C0B76"/>
    <w:rsid w:val="002C16E7"/>
    <w:rsid w:val="002C21A3"/>
    <w:rsid w:val="002C313C"/>
    <w:rsid w:val="002C324E"/>
    <w:rsid w:val="002C4048"/>
    <w:rsid w:val="002C41B0"/>
    <w:rsid w:val="002C42B8"/>
    <w:rsid w:val="002C45C3"/>
    <w:rsid w:val="002C495C"/>
    <w:rsid w:val="002C4A59"/>
    <w:rsid w:val="002C5AE0"/>
    <w:rsid w:val="002C6135"/>
    <w:rsid w:val="002C61EA"/>
    <w:rsid w:val="002C6462"/>
    <w:rsid w:val="002C65FD"/>
    <w:rsid w:val="002C6845"/>
    <w:rsid w:val="002D00D5"/>
    <w:rsid w:val="002D02BD"/>
    <w:rsid w:val="002D0B84"/>
    <w:rsid w:val="002D1896"/>
    <w:rsid w:val="002D1EE3"/>
    <w:rsid w:val="002D1F9B"/>
    <w:rsid w:val="002D21D9"/>
    <w:rsid w:val="002D2B7D"/>
    <w:rsid w:val="002D2CF7"/>
    <w:rsid w:val="002D3237"/>
    <w:rsid w:val="002D3246"/>
    <w:rsid w:val="002D3449"/>
    <w:rsid w:val="002D3659"/>
    <w:rsid w:val="002D3C4F"/>
    <w:rsid w:val="002D3E5A"/>
    <w:rsid w:val="002D3FC6"/>
    <w:rsid w:val="002D4002"/>
    <w:rsid w:val="002D4171"/>
    <w:rsid w:val="002D4538"/>
    <w:rsid w:val="002D45FC"/>
    <w:rsid w:val="002D48A2"/>
    <w:rsid w:val="002D4C05"/>
    <w:rsid w:val="002D4CA6"/>
    <w:rsid w:val="002D4D8B"/>
    <w:rsid w:val="002D4ECD"/>
    <w:rsid w:val="002D501A"/>
    <w:rsid w:val="002D5426"/>
    <w:rsid w:val="002D57EC"/>
    <w:rsid w:val="002D6326"/>
    <w:rsid w:val="002D64CD"/>
    <w:rsid w:val="002D7028"/>
    <w:rsid w:val="002D7053"/>
    <w:rsid w:val="002D7189"/>
    <w:rsid w:val="002D7229"/>
    <w:rsid w:val="002D7239"/>
    <w:rsid w:val="002D7341"/>
    <w:rsid w:val="002D7D77"/>
    <w:rsid w:val="002D7F01"/>
    <w:rsid w:val="002E0091"/>
    <w:rsid w:val="002E053A"/>
    <w:rsid w:val="002E15C7"/>
    <w:rsid w:val="002E19F2"/>
    <w:rsid w:val="002E1A5C"/>
    <w:rsid w:val="002E1C77"/>
    <w:rsid w:val="002E2675"/>
    <w:rsid w:val="002E2BC2"/>
    <w:rsid w:val="002E2E94"/>
    <w:rsid w:val="002E34EB"/>
    <w:rsid w:val="002E369A"/>
    <w:rsid w:val="002E3AB6"/>
    <w:rsid w:val="002E3CCB"/>
    <w:rsid w:val="002E4207"/>
    <w:rsid w:val="002E470F"/>
    <w:rsid w:val="002E47CD"/>
    <w:rsid w:val="002E4A0F"/>
    <w:rsid w:val="002E4A30"/>
    <w:rsid w:val="002E4BBC"/>
    <w:rsid w:val="002E51C8"/>
    <w:rsid w:val="002E6311"/>
    <w:rsid w:val="002E686A"/>
    <w:rsid w:val="002E7425"/>
    <w:rsid w:val="002E774F"/>
    <w:rsid w:val="002F0026"/>
    <w:rsid w:val="002F099D"/>
    <w:rsid w:val="002F1325"/>
    <w:rsid w:val="002F13DE"/>
    <w:rsid w:val="002F2106"/>
    <w:rsid w:val="002F2258"/>
    <w:rsid w:val="002F294F"/>
    <w:rsid w:val="002F2E13"/>
    <w:rsid w:val="002F3397"/>
    <w:rsid w:val="002F42E8"/>
    <w:rsid w:val="002F44D2"/>
    <w:rsid w:val="002F5272"/>
    <w:rsid w:val="002F5352"/>
    <w:rsid w:val="002F5D1D"/>
    <w:rsid w:val="002F64A6"/>
    <w:rsid w:val="002F6710"/>
    <w:rsid w:val="002F69D4"/>
    <w:rsid w:val="002F740E"/>
    <w:rsid w:val="002F78B0"/>
    <w:rsid w:val="002F7F7C"/>
    <w:rsid w:val="003001CE"/>
    <w:rsid w:val="00300A7F"/>
    <w:rsid w:val="00300AED"/>
    <w:rsid w:val="00300E52"/>
    <w:rsid w:val="0030149C"/>
    <w:rsid w:val="003014D2"/>
    <w:rsid w:val="0030189B"/>
    <w:rsid w:val="003020EE"/>
    <w:rsid w:val="003022BD"/>
    <w:rsid w:val="00302B4A"/>
    <w:rsid w:val="00302EB6"/>
    <w:rsid w:val="0030389E"/>
    <w:rsid w:val="00303DE6"/>
    <w:rsid w:val="003041BE"/>
    <w:rsid w:val="00304440"/>
    <w:rsid w:val="00304C3B"/>
    <w:rsid w:val="00305084"/>
    <w:rsid w:val="003056BC"/>
    <w:rsid w:val="00305C06"/>
    <w:rsid w:val="00305C89"/>
    <w:rsid w:val="00305FFC"/>
    <w:rsid w:val="00306533"/>
    <w:rsid w:val="0030658C"/>
    <w:rsid w:val="0030660E"/>
    <w:rsid w:val="00306B81"/>
    <w:rsid w:val="003075B9"/>
    <w:rsid w:val="00307939"/>
    <w:rsid w:val="00307C5B"/>
    <w:rsid w:val="00307FF2"/>
    <w:rsid w:val="00310BC1"/>
    <w:rsid w:val="00310C4F"/>
    <w:rsid w:val="00310F62"/>
    <w:rsid w:val="003113B4"/>
    <w:rsid w:val="0031146B"/>
    <w:rsid w:val="00311B89"/>
    <w:rsid w:val="0031220A"/>
    <w:rsid w:val="00312790"/>
    <w:rsid w:val="00312C28"/>
    <w:rsid w:val="00312C77"/>
    <w:rsid w:val="003133C8"/>
    <w:rsid w:val="003135A9"/>
    <w:rsid w:val="003137C9"/>
    <w:rsid w:val="00313BB3"/>
    <w:rsid w:val="003142D8"/>
    <w:rsid w:val="00314503"/>
    <w:rsid w:val="0031460A"/>
    <w:rsid w:val="00315179"/>
    <w:rsid w:val="00315916"/>
    <w:rsid w:val="003161CF"/>
    <w:rsid w:val="003163BB"/>
    <w:rsid w:val="00316D77"/>
    <w:rsid w:val="00316E70"/>
    <w:rsid w:val="00317250"/>
    <w:rsid w:val="0031732F"/>
    <w:rsid w:val="003175A7"/>
    <w:rsid w:val="0031772E"/>
    <w:rsid w:val="003178C0"/>
    <w:rsid w:val="00320A78"/>
    <w:rsid w:val="00320AE0"/>
    <w:rsid w:val="00320B99"/>
    <w:rsid w:val="00320BE3"/>
    <w:rsid w:val="00321382"/>
    <w:rsid w:val="00321E09"/>
    <w:rsid w:val="00322EED"/>
    <w:rsid w:val="00323000"/>
    <w:rsid w:val="00323170"/>
    <w:rsid w:val="003237DF"/>
    <w:rsid w:val="00323E0E"/>
    <w:rsid w:val="00323EB2"/>
    <w:rsid w:val="00324A50"/>
    <w:rsid w:val="00324F91"/>
    <w:rsid w:val="00325405"/>
    <w:rsid w:val="00325416"/>
    <w:rsid w:val="003257CA"/>
    <w:rsid w:val="00325AE2"/>
    <w:rsid w:val="00325DE2"/>
    <w:rsid w:val="00325E72"/>
    <w:rsid w:val="0032630E"/>
    <w:rsid w:val="0032664D"/>
    <w:rsid w:val="00326A20"/>
    <w:rsid w:val="00326B55"/>
    <w:rsid w:val="003270BC"/>
    <w:rsid w:val="00327146"/>
    <w:rsid w:val="0032714D"/>
    <w:rsid w:val="003272FB"/>
    <w:rsid w:val="00327977"/>
    <w:rsid w:val="00327993"/>
    <w:rsid w:val="00327DC7"/>
    <w:rsid w:val="00327E09"/>
    <w:rsid w:val="003308BD"/>
    <w:rsid w:val="0033133B"/>
    <w:rsid w:val="00331C76"/>
    <w:rsid w:val="00331E14"/>
    <w:rsid w:val="00331EAE"/>
    <w:rsid w:val="00331EFF"/>
    <w:rsid w:val="003320CD"/>
    <w:rsid w:val="0033211A"/>
    <w:rsid w:val="003323CD"/>
    <w:rsid w:val="003325C7"/>
    <w:rsid w:val="00332B49"/>
    <w:rsid w:val="00333B06"/>
    <w:rsid w:val="0033482C"/>
    <w:rsid w:val="00334B5A"/>
    <w:rsid w:val="00335453"/>
    <w:rsid w:val="00335AE2"/>
    <w:rsid w:val="00335E93"/>
    <w:rsid w:val="00336587"/>
    <w:rsid w:val="00336654"/>
    <w:rsid w:val="00337136"/>
    <w:rsid w:val="00337947"/>
    <w:rsid w:val="0034074D"/>
    <w:rsid w:val="00340823"/>
    <w:rsid w:val="00340D78"/>
    <w:rsid w:val="003411B9"/>
    <w:rsid w:val="0034157E"/>
    <w:rsid w:val="003416E6"/>
    <w:rsid w:val="003419F5"/>
    <w:rsid w:val="00341E00"/>
    <w:rsid w:val="0034286F"/>
    <w:rsid w:val="003436AF"/>
    <w:rsid w:val="003448D8"/>
    <w:rsid w:val="0034550B"/>
    <w:rsid w:val="0034551E"/>
    <w:rsid w:val="00345823"/>
    <w:rsid w:val="00345C1E"/>
    <w:rsid w:val="0034620E"/>
    <w:rsid w:val="003467DC"/>
    <w:rsid w:val="00347375"/>
    <w:rsid w:val="00347F0D"/>
    <w:rsid w:val="00350223"/>
    <w:rsid w:val="003502B2"/>
    <w:rsid w:val="0035060C"/>
    <w:rsid w:val="0035127F"/>
    <w:rsid w:val="003516C5"/>
    <w:rsid w:val="0035170B"/>
    <w:rsid w:val="00351890"/>
    <w:rsid w:val="003519C8"/>
    <w:rsid w:val="00351B0A"/>
    <w:rsid w:val="00351CF3"/>
    <w:rsid w:val="00352990"/>
    <w:rsid w:val="003535A4"/>
    <w:rsid w:val="0035413C"/>
    <w:rsid w:val="003542FB"/>
    <w:rsid w:val="0035490E"/>
    <w:rsid w:val="00355019"/>
    <w:rsid w:val="0035624E"/>
    <w:rsid w:val="0035635D"/>
    <w:rsid w:val="003567E0"/>
    <w:rsid w:val="00356835"/>
    <w:rsid w:val="00356C97"/>
    <w:rsid w:val="00356D87"/>
    <w:rsid w:val="00357706"/>
    <w:rsid w:val="0035799D"/>
    <w:rsid w:val="00357B0B"/>
    <w:rsid w:val="00357D12"/>
    <w:rsid w:val="00357D97"/>
    <w:rsid w:val="0036020C"/>
    <w:rsid w:val="00360FE8"/>
    <w:rsid w:val="00361943"/>
    <w:rsid w:val="003624A2"/>
    <w:rsid w:val="0036264A"/>
    <w:rsid w:val="00362796"/>
    <w:rsid w:val="00362B5E"/>
    <w:rsid w:val="00362B76"/>
    <w:rsid w:val="00362C22"/>
    <w:rsid w:val="0036321E"/>
    <w:rsid w:val="0036323C"/>
    <w:rsid w:val="003632B7"/>
    <w:rsid w:val="003632EF"/>
    <w:rsid w:val="003638DC"/>
    <w:rsid w:val="003641FB"/>
    <w:rsid w:val="00364D02"/>
    <w:rsid w:val="003654EA"/>
    <w:rsid w:val="003655A1"/>
    <w:rsid w:val="003656E7"/>
    <w:rsid w:val="00365784"/>
    <w:rsid w:val="00365956"/>
    <w:rsid w:val="00365D53"/>
    <w:rsid w:val="00365D5A"/>
    <w:rsid w:val="0036678C"/>
    <w:rsid w:val="003669BA"/>
    <w:rsid w:val="003672D1"/>
    <w:rsid w:val="0036746A"/>
    <w:rsid w:val="00367A6B"/>
    <w:rsid w:val="00367D86"/>
    <w:rsid w:val="00367F78"/>
    <w:rsid w:val="00370286"/>
    <w:rsid w:val="00370329"/>
    <w:rsid w:val="00370501"/>
    <w:rsid w:val="00370686"/>
    <w:rsid w:val="0037078B"/>
    <w:rsid w:val="00370C4A"/>
    <w:rsid w:val="00371ABD"/>
    <w:rsid w:val="003720CC"/>
    <w:rsid w:val="00372992"/>
    <w:rsid w:val="00372A94"/>
    <w:rsid w:val="0037310A"/>
    <w:rsid w:val="003731E9"/>
    <w:rsid w:val="00373FC4"/>
    <w:rsid w:val="003748B8"/>
    <w:rsid w:val="00374D11"/>
    <w:rsid w:val="00374F39"/>
    <w:rsid w:val="003753E5"/>
    <w:rsid w:val="00375A69"/>
    <w:rsid w:val="00375FD8"/>
    <w:rsid w:val="00376100"/>
    <w:rsid w:val="00376161"/>
    <w:rsid w:val="00376BCC"/>
    <w:rsid w:val="003772B9"/>
    <w:rsid w:val="00377314"/>
    <w:rsid w:val="00377CB6"/>
    <w:rsid w:val="00377FB8"/>
    <w:rsid w:val="003808C1"/>
    <w:rsid w:val="00380DF3"/>
    <w:rsid w:val="003810D4"/>
    <w:rsid w:val="003810D7"/>
    <w:rsid w:val="00381BB3"/>
    <w:rsid w:val="00381F6F"/>
    <w:rsid w:val="0038210F"/>
    <w:rsid w:val="003821A2"/>
    <w:rsid w:val="003826B1"/>
    <w:rsid w:val="003832AD"/>
    <w:rsid w:val="00384057"/>
    <w:rsid w:val="00384511"/>
    <w:rsid w:val="00385780"/>
    <w:rsid w:val="00385D7C"/>
    <w:rsid w:val="003867AC"/>
    <w:rsid w:val="00386E63"/>
    <w:rsid w:val="00387603"/>
    <w:rsid w:val="00387A11"/>
    <w:rsid w:val="0039013C"/>
    <w:rsid w:val="00390F1E"/>
    <w:rsid w:val="00390F4E"/>
    <w:rsid w:val="0039138F"/>
    <w:rsid w:val="00391CB8"/>
    <w:rsid w:val="00391DBA"/>
    <w:rsid w:val="003921DB"/>
    <w:rsid w:val="00393273"/>
    <w:rsid w:val="003934D8"/>
    <w:rsid w:val="00393764"/>
    <w:rsid w:val="003939BB"/>
    <w:rsid w:val="00393C13"/>
    <w:rsid w:val="003942AE"/>
    <w:rsid w:val="003945AA"/>
    <w:rsid w:val="003947F6"/>
    <w:rsid w:val="00394CD4"/>
    <w:rsid w:val="003950A1"/>
    <w:rsid w:val="00395524"/>
    <w:rsid w:val="00395877"/>
    <w:rsid w:val="00395EFA"/>
    <w:rsid w:val="00397095"/>
    <w:rsid w:val="0039738A"/>
    <w:rsid w:val="00397AC6"/>
    <w:rsid w:val="00397BBD"/>
    <w:rsid w:val="00397C6A"/>
    <w:rsid w:val="003A0155"/>
    <w:rsid w:val="003A0BB5"/>
    <w:rsid w:val="003A0C83"/>
    <w:rsid w:val="003A15F0"/>
    <w:rsid w:val="003A17F2"/>
    <w:rsid w:val="003A29E3"/>
    <w:rsid w:val="003A2BF5"/>
    <w:rsid w:val="003A2C91"/>
    <w:rsid w:val="003A2FF3"/>
    <w:rsid w:val="003A3193"/>
    <w:rsid w:val="003A324C"/>
    <w:rsid w:val="003A39BE"/>
    <w:rsid w:val="003A3BCA"/>
    <w:rsid w:val="003A3DE1"/>
    <w:rsid w:val="003A4901"/>
    <w:rsid w:val="003A4B33"/>
    <w:rsid w:val="003A5207"/>
    <w:rsid w:val="003A5208"/>
    <w:rsid w:val="003A5242"/>
    <w:rsid w:val="003A606D"/>
    <w:rsid w:val="003A7B4B"/>
    <w:rsid w:val="003A7E26"/>
    <w:rsid w:val="003B0318"/>
    <w:rsid w:val="003B0525"/>
    <w:rsid w:val="003B1C90"/>
    <w:rsid w:val="003B1DB2"/>
    <w:rsid w:val="003B22EC"/>
    <w:rsid w:val="003B27BC"/>
    <w:rsid w:val="003B2DED"/>
    <w:rsid w:val="003B2F4E"/>
    <w:rsid w:val="003B31B7"/>
    <w:rsid w:val="003B3362"/>
    <w:rsid w:val="003B382C"/>
    <w:rsid w:val="003B3B76"/>
    <w:rsid w:val="003B3E71"/>
    <w:rsid w:val="003B4511"/>
    <w:rsid w:val="003B45B9"/>
    <w:rsid w:val="003B4809"/>
    <w:rsid w:val="003B4E5E"/>
    <w:rsid w:val="003B5D69"/>
    <w:rsid w:val="003B712E"/>
    <w:rsid w:val="003B79E6"/>
    <w:rsid w:val="003C0046"/>
    <w:rsid w:val="003C004C"/>
    <w:rsid w:val="003C08D7"/>
    <w:rsid w:val="003C0C42"/>
    <w:rsid w:val="003C138B"/>
    <w:rsid w:val="003C24AC"/>
    <w:rsid w:val="003C2EF6"/>
    <w:rsid w:val="003C3D4B"/>
    <w:rsid w:val="003C3DCA"/>
    <w:rsid w:val="003C409E"/>
    <w:rsid w:val="003C477F"/>
    <w:rsid w:val="003C4DE3"/>
    <w:rsid w:val="003C4F3B"/>
    <w:rsid w:val="003C5048"/>
    <w:rsid w:val="003C5146"/>
    <w:rsid w:val="003C560C"/>
    <w:rsid w:val="003C67EB"/>
    <w:rsid w:val="003C699D"/>
    <w:rsid w:val="003C6D2E"/>
    <w:rsid w:val="003C725B"/>
    <w:rsid w:val="003C78E2"/>
    <w:rsid w:val="003C79C1"/>
    <w:rsid w:val="003D0233"/>
    <w:rsid w:val="003D06C2"/>
    <w:rsid w:val="003D0F4A"/>
    <w:rsid w:val="003D1E31"/>
    <w:rsid w:val="003D23D5"/>
    <w:rsid w:val="003D2ECD"/>
    <w:rsid w:val="003D39FD"/>
    <w:rsid w:val="003D412F"/>
    <w:rsid w:val="003D443E"/>
    <w:rsid w:val="003D496A"/>
    <w:rsid w:val="003D4CF7"/>
    <w:rsid w:val="003D589F"/>
    <w:rsid w:val="003D5C00"/>
    <w:rsid w:val="003D66A6"/>
    <w:rsid w:val="003D67A5"/>
    <w:rsid w:val="003D699A"/>
    <w:rsid w:val="003D6D42"/>
    <w:rsid w:val="003D6F10"/>
    <w:rsid w:val="003E02B6"/>
    <w:rsid w:val="003E04FC"/>
    <w:rsid w:val="003E0758"/>
    <w:rsid w:val="003E08F4"/>
    <w:rsid w:val="003E098E"/>
    <w:rsid w:val="003E0EB3"/>
    <w:rsid w:val="003E0F74"/>
    <w:rsid w:val="003E1143"/>
    <w:rsid w:val="003E2489"/>
    <w:rsid w:val="003E267D"/>
    <w:rsid w:val="003E2680"/>
    <w:rsid w:val="003E359B"/>
    <w:rsid w:val="003E3991"/>
    <w:rsid w:val="003E3B5B"/>
    <w:rsid w:val="003E3BCC"/>
    <w:rsid w:val="003E3F4C"/>
    <w:rsid w:val="003E4135"/>
    <w:rsid w:val="003E5515"/>
    <w:rsid w:val="003E5A0E"/>
    <w:rsid w:val="003E5A5D"/>
    <w:rsid w:val="003E67E0"/>
    <w:rsid w:val="003E6800"/>
    <w:rsid w:val="003E6866"/>
    <w:rsid w:val="003E6D0D"/>
    <w:rsid w:val="003E7C01"/>
    <w:rsid w:val="003E7F24"/>
    <w:rsid w:val="003E7F6E"/>
    <w:rsid w:val="003F000D"/>
    <w:rsid w:val="003F0A62"/>
    <w:rsid w:val="003F0BEA"/>
    <w:rsid w:val="003F1608"/>
    <w:rsid w:val="003F1F86"/>
    <w:rsid w:val="003F280C"/>
    <w:rsid w:val="003F2855"/>
    <w:rsid w:val="003F35BF"/>
    <w:rsid w:val="003F4915"/>
    <w:rsid w:val="003F508E"/>
    <w:rsid w:val="003F55C1"/>
    <w:rsid w:val="003F5676"/>
    <w:rsid w:val="003F5874"/>
    <w:rsid w:val="003F5B1F"/>
    <w:rsid w:val="003F6C4A"/>
    <w:rsid w:val="003F6D43"/>
    <w:rsid w:val="003F7891"/>
    <w:rsid w:val="003F79CA"/>
    <w:rsid w:val="003F7A12"/>
    <w:rsid w:val="003F7AB4"/>
    <w:rsid w:val="003F7D5A"/>
    <w:rsid w:val="003F7F28"/>
    <w:rsid w:val="004007B9"/>
    <w:rsid w:val="00400AA9"/>
    <w:rsid w:val="00400EA3"/>
    <w:rsid w:val="00401265"/>
    <w:rsid w:val="0040163C"/>
    <w:rsid w:val="00401E5A"/>
    <w:rsid w:val="00404126"/>
    <w:rsid w:val="00404808"/>
    <w:rsid w:val="00404A18"/>
    <w:rsid w:val="00405150"/>
    <w:rsid w:val="00405469"/>
    <w:rsid w:val="004067BF"/>
    <w:rsid w:val="00406AE5"/>
    <w:rsid w:val="00406E2E"/>
    <w:rsid w:val="004073C8"/>
    <w:rsid w:val="00407436"/>
    <w:rsid w:val="0041028F"/>
    <w:rsid w:val="0041060A"/>
    <w:rsid w:val="00410B2C"/>
    <w:rsid w:val="00411150"/>
    <w:rsid w:val="004112F7"/>
    <w:rsid w:val="00411C8F"/>
    <w:rsid w:val="00411FDE"/>
    <w:rsid w:val="0041256C"/>
    <w:rsid w:val="004125FF"/>
    <w:rsid w:val="00412CF9"/>
    <w:rsid w:val="00412E66"/>
    <w:rsid w:val="004135D6"/>
    <w:rsid w:val="00413854"/>
    <w:rsid w:val="004139A1"/>
    <w:rsid w:val="00413E1F"/>
    <w:rsid w:val="00413EDF"/>
    <w:rsid w:val="00414A5D"/>
    <w:rsid w:val="0041575E"/>
    <w:rsid w:val="00416076"/>
    <w:rsid w:val="004160F1"/>
    <w:rsid w:val="00416E01"/>
    <w:rsid w:val="0041705B"/>
    <w:rsid w:val="00417CDC"/>
    <w:rsid w:val="00417F56"/>
    <w:rsid w:val="00420018"/>
    <w:rsid w:val="0042007A"/>
    <w:rsid w:val="00420287"/>
    <w:rsid w:val="0042091D"/>
    <w:rsid w:val="00420BE9"/>
    <w:rsid w:val="0042101A"/>
    <w:rsid w:val="0042158F"/>
    <w:rsid w:val="00421827"/>
    <w:rsid w:val="00421C19"/>
    <w:rsid w:val="00421D41"/>
    <w:rsid w:val="00422195"/>
    <w:rsid w:val="00422BA8"/>
    <w:rsid w:val="00422BAD"/>
    <w:rsid w:val="00423A9C"/>
    <w:rsid w:val="00423BFC"/>
    <w:rsid w:val="00423C51"/>
    <w:rsid w:val="00424550"/>
    <w:rsid w:val="00424B69"/>
    <w:rsid w:val="00424B9C"/>
    <w:rsid w:val="00424C19"/>
    <w:rsid w:val="00425029"/>
    <w:rsid w:val="004256A0"/>
    <w:rsid w:val="004258DF"/>
    <w:rsid w:val="00425CDE"/>
    <w:rsid w:val="0042603C"/>
    <w:rsid w:val="004260D7"/>
    <w:rsid w:val="0042624F"/>
    <w:rsid w:val="004276EA"/>
    <w:rsid w:val="004279F2"/>
    <w:rsid w:val="004304D2"/>
    <w:rsid w:val="00430670"/>
    <w:rsid w:val="00430C53"/>
    <w:rsid w:val="00431669"/>
    <w:rsid w:val="00431690"/>
    <w:rsid w:val="00431FED"/>
    <w:rsid w:val="004320E5"/>
    <w:rsid w:val="004327F6"/>
    <w:rsid w:val="004329E1"/>
    <w:rsid w:val="00432DC8"/>
    <w:rsid w:val="00433613"/>
    <w:rsid w:val="00433807"/>
    <w:rsid w:val="00433934"/>
    <w:rsid w:val="00433DAE"/>
    <w:rsid w:val="00435657"/>
    <w:rsid w:val="0043595E"/>
    <w:rsid w:val="00435E6E"/>
    <w:rsid w:val="00436638"/>
    <w:rsid w:val="0043684A"/>
    <w:rsid w:val="00436DF5"/>
    <w:rsid w:val="00437685"/>
    <w:rsid w:val="0044063A"/>
    <w:rsid w:val="004410E6"/>
    <w:rsid w:val="00442124"/>
    <w:rsid w:val="0044236E"/>
    <w:rsid w:val="00443312"/>
    <w:rsid w:val="004433A1"/>
    <w:rsid w:val="004437C2"/>
    <w:rsid w:val="004439C4"/>
    <w:rsid w:val="00443DAB"/>
    <w:rsid w:val="0044417F"/>
    <w:rsid w:val="00446B60"/>
    <w:rsid w:val="00447117"/>
    <w:rsid w:val="0044780A"/>
    <w:rsid w:val="00447D0D"/>
    <w:rsid w:val="00447DF2"/>
    <w:rsid w:val="00450131"/>
    <w:rsid w:val="00450734"/>
    <w:rsid w:val="00450E73"/>
    <w:rsid w:val="00451686"/>
    <w:rsid w:val="00451846"/>
    <w:rsid w:val="004518E8"/>
    <w:rsid w:val="004518EE"/>
    <w:rsid w:val="00451D9D"/>
    <w:rsid w:val="004521F6"/>
    <w:rsid w:val="004526DD"/>
    <w:rsid w:val="0045277D"/>
    <w:rsid w:val="00452832"/>
    <w:rsid w:val="00452E24"/>
    <w:rsid w:val="004531DE"/>
    <w:rsid w:val="004538AB"/>
    <w:rsid w:val="00453E70"/>
    <w:rsid w:val="00454148"/>
    <w:rsid w:val="00454269"/>
    <w:rsid w:val="00454531"/>
    <w:rsid w:val="0045473C"/>
    <w:rsid w:val="004548E9"/>
    <w:rsid w:val="00454DE0"/>
    <w:rsid w:val="00454E33"/>
    <w:rsid w:val="00454F14"/>
    <w:rsid w:val="00454FAF"/>
    <w:rsid w:val="0045500F"/>
    <w:rsid w:val="00455566"/>
    <w:rsid w:val="00455914"/>
    <w:rsid w:val="004568B3"/>
    <w:rsid w:val="00456917"/>
    <w:rsid w:val="0045715A"/>
    <w:rsid w:val="004578EA"/>
    <w:rsid w:val="00457A51"/>
    <w:rsid w:val="00457AD1"/>
    <w:rsid w:val="004605F3"/>
    <w:rsid w:val="00460916"/>
    <w:rsid w:val="00460C16"/>
    <w:rsid w:val="00460FB4"/>
    <w:rsid w:val="004629FB"/>
    <w:rsid w:val="00463772"/>
    <w:rsid w:val="0046379C"/>
    <w:rsid w:val="004638BD"/>
    <w:rsid w:val="00463C70"/>
    <w:rsid w:val="00463C9E"/>
    <w:rsid w:val="004644B4"/>
    <w:rsid w:val="004645AB"/>
    <w:rsid w:val="0046491F"/>
    <w:rsid w:val="00464B80"/>
    <w:rsid w:val="004658EE"/>
    <w:rsid w:val="004659B8"/>
    <w:rsid w:val="00465C0F"/>
    <w:rsid w:val="00466DBF"/>
    <w:rsid w:val="00467561"/>
    <w:rsid w:val="0046775D"/>
    <w:rsid w:val="00467AE7"/>
    <w:rsid w:val="00467CED"/>
    <w:rsid w:val="00470027"/>
    <w:rsid w:val="0047022D"/>
    <w:rsid w:val="004717D2"/>
    <w:rsid w:val="0047180C"/>
    <w:rsid w:val="00471916"/>
    <w:rsid w:val="00472029"/>
    <w:rsid w:val="004723A0"/>
    <w:rsid w:val="00472DC3"/>
    <w:rsid w:val="004731AA"/>
    <w:rsid w:val="004731E7"/>
    <w:rsid w:val="00473381"/>
    <w:rsid w:val="004736AE"/>
    <w:rsid w:val="00473DF7"/>
    <w:rsid w:val="00473F3F"/>
    <w:rsid w:val="00474921"/>
    <w:rsid w:val="00474A7E"/>
    <w:rsid w:val="00474B0E"/>
    <w:rsid w:val="004760A1"/>
    <w:rsid w:val="00476B46"/>
    <w:rsid w:val="00477655"/>
    <w:rsid w:val="004777EB"/>
    <w:rsid w:val="00477C3C"/>
    <w:rsid w:val="00480128"/>
    <w:rsid w:val="00481479"/>
    <w:rsid w:val="00481885"/>
    <w:rsid w:val="00481D27"/>
    <w:rsid w:val="00482327"/>
    <w:rsid w:val="00482B20"/>
    <w:rsid w:val="00484353"/>
    <w:rsid w:val="004843D4"/>
    <w:rsid w:val="004844DD"/>
    <w:rsid w:val="004845D3"/>
    <w:rsid w:val="00484812"/>
    <w:rsid w:val="004849B3"/>
    <w:rsid w:val="00485308"/>
    <w:rsid w:val="00485354"/>
    <w:rsid w:val="004858BB"/>
    <w:rsid w:val="00485ECD"/>
    <w:rsid w:val="00486144"/>
    <w:rsid w:val="00486B43"/>
    <w:rsid w:val="00487026"/>
    <w:rsid w:val="00487347"/>
    <w:rsid w:val="00487408"/>
    <w:rsid w:val="00490374"/>
    <w:rsid w:val="004907F5"/>
    <w:rsid w:val="00490B97"/>
    <w:rsid w:val="00491152"/>
    <w:rsid w:val="0049189E"/>
    <w:rsid w:val="00491D5E"/>
    <w:rsid w:val="004927E7"/>
    <w:rsid w:val="004929F9"/>
    <w:rsid w:val="00492D58"/>
    <w:rsid w:val="00492EA1"/>
    <w:rsid w:val="0049340E"/>
    <w:rsid w:val="00493768"/>
    <w:rsid w:val="00493FA4"/>
    <w:rsid w:val="0049415E"/>
    <w:rsid w:val="004943C0"/>
    <w:rsid w:val="00494B11"/>
    <w:rsid w:val="0049539F"/>
    <w:rsid w:val="0049591E"/>
    <w:rsid w:val="004959F2"/>
    <w:rsid w:val="00495A5C"/>
    <w:rsid w:val="00495C93"/>
    <w:rsid w:val="004962E3"/>
    <w:rsid w:val="004968C6"/>
    <w:rsid w:val="00496BE8"/>
    <w:rsid w:val="004A01F2"/>
    <w:rsid w:val="004A1BFF"/>
    <w:rsid w:val="004A23E2"/>
    <w:rsid w:val="004A244F"/>
    <w:rsid w:val="004A24DF"/>
    <w:rsid w:val="004A2C1F"/>
    <w:rsid w:val="004A2E1F"/>
    <w:rsid w:val="004A37A1"/>
    <w:rsid w:val="004A4904"/>
    <w:rsid w:val="004A6CE2"/>
    <w:rsid w:val="004A6D6F"/>
    <w:rsid w:val="004A6F37"/>
    <w:rsid w:val="004A72C8"/>
    <w:rsid w:val="004A7C24"/>
    <w:rsid w:val="004A7F2D"/>
    <w:rsid w:val="004B01F9"/>
    <w:rsid w:val="004B02BC"/>
    <w:rsid w:val="004B0321"/>
    <w:rsid w:val="004B2355"/>
    <w:rsid w:val="004B25C8"/>
    <w:rsid w:val="004B2667"/>
    <w:rsid w:val="004B2BFF"/>
    <w:rsid w:val="004B2F2C"/>
    <w:rsid w:val="004B3480"/>
    <w:rsid w:val="004B3CFB"/>
    <w:rsid w:val="004B3D44"/>
    <w:rsid w:val="004B402B"/>
    <w:rsid w:val="004B4A0D"/>
    <w:rsid w:val="004B50D9"/>
    <w:rsid w:val="004B54FF"/>
    <w:rsid w:val="004B6E62"/>
    <w:rsid w:val="004B6F42"/>
    <w:rsid w:val="004B74B7"/>
    <w:rsid w:val="004B78B7"/>
    <w:rsid w:val="004B7A20"/>
    <w:rsid w:val="004B7E3E"/>
    <w:rsid w:val="004C01E5"/>
    <w:rsid w:val="004C04BB"/>
    <w:rsid w:val="004C0A85"/>
    <w:rsid w:val="004C0B2A"/>
    <w:rsid w:val="004C140E"/>
    <w:rsid w:val="004C14E5"/>
    <w:rsid w:val="004C16EA"/>
    <w:rsid w:val="004C19E4"/>
    <w:rsid w:val="004C1A80"/>
    <w:rsid w:val="004C21F7"/>
    <w:rsid w:val="004C275D"/>
    <w:rsid w:val="004C2FFE"/>
    <w:rsid w:val="004C311F"/>
    <w:rsid w:val="004C48A6"/>
    <w:rsid w:val="004C4A2B"/>
    <w:rsid w:val="004C4A53"/>
    <w:rsid w:val="004C500B"/>
    <w:rsid w:val="004C5071"/>
    <w:rsid w:val="004C56AF"/>
    <w:rsid w:val="004C57C0"/>
    <w:rsid w:val="004C589B"/>
    <w:rsid w:val="004C5B8A"/>
    <w:rsid w:val="004C5D1F"/>
    <w:rsid w:val="004C620F"/>
    <w:rsid w:val="004C719E"/>
    <w:rsid w:val="004C7428"/>
    <w:rsid w:val="004D028E"/>
    <w:rsid w:val="004D0D15"/>
    <w:rsid w:val="004D0E10"/>
    <w:rsid w:val="004D0E46"/>
    <w:rsid w:val="004D1062"/>
    <w:rsid w:val="004D1AE1"/>
    <w:rsid w:val="004D1D79"/>
    <w:rsid w:val="004D222F"/>
    <w:rsid w:val="004D268F"/>
    <w:rsid w:val="004D275C"/>
    <w:rsid w:val="004D2A9F"/>
    <w:rsid w:val="004D3AA4"/>
    <w:rsid w:val="004D3B07"/>
    <w:rsid w:val="004D469B"/>
    <w:rsid w:val="004D47CA"/>
    <w:rsid w:val="004D50C1"/>
    <w:rsid w:val="004D563C"/>
    <w:rsid w:val="004D58E9"/>
    <w:rsid w:val="004D59DE"/>
    <w:rsid w:val="004D5DC3"/>
    <w:rsid w:val="004D5EBF"/>
    <w:rsid w:val="004D650B"/>
    <w:rsid w:val="004D6668"/>
    <w:rsid w:val="004D68E9"/>
    <w:rsid w:val="004D699F"/>
    <w:rsid w:val="004D6EF0"/>
    <w:rsid w:val="004D70FA"/>
    <w:rsid w:val="004D722D"/>
    <w:rsid w:val="004D72D1"/>
    <w:rsid w:val="004D79E2"/>
    <w:rsid w:val="004D7D5A"/>
    <w:rsid w:val="004E04C2"/>
    <w:rsid w:val="004E0932"/>
    <w:rsid w:val="004E0E29"/>
    <w:rsid w:val="004E1000"/>
    <w:rsid w:val="004E15D0"/>
    <w:rsid w:val="004E28C5"/>
    <w:rsid w:val="004E29E4"/>
    <w:rsid w:val="004E2AE2"/>
    <w:rsid w:val="004E34F6"/>
    <w:rsid w:val="004E35DE"/>
    <w:rsid w:val="004E3AB4"/>
    <w:rsid w:val="004E3E9A"/>
    <w:rsid w:val="004E41F3"/>
    <w:rsid w:val="004E43AF"/>
    <w:rsid w:val="004E44B7"/>
    <w:rsid w:val="004E46D5"/>
    <w:rsid w:val="004E4F0F"/>
    <w:rsid w:val="004E5105"/>
    <w:rsid w:val="004E559C"/>
    <w:rsid w:val="004E58EF"/>
    <w:rsid w:val="004E5BD5"/>
    <w:rsid w:val="004E6078"/>
    <w:rsid w:val="004E6C45"/>
    <w:rsid w:val="004E7819"/>
    <w:rsid w:val="004E79BC"/>
    <w:rsid w:val="004E7AE4"/>
    <w:rsid w:val="004F0371"/>
    <w:rsid w:val="004F0669"/>
    <w:rsid w:val="004F1841"/>
    <w:rsid w:val="004F1D1F"/>
    <w:rsid w:val="004F1DCA"/>
    <w:rsid w:val="004F2286"/>
    <w:rsid w:val="004F25DE"/>
    <w:rsid w:val="004F263C"/>
    <w:rsid w:val="004F2BDF"/>
    <w:rsid w:val="004F3657"/>
    <w:rsid w:val="004F3C45"/>
    <w:rsid w:val="004F3E54"/>
    <w:rsid w:val="004F4150"/>
    <w:rsid w:val="004F43A4"/>
    <w:rsid w:val="004F4AF7"/>
    <w:rsid w:val="004F4DA3"/>
    <w:rsid w:val="004F51E9"/>
    <w:rsid w:val="004F5298"/>
    <w:rsid w:val="004F55DE"/>
    <w:rsid w:val="004F60D0"/>
    <w:rsid w:val="004F663A"/>
    <w:rsid w:val="004F6688"/>
    <w:rsid w:val="004F6C11"/>
    <w:rsid w:val="004F707A"/>
    <w:rsid w:val="004F74B3"/>
    <w:rsid w:val="004F74EF"/>
    <w:rsid w:val="004F78B5"/>
    <w:rsid w:val="004F7965"/>
    <w:rsid w:val="004F7CBD"/>
    <w:rsid w:val="004F7E6F"/>
    <w:rsid w:val="0050065C"/>
    <w:rsid w:val="005019AC"/>
    <w:rsid w:val="005019F2"/>
    <w:rsid w:val="00502469"/>
    <w:rsid w:val="0050250E"/>
    <w:rsid w:val="00502952"/>
    <w:rsid w:val="00502CF5"/>
    <w:rsid w:val="00503484"/>
    <w:rsid w:val="00503789"/>
    <w:rsid w:val="00503A26"/>
    <w:rsid w:val="00503C58"/>
    <w:rsid w:val="00504417"/>
    <w:rsid w:val="0050511B"/>
    <w:rsid w:val="00505EBD"/>
    <w:rsid w:val="00506377"/>
    <w:rsid w:val="00506484"/>
    <w:rsid w:val="0050690A"/>
    <w:rsid w:val="00506BCB"/>
    <w:rsid w:val="00506D43"/>
    <w:rsid w:val="00507327"/>
    <w:rsid w:val="0050755A"/>
    <w:rsid w:val="005079F6"/>
    <w:rsid w:val="00507A19"/>
    <w:rsid w:val="00507E1A"/>
    <w:rsid w:val="005107F5"/>
    <w:rsid w:val="00510A0F"/>
    <w:rsid w:val="00511104"/>
    <w:rsid w:val="00511755"/>
    <w:rsid w:val="00512184"/>
    <w:rsid w:val="0051297D"/>
    <w:rsid w:val="00513548"/>
    <w:rsid w:val="00513AE3"/>
    <w:rsid w:val="00513BF3"/>
    <w:rsid w:val="0051512E"/>
    <w:rsid w:val="0051575B"/>
    <w:rsid w:val="0051764E"/>
    <w:rsid w:val="00517A0A"/>
    <w:rsid w:val="00517EB8"/>
    <w:rsid w:val="0052097B"/>
    <w:rsid w:val="00520C61"/>
    <w:rsid w:val="005210CC"/>
    <w:rsid w:val="00521AD5"/>
    <w:rsid w:val="00521BCC"/>
    <w:rsid w:val="00521DA7"/>
    <w:rsid w:val="00521EEB"/>
    <w:rsid w:val="0052215F"/>
    <w:rsid w:val="005224AD"/>
    <w:rsid w:val="005229FC"/>
    <w:rsid w:val="00523D49"/>
    <w:rsid w:val="005241D5"/>
    <w:rsid w:val="0052455B"/>
    <w:rsid w:val="00524B23"/>
    <w:rsid w:val="00524B28"/>
    <w:rsid w:val="00524EF3"/>
    <w:rsid w:val="0052545B"/>
    <w:rsid w:val="00525481"/>
    <w:rsid w:val="00525837"/>
    <w:rsid w:val="00525D57"/>
    <w:rsid w:val="00525FB1"/>
    <w:rsid w:val="00526391"/>
    <w:rsid w:val="00526EFC"/>
    <w:rsid w:val="005306A6"/>
    <w:rsid w:val="00530992"/>
    <w:rsid w:val="00530C32"/>
    <w:rsid w:val="00531542"/>
    <w:rsid w:val="005317B9"/>
    <w:rsid w:val="0053221D"/>
    <w:rsid w:val="0053229E"/>
    <w:rsid w:val="00532F2B"/>
    <w:rsid w:val="00533277"/>
    <w:rsid w:val="00533463"/>
    <w:rsid w:val="00533598"/>
    <w:rsid w:val="0053388D"/>
    <w:rsid w:val="00533DF1"/>
    <w:rsid w:val="005340C7"/>
    <w:rsid w:val="00534194"/>
    <w:rsid w:val="0053425B"/>
    <w:rsid w:val="00534389"/>
    <w:rsid w:val="0053456F"/>
    <w:rsid w:val="005351B2"/>
    <w:rsid w:val="00536165"/>
    <w:rsid w:val="00536EE8"/>
    <w:rsid w:val="0053703B"/>
    <w:rsid w:val="0053735F"/>
    <w:rsid w:val="00537A6F"/>
    <w:rsid w:val="00537B26"/>
    <w:rsid w:val="00537CCD"/>
    <w:rsid w:val="005406BA"/>
    <w:rsid w:val="005409F4"/>
    <w:rsid w:val="00540A97"/>
    <w:rsid w:val="00540D4E"/>
    <w:rsid w:val="0054114D"/>
    <w:rsid w:val="00541183"/>
    <w:rsid w:val="0054146C"/>
    <w:rsid w:val="00541755"/>
    <w:rsid w:val="00541757"/>
    <w:rsid w:val="0054183B"/>
    <w:rsid w:val="00542594"/>
    <w:rsid w:val="00542F22"/>
    <w:rsid w:val="00543CCD"/>
    <w:rsid w:val="0054407D"/>
    <w:rsid w:val="00544513"/>
    <w:rsid w:val="00544CD2"/>
    <w:rsid w:val="0054502F"/>
    <w:rsid w:val="00545654"/>
    <w:rsid w:val="0054599B"/>
    <w:rsid w:val="00545A1E"/>
    <w:rsid w:val="00545C49"/>
    <w:rsid w:val="00545F6B"/>
    <w:rsid w:val="005461AF"/>
    <w:rsid w:val="005461E8"/>
    <w:rsid w:val="00546A15"/>
    <w:rsid w:val="00546F75"/>
    <w:rsid w:val="0054708F"/>
    <w:rsid w:val="00547A58"/>
    <w:rsid w:val="005501DB"/>
    <w:rsid w:val="0055054F"/>
    <w:rsid w:val="00550565"/>
    <w:rsid w:val="005507EA"/>
    <w:rsid w:val="005509FE"/>
    <w:rsid w:val="00550D0E"/>
    <w:rsid w:val="00551145"/>
    <w:rsid w:val="00551250"/>
    <w:rsid w:val="00552095"/>
    <w:rsid w:val="0055264B"/>
    <w:rsid w:val="00552753"/>
    <w:rsid w:val="00552905"/>
    <w:rsid w:val="00552B4A"/>
    <w:rsid w:val="00552FBF"/>
    <w:rsid w:val="00553571"/>
    <w:rsid w:val="00553869"/>
    <w:rsid w:val="00553B82"/>
    <w:rsid w:val="00553CFB"/>
    <w:rsid w:val="00554593"/>
    <w:rsid w:val="005548A1"/>
    <w:rsid w:val="0055500A"/>
    <w:rsid w:val="00555911"/>
    <w:rsid w:val="00555F78"/>
    <w:rsid w:val="0055672D"/>
    <w:rsid w:val="00556858"/>
    <w:rsid w:val="00556E9A"/>
    <w:rsid w:val="00557891"/>
    <w:rsid w:val="00557AEB"/>
    <w:rsid w:val="00557B15"/>
    <w:rsid w:val="00557C78"/>
    <w:rsid w:val="0056045C"/>
    <w:rsid w:val="00560865"/>
    <w:rsid w:val="00560C1B"/>
    <w:rsid w:val="00560FDC"/>
    <w:rsid w:val="005614EC"/>
    <w:rsid w:val="00561899"/>
    <w:rsid w:val="005618C6"/>
    <w:rsid w:val="0056207F"/>
    <w:rsid w:val="00562710"/>
    <w:rsid w:val="005627B9"/>
    <w:rsid w:val="00562891"/>
    <w:rsid w:val="005629E2"/>
    <w:rsid w:val="00562A5E"/>
    <w:rsid w:val="00562BEA"/>
    <w:rsid w:val="00563C14"/>
    <w:rsid w:val="00563CD5"/>
    <w:rsid w:val="00563F72"/>
    <w:rsid w:val="00563FC4"/>
    <w:rsid w:val="00564B82"/>
    <w:rsid w:val="00565281"/>
    <w:rsid w:val="005655E6"/>
    <w:rsid w:val="00565FCA"/>
    <w:rsid w:val="00566451"/>
    <w:rsid w:val="005671B4"/>
    <w:rsid w:val="00567B5E"/>
    <w:rsid w:val="00567CD3"/>
    <w:rsid w:val="00567D23"/>
    <w:rsid w:val="00570C26"/>
    <w:rsid w:val="00570D84"/>
    <w:rsid w:val="005725F0"/>
    <w:rsid w:val="0057274D"/>
    <w:rsid w:val="00573CED"/>
    <w:rsid w:val="00574AAE"/>
    <w:rsid w:val="00574D2A"/>
    <w:rsid w:val="0057505E"/>
    <w:rsid w:val="00576046"/>
    <w:rsid w:val="005762F7"/>
    <w:rsid w:val="00576334"/>
    <w:rsid w:val="0057701F"/>
    <w:rsid w:val="005775B9"/>
    <w:rsid w:val="0057793E"/>
    <w:rsid w:val="00581211"/>
    <w:rsid w:val="00582EFF"/>
    <w:rsid w:val="0058307A"/>
    <w:rsid w:val="00583AFF"/>
    <w:rsid w:val="00583F7C"/>
    <w:rsid w:val="0058476D"/>
    <w:rsid w:val="00584DA6"/>
    <w:rsid w:val="005851D6"/>
    <w:rsid w:val="005852EC"/>
    <w:rsid w:val="00585579"/>
    <w:rsid w:val="00585A77"/>
    <w:rsid w:val="0058608F"/>
    <w:rsid w:val="005864A8"/>
    <w:rsid w:val="00586C2E"/>
    <w:rsid w:val="00586CB2"/>
    <w:rsid w:val="00586FCC"/>
    <w:rsid w:val="00587171"/>
    <w:rsid w:val="005901D3"/>
    <w:rsid w:val="00590566"/>
    <w:rsid w:val="00590DD8"/>
    <w:rsid w:val="00591346"/>
    <w:rsid w:val="0059134F"/>
    <w:rsid w:val="0059161A"/>
    <w:rsid w:val="0059166A"/>
    <w:rsid w:val="00591E6D"/>
    <w:rsid w:val="0059203E"/>
    <w:rsid w:val="00592C00"/>
    <w:rsid w:val="00592F77"/>
    <w:rsid w:val="005931F2"/>
    <w:rsid w:val="005932B4"/>
    <w:rsid w:val="00593C51"/>
    <w:rsid w:val="00593C8F"/>
    <w:rsid w:val="00593F79"/>
    <w:rsid w:val="005945E5"/>
    <w:rsid w:val="00594721"/>
    <w:rsid w:val="005953CD"/>
    <w:rsid w:val="00595478"/>
    <w:rsid w:val="00595570"/>
    <w:rsid w:val="00595611"/>
    <w:rsid w:val="0059570A"/>
    <w:rsid w:val="0059570C"/>
    <w:rsid w:val="00595889"/>
    <w:rsid w:val="00595A87"/>
    <w:rsid w:val="00595B3C"/>
    <w:rsid w:val="00596A29"/>
    <w:rsid w:val="00597430"/>
    <w:rsid w:val="005979CA"/>
    <w:rsid w:val="005A0B32"/>
    <w:rsid w:val="005A1217"/>
    <w:rsid w:val="005A141A"/>
    <w:rsid w:val="005A14E8"/>
    <w:rsid w:val="005A1644"/>
    <w:rsid w:val="005A20E2"/>
    <w:rsid w:val="005A2FD5"/>
    <w:rsid w:val="005A3265"/>
    <w:rsid w:val="005A33D0"/>
    <w:rsid w:val="005A3611"/>
    <w:rsid w:val="005A37B2"/>
    <w:rsid w:val="005A3993"/>
    <w:rsid w:val="005A3AD2"/>
    <w:rsid w:val="005A4265"/>
    <w:rsid w:val="005A4F18"/>
    <w:rsid w:val="005A5205"/>
    <w:rsid w:val="005A5954"/>
    <w:rsid w:val="005B01DF"/>
    <w:rsid w:val="005B0203"/>
    <w:rsid w:val="005B02EC"/>
    <w:rsid w:val="005B02F8"/>
    <w:rsid w:val="005B04CB"/>
    <w:rsid w:val="005B0E98"/>
    <w:rsid w:val="005B118A"/>
    <w:rsid w:val="005B1B97"/>
    <w:rsid w:val="005B2489"/>
    <w:rsid w:val="005B260F"/>
    <w:rsid w:val="005B2E46"/>
    <w:rsid w:val="005B33AF"/>
    <w:rsid w:val="005B366A"/>
    <w:rsid w:val="005B36B6"/>
    <w:rsid w:val="005B36D4"/>
    <w:rsid w:val="005B443E"/>
    <w:rsid w:val="005B5ABC"/>
    <w:rsid w:val="005B5DC7"/>
    <w:rsid w:val="005B60B3"/>
    <w:rsid w:val="005B7301"/>
    <w:rsid w:val="005B7451"/>
    <w:rsid w:val="005B7BD4"/>
    <w:rsid w:val="005B7F91"/>
    <w:rsid w:val="005C014E"/>
    <w:rsid w:val="005C03E7"/>
    <w:rsid w:val="005C0418"/>
    <w:rsid w:val="005C0D35"/>
    <w:rsid w:val="005C0E9F"/>
    <w:rsid w:val="005C12A2"/>
    <w:rsid w:val="005C18BC"/>
    <w:rsid w:val="005C1993"/>
    <w:rsid w:val="005C22E4"/>
    <w:rsid w:val="005C2479"/>
    <w:rsid w:val="005C28F0"/>
    <w:rsid w:val="005C2963"/>
    <w:rsid w:val="005C2A9E"/>
    <w:rsid w:val="005C2D7D"/>
    <w:rsid w:val="005C37E8"/>
    <w:rsid w:val="005C3E54"/>
    <w:rsid w:val="005C4083"/>
    <w:rsid w:val="005C4143"/>
    <w:rsid w:val="005C44D0"/>
    <w:rsid w:val="005C4509"/>
    <w:rsid w:val="005C4821"/>
    <w:rsid w:val="005C4C55"/>
    <w:rsid w:val="005C5666"/>
    <w:rsid w:val="005C5C9B"/>
    <w:rsid w:val="005C5F37"/>
    <w:rsid w:val="005C6281"/>
    <w:rsid w:val="005C6339"/>
    <w:rsid w:val="005C6423"/>
    <w:rsid w:val="005C6A4E"/>
    <w:rsid w:val="005C6C39"/>
    <w:rsid w:val="005C6F08"/>
    <w:rsid w:val="005D07AB"/>
    <w:rsid w:val="005D1ACE"/>
    <w:rsid w:val="005D2162"/>
    <w:rsid w:val="005D2A43"/>
    <w:rsid w:val="005D2AEF"/>
    <w:rsid w:val="005D2CBF"/>
    <w:rsid w:val="005D2EBE"/>
    <w:rsid w:val="005D3A34"/>
    <w:rsid w:val="005D4060"/>
    <w:rsid w:val="005D4F8E"/>
    <w:rsid w:val="005D5151"/>
    <w:rsid w:val="005D5FCA"/>
    <w:rsid w:val="005D6971"/>
    <w:rsid w:val="005D6D3C"/>
    <w:rsid w:val="005D705D"/>
    <w:rsid w:val="005D7D8E"/>
    <w:rsid w:val="005E0053"/>
    <w:rsid w:val="005E0071"/>
    <w:rsid w:val="005E0615"/>
    <w:rsid w:val="005E0C86"/>
    <w:rsid w:val="005E19F2"/>
    <w:rsid w:val="005E1D13"/>
    <w:rsid w:val="005E23E2"/>
    <w:rsid w:val="005E27D4"/>
    <w:rsid w:val="005E397A"/>
    <w:rsid w:val="005E40ED"/>
    <w:rsid w:val="005E4456"/>
    <w:rsid w:val="005E48B8"/>
    <w:rsid w:val="005E4AC0"/>
    <w:rsid w:val="005E5213"/>
    <w:rsid w:val="005E5397"/>
    <w:rsid w:val="005E658A"/>
    <w:rsid w:val="005E6750"/>
    <w:rsid w:val="005E67A6"/>
    <w:rsid w:val="005E725E"/>
    <w:rsid w:val="005E7F00"/>
    <w:rsid w:val="005F01B7"/>
    <w:rsid w:val="005F0428"/>
    <w:rsid w:val="005F0B90"/>
    <w:rsid w:val="005F127F"/>
    <w:rsid w:val="005F130A"/>
    <w:rsid w:val="005F134D"/>
    <w:rsid w:val="005F23F0"/>
    <w:rsid w:val="005F26F7"/>
    <w:rsid w:val="005F28CB"/>
    <w:rsid w:val="005F37A4"/>
    <w:rsid w:val="005F3B4F"/>
    <w:rsid w:val="005F3D77"/>
    <w:rsid w:val="005F418E"/>
    <w:rsid w:val="005F4BE0"/>
    <w:rsid w:val="005F5405"/>
    <w:rsid w:val="005F563B"/>
    <w:rsid w:val="005F6B9D"/>
    <w:rsid w:val="005F71F5"/>
    <w:rsid w:val="005F7C50"/>
    <w:rsid w:val="005F7E32"/>
    <w:rsid w:val="006000A8"/>
    <w:rsid w:val="00600268"/>
    <w:rsid w:val="006004C1"/>
    <w:rsid w:val="006006DF"/>
    <w:rsid w:val="0060148F"/>
    <w:rsid w:val="006015D2"/>
    <w:rsid w:val="00601896"/>
    <w:rsid w:val="00601A29"/>
    <w:rsid w:val="00603003"/>
    <w:rsid w:val="006035BF"/>
    <w:rsid w:val="00603B67"/>
    <w:rsid w:val="00603E5A"/>
    <w:rsid w:val="006041CB"/>
    <w:rsid w:val="00604996"/>
    <w:rsid w:val="00605111"/>
    <w:rsid w:val="006054C7"/>
    <w:rsid w:val="006054D9"/>
    <w:rsid w:val="0060597A"/>
    <w:rsid w:val="006059B0"/>
    <w:rsid w:val="0060612D"/>
    <w:rsid w:val="00611242"/>
    <w:rsid w:val="006125C5"/>
    <w:rsid w:val="00612B60"/>
    <w:rsid w:val="00614329"/>
    <w:rsid w:val="00614502"/>
    <w:rsid w:val="006146C3"/>
    <w:rsid w:val="00614D57"/>
    <w:rsid w:val="0061537B"/>
    <w:rsid w:val="006154D6"/>
    <w:rsid w:val="00615C62"/>
    <w:rsid w:val="00616191"/>
    <w:rsid w:val="00616AF1"/>
    <w:rsid w:val="00617B16"/>
    <w:rsid w:val="00620917"/>
    <w:rsid w:val="00620E64"/>
    <w:rsid w:val="006213A1"/>
    <w:rsid w:val="0062159A"/>
    <w:rsid w:val="00621FC5"/>
    <w:rsid w:val="00622860"/>
    <w:rsid w:val="0062287B"/>
    <w:rsid w:val="00622C87"/>
    <w:rsid w:val="00623147"/>
    <w:rsid w:val="0062369E"/>
    <w:rsid w:val="006237B2"/>
    <w:rsid w:val="00623D2B"/>
    <w:rsid w:val="00624005"/>
    <w:rsid w:val="0062427B"/>
    <w:rsid w:val="00624FE9"/>
    <w:rsid w:val="00625ECC"/>
    <w:rsid w:val="0063116E"/>
    <w:rsid w:val="006312E0"/>
    <w:rsid w:val="006313E9"/>
    <w:rsid w:val="00631532"/>
    <w:rsid w:val="006318DB"/>
    <w:rsid w:val="00631951"/>
    <w:rsid w:val="006320AA"/>
    <w:rsid w:val="00633156"/>
    <w:rsid w:val="0063318A"/>
    <w:rsid w:val="00633CE9"/>
    <w:rsid w:val="00633F80"/>
    <w:rsid w:val="0063483B"/>
    <w:rsid w:val="00634CC6"/>
    <w:rsid w:val="006354E5"/>
    <w:rsid w:val="0063572D"/>
    <w:rsid w:val="00635C87"/>
    <w:rsid w:val="00635D69"/>
    <w:rsid w:val="00636135"/>
    <w:rsid w:val="0063689F"/>
    <w:rsid w:val="0063697F"/>
    <w:rsid w:val="00636CF7"/>
    <w:rsid w:val="0063734A"/>
    <w:rsid w:val="0064106E"/>
    <w:rsid w:val="00641175"/>
    <w:rsid w:val="006411DC"/>
    <w:rsid w:val="0064130E"/>
    <w:rsid w:val="00641995"/>
    <w:rsid w:val="006423C3"/>
    <w:rsid w:val="0064288A"/>
    <w:rsid w:val="00642C3D"/>
    <w:rsid w:val="0064342A"/>
    <w:rsid w:val="00643450"/>
    <w:rsid w:val="006434B8"/>
    <w:rsid w:val="0064467D"/>
    <w:rsid w:val="006447E9"/>
    <w:rsid w:val="00644CD8"/>
    <w:rsid w:val="00644E33"/>
    <w:rsid w:val="0064571A"/>
    <w:rsid w:val="00645E42"/>
    <w:rsid w:val="006471C6"/>
    <w:rsid w:val="00647686"/>
    <w:rsid w:val="0064781A"/>
    <w:rsid w:val="00647B85"/>
    <w:rsid w:val="00647E1F"/>
    <w:rsid w:val="00650B17"/>
    <w:rsid w:val="00650D01"/>
    <w:rsid w:val="00650EC8"/>
    <w:rsid w:val="0065155E"/>
    <w:rsid w:val="0065223B"/>
    <w:rsid w:val="006523A1"/>
    <w:rsid w:val="006527D2"/>
    <w:rsid w:val="00653086"/>
    <w:rsid w:val="006531F8"/>
    <w:rsid w:val="0065431C"/>
    <w:rsid w:val="0065435A"/>
    <w:rsid w:val="00654790"/>
    <w:rsid w:val="006554A8"/>
    <w:rsid w:val="0065659E"/>
    <w:rsid w:val="006576E2"/>
    <w:rsid w:val="00657BA1"/>
    <w:rsid w:val="00657D5D"/>
    <w:rsid w:val="0066018E"/>
    <w:rsid w:val="00660243"/>
    <w:rsid w:val="00660E2C"/>
    <w:rsid w:val="00661199"/>
    <w:rsid w:val="00661C2A"/>
    <w:rsid w:val="00662B08"/>
    <w:rsid w:val="00662EA3"/>
    <w:rsid w:val="0066332E"/>
    <w:rsid w:val="006646C6"/>
    <w:rsid w:val="00665617"/>
    <w:rsid w:val="00665BD2"/>
    <w:rsid w:val="00666750"/>
    <w:rsid w:val="0066689E"/>
    <w:rsid w:val="00666CAF"/>
    <w:rsid w:val="00667055"/>
    <w:rsid w:val="006675B0"/>
    <w:rsid w:val="00667B42"/>
    <w:rsid w:val="00671027"/>
    <w:rsid w:val="00671512"/>
    <w:rsid w:val="00671A20"/>
    <w:rsid w:val="00671BD5"/>
    <w:rsid w:val="0067233E"/>
    <w:rsid w:val="00672562"/>
    <w:rsid w:val="006725F2"/>
    <w:rsid w:val="00672712"/>
    <w:rsid w:val="00672BD5"/>
    <w:rsid w:val="00672CBC"/>
    <w:rsid w:val="00672E2C"/>
    <w:rsid w:val="006733A3"/>
    <w:rsid w:val="006733BE"/>
    <w:rsid w:val="0067411C"/>
    <w:rsid w:val="00674754"/>
    <w:rsid w:val="006748E1"/>
    <w:rsid w:val="00674D0F"/>
    <w:rsid w:val="00675191"/>
    <w:rsid w:val="00675680"/>
    <w:rsid w:val="006759CA"/>
    <w:rsid w:val="00675FBA"/>
    <w:rsid w:val="006768BC"/>
    <w:rsid w:val="00676B4B"/>
    <w:rsid w:val="00676DEC"/>
    <w:rsid w:val="00676E47"/>
    <w:rsid w:val="006774F5"/>
    <w:rsid w:val="00677843"/>
    <w:rsid w:val="00677879"/>
    <w:rsid w:val="00680979"/>
    <w:rsid w:val="00680CEF"/>
    <w:rsid w:val="006814A7"/>
    <w:rsid w:val="0068156E"/>
    <w:rsid w:val="0068187F"/>
    <w:rsid w:val="00681E3E"/>
    <w:rsid w:val="00681F2B"/>
    <w:rsid w:val="00682300"/>
    <w:rsid w:val="006823B0"/>
    <w:rsid w:val="0068309D"/>
    <w:rsid w:val="00683E57"/>
    <w:rsid w:val="0068433E"/>
    <w:rsid w:val="00684542"/>
    <w:rsid w:val="006847AF"/>
    <w:rsid w:val="00684A53"/>
    <w:rsid w:val="00684A7E"/>
    <w:rsid w:val="00685311"/>
    <w:rsid w:val="006856C2"/>
    <w:rsid w:val="00685B56"/>
    <w:rsid w:val="006868D2"/>
    <w:rsid w:val="0068695D"/>
    <w:rsid w:val="00687006"/>
    <w:rsid w:val="006872E2"/>
    <w:rsid w:val="006877DD"/>
    <w:rsid w:val="0068787F"/>
    <w:rsid w:val="0069060B"/>
    <w:rsid w:val="006908AF"/>
    <w:rsid w:val="00690BF4"/>
    <w:rsid w:val="00690E15"/>
    <w:rsid w:val="00691103"/>
    <w:rsid w:val="00691147"/>
    <w:rsid w:val="006913F7"/>
    <w:rsid w:val="0069165A"/>
    <w:rsid w:val="006925AA"/>
    <w:rsid w:val="006927AB"/>
    <w:rsid w:val="0069310E"/>
    <w:rsid w:val="00693464"/>
    <w:rsid w:val="00693469"/>
    <w:rsid w:val="00693BE0"/>
    <w:rsid w:val="00694357"/>
    <w:rsid w:val="0069442E"/>
    <w:rsid w:val="006944E0"/>
    <w:rsid w:val="006947B1"/>
    <w:rsid w:val="0069509E"/>
    <w:rsid w:val="0069596A"/>
    <w:rsid w:val="006959E0"/>
    <w:rsid w:val="00695D30"/>
    <w:rsid w:val="0069663E"/>
    <w:rsid w:val="0069748B"/>
    <w:rsid w:val="0069773C"/>
    <w:rsid w:val="006A036F"/>
    <w:rsid w:val="006A08D1"/>
    <w:rsid w:val="006A0A7B"/>
    <w:rsid w:val="006A0DFB"/>
    <w:rsid w:val="006A1097"/>
    <w:rsid w:val="006A12FC"/>
    <w:rsid w:val="006A1648"/>
    <w:rsid w:val="006A19FF"/>
    <w:rsid w:val="006A1B28"/>
    <w:rsid w:val="006A20F7"/>
    <w:rsid w:val="006A2136"/>
    <w:rsid w:val="006A3A47"/>
    <w:rsid w:val="006A40D7"/>
    <w:rsid w:val="006A5430"/>
    <w:rsid w:val="006A580E"/>
    <w:rsid w:val="006A5F34"/>
    <w:rsid w:val="006A62C9"/>
    <w:rsid w:val="006A701A"/>
    <w:rsid w:val="006A72CF"/>
    <w:rsid w:val="006B0355"/>
    <w:rsid w:val="006B0CEC"/>
    <w:rsid w:val="006B0E9B"/>
    <w:rsid w:val="006B15A5"/>
    <w:rsid w:val="006B1840"/>
    <w:rsid w:val="006B2617"/>
    <w:rsid w:val="006B3284"/>
    <w:rsid w:val="006B3373"/>
    <w:rsid w:val="006B38E9"/>
    <w:rsid w:val="006B3BB3"/>
    <w:rsid w:val="006B41FA"/>
    <w:rsid w:val="006B47AE"/>
    <w:rsid w:val="006B4E13"/>
    <w:rsid w:val="006B4E5B"/>
    <w:rsid w:val="006B4F84"/>
    <w:rsid w:val="006B51CC"/>
    <w:rsid w:val="006B552E"/>
    <w:rsid w:val="006B5734"/>
    <w:rsid w:val="006B6155"/>
    <w:rsid w:val="006B636F"/>
    <w:rsid w:val="006B68EC"/>
    <w:rsid w:val="006B6AF0"/>
    <w:rsid w:val="006B6BBA"/>
    <w:rsid w:val="006B6D8C"/>
    <w:rsid w:val="006B73E3"/>
    <w:rsid w:val="006B7D92"/>
    <w:rsid w:val="006C0829"/>
    <w:rsid w:val="006C095E"/>
    <w:rsid w:val="006C1134"/>
    <w:rsid w:val="006C2658"/>
    <w:rsid w:val="006C2ED2"/>
    <w:rsid w:val="006C32A2"/>
    <w:rsid w:val="006C35E3"/>
    <w:rsid w:val="006C36CF"/>
    <w:rsid w:val="006C3D3D"/>
    <w:rsid w:val="006C4125"/>
    <w:rsid w:val="006C49A7"/>
    <w:rsid w:val="006C4B4D"/>
    <w:rsid w:val="006C5D31"/>
    <w:rsid w:val="006C6384"/>
    <w:rsid w:val="006C68BE"/>
    <w:rsid w:val="006C6A52"/>
    <w:rsid w:val="006C6B8A"/>
    <w:rsid w:val="006C7138"/>
    <w:rsid w:val="006C73A6"/>
    <w:rsid w:val="006C7557"/>
    <w:rsid w:val="006D016A"/>
    <w:rsid w:val="006D029C"/>
    <w:rsid w:val="006D0BBE"/>
    <w:rsid w:val="006D0BEB"/>
    <w:rsid w:val="006D0CA7"/>
    <w:rsid w:val="006D1686"/>
    <w:rsid w:val="006D177D"/>
    <w:rsid w:val="006D32E6"/>
    <w:rsid w:val="006D3433"/>
    <w:rsid w:val="006D3ACF"/>
    <w:rsid w:val="006D3E40"/>
    <w:rsid w:val="006D3E93"/>
    <w:rsid w:val="006D401D"/>
    <w:rsid w:val="006D48A9"/>
    <w:rsid w:val="006D5621"/>
    <w:rsid w:val="006D57E2"/>
    <w:rsid w:val="006D57FA"/>
    <w:rsid w:val="006D7097"/>
    <w:rsid w:val="006D755C"/>
    <w:rsid w:val="006D777B"/>
    <w:rsid w:val="006D79F7"/>
    <w:rsid w:val="006E0406"/>
    <w:rsid w:val="006E05B7"/>
    <w:rsid w:val="006E0810"/>
    <w:rsid w:val="006E0CA4"/>
    <w:rsid w:val="006E10CD"/>
    <w:rsid w:val="006E11D3"/>
    <w:rsid w:val="006E13EA"/>
    <w:rsid w:val="006E158E"/>
    <w:rsid w:val="006E17F0"/>
    <w:rsid w:val="006E1ACB"/>
    <w:rsid w:val="006E245B"/>
    <w:rsid w:val="006E25CA"/>
    <w:rsid w:val="006E272B"/>
    <w:rsid w:val="006E2AF0"/>
    <w:rsid w:val="006E2B0E"/>
    <w:rsid w:val="006E2BFF"/>
    <w:rsid w:val="006E2C27"/>
    <w:rsid w:val="006E3300"/>
    <w:rsid w:val="006E3668"/>
    <w:rsid w:val="006E390D"/>
    <w:rsid w:val="006E3BA0"/>
    <w:rsid w:val="006E3D7E"/>
    <w:rsid w:val="006E401B"/>
    <w:rsid w:val="006E4054"/>
    <w:rsid w:val="006E4359"/>
    <w:rsid w:val="006E46F4"/>
    <w:rsid w:val="006E4F29"/>
    <w:rsid w:val="006E52F2"/>
    <w:rsid w:val="006E568C"/>
    <w:rsid w:val="006E5A11"/>
    <w:rsid w:val="006E5D79"/>
    <w:rsid w:val="006E6505"/>
    <w:rsid w:val="006E6544"/>
    <w:rsid w:val="006E6952"/>
    <w:rsid w:val="006E6CBA"/>
    <w:rsid w:val="006E7011"/>
    <w:rsid w:val="006E77A8"/>
    <w:rsid w:val="006E77B4"/>
    <w:rsid w:val="006E7939"/>
    <w:rsid w:val="006E7EF6"/>
    <w:rsid w:val="006F0430"/>
    <w:rsid w:val="006F129C"/>
    <w:rsid w:val="006F140C"/>
    <w:rsid w:val="006F147C"/>
    <w:rsid w:val="006F1979"/>
    <w:rsid w:val="006F1B51"/>
    <w:rsid w:val="006F23D1"/>
    <w:rsid w:val="006F2746"/>
    <w:rsid w:val="006F2BF4"/>
    <w:rsid w:val="006F3345"/>
    <w:rsid w:val="006F3BF9"/>
    <w:rsid w:val="006F479B"/>
    <w:rsid w:val="006F5544"/>
    <w:rsid w:val="006F5927"/>
    <w:rsid w:val="006F5ACA"/>
    <w:rsid w:val="006F5E9B"/>
    <w:rsid w:val="006F747B"/>
    <w:rsid w:val="006F75B3"/>
    <w:rsid w:val="006F7F9E"/>
    <w:rsid w:val="0070034E"/>
    <w:rsid w:val="007009C3"/>
    <w:rsid w:val="00700D37"/>
    <w:rsid w:val="007014A6"/>
    <w:rsid w:val="00701A43"/>
    <w:rsid w:val="00701AA6"/>
    <w:rsid w:val="00701C73"/>
    <w:rsid w:val="0070238A"/>
    <w:rsid w:val="00702A10"/>
    <w:rsid w:val="00702B7D"/>
    <w:rsid w:val="00702ED9"/>
    <w:rsid w:val="007037C4"/>
    <w:rsid w:val="00703DC5"/>
    <w:rsid w:val="00703F3D"/>
    <w:rsid w:val="00704129"/>
    <w:rsid w:val="007044AF"/>
    <w:rsid w:val="00704532"/>
    <w:rsid w:val="00704918"/>
    <w:rsid w:val="00704E4B"/>
    <w:rsid w:val="00705487"/>
    <w:rsid w:val="00706023"/>
    <w:rsid w:val="0070660C"/>
    <w:rsid w:val="007069B7"/>
    <w:rsid w:val="0070710E"/>
    <w:rsid w:val="007073ED"/>
    <w:rsid w:val="0071004A"/>
    <w:rsid w:val="007103FC"/>
    <w:rsid w:val="0071055F"/>
    <w:rsid w:val="00710BF8"/>
    <w:rsid w:val="00710ED4"/>
    <w:rsid w:val="007114FC"/>
    <w:rsid w:val="00711980"/>
    <w:rsid w:val="007128D5"/>
    <w:rsid w:val="00712E67"/>
    <w:rsid w:val="00712E75"/>
    <w:rsid w:val="00713792"/>
    <w:rsid w:val="00713F90"/>
    <w:rsid w:val="00713FF8"/>
    <w:rsid w:val="007140F5"/>
    <w:rsid w:val="007141B3"/>
    <w:rsid w:val="007143C3"/>
    <w:rsid w:val="0071448F"/>
    <w:rsid w:val="00714647"/>
    <w:rsid w:val="00714D24"/>
    <w:rsid w:val="00715644"/>
    <w:rsid w:val="00715905"/>
    <w:rsid w:val="00716688"/>
    <w:rsid w:val="007167F2"/>
    <w:rsid w:val="00716BF2"/>
    <w:rsid w:val="00717201"/>
    <w:rsid w:val="007172E4"/>
    <w:rsid w:val="00717AF6"/>
    <w:rsid w:val="00717C56"/>
    <w:rsid w:val="00717D03"/>
    <w:rsid w:val="0072025E"/>
    <w:rsid w:val="00720A3D"/>
    <w:rsid w:val="00720C77"/>
    <w:rsid w:val="007212D1"/>
    <w:rsid w:val="007215CB"/>
    <w:rsid w:val="00721E73"/>
    <w:rsid w:val="007224F3"/>
    <w:rsid w:val="0072270F"/>
    <w:rsid w:val="00723466"/>
    <w:rsid w:val="00723FFC"/>
    <w:rsid w:val="00724277"/>
    <w:rsid w:val="00724879"/>
    <w:rsid w:val="0072538C"/>
    <w:rsid w:val="00725A64"/>
    <w:rsid w:val="007268E7"/>
    <w:rsid w:val="00726D37"/>
    <w:rsid w:val="007278AA"/>
    <w:rsid w:val="00727B7A"/>
    <w:rsid w:val="00727E15"/>
    <w:rsid w:val="0073024A"/>
    <w:rsid w:val="00730AA5"/>
    <w:rsid w:val="00731CF0"/>
    <w:rsid w:val="0073200F"/>
    <w:rsid w:val="00732D23"/>
    <w:rsid w:val="00732EA4"/>
    <w:rsid w:val="007330C7"/>
    <w:rsid w:val="007332A1"/>
    <w:rsid w:val="007334F9"/>
    <w:rsid w:val="00733B17"/>
    <w:rsid w:val="00733F30"/>
    <w:rsid w:val="00734252"/>
    <w:rsid w:val="0073470C"/>
    <w:rsid w:val="007347D5"/>
    <w:rsid w:val="00734DB8"/>
    <w:rsid w:val="007353E3"/>
    <w:rsid w:val="00735BF9"/>
    <w:rsid w:val="00735CD9"/>
    <w:rsid w:val="007361EB"/>
    <w:rsid w:val="00736685"/>
    <w:rsid w:val="00736849"/>
    <w:rsid w:val="00736878"/>
    <w:rsid w:val="00737DFF"/>
    <w:rsid w:val="00737E39"/>
    <w:rsid w:val="0074092D"/>
    <w:rsid w:val="00740DB6"/>
    <w:rsid w:val="00740F45"/>
    <w:rsid w:val="007413D9"/>
    <w:rsid w:val="00741472"/>
    <w:rsid w:val="0074185F"/>
    <w:rsid w:val="00741ADE"/>
    <w:rsid w:val="00742887"/>
    <w:rsid w:val="00742ABE"/>
    <w:rsid w:val="00742FC8"/>
    <w:rsid w:val="00743785"/>
    <w:rsid w:val="00743D2C"/>
    <w:rsid w:val="00743EA8"/>
    <w:rsid w:val="00744506"/>
    <w:rsid w:val="00744636"/>
    <w:rsid w:val="0074495A"/>
    <w:rsid w:val="007460D4"/>
    <w:rsid w:val="007461A3"/>
    <w:rsid w:val="00746384"/>
    <w:rsid w:val="00746649"/>
    <w:rsid w:val="00746846"/>
    <w:rsid w:val="00746852"/>
    <w:rsid w:val="00746BC5"/>
    <w:rsid w:val="007475A3"/>
    <w:rsid w:val="00747DD9"/>
    <w:rsid w:val="00747EC1"/>
    <w:rsid w:val="00747F66"/>
    <w:rsid w:val="00750567"/>
    <w:rsid w:val="0075074F"/>
    <w:rsid w:val="00750811"/>
    <w:rsid w:val="00750FCF"/>
    <w:rsid w:val="00751463"/>
    <w:rsid w:val="0075151F"/>
    <w:rsid w:val="00752026"/>
    <w:rsid w:val="00753533"/>
    <w:rsid w:val="0075404F"/>
    <w:rsid w:val="007542A1"/>
    <w:rsid w:val="00754A14"/>
    <w:rsid w:val="00754C32"/>
    <w:rsid w:val="00754C8D"/>
    <w:rsid w:val="00755B77"/>
    <w:rsid w:val="00755D11"/>
    <w:rsid w:val="00755F0A"/>
    <w:rsid w:val="00756301"/>
    <w:rsid w:val="0075648D"/>
    <w:rsid w:val="00756666"/>
    <w:rsid w:val="007569FB"/>
    <w:rsid w:val="00756A7F"/>
    <w:rsid w:val="00757076"/>
    <w:rsid w:val="0075743E"/>
    <w:rsid w:val="007578B9"/>
    <w:rsid w:val="007604C5"/>
    <w:rsid w:val="00760D03"/>
    <w:rsid w:val="00761213"/>
    <w:rsid w:val="0076146C"/>
    <w:rsid w:val="007617DE"/>
    <w:rsid w:val="00761992"/>
    <w:rsid w:val="007620B6"/>
    <w:rsid w:val="00762E6B"/>
    <w:rsid w:val="0076385A"/>
    <w:rsid w:val="00763A9B"/>
    <w:rsid w:val="00763ABF"/>
    <w:rsid w:val="00763E93"/>
    <w:rsid w:val="007647D3"/>
    <w:rsid w:val="00764EDB"/>
    <w:rsid w:val="007661AD"/>
    <w:rsid w:val="00766649"/>
    <w:rsid w:val="007668D8"/>
    <w:rsid w:val="007668EF"/>
    <w:rsid w:val="00766CA7"/>
    <w:rsid w:val="00766EB9"/>
    <w:rsid w:val="0076708D"/>
    <w:rsid w:val="007671B1"/>
    <w:rsid w:val="00767843"/>
    <w:rsid w:val="00770009"/>
    <w:rsid w:val="00770027"/>
    <w:rsid w:val="00770440"/>
    <w:rsid w:val="00771013"/>
    <w:rsid w:val="00771A85"/>
    <w:rsid w:val="00771D25"/>
    <w:rsid w:val="00772AA8"/>
    <w:rsid w:val="00773007"/>
    <w:rsid w:val="00773826"/>
    <w:rsid w:val="00773F84"/>
    <w:rsid w:val="007748B9"/>
    <w:rsid w:val="00774D9E"/>
    <w:rsid w:val="00775038"/>
    <w:rsid w:val="00775176"/>
    <w:rsid w:val="007757B2"/>
    <w:rsid w:val="0077586F"/>
    <w:rsid w:val="007758AF"/>
    <w:rsid w:val="007758EB"/>
    <w:rsid w:val="00775C46"/>
    <w:rsid w:val="0077620A"/>
    <w:rsid w:val="007802BE"/>
    <w:rsid w:val="007808F7"/>
    <w:rsid w:val="007813FC"/>
    <w:rsid w:val="0078157F"/>
    <w:rsid w:val="00781AB9"/>
    <w:rsid w:val="00781C6D"/>
    <w:rsid w:val="00782C45"/>
    <w:rsid w:val="00783A53"/>
    <w:rsid w:val="00783BA6"/>
    <w:rsid w:val="00784283"/>
    <w:rsid w:val="00784386"/>
    <w:rsid w:val="007843EC"/>
    <w:rsid w:val="00784E29"/>
    <w:rsid w:val="0078536B"/>
    <w:rsid w:val="00785534"/>
    <w:rsid w:val="00785A45"/>
    <w:rsid w:val="007863DB"/>
    <w:rsid w:val="0078661B"/>
    <w:rsid w:val="007868B9"/>
    <w:rsid w:val="00786C71"/>
    <w:rsid w:val="00787DEB"/>
    <w:rsid w:val="00787E8A"/>
    <w:rsid w:val="00790332"/>
    <w:rsid w:val="00790511"/>
    <w:rsid w:val="00791534"/>
    <w:rsid w:val="00791841"/>
    <w:rsid w:val="0079242D"/>
    <w:rsid w:val="00793569"/>
    <w:rsid w:val="00793A8C"/>
    <w:rsid w:val="007944F9"/>
    <w:rsid w:val="0079494F"/>
    <w:rsid w:val="0079533B"/>
    <w:rsid w:val="00795658"/>
    <w:rsid w:val="0079602E"/>
    <w:rsid w:val="00796072"/>
    <w:rsid w:val="00796393"/>
    <w:rsid w:val="00796919"/>
    <w:rsid w:val="00796C68"/>
    <w:rsid w:val="00797B3B"/>
    <w:rsid w:val="00797E07"/>
    <w:rsid w:val="007A0AB4"/>
    <w:rsid w:val="007A0E5E"/>
    <w:rsid w:val="007A0E68"/>
    <w:rsid w:val="007A10C5"/>
    <w:rsid w:val="007A1781"/>
    <w:rsid w:val="007A1B7C"/>
    <w:rsid w:val="007A1B85"/>
    <w:rsid w:val="007A2AA1"/>
    <w:rsid w:val="007A350E"/>
    <w:rsid w:val="007A3933"/>
    <w:rsid w:val="007A3DC5"/>
    <w:rsid w:val="007A4237"/>
    <w:rsid w:val="007A4B1E"/>
    <w:rsid w:val="007A5029"/>
    <w:rsid w:val="007A5611"/>
    <w:rsid w:val="007A62E7"/>
    <w:rsid w:val="007A659C"/>
    <w:rsid w:val="007A6A17"/>
    <w:rsid w:val="007A7155"/>
    <w:rsid w:val="007A7313"/>
    <w:rsid w:val="007A7609"/>
    <w:rsid w:val="007A766A"/>
    <w:rsid w:val="007A76AF"/>
    <w:rsid w:val="007A7924"/>
    <w:rsid w:val="007A7BDB"/>
    <w:rsid w:val="007A7DCE"/>
    <w:rsid w:val="007B06D0"/>
    <w:rsid w:val="007B0BAE"/>
    <w:rsid w:val="007B0F28"/>
    <w:rsid w:val="007B14FB"/>
    <w:rsid w:val="007B18DB"/>
    <w:rsid w:val="007B1B89"/>
    <w:rsid w:val="007B200B"/>
    <w:rsid w:val="007B21BB"/>
    <w:rsid w:val="007B225E"/>
    <w:rsid w:val="007B293C"/>
    <w:rsid w:val="007B3050"/>
    <w:rsid w:val="007B3687"/>
    <w:rsid w:val="007B396A"/>
    <w:rsid w:val="007B3A7B"/>
    <w:rsid w:val="007B3E1B"/>
    <w:rsid w:val="007B4A9D"/>
    <w:rsid w:val="007B571A"/>
    <w:rsid w:val="007B5E71"/>
    <w:rsid w:val="007B6B30"/>
    <w:rsid w:val="007B7332"/>
    <w:rsid w:val="007C0401"/>
    <w:rsid w:val="007C0902"/>
    <w:rsid w:val="007C093C"/>
    <w:rsid w:val="007C0A6C"/>
    <w:rsid w:val="007C0D8B"/>
    <w:rsid w:val="007C105C"/>
    <w:rsid w:val="007C2380"/>
    <w:rsid w:val="007C28B0"/>
    <w:rsid w:val="007C3463"/>
    <w:rsid w:val="007C35BC"/>
    <w:rsid w:val="007C4025"/>
    <w:rsid w:val="007C5656"/>
    <w:rsid w:val="007C5DB8"/>
    <w:rsid w:val="007C5F83"/>
    <w:rsid w:val="007C6794"/>
    <w:rsid w:val="007C75A6"/>
    <w:rsid w:val="007C7861"/>
    <w:rsid w:val="007C7A55"/>
    <w:rsid w:val="007C7D55"/>
    <w:rsid w:val="007C7FB3"/>
    <w:rsid w:val="007D05CB"/>
    <w:rsid w:val="007D0637"/>
    <w:rsid w:val="007D094E"/>
    <w:rsid w:val="007D0DF4"/>
    <w:rsid w:val="007D1138"/>
    <w:rsid w:val="007D28BE"/>
    <w:rsid w:val="007D2B70"/>
    <w:rsid w:val="007D3297"/>
    <w:rsid w:val="007D3DFF"/>
    <w:rsid w:val="007D44EB"/>
    <w:rsid w:val="007D4624"/>
    <w:rsid w:val="007D466B"/>
    <w:rsid w:val="007D46B7"/>
    <w:rsid w:val="007D4ABE"/>
    <w:rsid w:val="007D4AD5"/>
    <w:rsid w:val="007D4C9D"/>
    <w:rsid w:val="007D4F12"/>
    <w:rsid w:val="007D52EF"/>
    <w:rsid w:val="007D53B9"/>
    <w:rsid w:val="007D58B3"/>
    <w:rsid w:val="007D5FD9"/>
    <w:rsid w:val="007D613C"/>
    <w:rsid w:val="007D6506"/>
    <w:rsid w:val="007D68DF"/>
    <w:rsid w:val="007D6D2B"/>
    <w:rsid w:val="007D6D5C"/>
    <w:rsid w:val="007D7B5E"/>
    <w:rsid w:val="007E042D"/>
    <w:rsid w:val="007E071C"/>
    <w:rsid w:val="007E0B1C"/>
    <w:rsid w:val="007E16EE"/>
    <w:rsid w:val="007E2260"/>
    <w:rsid w:val="007E24C3"/>
    <w:rsid w:val="007E2F39"/>
    <w:rsid w:val="007E3892"/>
    <w:rsid w:val="007E39D2"/>
    <w:rsid w:val="007E4256"/>
    <w:rsid w:val="007E46B5"/>
    <w:rsid w:val="007E4A98"/>
    <w:rsid w:val="007E586A"/>
    <w:rsid w:val="007E58DD"/>
    <w:rsid w:val="007E5EBB"/>
    <w:rsid w:val="007E688C"/>
    <w:rsid w:val="007E6BC6"/>
    <w:rsid w:val="007E7B64"/>
    <w:rsid w:val="007E7D0F"/>
    <w:rsid w:val="007F002D"/>
    <w:rsid w:val="007F058B"/>
    <w:rsid w:val="007F065F"/>
    <w:rsid w:val="007F13A0"/>
    <w:rsid w:val="007F18E3"/>
    <w:rsid w:val="007F1EFF"/>
    <w:rsid w:val="007F20FB"/>
    <w:rsid w:val="007F224B"/>
    <w:rsid w:val="007F2BC1"/>
    <w:rsid w:val="007F2E86"/>
    <w:rsid w:val="007F32E5"/>
    <w:rsid w:val="007F3532"/>
    <w:rsid w:val="007F3557"/>
    <w:rsid w:val="007F4237"/>
    <w:rsid w:val="007F45AC"/>
    <w:rsid w:val="007F5021"/>
    <w:rsid w:val="007F504E"/>
    <w:rsid w:val="007F57EC"/>
    <w:rsid w:val="007F5AC4"/>
    <w:rsid w:val="007F5E82"/>
    <w:rsid w:val="007F62A0"/>
    <w:rsid w:val="007F62FE"/>
    <w:rsid w:val="007F677D"/>
    <w:rsid w:val="007F6F23"/>
    <w:rsid w:val="007F6F5F"/>
    <w:rsid w:val="007F75E0"/>
    <w:rsid w:val="007F7FCF"/>
    <w:rsid w:val="0080087E"/>
    <w:rsid w:val="00801360"/>
    <w:rsid w:val="00801465"/>
    <w:rsid w:val="00801DB5"/>
    <w:rsid w:val="00802461"/>
    <w:rsid w:val="00802AD5"/>
    <w:rsid w:val="00802DC1"/>
    <w:rsid w:val="00802FB5"/>
    <w:rsid w:val="00803200"/>
    <w:rsid w:val="00803203"/>
    <w:rsid w:val="00803CB7"/>
    <w:rsid w:val="0080418A"/>
    <w:rsid w:val="008048D7"/>
    <w:rsid w:val="00804BDD"/>
    <w:rsid w:val="008051C7"/>
    <w:rsid w:val="00805CAC"/>
    <w:rsid w:val="00805D0E"/>
    <w:rsid w:val="00806683"/>
    <w:rsid w:val="00806B84"/>
    <w:rsid w:val="00806C63"/>
    <w:rsid w:val="00806FD7"/>
    <w:rsid w:val="0080718B"/>
    <w:rsid w:val="00807376"/>
    <w:rsid w:val="008075DE"/>
    <w:rsid w:val="008076CA"/>
    <w:rsid w:val="00807B27"/>
    <w:rsid w:val="00810548"/>
    <w:rsid w:val="00810A11"/>
    <w:rsid w:val="00810BF8"/>
    <w:rsid w:val="00810C39"/>
    <w:rsid w:val="00810D2B"/>
    <w:rsid w:val="00810D43"/>
    <w:rsid w:val="00810D8D"/>
    <w:rsid w:val="00811081"/>
    <w:rsid w:val="00811845"/>
    <w:rsid w:val="00811978"/>
    <w:rsid w:val="00811A05"/>
    <w:rsid w:val="00811C13"/>
    <w:rsid w:val="00812690"/>
    <w:rsid w:val="00812FFA"/>
    <w:rsid w:val="0081313F"/>
    <w:rsid w:val="00813783"/>
    <w:rsid w:val="0081396D"/>
    <w:rsid w:val="00813FFC"/>
    <w:rsid w:val="00814A0B"/>
    <w:rsid w:val="00814EF3"/>
    <w:rsid w:val="00815C07"/>
    <w:rsid w:val="00816014"/>
    <w:rsid w:val="00816269"/>
    <w:rsid w:val="00816473"/>
    <w:rsid w:val="00816690"/>
    <w:rsid w:val="0081671C"/>
    <w:rsid w:val="00816939"/>
    <w:rsid w:val="00816D34"/>
    <w:rsid w:val="00817DC0"/>
    <w:rsid w:val="00820211"/>
    <w:rsid w:val="008211B6"/>
    <w:rsid w:val="008212AC"/>
    <w:rsid w:val="008215C3"/>
    <w:rsid w:val="00821E46"/>
    <w:rsid w:val="00822223"/>
    <w:rsid w:val="00822926"/>
    <w:rsid w:val="00822B6E"/>
    <w:rsid w:val="00823184"/>
    <w:rsid w:val="00823620"/>
    <w:rsid w:val="00823985"/>
    <w:rsid w:val="00823A38"/>
    <w:rsid w:val="008241D3"/>
    <w:rsid w:val="008247B7"/>
    <w:rsid w:val="00824A02"/>
    <w:rsid w:val="00825915"/>
    <w:rsid w:val="00826390"/>
    <w:rsid w:val="0082654C"/>
    <w:rsid w:val="008266DE"/>
    <w:rsid w:val="00827030"/>
    <w:rsid w:val="00827150"/>
    <w:rsid w:val="00827524"/>
    <w:rsid w:val="00827809"/>
    <w:rsid w:val="00830542"/>
    <w:rsid w:val="0083186E"/>
    <w:rsid w:val="00831C1D"/>
    <w:rsid w:val="00832487"/>
    <w:rsid w:val="00832EEF"/>
    <w:rsid w:val="00833361"/>
    <w:rsid w:val="00833BB7"/>
    <w:rsid w:val="00834110"/>
    <w:rsid w:val="008344E4"/>
    <w:rsid w:val="00835BDC"/>
    <w:rsid w:val="00835ECB"/>
    <w:rsid w:val="008362C5"/>
    <w:rsid w:val="008369A0"/>
    <w:rsid w:val="00836B34"/>
    <w:rsid w:val="008373D4"/>
    <w:rsid w:val="00837AAE"/>
    <w:rsid w:val="00837CEF"/>
    <w:rsid w:val="00840B21"/>
    <w:rsid w:val="00840B7F"/>
    <w:rsid w:val="00840F17"/>
    <w:rsid w:val="00841159"/>
    <w:rsid w:val="00841331"/>
    <w:rsid w:val="00841C8C"/>
    <w:rsid w:val="008429FD"/>
    <w:rsid w:val="00842A93"/>
    <w:rsid w:val="00842EB0"/>
    <w:rsid w:val="008444D2"/>
    <w:rsid w:val="00844AFE"/>
    <w:rsid w:val="00844B73"/>
    <w:rsid w:val="00845A4C"/>
    <w:rsid w:val="00845EF3"/>
    <w:rsid w:val="0084601E"/>
    <w:rsid w:val="00846028"/>
    <w:rsid w:val="00846375"/>
    <w:rsid w:val="0084683D"/>
    <w:rsid w:val="008469A3"/>
    <w:rsid w:val="008469CC"/>
    <w:rsid w:val="00846C8D"/>
    <w:rsid w:val="00846DE7"/>
    <w:rsid w:val="0084716D"/>
    <w:rsid w:val="00847721"/>
    <w:rsid w:val="00847C4B"/>
    <w:rsid w:val="008503E8"/>
    <w:rsid w:val="00850A20"/>
    <w:rsid w:val="008518AA"/>
    <w:rsid w:val="00851E77"/>
    <w:rsid w:val="00851FAC"/>
    <w:rsid w:val="00852699"/>
    <w:rsid w:val="00853238"/>
    <w:rsid w:val="00853CE1"/>
    <w:rsid w:val="008540EA"/>
    <w:rsid w:val="00855520"/>
    <w:rsid w:val="00855746"/>
    <w:rsid w:val="00855981"/>
    <w:rsid w:val="00855AB5"/>
    <w:rsid w:val="00855BA5"/>
    <w:rsid w:val="00856B93"/>
    <w:rsid w:val="00856C72"/>
    <w:rsid w:val="00857193"/>
    <w:rsid w:val="0085783C"/>
    <w:rsid w:val="00860232"/>
    <w:rsid w:val="0086070C"/>
    <w:rsid w:val="00860FA6"/>
    <w:rsid w:val="008627FE"/>
    <w:rsid w:val="00862A2C"/>
    <w:rsid w:val="00862BB8"/>
    <w:rsid w:val="00862BF1"/>
    <w:rsid w:val="008636F8"/>
    <w:rsid w:val="008646F3"/>
    <w:rsid w:val="00864D1D"/>
    <w:rsid w:val="0086521E"/>
    <w:rsid w:val="00865BBA"/>
    <w:rsid w:val="00865C4B"/>
    <w:rsid w:val="00865D63"/>
    <w:rsid w:val="0086714A"/>
    <w:rsid w:val="008671CB"/>
    <w:rsid w:val="00867331"/>
    <w:rsid w:val="00870125"/>
    <w:rsid w:val="008706FB"/>
    <w:rsid w:val="00870E35"/>
    <w:rsid w:val="00870FF4"/>
    <w:rsid w:val="00871A05"/>
    <w:rsid w:val="00871FEB"/>
    <w:rsid w:val="00872204"/>
    <w:rsid w:val="008722B5"/>
    <w:rsid w:val="00872972"/>
    <w:rsid w:val="00872E7C"/>
    <w:rsid w:val="00873C0E"/>
    <w:rsid w:val="00874251"/>
    <w:rsid w:val="0087433E"/>
    <w:rsid w:val="00874FAF"/>
    <w:rsid w:val="008753FD"/>
    <w:rsid w:val="00877350"/>
    <w:rsid w:val="008773C0"/>
    <w:rsid w:val="008805E9"/>
    <w:rsid w:val="00883290"/>
    <w:rsid w:val="00883688"/>
    <w:rsid w:val="00883CCE"/>
    <w:rsid w:val="00884282"/>
    <w:rsid w:val="00884BD7"/>
    <w:rsid w:val="008850D6"/>
    <w:rsid w:val="00885A80"/>
    <w:rsid w:val="00885D84"/>
    <w:rsid w:val="0088606C"/>
    <w:rsid w:val="008866D7"/>
    <w:rsid w:val="00886B58"/>
    <w:rsid w:val="00886E8A"/>
    <w:rsid w:val="00886FEA"/>
    <w:rsid w:val="00887B06"/>
    <w:rsid w:val="00887BDD"/>
    <w:rsid w:val="008900C0"/>
    <w:rsid w:val="00890461"/>
    <w:rsid w:val="008907E2"/>
    <w:rsid w:val="00891269"/>
    <w:rsid w:val="008913B9"/>
    <w:rsid w:val="00891A26"/>
    <w:rsid w:val="008932BC"/>
    <w:rsid w:val="00893650"/>
    <w:rsid w:val="00893D7F"/>
    <w:rsid w:val="00894107"/>
    <w:rsid w:val="00894821"/>
    <w:rsid w:val="00894B2A"/>
    <w:rsid w:val="00894B61"/>
    <w:rsid w:val="00895958"/>
    <w:rsid w:val="00895A53"/>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E09"/>
    <w:rsid w:val="008A0EEB"/>
    <w:rsid w:val="008A1033"/>
    <w:rsid w:val="008A1E72"/>
    <w:rsid w:val="008A2617"/>
    <w:rsid w:val="008A2DE1"/>
    <w:rsid w:val="008A2F06"/>
    <w:rsid w:val="008A2F95"/>
    <w:rsid w:val="008A329A"/>
    <w:rsid w:val="008A36D8"/>
    <w:rsid w:val="008A3C14"/>
    <w:rsid w:val="008A4040"/>
    <w:rsid w:val="008A4371"/>
    <w:rsid w:val="008A5185"/>
    <w:rsid w:val="008A6D2A"/>
    <w:rsid w:val="008A732F"/>
    <w:rsid w:val="008A7FF2"/>
    <w:rsid w:val="008B1522"/>
    <w:rsid w:val="008B163C"/>
    <w:rsid w:val="008B1A73"/>
    <w:rsid w:val="008B259F"/>
    <w:rsid w:val="008B25DD"/>
    <w:rsid w:val="008B2A7C"/>
    <w:rsid w:val="008B2CA1"/>
    <w:rsid w:val="008B2DEC"/>
    <w:rsid w:val="008B3025"/>
    <w:rsid w:val="008B321C"/>
    <w:rsid w:val="008B34AD"/>
    <w:rsid w:val="008B3A07"/>
    <w:rsid w:val="008B3A6C"/>
    <w:rsid w:val="008B434A"/>
    <w:rsid w:val="008B53A0"/>
    <w:rsid w:val="008B57F6"/>
    <w:rsid w:val="008B65D8"/>
    <w:rsid w:val="008B67DD"/>
    <w:rsid w:val="008B6987"/>
    <w:rsid w:val="008B70CB"/>
    <w:rsid w:val="008C004F"/>
    <w:rsid w:val="008C0251"/>
    <w:rsid w:val="008C0875"/>
    <w:rsid w:val="008C096B"/>
    <w:rsid w:val="008C0E6A"/>
    <w:rsid w:val="008C1503"/>
    <w:rsid w:val="008C1CFD"/>
    <w:rsid w:val="008C2A9B"/>
    <w:rsid w:val="008C30DE"/>
    <w:rsid w:val="008C31C2"/>
    <w:rsid w:val="008C3638"/>
    <w:rsid w:val="008C37CB"/>
    <w:rsid w:val="008C4343"/>
    <w:rsid w:val="008C4565"/>
    <w:rsid w:val="008C4F26"/>
    <w:rsid w:val="008C526C"/>
    <w:rsid w:val="008C61DF"/>
    <w:rsid w:val="008C6D4D"/>
    <w:rsid w:val="008C7E3A"/>
    <w:rsid w:val="008D0403"/>
    <w:rsid w:val="008D0447"/>
    <w:rsid w:val="008D1C58"/>
    <w:rsid w:val="008D2C91"/>
    <w:rsid w:val="008D34BB"/>
    <w:rsid w:val="008D3CD7"/>
    <w:rsid w:val="008D4330"/>
    <w:rsid w:val="008D4B36"/>
    <w:rsid w:val="008D4FD8"/>
    <w:rsid w:val="008D55A0"/>
    <w:rsid w:val="008D5CAD"/>
    <w:rsid w:val="008D6085"/>
    <w:rsid w:val="008D62D8"/>
    <w:rsid w:val="008D6AEB"/>
    <w:rsid w:val="008D711E"/>
    <w:rsid w:val="008D7877"/>
    <w:rsid w:val="008D7894"/>
    <w:rsid w:val="008D7984"/>
    <w:rsid w:val="008E0700"/>
    <w:rsid w:val="008E0915"/>
    <w:rsid w:val="008E0A6E"/>
    <w:rsid w:val="008E1009"/>
    <w:rsid w:val="008E1567"/>
    <w:rsid w:val="008E1634"/>
    <w:rsid w:val="008E1CE8"/>
    <w:rsid w:val="008E1D0B"/>
    <w:rsid w:val="008E1DB0"/>
    <w:rsid w:val="008E1DF0"/>
    <w:rsid w:val="008E2821"/>
    <w:rsid w:val="008E31BB"/>
    <w:rsid w:val="008E369B"/>
    <w:rsid w:val="008E4111"/>
    <w:rsid w:val="008E4828"/>
    <w:rsid w:val="008E5C55"/>
    <w:rsid w:val="008E5D22"/>
    <w:rsid w:val="008E6A1D"/>
    <w:rsid w:val="008E6D7C"/>
    <w:rsid w:val="008E731A"/>
    <w:rsid w:val="008E7D4B"/>
    <w:rsid w:val="008E7F7F"/>
    <w:rsid w:val="008F08A2"/>
    <w:rsid w:val="008F0E7A"/>
    <w:rsid w:val="008F103E"/>
    <w:rsid w:val="008F11DA"/>
    <w:rsid w:val="008F1396"/>
    <w:rsid w:val="008F17E5"/>
    <w:rsid w:val="008F1C9D"/>
    <w:rsid w:val="008F20F6"/>
    <w:rsid w:val="008F2FA3"/>
    <w:rsid w:val="008F32EF"/>
    <w:rsid w:val="008F39C9"/>
    <w:rsid w:val="008F3D4D"/>
    <w:rsid w:val="008F3EEF"/>
    <w:rsid w:val="008F420D"/>
    <w:rsid w:val="008F42B7"/>
    <w:rsid w:val="008F443E"/>
    <w:rsid w:val="008F4569"/>
    <w:rsid w:val="008F4A07"/>
    <w:rsid w:val="008F6B2B"/>
    <w:rsid w:val="008F6E9D"/>
    <w:rsid w:val="008F72CD"/>
    <w:rsid w:val="008F741F"/>
    <w:rsid w:val="008F7489"/>
    <w:rsid w:val="008F77E3"/>
    <w:rsid w:val="008F7972"/>
    <w:rsid w:val="008F7EF9"/>
    <w:rsid w:val="00900276"/>
    <w:rsid w:val="00900409"/>
    <w:rsid w:val="0090075D"/>
    <w:rsid w:val="00900A1D"/>
    <w:rsid w:val="00900BF1"/>
    <w:rsid w:val="00900F5D"/>
    <w:rsid w:val="009011E9"/>
    <w:rsid w:val="00901868"/>
    <w:rsid w:val="00901B86"/>
    <w:rsid w:val="00901C8C"/>
    <w:rsid w:val="00901FE3"/>
    <w:rsid w:val="00902667"/>
    <w:rsid w:val="00902F57"/>
    <w:rsid w:val="00903152"/>
    <w:rsid w:val="00903EC9"/>
    <w:rsid w:val="00904056"/>
    <w:rsid w:val="00904461"/>
    <w:rsid w:val="009045F9"/>
    <w:rsid w:val="00904C16"/>
    <w:rsid w:val="00904C18"/>
    <w:rsid w:val="00905188"/>
    <w:rsid w:val="00905D18"/>
    <w:rsid w:val="00905FFF"/>
    <w:rsid w:val="009069AA"/>
    <w:rsid w:val="00906A3B"/>
    <w:rsid w:val="00906B68"/>
    <w:rsid w:val="0090704C"/>
    <w:rsid w:val="009077D1"/>
    <w:rsid w:val="00907C9D"/>
    <w:rsid w:val="0091012A"/>
    <w:rsid w:val="009107CC"/>
    <w:rsid w:val="0091093A"/>
    <w:rsid w:val="00910DCD"/>
    <w:rsid w:val="00910E0B"/>
    <w:rsid w:val="00911294"/>
    <w:rsid w:val="009112E7"/>
    <w:rsid w:val="00911AB6"/>
    <w:rsid w:val="00911D34"/>
    <w:rsid w:val="0091274B"/>
    <w:rsid w:val="00912922"/>
    <w:rsid w:val="00912DCD"/>
    <w:rsid w:val="0091319D"/>
    <w:rsid w:val="00913297"/>
    <w:rsid w:val="00913BBF"/>
    <w:rsid w:val="00913CF2"/>
    <w:rsid w:val="00913DC0"/>
    <w:rsid w:val="00914597"/>
    <w:rsid w:val="009148CC"/>
    <w:rsid w:val="00914D4B"/>
    <w:rsid w:val="00914E37"/>
    <w:rsid w:val="009155E8"/>
    <w:rsid w:val="00915898"/>
    <w:rsid w:val="00915D48"/>
    <w:rsid w:val="00916A5B"/>
    <w:rsid w:val="00916F2F"/>
    <w:rsid w:val="00917088"/>
    <w:rsid w:val="009171C0"/>
    <w:rsid w:val="00921153"/>
    <w:rsid w:val="009219C9"/>
    <w:rsid w:val="00921E00"/>
    <w:rsid w:val="009239A6"/>
    <w:rsid w:val="00923A6F"/>
    <w:rsid w:val="00923A8F"/>
    <w:rsid w:val="00923B7D"/>
    <w:rsid w:val="0092402E"/>
    <w:rsid w:val="009246C9"/>
    <w:rsid w:val="00924771"/>
    <w:rsid w:val="00924D3F"/>
    <w:rsid w:val="00924DCB"/>
    <w:rsid w:val="00925030"/>
    <w:rsid w:val="0092533D"/>
    <w:rsid w:val="009258B8"/>
    <w:rsid w:val="00926B42"/>
    <w:rsid w:val="00926E64"/>
    <w:rsid w:val="00926ED9"/>
    <w:rsid w:val="00926F39"/>
    <w:rsid w:val="009270D3"/>
    <w:rsid w:val="00927928"/>
    <w:rsid w:val="00930063"/>
    <w:rsid w:val="009302E0"/>
    <w:rsid w:val="0093094F"/>
    <w:rsid w:val="00930A98"/>
    <w:rsid w:val="00931228"/>
    <w:rsid w:val="009313A1"/>
    <w:rsid w:val="00931788"/>
    <w:rsid w:val="009320CA"/>
    <w:rsid w:val="009320E2"/>
    <w:rsid w:val="009329F2"/>
    <w:rsid w:val="00932DD1"/>
    <w:rsid w:val="00933901"/>
    <w:rsid w:val="009339FB"/>
    <w:rsid w:val="00933B99"/>
    <w:rsid w:val="009346B1"/>
    <w:rsid w:val="00934B67"/>
    <w:rsid w:val="009351A6"/>
    <w:rsid w:val="009358B3"/>
    <w:rsid w:val="00935979"/>
    <w:rsid w:val="00935A15"/>
    <w:rsid w:val="00936268"/>
    <w:rsid w:val="00937714"/>
    <w:rsid w:val="00937804"/>
    <w:rsid w:val="00937FC8"/>
    <w:rsid w:val="00940321"/>
    <w:rsid w:val="0094160A"/>
    <w:rsid w:val="009416A7"/>
    <w:rsid w:val="0094170D"/>
    <w:rsid w:val="009419FC"/>
    <w:rsid w:val="00941BF8"/>
    <w:rsid w:val="00941EAE"/>
    <w:rsid w:val="00942A8C"/>
    <w:rsid w:val="00942B62"/>
    <w:rsid w:val="00943A6F"/>
    <w:rsid w:val="009441CA"/>
    <w:rsid w:val="009442E1"/>
    <w:rsid w:val="00944318"/>
    <w:rsid w:val="0094446D"/>
    <w:rsid w:val="00944F0E"/>
    <w:rsid w:val="00945040"/>
    <w:rsid w:val="009452C8"/>
    <w:rsid w:val="009455FD"/>
    <w:rsid w:val="00945781"/>
    <w:rsid w:val="009458F0"/>
    <w:rsid w:val="00945ACC"/>
    <w:rsid w:val="00945D86"/>
    <w:rsid w:val="009475E4"/>
    <w:rsid w:val="00947B09"/>
    <w:rsid w:val="00947D46"/>
    <w:rsid w:val="00947DB9"/>
    <w:rsid w:val="00950B81"/>
    <w:rsid w:val="00950F65"/>
    <w:rsid w:val="0095125C"/>
    <w:rsid w:val="009515B2"/>
    <w:rsid w:val="00951719"/>
    <w:rsid w:val="00951B07"/>
    <w:rsid w:val="009524DF"/>
    <w:rsid w:val="009526BD"/>
    <w:rsid w:val="009529B1"/>
    <w:rsid w:val="009529F5"/>
    <w:rsid w:val="00953117"/>
    <w:rsid w:val="009536BD"/>
    <w:rsid w:val="00953B6A"/>
    <w:rsid w:val="00955179"/>
    <w:rsid w:val="0095519B"/>
    <w:rsid w:val="009551D8"/>
    <w:rsid w:val="00955582"/>
    <w:rsid w:val="00955C05"/>
    <w:rsid w:val="009563A5"/>
    <w:rsid w:val="00956402"/>
    <w:rsid w:val="0095713A"/>
    <w:rsid w:val="0095764E"/>
    <w:rsid w:val="009578BD"/>
    <w:rsid w:val="00957B56"/>
    <w:rsid w:val="00960C28"/>
    <w:rsid w:val="00960DE8"/>
    <w:rsid w:val="00960EFA"/>
    <w:rsid w:val="00961141"/>
    <w:rsid w:val="009611D0"/>
    <w:rsid w:val="00961763"/>
    <w:rsid w:val="009623A1"/>
    <w:rsid w:val="00962932"/>
    <w:rsid w:val="009629B5"/>
    <w:rsid w:val="00962B60"/>
    <w:rsid w:val="009631D8"/>
    <w:rsid w:val="00963FD3"/>
    <w:rsid w:val="00964115"/>
    <w:rsid w:val="0096436A"/>
    <w:rsid w:val="00965AA4"/>
    <w:rsid w:val="00965ABD"/>
    <w:rsid w:val="00965C50"/>
    <w:rsid w:val="00965FBB"/>
    <w:rsid w:val="009660AE"/>
    <w:rsid w:val="0096647E"/>
    <w:rsid w:val="0096726F"/>
    <w:rsid w:val="00967A48"/>
    <w:rsid w:val="00967FFB"/>
    <w:rsid w:val="00970454"/>
    <w:rsid w:val="009707A9"/>
    <w:rsid w:val="00970FE2"/>
    <w:rsid w:val="00971225"/>
    <w:rsid w:val="0097165D"/>
    <w:rsid w:val="00972342"/>
    <w:rsid w:val="00972410"/>
    <w:rsid w:val="00972769"/>
    <w:rsid w:val="00972BC7"/>
    <w:rsid w:val="00973112"/>
    <w:rsid w:val="00973317"/>
    <w:rsid w:val="009737FA"/>
    <w:rsid w:val="00974135"/>
    <w:rsid w:val="00974338"/>
    <w:rsid w:val="009744F4"/>
    <w:rsid w:val="00974860"/>
    <w:rsid w:val="00974DB9"/>
    <w:rsid w:val="00974DF3"/>
    <w:rsid w:val="0097582B"/>
    <w:rsid w:val="00975E70"/>
    <w:rsid w:val="00976186"/>
    <w:rsid w:val="0097623D"/>
    <w:rsid w:val="009774A2"/>
    <w:rsid w:val="00977FBA"/>
    <w:rsid w:val="00980110"/>
    <w:rsid w:val="009804EC"/>
    <w:rsid w:val="00980B24"/>
    <w:rsid w:val="00980BC0"/>
    <w:rsid w:val="00980BE4"/>
    <w:rsid w:val="00980FCC"/>
    <w:rsid w:val="0098115A"/>
    <w:rsid w:val="009814C4"/>
    <w:rsid w:val="00981E67"/>
    <w:rsid w:val="009820B2"/>
    <w:rsid w:val="00982322"/>
    <w:rsid w:val="00982708"/>
    <w:rsid w:val="009828F2"/>
    <w:rsid w:val="00984291"/>
    <w:rsid w:val="00985233"/>
    <w:rsid w:val="009856FB"/>
    <w:rsid w:val="009857E9"/>
    <w:rsid w:val="00985A63"/>
    <w:rsid w:val="009862CF"/>
    <w:rsid w:val="009863A8"/>
    <w:rsid w:val="00986686"/>
    <w:rsid w:val="00986A14"/>
    <w:rsid w:val="00986D04"/>
    <w:rsid w:val="009871CB"/>
    <w:rsid w:val="009874D7"/>
    <w:rsid w:val="00987C12"/>
    <w:rsid w:val="00987CFC"/>
    <w:rsid w:val="00987E85"/>
    <w:rsid w:val="00987F53"/>
    <w:rsid w:val="0099003A"/>
    <w:rsid w:val="00990C6B"/>
    <w:rsid w:val="00990CCA"/>
    <w:rsid w:val="00991218"/>
    <w:rsid w:val="009948E2"/>
    <w:rsid w:val="00994B02"/>
    <w:rsid w:val="00994F55"/>
    <w:rsid w:val="0099515F"/>
    <w:rsid w:val="009955C6"/>
    <w:rsid w:val="0099568C"/>
    <w:rsid w:val="0099592A"/>
    <w:rsid w:val="00995951"/>
    <w:rsid w:val="0099599E"/>
    <w:rsid w:val="00995E93"/>
    <w:rsid w:val="0099625D"/>
    <w:rsid w:val="00996F23"/>
    <w:rsid w:val="00996F87"/>
    <w:rsid w:val="00997F0E"/>
    <w:rsid w:val="009A03F9"/>
    <w:rsid w:val="009A08B4"/>
    <w:rsid w:val="009A0B08"/>
    <w:rsid w:val="009A0EB1"/>
    <w:rsid w:val="009A12BE"/>
    <w:rsid w:val="009A161F"/>
    <w:rsid w:val="009A1881"/>
    <w:rsid w:val="009A1A31"/>
    <w:rsid w:val="009A25D3"/>
    <w:rsid w:val="009A28E7"/>
    <w:rsid w:val="009A296D"/>
    <w:rsid w:val="009A390D"/>
    <w:rsid w:val="009A3D35"/>
    <w:rsid w:val="009A3E7E"/>
    <w:rsid w:val="009A40B8"/>
    <w:rsid w:val="009A4874"/>
    <w:rsid w:val="009A4914"/>
    <w:rsid w:val="009A4C6F"/>
    <w:rsid w:val="009A4D3C"/>
    <w:rsid w:val="009A545D"/>
    <w:rsid w:val="009A5585"/>
    <w:rsid w:val="009A571A"/>
    <w:rsid w:val="009A58FA"/>
    <w:rsid w:val="009A5F31"/>
    <w:rsid w:val="009A62AF"/>
    <w:rsid w:val="009A6741"/>
    <w:rsid w:val="009A71A4"/>
    <w:rsid w:val="009A72C0"/>
    <w:rsid w:val="009A754A"/>
    <w:rsid w:val="009A7772"/>
    <w:rsid w:val="009A7E6B"/>
    <w:rsid w:val="009A7F63"/>
    <w:rsid w:val="009B0057"/>
    <w:rsid w:val="009B020E"/>
    <w:rsid w:val="009B046C"/>
    <w:rsid w:val="009B19B0"/>
    <w:rsid w:val="009B291A"/>
    <w:rsid w:val="009B2FBC"/>
    <w:rsid w:val="009B302F"/>
    <w:rsid w:val="009B3250"/>
    <w:rsid w:val="009B3B25"/>
    <w:rsid w:val="009B4AA0"/>
    <w:rsid w:val="009B4DD4"/>
    <w:rsid w:val="009B4DF0"/>
    <w:rsid w:val="009B6159"/>
    <w:rsid w:val="009B61C6"/>
    <w:rsid w:val="009B6526"/>
    <w:rsid w:val="009B6A1B"/>
    <w:rsid w:val="009B6D1F"/>
    <w:rsid w:val="009B7274"/>
    <w:rsid w:val="009B7534"/>
    <w:rsid w:val="009B7FA8"/>
    <w:rsid w:val="009C034E"/>
    <w:rsid w:val="009C0752"/>
    <w:rsid w:val="009C0A1D"/>
    <w:rsid w:val="009C0F3C"/>
    <w:rsid w:val="009C231C"/>
    <w:rsid w:val="009C2F98"/>
    <w:rsid w:val="009C3017"/>
    <w:rsid w:val="009C4419"/>
    <w:rsid w:val="009C4ED5"/>
    <w:rsid w:val="009C56D2"/>
    <w:rsid w:val="009C5F55"/>
    <w:rsid w:val="009C5FB3"/>
    <w:rsid w:val="009C6E28"/>
    <w:rsid w:val="009C712E"/>
    <w:rsid w:val="009C76DF"/>
    <w:rsid w:val="009C79B1"/>
    <w:rsid w:val="009D00A6"/>
    <w:rsid w:val="009D0455"/>
    <w:rsid w:val="009D135D"/>
    <w:rsid w:val="009D2262"/>
    <w:rsid w:val="009D235F"/>
    <w:rsid w:val="009D254A"/>
    <w:rsid w:val="009D2757"/>
    <w:rsid w:val="009D4190"/>
    <w:rsid w:val="009D4D18"/>
    <w:rsid w:val="009D4E60"/>
    <w:rsid w:val="009D51B1"/>
    <w:rsid w:val="009D5686"/>
    <w:rsid w:val="009D56A0"/>
    <w:rsid w:val="009D5B73"/>
    <w:rsid w:val="009D6265"/>
    <w:rsid w:val="009D63AC"/>
    <w:rsid w:val="009D65B5"/>
    <w:rsid w:val="009D6778"/>
    <w:rsid w:val="009D692C"/>
    <w:rsid w:val="009D69D2"/>
    <w:rsid w:val="009D7104"/>
    <w:rsid w:val="009D7AF4"/>
    <w:rsid w:val="009D7F6B"/>
    <w:rsid w:val="009E0EE6"/>
    <w:rsid w:val="009E1B9B"/>
    <w:rsid w:val="009E1C05"/>
    <w:rsid w:val="009E20C6"/>
    <w:rsid w:val="009E255C"/>
    <w:rsid w:val="009E2979"/>
    <w:rsid w:val="009E34E2"/>
    <w:rsid w:val="009E3F04"/>
    <w:rsid w:val="009E4360"/>
    <w:rsid w:val="009E4902"/>
    <w:rsid w:val="009E57F1"/>
    <w:rsid w:val="009E5B20"/>
    <w:rsid w:val="009E6135"/>
    <w:rsid w:val="009E6160"/>
    <w:rsid w:val="009E62F4"/>
    <w:rsid w:val="009E7449"/>
    <w:rsid w:val="009E766F"/>
    <w:rsid w:val="009E79DA"/>
    <w:rsid w:val="009F03D6"/>
    <w:rsid w:val="009F0FB7"/>
    <w:rsid w:val="009F15EC"/>
    <w:rsid w:val="009F2052"/>
    <w:rsid w:val="009F2231"/>
    <w:rsid w:val="009F2413"/>
    <w:rsid w:val="009F2A01"/>
    <w:rsid w:val="009F2C2F"/>
    <w:rsid w:val="009F2E69"/>
    <w:rsid w:val="009F3A21"/>
    <w:rsid w:val="009F3D5E"/>
    <w:rsid w:val="009F3DE9"/>
    <w:rsid w:val="009F4525"/>
    <w:rsid w:val="009F4A16"/>
    <w:rsid w:val="009F4A89"/>
    <w:rsid w:val="009F541D"/>
    <w:rsid w:val="009F56CF"/>
    <w:rsid w:val="009F57E2"/>
    <w:rsid w:val="009F584C"/>
    <w:rsid w:val="009F5DB5"/>
    <w:rsid w:val="009F6460"/>
    <w:rsid w:val="009F6551"/>
    <w:rsid w:val="009F6F89"/>
    <w:rsid w:val="009F772F"/>
    <w:rsid w:val="009F7E25"/>
    <w:rsid w:val="00A00C90"/>
    <w:rsid w:val="00A00F1E"/>
    <w:rsid w:val="00A02456"/>
    <w:rsid w:val="00A0297E"/>
    <w:rsid w:val="00A02A3F"/>
    <w:rsid w:val="00A02E7E"/>
    <w:rsid w:val="00A03558"/>
    <w:rsid w:val="00A03692"/>
    <w:rsid w:val="00A04120"/>
    <w:rsid w:val="00A04282"/>
    <w:rsid w:val="00A04534"/>
    <w:rsid w:val="00A045F6"/>
    <w:rsid w:val="00A0482B"/>
    <w:rsid w:val="00A04FB2"/>
    <w:rsid w:val="00A051CA"/>
    <w:rsid w:val="00A05397"/>
    <w:rsid w:val="00A0565B"/>
    <w:rsid w:val="00A05FC4"/>
    <w:rsid w:val="00A06C25"/>
    <w:rsid w:val="00A06CD5"/>
    <w:rsid w:val="00A06F9C"/>
    <w:rsid w:val="00A070FC"/>
    <w:rsid w:val="00A079A2"/>
    <w:rsid w:val="00A079BE"/>
    <w:rsid w:val="00A10898"/>
    <w:rsid w:val="00A10B8D"/>
    <w:rsid w:val="00A10D53"/>
    <w:rsid w:val="00A11F6F"/>
    <w:rsid w:val="00A12464"/>
    <w:rsid w:val="00A13970"/>
    <w:rsid w:val="00A14577"/>
    <w:rsid w:val="00A14DB3"/>
    <w:rsid w:val="00A14FD0"/>
    <w:rsid w:val="00A17307"/>
    <w:rsid w:val="00A17474"/>
    <w:rsid w:val="00A17C99"/>
    <w:rsid w:val="00A2005C"/>
    <w:rsid w:val="00A201BA"/>
    <w:rsid w:val="00A218F1"/>
    <w:rsid w:val="00A21AF3"/>
    <w:rsid w:val="00A225F2"/>
    <w:rsid w:val="00A22731"/>
    <w:rsid w:val="00A22CD1"/>
    <w:rsid w:val="00A2303A"/>
    <w:rsid w:val="00A23F24"/>
    <w:rsid w:val="00A2408C"/>
    <w:rsid w:val="00A2450C"/>
    <w:rsid w:val="00A2451A"/>
    <w:rsid w:val="00A245D5"/>
    <w:rsid w:val="00A24752"/>
    <w:rsid w:val="00A2499F"/>
    <w:rsid w:val="00A2549D"/>
    <w:rsid w:val="00A25EC3"/>
    <w:rsid w:val="00A260A7"/>
    <w:rsid w:val="00A260F4"/>
    <w:rsid w:val="00A26AF3"/>
    <w:rsid w:val="00A26ECE"/>
    <w:rsid w:val="00A27262"/>
    <w:rsid w:val="00A278F1"/>
    <w:rsid w:val="00A30301"/>
    <w:rsid w:val="00A3043E"/>
    <w:rsid w:val="00A31698"/>
    <w:rsid w:val="00A31CBC"/>
    <w:rsid w:val="00A320A7"/>
    <w:rsid w:val="00A321A2"/>
    <w:rsid w:val="00A32335"/>
    <w:rsid w:val="00A32722"/>
    <w:rsid w:val="00A32EBA"/>
    <w:rsid w:val="00A32ED1"/>
    <w:rsid w:val="00A32FBF"/>
    <w:rsid w:val="00A333D6"/>
    <w:rsid w:val="00A33F91"/>
    <w:rsid w:val="00A3458C"/>
    <w:rsid w:val="00A34C68"/>
    <w:rsid w:val="00A35212"/>
    <w:rsid w:val="00A35807"/>
    <w:rsid w:val="00A35E84"/>
    <w:rsid w:val="00A366CD"/>
    <w:rsid w:val="00A3682A"/>
    <w:rsid w:val="00A369F3"/>
    <w:rsid w:val="00A36BC8"/>
    <w:rsid w:val="00A36BF2"/>
    <w:rsid w:val="00A37717"/>
    <w:rsid w:val="00A401DF"/>
    <w:rsid w:val="00A40A91"/>
    <w:rsid w:val="00A40F36"/>
    <w:rsid w:val="00A41681"/>
    <w:rsid w:val="00A41D7A"/>
    <w:rsid w:val="00A41E56"/>
    <w:rsid w:val="00A4200F"/>
    <w:rsid w:val="00A42F4C"/>
    <w:rsid w:val="00A4312A"/>
    <w:rsid w:val="00A43167"/>
    <w:rsid w:val="00A43A96"/>
    <w:rsid w:val="00A43D93"/>
    <w:rsid w:val="00A441AA"/>
    <w:rsid w:val="00A44C0D"/>
    <w:rsid w:val="00A4514C"/>
    <w:rsid w:val="00A455D9"/>
    <w:rsid w:val="00A4562C"/>
    <w:rsid w:val="00A46053"/>
    <w:rsid w:val="00A46803"/>
    <w:rsid w:val="00A4708A"/>
    <w:rsid w:val="00A5122F"/>
    <w:rsid w:val="00A51290"/>
    <w:rsid w:val="00A513DB"/>
    <w:rsid w:val="00A5147D"/>
    <w:rsid w:val="00A52988"/>
    <w:rsid w:val="00A52A18"/>
    <w:rsid w:val="00A52FE6"/>
    <w:rsid w:val="00A533A5"/>
    <w:rsid w:val="00A53474"/>
    <w:rsid w:val="00A53D0A"/>
    <w:rsid w:val="00A54BF9"/>
    <w:rsid w:val="00A54D69"/>
    <w:rsid w:val="00A54DE8"/>
    <w:rsid w:val="00A55025"/>
    <w:rsid w:val="00A55FB3"/>
    <w:rsid w:val="00A5637E"/>
    <w:rsid w:val="00A56578"/>
    <w:rsid w:val="00A5657E"/>
    <w:rsid w:val="00A56C44"/>
    <w:rsid w:val="00A575BE"/>
    <w:rsid w:val="00A57D3E"/>
    <w:rsid w:val="00A57E5D"/>
    <w:rsid w:val="00A60879"/>
    <w:rsid w:val="00A60A69"/>
    <w:rsid w:val="00A61F45"/>
    <w:rsid w:val="00A62B73"/>
    <w:rsid w:val="00A6392A"/>
    <w:rsid w:val="00A6429F"/>
    <w:rsid w:val="00A6496F"/>
    <w:rsid w:val="00A65B0F"/>
    <w:rsid w:val="00A65BA8"/>
    <w:rsid w:val="00A65C65"/>
    <w:rsid w:val="00A6612F"/>
    <w:rsid w:val="00A66A92"/>
    <w:rsid w:val="00A66D56"/>
    <w:rsid w:val="00A672DD"/>
    <w:rsid w:val="00A67307"/>
    <w:rsid w:val="00A67C13"/>
    <w:rsid w:val="00A67F06"/>
    <w:rsid w:val="00A70775"/>
    <w:rsid w:val="00A7088E"/>
    <w:rsid w:val="00A70964"/>
    <w:rsid w:val="00A713D4"/>
    <w:rsid w:val="00A715E9"/>
    <w:rsid w:val="00A71A55"/>
    <w:rsid w:val="00A71B0D"/>
    <w:rsid w:val="00A71E9F"/>
    <w:rsid w:val="00A7226B"/>
    <w:rsid w:val="00A7237E"/>
    <w:rsid w:val="00A72391"/>
    <w:rsid w:val="00A7307D"/>
    <w:rsid w:val="00A73452"/>
    <w:rsid w:val="00A7399E"/>
    <w:rsid w:val="00A739FE"/>
    <w:rsid w:val="00A73CAF"/>
    <w:rsid w:val="00A73F3B"/>
    <w:rsid w:val="00A7415A"/>
    <w:rsid w:val="00A742B1"/>
    <w:rsid w:val="00A7454A"/>
    <w:rsid w:val="00A7497E"/>
    <w:rsid w:val="00A74E79"/>
    <w:rsid w:val="00A7561C"/>
    <w:rsid w:val="00A75788"/>
    <w:rsid w:val="00A763C7"/>
    <w:rsid w:val="00A766F3"/>
    <w:rsid w:val="00A76734"/>
    <w:rsid w:val="00A76820"/>
    <w:rsid w:val="00A76A7F"/>
    <w:rsid w:val="00A7700A"/>
    <w:rsid w:val="00A7731C"/>
    <w:rsid w:val="00A776BA"/>
    <w:rsid w:val="00A77D58"/>
    <w:rsid w:val="00A812B6"/>
    <w:rsid w:val="00A81D98"/>
    <w:rsid w:val="00A8245F"/>
    <w:rsid w:val="00A824DD"/>
    <w:rsid w:val="00A82983"/>
    <w:rsid w:val="00A82A41"/>
    <w:rsid w:val="00A82FA7"/>
    <w:rsid w:val="00A83035"/>
    <w:rsid w:val="00A83972"/>
    <w:rsid w:val="00A83EA8"/>
    <w:rsid w:val="00A84070"/>
    <w:rsid w:val="00A845E3"/>
    <w:rsid w:val="00A848D1"/>
    <w:rsid w:val="00A85032"/>
    <w:rsid w:val="00A87203"/>
    <w:rsid w:val="00A87A78"/>
    <w:rsid w:val="00A87E05"/>
    <w:rsid w:val="00A90516"/>
    <w:rsid w:val="00A9075E"/>
    <w:rsid w:val="00A9077C"/>
    <w:rsid w:val="00A90794"/>
    <w:rsid w:val="00A9080E"/>
    <w:rsid w:val="00A90EE0"/>
    <w:rsid w:val="00A91535"/>
    <w:rsid w:val="00A91997"/>
    <w:rsid w:val="00A9246C"/>
    <w:rsid w:val="00A93412"/>
    <w:rsid w:val="00A937F6"/>
    <w:rsid w:val="00A93A6F"/>
    <w:rsid w:val="00A93D24"/>
    <w:rsid w:val="00A93E39"/>
    <w:rsid w:val="00A940D7"/>
    <w:rsid w:val="00A942F7"/>
    <w:rsid w:val="00A94AED"/>
    <w:rsid w:val="00A957A1"/>
    <w:rsid w:val="00A95D40"/>
    <w:rsid w:val="00A96842"/>
    <w:rsid w:val="00A96D1C"/>
    <w:rsid w:val="00A97729"/>
    <w:rsid w:val="00AA0242"/>
    <w:rsid w:val="00AA0C2A"/>
    <w:rsid w:val="00AA1959"/>
    <w:rsid w:val="00AA2346"/>
    <w:rsid w:val="00AA2375"/>
    <w:rsid w:val="00AA2830"/>
    <w:rsid w:val="00AA2866"/>
    <w:rsid w:val="00AA2AAB"/>
    <w:rsid w:val="00AA2AE7"/>
    <w:rsid w:val="00AA3135"/>
    <w:rsid w:val="00AA3293"/>
    <w:rsid w:val="00AA374D"/>
    <w:rsid w:val="00AA378E"/>
    <w:rsid w:val="00AA3D9D"/>
    <w:rsid w:val="00AA417F"/>
    <w:rsid w:val="00AA4874"/>
    <w:rsid w:val="00AA4D4B"/>
    <w:rsid w:val="00AA5BF2"/>
    <w:rsid w:val="00AA648D"/>
    <w:rsid w:val="00AA66A4"/>
    <w:rsid w:val="00AA6A44"/>
    <w:rsid w:val="00AA6C1B"/>
    <w:rsid w:val="00AA6DFE"/>
    <w:rsid w:val="00AA72D5"/>
    <w:rsid w:val="00AA734A"/>
    <w:rsid w:val="00AA7613"/>
    <w:rsid w:val="00AA7B5B"/>
    <w:rsid w:val="00AA7FB3"/>
    <w:rsid w:val="00AB0B0E"/>
    <w:rsid w:val="00AB110B"/>
    <w:rsid w:val="00AB1297"/>
    <w:rsid w:val="00AB19D2"/>
    <w:rsid w:val="00AB232B"/>
    <w:rsid w:val="00AB2BDA"/>
    <w:rsid w:val="00AB2D69"/>
    <w:rsid w:val="00AB321E"/>
    <w:rsid w:val="00AB35EC"/>
    <w:rsid w:val="00AB3959"/>
    <w:rsid w:val="00AB450F"/>
    <w:rsid w:val="00AB4A22"/>
    <w:rsid w:val="00AB51BD"/>
    <w:rsid w:val="00AB5244"/>
    <w:rsid w:val="00AB5262"/>
    <w:rsid w:val="00AB5421"/>
    <w:rsid w:val="00AB555B"/>
    <w:rsid w:val="00AB6201"/>
    <w:rsid w:val="00AB6AEB"/>
    <w:rsid w:val="00AB7E3C"/>
    <w:rsid w:val="00AB7FCD"/>
    <w:rsid w:val="00AC0542"/>
    <w:rsid w:val="00AC0ABE"/>
    <w:rsid w:val="00AC139B"/>
    <w:rsid w:val="00AC15A8"/>
    <w:rsid w:val="00AC17D9"/>
    <w:rsid w:val="00AC2681"/>
    <w:rsid w:val="00AC283A"/>
    <w:rsid w:val="00AC2D5E"/>
    <w:rsid w:val="00AC322C"/>
    <w:rsid w:val="00AC3866"/>
    <w:rsid w:val="00AC3909"/>
    <w:rsid w:val="00AC3A14"/>
    <w:rsid w:val="00AC3B5D"/>
    <w:rsid w:val="00AC3BF9"/>
    <w:rsid w:val="00AC3FFC"/>
    <w:rsid w:val="00AC46D7"/>
    <w:rsid w:val="00AC4AF4"/>
    <w:rsid w:val="00AC4DD6"/>
    <w:rsid w:val="00AC5547"/>
    <w:rsid w:val="00AC5571"/>
    <w:rsid w:val="00AC5ABC"/>
    <w:rsid w:val="00AC64B3"/>
    <w:rsid w:val="00AC67C7"/>
    <w:rsid w:val="00AC6EFA"/>
    <w:rsid w:val="00AC71EA"/>
    <w:rsid w:val="00AC7914"/>
    <w:rsid w:val="00AC7A23"/>
    <w:rsid w:val="00AD0012"/>
    <w:rsid w:val="00AD00EF"/>
    <w:rsid w:val="00AD0285"/>
    <w:rsid w:val="00AD083A"/>
    <w:rsid w:val="00AD0B29"/>
    <w:rsid w:val="00AD1A00"/>
    <w:rsid w:val="00AD2011"/>
    <w:rsid w:val="00AD2921"/>
    <w:rsid w:val="00AD32C4"/>
    <w:rsid w:val="00AD3948"/>
    <w:rsid w:val="00AD42AE"/>
    <w:rsid w:val="00AD4393"/>
    <w:rsid w:val="00AD44F2"/>
    <w:rsid w:val="00AD4558"/>
    <w:rsid w:val="00AD4577"/>
    <w:rsid w:val="00AD45D9"/>
    <w:rsid w:val="00AD4ABE"/>
    <w:rsid w:val="00AD50FE"/>
    <w:rsid w:val="00AD54A0"/>
    <w:rsid w:val="00AD67A9"/>
    <w:rsid w:val="00AD6D08"/>
    <w:rsid w:val="00AE03E9"/>
    <w:rsid w:val="00AE06CF"/>
    <w:rsid w:val="00AE0926"/>
    <w:rsid w:val="00AE0A15"/>
    <w:rsid w:val="00AE0B6E"/>
    <w:rsid w:val="00AE192B"/>
    <w:rsid w:val="00AE1A55"/>
    <w:rsid w:val="00AE1D61"/>
    <w:rsid w:val="00AE286A"/>
    <w:rsid w:val="00AE3093"/>
    <w:rsid w:val="00AE30F0"/>
    <w:rsid w:val="00AE3C54"/>
    <w:rsid w:val="00AE3CA3"/>
    <w:rsid w:val="00AE3DB9"/>
    <w:rsid w:val="00AE472F"/>
    <w:rsid w:val="00AE4904"/>
    <w:rsid w:val="00AE4CBA"/>
    <w:rsid w:val="00AE5D99"/>
    <w:rsid w:val="00AE739F"/>
    <w:rsid w:val="00AE75E9"/>
    <w:rsid w:val="00AE77EA"/>
    <w:rsid w:val="00AE7829"/>
    <w:rsid w:val="00AE784D"/>
    <w:rsid w:val="00AE7F7B"/>
    <w:rsid w:val="00AF07B6"/>
    <w:rsid w:val="00AF0950"/>
    <w:rsid w:val="00AF0FE3"/>
    <w:rsid w:val="00AF195E"/>
    <w:rsid w:val="00AF1A45"/>
    <w:rsid w:val="00AF2002"/>
    <w:rsid w:val="00AF228F"/>
    <w:rsid w:val="00AF2647"/>
    <w:rsid w:val="00AF30E0"/>
    <w:rsid w:val="00AF327F"/>
    <w:rsid w:val="00AF3441"/>
    <w:rsid w:val="00AF3B7A"/>
    <w:rsid w:val="00AF3EAC"/>
    <w:rsid w:val="00AF5B90"/>
    <w:rsid w:val="00AF5C55"/>
    <w:rsid w:val="00AF7A63"/>
    <w:rsid w:val="00B009B2"/>
    <w:rsid w:val="00B00FCC"/>
    <w:rsid w:val="00B0110D"/>
    <w:rsid w:val="00B01607"/>
    <w:rsid w:val="00B0215D"/>
    <w:rsid w:val="00B025A9"/>
    <w:rsid w:val="00B02CBA"/>
    <w:rsid w:val="00B033C5"/>
    <w:rsid w:val="00B0359B"/>
    <w:rsid w:val="00B03690"/>
    <w:rsid w:val="00B03759"/>
    <w:rsid w:val="00B03F73"/>
    <w:rsid w:val="00B044A1"/>
    <w:rsid w:val="00B04A68"/>
    <w:rsid w:val="00B05165"/>
    <w:rsid w:val="00B051DB"/>
    <w:rsid w:val="00B052C8"/>
    <w:rsid w:val="00B06945"/>
    <w:rsid w:val="00B06B2A"/>
    <w:rsid w:val="00B06C08"/>
    <w:rsid w:val="00B07074"/>
    <w:rsid w:val="00B07160"/>
    <w:rsid w:val="00B074BF"/>
    <w:rsid w:val="00B078EF"/>
    <w:rsid w:val="00B102B0"/>
    <w:rsid w:val="00B117FB"/>
    <w:rsid w:val="00B11C6B"/>
    <w:rsid w:val="00B11F0B"/>
    <w:rsid w:val="00B1208D"/>
    <w:rsid w:val="00B12E15"/>
    <w:rsid w:val="00B13749"/>
    <w:rsid w:val="00B13862"/>
    <w:rsid w:val="00B13BBA"/>
    <w:rsid w:val="00B14504"/>
    <w:rsid w:val="00B14B8D"/>
    <w:rsid w:val="00B156DE"/>
    <w:rsid w:val="00B15FC8"/>
    <w:rsid w:val="00B17292"/>
    <w:rsid w:val="00B20685"/>
    <w:rsid w:val="00B206B4"/>
    <w:rsid w:val="00B2082C"/>
    <w:rsid w:val="00B20883"/>
    <w:rsid w:val="00B21696"/>
    <w:rsid w:val="00B2187E"/>
    <w:rsid w:val="00B219C5"/>
    <w:rsid w:val="00B21D8D"/>
    <w:rsid w:val="00B22733"/>
    <w:rsid w:val="00B228B5"/>
    <w:rsid w:val="00B22981"/>
    <w:rsid w:val="00B23013"/>
    <w:rsid w:val="00B232BB"/>
    <w:rsid w:val="00B2336A"/>
    <w:rsid w:val="00B23948"/>
    <w:rsid w:val="00B23EE3"/>
    <w:rsid w:val="00B2414B"/>
    <w:rsid w:val="00B246D5"/>
    <w:rsid w:val="00B24CBD"/>
    <w:rsid w:val="00B25495"/>
    <w:rsid w:val="00B256B7"/>
    <w:rsid w:val="00B25F3A"/>
    <w:rsid w:val="00B25FA7"/>
    <w:rsid w:val="00B266C8"/>
    <w:rsid w:val="00B26D54"/>
    <w:rsid w:val="00B27272"/>
    <w:rsid w:val="00B273BB"/>
    <w:rsid w:val="00B27407"/>
    <w:rsid w:val="00B2796A"/>
    <w:rsid w:val="00B3003A"/>
    <w:rsid w:val="00B30F69"/>
    <w:rsid w:val="00B30F93"/>
    <w:rsid w:val="00B32C7B"/>
    <w:rsid w:val="00B33220"/>
    <w:rsid w:val="00B3346B"/>
    <w:rsid w:val="00B33E52"/>
    <w:rsid w:val="00B33E75"/>
    <w:rsid w:val="00B34A16"/>
    <w:rsid w:val="00B35635"/>
    <w:rsid w:val="00B35A16"/>
    <w:rsid w:val="00B36139"/>
    <w:rsid w:val="00B362B3"/>
    <w:rsid w:val="00B364AF"/>
    <w:rsid w:val="00B36515"/>
    <w:rsid w:val="00B36C3A"/>
    <w:rsid w:val="00B372C1"/>
    <w:rsid w:val="00B376F7"/>
    <w:rsid w:val="00B37F25"/>
    <w:rsid w:val="00B4007C"/>
    <w:rsid w:val="00B400CA"/>
    <w:rsid w:val="00B41175"/>
    <w:rsid w:val="00B411EE"/>
    <w:rsid w:val="00B41442"/>
    <w:rsid w:val="00B4149C"/>
    <w:rsid w:val="00B415E0"/>
    <w:rsid w:val="00B417C2"/>
    <w:rsid w:val="00B41D1F"/>
    <w:rsid w:val="00B4235D"/>
    <w:rsid w:val="00B42ADD"/>
    <w:rsid w:val="00B42C35"/>
    <w:rsid w:val="00B434B2"/>
    <w:rsid w:val="00B43AFA"/>
    <w:rsid w:val="00B43C22"/>
    <w:rsid w:val="00B43F7F"/>
    <w:rsid w:val="00B4434D"/>
    <w:rsid w:val="00B44946"/>
    <w:rsid w:val="00B449DF"/>
    <w:rsid w:val="00B44D30"/>
    <w:rsid w:val="00B45B2C"/>
    <w:rsid w:val="00B45B49"/>
    <w:rsid w:val="00B464BC"/>
    <w:rsid w:val="00B46A42"/>
    <w:rsid w:val="00B46C0B"/>
    <w:rsid w:val="00B46C53"/>
    <w:rsid w:val="00B46CF3"/>
    <w:rsid w:val="00B46DFB"/>
    <w:rsid w:val="00B46F5B"/>
    <w:rsid w:val="00B473E2"/>
    <w:rsid w:val="00B47760"/>
    <w:rsid w:val="00B477C0"/>
    <w:rsid w:val="00B50161"/>
    <w:rsid w:val="00B504D5"/>
    <w:rsid w:val="00B50A7C"/>
    <w:rsid w:val="00B50CB7"/>
    <w:rsid w:val="00B50F9B"/>
    <w:rsid w:val="00B51717"/>
    <w:rsid w:val="00B51B29"/>
    <w:rsid w:val="00B51FAD"/>
    <w:rsid w:val="00B520D9"/>
    <w:rsid w:val="00B52272"/>
    <w:rsid w:val="00B5297F"/>
    <w:rsid w:val="00B531D0"/>
    <w:rsid w:val="00B5396D"/>
    <w:rsid w:val="00B539F8"/>
    <w:rsid w:val="00B53DFF"/>
    <w:rsid w:val="00B54154"/>
    <w:rsid w:val="00B543CF"/>
    <w:rsid w:val="00B544A0"/>
    <w:rsid w:val="00B544B0"/>
    <w:rsid w:val="00B54563"/>
    <w:rsid w:val="00B549A5"/>
    <w:rsid w:val="00B5519A"/>
    <w:rsid w:val="00B55525"/>
    <w:rsid w:val="00B55A32"/>
    <w:rsid w:val="00B55AB7"/>
    <w:rsid w:val="00B56395"/>
    <w:rsid w:val="00B56ADA"/>
    <w:rsid w:val="00B5743E"/>
    <w:rsid w:val="00B57580"/>
    <w:rsid w:val="00B57674"/>
    <w:rsid w:val="00B578AA"/>
    <w:rsid w:val="00B578C5"/>
    <w:rsid w:val="00B60999"/>
    <w:rsid w:val="00B62074"/>
    <w:rsid w:val="00B622CC"/>
    <w:rsid w:val="00B62C2A"/>
    <w:rsid w:val="00B62EA0"/>
    <w:rsid w:val="00B62FA3"/>
    <w:rsid w:val="00B6314F"/>
    <w:rsid w:val="00B63379"/>
    <w:rsid w:val="00B633D5"/>
    <w:rsid w:val="00B63596"/>
    <w:rsid w:val="00B63E3A"/>
    <w:rsid w:val="00B63F07"/>
    <w:rsid w:val="00B64345"/>
    <w:rsid w:val="00B647BE"/>
    <w:rsid w:val="00B64940"/>
    <w:rsid w:val="00B64C43"/>
    <w:rsid w:val="00B6514B"/>
    <w:rsid w:val="00B65724"/>
    <w:rsid w:val="00B65972"/>
    <w:rsid w:val="00B66077"/>
    <w:rsid w:val="00B661D1"/>
    <w:rsid w:val="00B6656D"/>
    <w:rsid w:val="00B6676C"/>
    <w:rsid w:val="00B66A31"/>
    <w:rsid w:val="00B6712F"/>
    <w:rsid w:val="00B671EE"/>
    <w:rsid w:val="00B676D4"/>
    <w:rsid w:val="00B677FC"/>
    <w:rsid w:val="00B67C57"/>
    <w:rsid w:val="00B709C2"/>
    <w:rsid w:val="00B70C49"/>
    <w:rsid w:val="00B72690"/>
    <w:rsid w:val="00B7280F"/>
    <w:rsid w:val="00B72EB8"/>
    <w:rsid w:val="00B72F66"/>
    <w:rsid w:val="00B7378C"/>
    <w:rsid w:val="00B73A9E"/>
    <w:rsid w:val="00B73D99"/>
    <w:rsid w:val="00B74440"/>
    <w:rsid w:val="00B74685"/>
    <w:rsid w:val="00B7471B"/>
    <w:rsid w:val="00B7483D"/>
    <w:rsid w:val="00B7489E"/>
    <w:rsid w:val="00B748C3"/>
    <w:rsid w:val="00B75C21"/>
    <w:rsid w:val="00B75C4E"/>
    <w:rsid w:val="00B76184"/>
    <w:rsid w:val="00B76187"/>
    <w:rsid w:val="00B7640D"/>
    <w:rsid w:val="00B771AE"/>
    <w:rsid w:val="00B77469"/>
    <w:rsid w:val="00B77488"/>
    <w:rsid w:val="00B77A21"/>
    <w:rsid w:val="00B77A86"/>
    <w:rsid w:val="00B77F22"/>
    <w:rsid w:val="00B801B7"/>
    <w:rsid w:val="00B803C8"/>
    <w:rsid w:val="00B807D6"/>
    <w:rsid w:val="00B809BF"/>
    <w:rsid w:val="00B809FD"/>
    <w:rsid w:val="00B80B97"/>
    <w:rsid w:val="00B8103F"/>
    <w:rsid w:val="00B81482"/>
    <w:rsid w:val="00B814CD"/>
    <w:rsid w:val="00B816F6"/>
    <w:rsid w:val="00B818BC"/>
    <w:rsid w:val="00B81CF0"/>
    <w:rsid w:val="00B81D6A"/>
    <w:rsid w:val="00B82128"/>
    <w:rsid w:val="00B82942"/>
    <w:rsid w:val="00B837F6"/>
    <w:rsid w:val="00B838AB"/>
    <w:rsid w:val="00B83ECA"/>
    <w:rsid w:val="00B842CB"/>
    <w:rsid w:val="00B8493A"/>
    <w:rsid w:val="00B84991"/>
    <w:rsid w:val="00B84AC8"/>
    <w:rsid w:val="00B84BA5"/>
    <w:rsid w:val="00B8512F"/>
    <w:rsid w:val="00B8523C"/>
    <w:rsid w:val="00B8544F"/>
    <w:rsid w:val="00B857D4"/>
    <w:rsid w:val="00B859FC"/>
    <w:rsid w:val="00B860FC"/>
    <w:rsid w:val="00B864BD"/>
    <w:rsid w:val="00B8693F"/>
    <w:rsid w:val="00B86C8F"/>
    <w:rsid w:val="00B870C7"/>
    <w:rsid w:val="00B8723D"/>
    <w:rsid w:val="00B879EF"/>
    <w:rsid w:val="00B87F61"/>
    <w:rsid w:val="00B901A6"/>
    <w:rsid w:val="00B909EC"/>
    <w:rsid w:val="00B9151D"/>
    <w:rsid w:val="00B9158F"/>
    <w:rsid w:val="00B91770"/>
    <w:rsid w:val="00B91827"/>
    <w:rsid w:val="00B91CD0"/>
    <w:rsid w:val="00B91E20"/>
    <w:rsid w:val="00B92341"/>
    <w:rsid w:val="00B92616"/>
    <w:rsid w:val="00B929AA"/>
    <w:rsid w:val="00B93F8B"/>
    <w:rsid w:val="00B9419F"/>
    <w:rsid w:val="00B9489C"/>
    <w:rsid w:val="00B94B64"/>
    <w:rsid w:val="00B94E2C"/>
    <w:rsid w:val="00B95014"/>
    <w:rsid w:val="00B95101"/>
    <w:rsid w:val="00B95D6E"/>
    <w:rsid w:val="00B95E14"/>
    <w:rsid w:val="00B96CAE"/>
    <w:rsid w:val="00B97C60"/>
    <w:rsid w:val="00BA0174"/>
    <w:rsid w:val="00BA054B"/>
    <w:rsid w:val="00BA095E"/>
    <w:rsid w:val="00BA1820"/>
    <w:rsid w:val="00BA1CC4"/>
    <w:rsid w:val="00BA20F4"/>
    <w:rsid w:val="00BA25FE"/>
    <w:rsid w:val="00BA289B"/>
    <w:rsid w:val="00BA2B5D"/>
    <w:rsid w:val="00BA34DA"/>
    <w:rsid w:val="00BA3819"/>
    <w:rsid w:val="00BA3CA8"/>
    <w:rsid w:val="00BA3E54"/>
    <w:rsid w:val="00BA4A54"/>
    <w:rsid w:val="00BA4A66"/>
    <w:rsid w:val="00BA5736"/>
    <w:rsid w:val="00BA5EED"/>
    <w:rsid w:val="00BA5FFE"/>
    <w:rsid w:val="00BA605C"/>
    <w:rsid w:val="00BA64E8"/>
    <w:rsid w:val="00BA6B56"/>
    <w:rsid w:val="00BA6C0B"/>
    <w:rsid w:val="00BA6E86"/>
    <w:rsid w:val="00BA73B4"/>
    <w:rsid w:val="00BA765C"/>
    <w:rsid w:val="00BB0876"/>
    <w:rsid w:val="00BB0983"/>
    <w:rsid w:val="00BB0DF9"/>
    <w:rsid w:val="00BB1EE7"/>
    <w:rsid w:val="00BB2FC2"/>
    <w:rsid w:val="00BB3855"/>
    <w:rsid w:val="00BB39CF"/>
    <w:rsid w:val="00BB418D"/>
    <w:rsid w:val="00BB4C46"/>
    <w:rsid w:val="00BB6430"/>
    <w:rsid w:val="00BB6E2B"/>
    <w:rsid w:val="00BB7355"/>
    <w:rsid w:val="00BB7368"/>
    <w:rsid w:val="00BB73B4"/>
    <w:rsid w:val="00BC0BA9"/>
    <w:rsid w:val="00BC0CEB"/>
    <w:rsid w:val="00BC10DE"/>
    <w:rsid w:val="00BC16A8"/>
    <w:rsid w:val="00BC1A46"/>
    <w:rsid w:val="00BC1C48"/>
    <w:rsid w:val="00BC3341"/>
    <w:rsid w:val="00BC34EC"/>
    <w:rsid w:val="00BC357D"/>
    <w:rsid w:val="00BC3DF2"/>
    <w:rsid w:val="00BC4C2A"/>
    <w:rsid w:val="00BC511F"/>
    <w:rsid w:val="00BC58BC"/>
    <w:rsid w:val="00BC6075"/>
    <w:rsid w:val="00BC7E43"/>
    <w:rsid w:val="00BD02C8"/>
    <w:rsid w:val="00BD05A4"/>
    <w:rsid w:val="00BD0A55"/>
    <w:rsid w:val="00BD0D3F"/>
    <w:rsid w:val="00BD1235"/>
    <w:rsid w:val="00BD1417"/>
    <w:rsid w:val="00BD177E"/>
    <w:rsid w:val="00BD17DF"/>
    <w:rsid w:val="00BD191A"/>
    <w:rsid w:val="00BD1D4B"/>
    <w:rsid w:val="00BD1E98"/>
    <w:rsid w:val="00BD202A"/>
    <w:rsid w:val="00BD20CD"/>
    <w:rsid w:val="00BD214A"/>
    <w:rsid w:val="00BD2507"/>
    <w:rsid w:val="00BD3155"/>
    <w:rsid w:val="00BD31D1"/>
    <w:rsid w:val="00BD3B22"/>
    <w:rsid w:val="00BD49AC"/>
    <w:rsid w:val="00BD4A7C"/>
    <w:rsid w:val="00BD4E6F"/>
    <w:rsid w:val="00BD5890"/>
    <w:rsid w:val="00BD6410"/>
    <w:rsid w:val="00BD6532"/>
    <w:rsid w:val="00BD670D"/>
    <w:rsid w:val="00BD6BD7"/>
    <w:rsid w:val="00BD73EF"/>
    <w:rsid w:val="00BD788F"/>
    <w:rsid w:val="00BD7A4C"/>
    <w:rsid w:val="00BE01CA"/>
    <w:rsid w:val="00BE01F1"/>
    <w:rsid w:val="00BE0FC2"/>
    <w:rsid w:val="00BE17DA"/>
    <w:rsid w:val="00BE1837"/>
    <w:rsid w:val="00BE1A25"/>
    <w:rsid w:val="00BE1A9A"/>
    <w:rsid w:val="00BE256A"/>
    <w:rsid w:val="00BE27F1"/>
    <w:rsid w:val="00BE2AEA"/>
    <w:rsid w:val="00BE3D45"/>
    <w:rsid w:val="00BE4611"/>
    <w:rsid w:val="00BE4864"/>
    <w:rsid w:val="00BE5404"/>
    <w:rsid w:val="00BE562E"/>
    <w:rsid w:val="00BE57A3"/>
    <w:rsid w:val="00BE5DD4"/>
    <w:rsid w:val="00BE6492"/>
    <w:rsid w:val="00BE684B"/>
    <w:rsid w:val="00BE74BF"/>
    <w:rsid w:val="00BE7AEB"/>
    <w:rsid w:val="00BE7B89"/>
    <w:rsid w:val="00BF00D2"/>
    <w:rsid w:val="00BF03E7"/>
    <w:rsid w:val="00BF044E"/>
    <w:rsid w:val="00BF04C2"/>
    <w:rsid w:val="00BF12CB"/>
    <w:rsid w:val="00BF130B"/>
    <w:rsid w:val="00BF14F8"/>
    <w:rsid w:val="00BF16AA"/>
    <w:rsid w:val="00BF172D"/>
    <w:rsid w:val="00BF1DE0"/>
    <w:rsid w:val="00BF210C"/>
    <w:rsid w:val="00BF2822"/>
    <w:rsid w:val="00BF2CAF"/>
    <w:rsid w:val="00BF2E14"/>
    <w:rsid w:val="00BF3B89"/>
    <w:rsid w:val="00BF4711"/>
    <w:rsid w:val="00BF4AA7"/>
    <w:rsid w:val="00BF4BEA"/>
    <w:rsid w:val="00BF5084"/>
    <w:rsid w:val="00BF51C5"/>
    <w:rsid w:val="00BF5283"/>
    <w:rsid w:val="00BF55AE"/>
    <w:rsid w:val="00BF6873"/>
    <w:rsid w:val="00BF6A22"/>
    <w:rsid w:val="00BF6EFF"/>
    <w:rsid w:val="00BF7050"/>
    <w:rsid w:val="00BF72AD"/>
    <w:rsid w:val="00BF77BB"/>
    <w:rsid w:val="00BF7CEA"/>
    <w:rsid w:val="00BF7E0C"/>
    <w:rsid w:val="00BF7EB5"/>
    <w:rsid w:val="00C0005A"/>
    <w:rsid w:val="00C000FD"/>
    <w:rsid w:val="00C0016E"/>
    <w:rsid w:val="00C0040B"/>
    <w:rsid w:val="00C0062F"/>
    <w:rsid w:val="00C0071A"/>
    <w:rsid w:val="00C00946"/>
    <w:rsid w:val="00C021C3"/>
    <w:rsid w:val="00C025DF"/>
    <w:rsid w:val="00C0279A"/>
    <w:rsid w:val="00C02A8D"/>
    <w:rsid w:val="00C02E31"/>
    <w:rsid w:val="00C03249"/>
    <w:rsid w:val="00C0373D"/>
    <w:rsid w:val="00C03896"/>
    <w:rsid w:val="00C038FA"/>
    <w:rsid w:val="00C03DE5"/>
    <w:rsid w:val="00C05C6F"/>
    <w:rsid w:val="00C05CEB"/>
    <w:rsid w:val="00C06B58"/>
    <w:rsid w:val="00C06FD6"/>
    <w:rsid w:val="00C07336"/>
    <w:rsid w:val="00C073B7"/>
    <w:rsid w:val="00C077A0"/>
    <w:rsid w:val="00C078E3"/>
    <w:rsid w:val="00C07930"/>
    <w:rsid w:val="00C108CF"/>
    <w:rsid w:val="00C10E39"/>
    <w:rsid w:val="00C111B0"/>
    <w:rsid w:val="00C1122C"/>
    <w:rsid w:val="00C11584"/>
    <w:rsid w:val="00C118CE"/>
    <w:rsid w:val="00C11A0D"/>
    <w:rsid w:val="00C1275C"/>
    <w:rsid w:val="00C129D8"/>
    <w:rsid w:val="00C12D2E"/>
    <w:rsid w:val="00C13790"/>
    <w:rsid w:val="00C1383B"/>
    <w:rsid w:val="00C142BD"/>
    <w:rsid w:val="00C149F2"/>
    <w:rsid w:val="00C14D42"/>
    <w:rsid w:val="00C15868"/>
    <w:rsid w:val="00C15AC8"/>
    <w:rsid w:val="00C16235"/>
    <w:rsid w:val="00C16693"/>
    <w:rsid w:val="00C1745C"/>
    <w:rsid w:val="00C17483"/>
    <w:rsid w:val="00C17523"/>
    <w:rsid w:val="00C17824"/>
    <w:rsid w:val="00C17846"/>
    <w:rsid w:val="00C17B0F"/>
    <w:rsid w:val="00C20406"/>
    <w:rsid w:val="00C204D6"/>
    <w:rsid w:val="00C216D5"/>
    <w:rsid w:val="00C21E48"/>
    <w:rsid w:val="00C22CBD"/>
    <w:rsid w:val="00C2325A"/>
    <w:rsid w:val="00C23634"/>
    <w:rsid w:val="00C23B6C"/>
    <w:rsid w:val="00C24F09"/>
    <w:rsid w:val="00C25646"/>
    <w:rsid w:val="00C26001"/>
    <w:rsid w:val="00C26061"/>
    <w:rsid w:val="00C26948"/>
    <w:rsid w:val="00C26FF4"/>
    <w:rsid w:val="00C278BB"/>
    <w:rsid w:val="00C27AAF"/>
    <w:rsid w:val="00C27B1C"/>
    <w:rsid w:val="00C30DD7"/>
    <w:rsid w:val="00C312EE"/>
    <w:rsid w:val="00C314E8"/>
    <w:rsid w:val="00C317B7"/>
    <w:rsid w:val="00C31BA3"/>
    <w:rsid w:val="00C32EEB"/>
    <w:rsid w:val="00C33198"/>
    <w:rsid w:val="00C33204"/>
    <w:rsid w:val="00C33971"/>
    <w:rsid w:val="00C33A5D"/>
    <w:rsid w:val="00C355EC"/>
    <w:rsid w:val="00C35831"/>
    <w:rsid w:val="00C36BB9"/>
    <w:rsid w:val="00C36CBE"/>
    <w:rsid w:val="00C379CA"/>
    <w:rsid w:val="00C40126"/>
    <w:rsid w:val="00C404A7"/>
    <w:rsid w:val="00C40598"/>
    <w:rsid w:val="00C40782"/>
    <w:rsid w:val="00C40886"/>
    <w:rsid w:val="00C40ABC"/>
    <w:rsid w:val="00C40AC5"/>
    <w:rsid w:val="00C40E9C"/>
    <w:rsid w:val="00C412E2"/>
    <w:rsid w:val="00C4134D"/>
    <w:rsid w:val="00C4207C"/>
    <w:rsid w:val="00C425AF"/>
    <w:rsid w:val="00C42791"/>
    <w:rsid w:val="00C42975"/>
    <w:rsid w:val="00C4319B"/>
    <w:rsid w:val="00C435CB"/>
    <w:rsid w:val="00C43892"/>
    <w:rsid w:val="00C43A03"/>
    <w:rsid w:val="00C44708"/>
    <w:rsid w:val="00C4548C"/>
    <w:rsid w:val="00C45942"/>
    <w:rsid w:val="00C45C18"/>
    <w:rsid w:val="00C45FBC"/>
    <w:rsid w:val="00C46371"/>
    <w:rsid w:val="00C4644B"/>
    <w:rsid w:val="00C46897"/>
    <w:rsid w:val="00C46AD2"/>
    <w:rsid w:val="00C4702D"/>
    <w:rsid w:val="00C47357"/>
    <w:rsid w:val="00C478CE"/>
    <w:rsid w:val="00C47C4F"/>
    <w:rsid w:val="00C47CAA"/>
    <w:rsid w:val="00C506F9"/>
    <w:rsid w:val="00C506FA"/>
    <w:rsid w:val="00C52731"/>
    <w:rsid w:val="00C53148"/>
    <w:rsid w:val="00C53AF7"/>
    <w:rsid w:val="00C54DF3"/>
    <w:rsid w:val="00C55706"/>
    <w:rsid w:val="00C5596E"/>
    <w:rsid w:val="00C55C72"/>
    <w:rsid w:val="00C56413"/>
    <w:rsid w:val="00C56FFB"/>
    <w:rsid w:val="00C57687"/>
    <w:rsid w:val="00C57709"/>
    <w:rsid w:val="00C57ABC"/>
    <w:rsid w:val="00C57FEA"/>
    <w:rsid w:val="00C60185"/>
    <w:rsid w:val="00C603A9"/>
    <w:rsid w:val="00C60A71"/>
    <w:rsid w:val="00C60C0E"/>
    <w:rsid w:val="00C6149F"/>
    <w:rsid w:val="00C61A54"/>
    <w:rsid w:val="00C61AF6"/>
    <w:rsid w:val="00C62385"/>
    <w:rsid w:val="00C62FCB"/>
    <w:rsid w:val="00C63031"/>
    <w:rsid w:val="00C636D8"/>
    <w:rsid w:val="00C63DEE"/>
    <w:rsid w:val="00C64F14"/>
    <w:rsid w:val="00C65769"/>
    <w:rsid w:val="00C657CA"/>
    <w:rsid w:val="00C65850"/>
    <w:rsid w:val="00C658E0"/>
    <w:rsid w:val="00C66779"/>
    <w:rsid w:val="00C66972"/>
    <w:rsid w:val="00C671E2"/>
    <w:rsid w:val="00C677CE"/>
    <w:rsid w:val="00C67BF1"/>
    <w:rsid w:val="00C700E8"/>
    <w:rsid w:val="00C709AF"/>
    <w:rsid w:val="00C7178F"/>
    <w:rsid w:val="00C721BC"/>
    <w:rsid w:val="00C72440"/>
    <w:rsid w:val="00C72566"/>
    <w:rsid w:val="00C729EE"/>
    <w:rsid w:val="00C72C27"/>
    <w:rsid w:val="00C72C91"/>
    <w:rsid w:val="00C731FC"/>
    <w:rsid w:val="00C739A8"/>
    <w:rsid w:val="00C73A55"/>
    <w:rsid w:val="00C73E14"/>
    <w:rsid w:val="00C73EA9"/>
    <w:rsid w:val="00C7499B"/>
    <w:rsid w:val="00C7509F"/>
    <w:rsid w:val="00C75617"/>
    <w:rsid w:val="00C759BF"/>
    <w:rsid w:val="00C75A4F"/>
    <w:rsid w:val="00C75A61"/>
    <w:rsid w:val="00C7613B"/>
    <w:rsid w:val="00C7725D"/>
    <w:rsid w:val="00C77F1D"/>
    <w:rsid w:val="00C80EB3"/>
    <w:rsid w:val="00C819D9"/>
    <w:rsid w:val="00C81D6C"/>
    <w:rsid w:val="00C82795"/>
    <w:rsid w:val="00C82B67"/>
    <w:rsid w:val="00C8338B"/>
    <w:rsid w:val="00C83BBB"/>
    <w:rsid w:val="00C83C1F"/>
    <w:rsid w:val="00C83C6D"/>
    <w:rsid w:val="00C84027"/>
    <w:rsid w:val="00C844F7"/>
    <w:rsid w:val="00C8453A"/>
    <w:rsid w:val="00C84693"/>
    <w:rsid w:val="00C8499D"/>
    <w:rsid w:val="00C85FAD"/>
    <w:rsid w:val="00C8683B"/>
    <w:rsid w:val="00C86922"/>
    <w:rsid w:val="00C869F2"/>
    <w:rsid w:val="00C870C3"/>
    <w:rsid w:val="00C9010D"/>
    <w:rsid w:val="00C90376"/>
    <w:rsid w:val="00C9087F"/>
    <w:rsid w:val="00C90927"/>
    <w:rsid w:val="00C90B49"/>
    <w:rsid w:val="00C90F66"/>
    <w:rsid w:val="00C90F90"/>
    <w:rsid w:val="00C92858"/>
    <w:rsid w:val="00C92A3E"/>
    <w:rsid w:val="00C92F04"/>
    <w:rsid w:val="00C92FA3"/>
    <w:rsid w:val="00C933CD"/>
    <w:rsid w:val="00C9373E"/>
    <w:rsid w:val="00C9388B"/>
    <w:rsid w:val="00C93A93"/>
    <w:rsid w:val="00C93C97"/>
    <w:rsid w:val="00C93CE7"/>
    <w:rsid w:val="00C94337"/>
    <w:rsid w:val="00C9457C"/>
    <w:rsid w:val="00C950FE"/>
    <w:rsid w:val="00C95491"/>
    <w:rsid w:val="00C95C54"/>
    <w:rsid w:val="00C962B7"/>
    <w:rsid w:val="00C96C99"/>
    <w:rsid w:val="00C970FC"/>
    <w:rsid w:val="00CA0145"/>
    <w:rsid w:val="00CA09DA"/>
    <w:rsid w:val="00CA12D4"/>
    <w:rsid w:val="00CA20D4"/>
    <w:rsid w:val="00CA2F83"/>
    <w:rsid w:val="00CA3D06"/>
    <w:rsid w:val="00CA4243"/>
    <w:rsid w:val="00CA44DB"/>
    <w:rsid w:val="00CA4C9D"/>
    <w:rsid w:val="00CA4CE8"/>
    <w:rsid w:val="00CA4E6F"/>
    <w:rsid w:val="00CA5405"/>
    <w:rsid w:val="00CA612D"/>
    <w:rsid w:val="00CA75BE"/>
    <w:rsid w:val="00CA7C39"/>
    <w:rsid w:val="00CB007E"/>
    <w:rsid w:val="00CB0119"/>
    <w:rsid w:val="00CB01C4"/>
    <w:rsid w:val="00CB072D"/>
    <w:rsid w:val="00CB1105"/>
    <w:rsid w:val="00CB136A"/>
    <w:rsid w:val="00CB1533"/>
    <w:rsid w:val="00CB1B9F"/>
    <w:rsid w:val="00CB1C83"/>
    <w:rsid w:val="00CB1C85"/>
    <w:rsid w:val="00CB29A5"/>
    <w:rsid w:val="00CB4031"/>
    <w:rsid w:val="00CB46AC"/>
    <w:rsid w:val="00CB517E"/>
    <w:rsid w:val="00CB5234"/>
    <w:rsid w:val="00CB5671"/>
    <w:rsid w:val="00CB5CFC"/>
    <w:rsid w:val="00CB607C"/>
    <w:rsid w:val="00CB73C0"/>
    <w:rsid w:val="00CB789D"/>
    <w:rsid w:val="00CC0786"/>
    <w:rsid w:val="00CC091C"/>
    <w:rsid w:val="00CC1049"/>
    <w:rsid w:val="00CC14A1"/>
    <w:rsid w:val="00CC175E"/>
    <w:rsid w:val="00CC1944"/>
    <w:rsid w:val="00CC201B"/>
    <w:rsid w:val="00CC2053"/>
    <w:rsid w:val="00CC23D4"/>
    <w:rsid w:val="00CC260F"/>
    <w:rsid w:val="00CC2F8D"/>
    <w:rsid w:val="00CC3067"/>
    <w:rsid w:val="00CC31DE"/>
    <w:rsid w:val="00CC3AF3"/>
    <w:rsid w:val="00CC3FEF"/>
    <w:rsid w:val="00CC4050"/>
    <w:rsid w:val="00CC41E4"/>
    <w:rsid w:val="00CC4A37"/>
    <w:rsid w:val="00CC5CD3"/>
    <w:rsid w:val="00CC5D9E"/>
    <w:rsid w:val="00CC5EB7"/>
    <w:rsid w:val="00CC5FCD"/>
    <w:rsid w:val="00CC6085"/>
    <w:rsid w:val="00CC6179"/>
    <w:rsid w:val="00CC62DC"/>
    <w:rsid w:val="00CC6DE7"/>
    <w:rsid w:val="00CC732F"/>
    <w:rsid w:val="00CC75C4"/>
    <w:rsid w:val="00CC7A10"/>
    <w:rsid w:val="00CC7B76"/>
    <w:rsid w:val="00CC7CCA"/>
    <w:rsid w:val="00CC7F31"/>
    <w:rsid w:val="00CC7F8E"/>
    <w:rsid w:val="00CD04F4"/>
    <w:rsid w:val="00CD077F"/>
    <w:rsid w:val="00CD0875"/>
    <w:rsid w:val="00CD111F"/>
    <w:rsid w:val="00CD12CF"/>
    <w:rsid w:val="00CD1808"/>
    <w:rsid w:val="00CD1C5D"/>
    <w:rsid w:val="00CD229B"/>
    <w:rsid w:val="00CD24F1"/>
    <w:rsid w:val="00CD288C"/>
    <w:rsid w:val="00CD3245"/>
    <w:rsid w:val="00CD329D"/>
    <w:rsid w:val="00CD34F7"/>
    <w:rsid w:val="00CD3FEE"/>
    <w:rsid w:val="00CD402C"/>
    <w:rsid w:val="00CD42F2"/>
    <w:rsid w:val="00CD436E"/>
    <w:rsid w:val="00CD440D"/>
    <w:rsid w:val="00CD5658"/>
    <w:rsid w:val="00CD56D9"/>
    <w:rsid w:val="00CD6289"/>
    <w:rsid w:val="00CD63B2"/>
    <w:rsid w:val="00CD64EC"/>
    <w:rsid w:val="00CD64FB"/>
    <w:rsid w:val="00CD69B6"/>
    <w:rsid w:val="00CD6F2F"/>
    <w:rsid w:val="00CD756C"/>
    <w:rsid w:val="00CE014A"/>
    <w:rsid w:val="00CE0D9A"/>
    <w:rsid w:val="00CE0EA5"/>
    <w:rsid w:val="00CE0F03"/>
    <w:rsid w:val="00CE0F77"/>
    <w:rsid w:val="00CE22E4"/>
    <w:rsid w:val="00CE2702"/>
    <w:rsid w:val="00CE2767"/>
    <w:rsid w:val="00CE2A02"/>
    <w:rsid w:val="00CE2EFC"/>
    <w:rsid w:val="00CE311E"/>
    <w:rsid w:val="00CE31AE"/>
    <w:rsid w:val="00CE374C"/>
    <w:rsid w:val="00CE3A19"/>
    <w:rsid w:val="00CE3DD1"/>
    <w:rsid w:val="00CE469F"/>
    <w:rsid w:val="00CE4AEB"/>
    <w:rsid w:val="00CE4DB6"/>
    <w:rsid w:val="00CE4E83"/>
    <w:rsid w:val="00CE50EB"/>
    <w:rsid w:val="00CE5451"/>
    <w:rsid w:val="00CE54DA"/>
    <w:rsid w:val="00CE5723"/>
    <w:rsid w:val="00CE62A9"/>
    <w:rsid w:val="00CE62E9"/>
    <w:rsid w:val="00CE64B4"/>
    <w:rsid w:val="00CE6965"/>
    <w:rsid w:val="00CE6F01"/>
    <w:rsid w:val="00CE6F63"/>
    <w:rsid w:val="00CE716F"/>
    <w:rsid w:val="00CE71D3"/>
    <w:rsid w:val="00CE743D"/>
    <w:rsid w:val="00CE74C5"/>
    <w:rsid w:val="00CE7544"/>
    <w:rsid w:val="00CE75A5"/>
    <w:rsid w:val="00CE76FE"/>
    <w:rsid w:val="00CE7DC5"/>
    <w:rsid w:val="00CF02A3"/>
    <w:rsid w:val="00CF0BB9"/>
    <w:rsid w:val="00CF0CF9"/>
    <w:rsid w:val="00CF0E4E"/>
    <w:rsid w:val="00CF136C"/>
    <w:rsid w:val="00CF1986"/>
    <w:rsid w:val="00CF1B89"/>
    <w:rsid w:val="00CF2427"/>
    <w:rsid w:val="00CF2D5B"/>
    <w:rsid w:val="00CF3458"/>
    <w:rsid w:val="00CF3954"/>
    <w:rsid w:val="00CF420F"/>
    <w:rsid w:val="00CF4330"/>
    <w:rsid w:val="00CF4B82"/>
    <w:rsid w:val="00CF4DC4"/>
    <w:rsid w:val="00CF60AE"/>
    <w:rsid w:val="00CF63B4"/>
    <w:rsid w:val="00CF6EAE"/>
    <w:rsid w:val="00CF6EB6"/>
    <w:rsid w:val="00CF703D"/>
    <w:rsid w:val="00CF7084"/>
    <w:rsid w:val="00CF728A"/>
    <w:rsid w:val="00CF785A"/>
    <w:rsid w:val="00D0138F"/>
    <w:rsid w:val="00D013BD"/>
    <w:rsid w:val="00D01A48"/>
    <w:rsid w:val="00D034B6"/>
    <w:rsid w:val="00D03BE1"/>
    <w:rsid w:val="00D040AD"/>
    <w:rsid w:val="00D04478"/>
    <w:rsid w:val="00D049AE"/>
    <w:rsid w:val="00D04D4C"/>
    <w:rsid w:val="00D04EA5"/>
    <w:rsid w:val="00D054F8"/>
    <w:rsid w:val="00D05E33"/>
    <w:rsid w:val="00D0647C"/>
    <w:rsid w:val="00D0659E"/>
    <w:rsid w:val="00D07527"/>
    <w:rsid w:val="00D0760A"/>
    <w:rsid w:val="00D102C2"/>
    <w:rsid w:val="00D12201"/>
    <w:rsid w:val="00D12324"/>
    <w:rsid w:val="00D123E4"/>
    <w:rsid w:val="00D1248F"/>
    <w:rsid w:val="00D124DD"/>
    <w:rsid w:val="00D12EA1"/>
    <w:rsid w:val="00D13297"/>
    <w:rsid w:val="00D148CD"/>
    <w:rsid w:val="00D14C16"/>
    <w:rsid w:val="00D14CB0"/>
    <w:rsid w:val="00D15583"/>
    <w:rsid w:val="00D15C6B"/>
    <w:rsid w:val="00D1688B"/>
    <w:rsid w:val="00D16BAA"/>
    <w:rsid w:val="00D16D18"/>
    <w:rsid w:val="00D16DB9"/>
    <w:rsid w:val="00D16ECD"/>
    <w:rsid w:val="00D1752E"/>
    <w:rsid w:val="00D177DD"/>
    <w:rsid w:val="00D17937"/>
    <w:rsid w:val="00D17F4B"/>
    <w:rsid w:val="00D205BB"/>
    <w:rsid w:val="00D205EF"/>
    <w:rsid w:val="00D20DB5"/>
    <w:rsid w:val="00D218F8"/>
    <w:rsid w:val="00D21B02"/>
    <w:rsid w:val="00D21B13"/>
    <w:rsid w:val="00D22121"/>
    <w:rsid w:val="00D224DA"/>
    <w:rsid w:val="00D22582"/>
    <w:rsid w:val="00D228D0"/>
    <w:rsid w:val="00D22D67"/>
    <w:rsid w:val="00D22DBB"/>
    <w:rsid w:val="00D23088"/>
    <w:rsid w:val="00D23144"/>
    <w:rsid w:val="00D23390"/>
    <w:rsid w:val="00D23E81"/>
    <w:rsid w:val="00D244A1"/>
    <w:rsid w:val="00D25398"/>
    <w:rsid w:val="00D25582"/>
    <w:rsid w:val="00D25D5E"/>
    <w:rsid w:val="00D25E3E"/>
    <w:rsid w:val="00D26198"/>
    <w:rsid w:val="00D26214"/>
    <w:rsid w:val="00D265E2"/>
    <w:rsid w:val="00D26705"/>
    <w:rsid w:val="00D279D6"/>
    <w:rsid w:val="00D27AD1"/>
    <w:rsid w:val="00D27CD5"/>
    <w:rsid w:val="00D30832"/>
    <w:rsid w:val="00D30CE1"/>
    <w:rsid w:val="00D3103C"/>
    <w:rsid w:val="00D31544"/>
    <w:rsid w:val="00D31815"/>
    <w:rsid w:val="00D32A7D"/>
    <w:rsid w:val="00D32AC9"/>
    <w:rsid w:val="00D32F00"/>
    <w:rsid w:val="00D32FEC"/>
    <w:rsid w:val="00D356B8"/>
    <w:rsid w:val="00D36228"/>
    <w:rsid w:val="00D37631"/>
    <w:rsid w:val="00D3770E"/>
    <w:rsid w:val="00D378CF"/>
    <w:rsid w:val="00D37DFD"/>
    <w:rsid w:val="00D37F2E"/>
    <w:rsid w:val="00D4079F"/>
    <w:rsid w:val="00D40F3B"/>
    <w:rsid w:val="00D41A6C"/>
    <w:rsid w:val="00D41DC0"/>
    <w:rsid w:val="00D41E38"/>
    <w:rsid w:val="00D420DB"/>
    <w:rsid w:val="00D423A6"/>
    <w:rsid w:val="00D42667"/>
    <w:rsid w:val="00D426E5"/>
    <w:rsid w:val="00D42FA8"/>
    <w:rsid w:val="00D4316E"/>
    <w:rsid w:val="00D4323F"/>
    <w:rsid w:val="00D435D9"/>
    <w:rsid w:val="00D4365B"/>
    <w:rsid w:val="00D440A1"/>
    <w:rsid w:val="00D44335"/>
    <w:rsid w:val="00D4489A"/>
    <w:rsid w:val="00D44E71"/>
    <w:rsid w:val="00D44E92"/>
    <w:rsid w:val="00D456C2"/>
    <w:rsid w:val="00D45880"/>
    <w:rsid w:val="00D45AF2"/>
    <w:rsid w:val="00D46363"/>
    <w:rsid w:val="00D465EC"/>
    <w:rsid w:val="00D46A1B"/>
    <w:rsid w:val="00D46BB3"/>
    <w:rsid w:val="00D46CFB"/>
    <w:rsid w:val="00D475C1"/>
    <w:rsid w:val="00D47BBC"/>
    <w:rsid w:val="00D47BF9"/>
    <w:rsid w:val="00D5034C"/>
    <w:rsid w:val="00D5089A"/>
    <w:rsid w:val="00D50938"/>
    <w:rsid w:val="00D51094"/>
    <w:rsid w:val="00D51A0A"/>
    <w:rsid w:val="00D52430"/>
    <w:rsid w:val="00D52497"/>
    <w:rsid w:val="00D528A2"/>
    <w:rsid w:val="00D5294C"/>
    <w:rsid w:val="00D52C0D"/>
    <w:rsid w:val="00D52CA9"/>
    <w:rsid w:val="00D52EDA"/>
    <w:rsid w:val="00D536A8"/>
    <w:rsid w:val="00D54F77"/>
    <w:rsid w:val="00D558D8"/>
    <w:rsid w:val="00D55FFB"/>
    <w:rsid w:val="00D56021"/>
    <w:rsid w:val="00D561A8"/>
    <w:rsid w:val="00D56278"/>
    <w:rsid w:val="00D567F9"/>
    <w:rsid w:val="00D570D2"/>
    <w:rsid w:val="00D57592"/>
    <w:rsid w:val="00D57C02"/>
    <w:rsid w:val="00D608A9"/>
    <w:rsid w:val="00D612C9"/>
    <w:rsid w:val="00D6132C"/>
    <w:rsid w:val="00D614DB"/>
    <w:rsid w:val="00D61D30"/>
    <w:rsid w:val="00D626B4"/>
    <w:rsid w:val="00D62C23"/>
    <w:rsid w:val="00D62DF3"/>
    <w:rsid w:val="00D63008"/>
    <w:rsid w:val="00D63146"/>
    <w:rsid w:val="00D632D6"/>
    <w:rsid w:val="00D639F8"/>
    <w:rsid w:val="00D643DE"/>
    <w:rsid w:val="00D64828"/>
    <w:rsid w:val="00D64E6B"/>
    <w:rsid w:val="00D6512F"/>
    <w:rsid w:val="00D65976"/>
    <w:rsid w:val="00D6672B"/>
    <w:rsid w:val="00D66BE4"/>
    <w:rsid w:val="00D67335"/>
    <w:rsid w:val="00D677CA"/>
    <w:rsid w:val="00D67D50"/>
    <w:rsid w:val="00D700B6"/>
    <w:rsid w:val="00D70246"/>
    <w:rsid w:val="00D7098D"/>
    <w:rsid w:val="00D709BB"/>
    <w:rsid w:val="00D70F05"/>
    <w:rsid w:val="00D70F80"/>
    <w:rsid w:val="00D71C8B"/>
    <w:rsid w:val="00D725BC"/>
    <w:rsid w:val="00D72D1C"/>
    <w:rsid w:val="00D73287"/>
    <w:rsid w:val="00D735A7"/>
    <w:rsid w:val="00D73606"/>
    <w:rsid w:val="00D73926"/>
    <w:rsid w:val="00D7450C"/>
    <w:rsid w:val="00D74D89"/>
    <w:rsid w:val="00D7535A"/>
    <w:rsid w:val="00D756B9"/>
    <w:rsid w:val="00D757A7"/>
    <w:rsid w:val="00D75839"/>
    <w:rsid w:val="00D75A2D"/>
    <w:rsid w:val="00D75F28"/>
    <w:rsid w:val="00D761E1"/>
    <w:rsid w:val="00D765A2"/>
    <w:rsid w:val="00D765C8"/>
    <w:rsid w:val="00D767A8"/>
    <w:rsid w:val="00D77206"/>
    <w:rsid w:val="00D8041D"/>
    <w:rsid w:val="00D80A03"/>
    <w:rsid w:val="00D80E69"/>
    <w:rsid w:val="00D80F79"/>
    <w:rsid w:val="00D8116D"/>
    <w:rsid w:val="00D81E73"/>
    <w:rsid w:val="00D8338C"/>
    <w:rsid w:val="00D83F76"/>
    <w:rsid w:val="00D84219"/>
    <w:rsid w:val="00D84723"/>
    <w:rsid w:val="00D84EC3"/>
    <w:rsid w:val="00D84F81"/>
    <w:rsid w:val="00D85186"/>
    <w:rsid w:val="00D858A7"/>
    <w:rsid w:val="00D859F3"/>
    <w:rsid w:val="00D860D9"/>
    <w:rsid w:val="00D87B86"/>
    <w:rsid w:val="00D90123"/>
    <w:rsid w:val="00D90904"/>
    <w:rsid w:val="00D9127C"/>
    <w:rsid w:val="00D91C15"/>
    <w:rsid w:val="00D91EAC"/>
    <w:rsid w:val="00D92022"/>
    <w:rsid w:val="00D9240C"/>
    <w:rsid w:val="00D926F6"/>
    <w:rsid w:val="00D93411"/>
    <w:rsid w:val="00D94BC6"/>
    <w:rsid w:val="00D94D86"/>
    <w:rsid w:val="00D94FE2"/>
    <w:rsid w:val="00D95027"/>
    <w:rsid w:val="00D95268"/>
    <w:rsid w:val="00D9559A"/>
    <w:rsid w:val="00D956C9"/>
    <w:rsid w:val="00D962F1"/>
    <w:rsid w:val="00D97141"/>
    <w:rsid w:val="00D97371"/>
    <w:rsid w:val="00D978D6"/>
    <w:rsid w:val="00D97EB4"/>
    <w:rsid w:val="00DA0587"/>
    <w:rsid w:val="00DA08F1"/>
    <w:rsid w:val="00DA174E"/>
    <w:rsid w:val="00DA1903"/>
    <w:rsid w:val="00DA252D"/>
    <w:rsid w:val="00DA2AF6"/>
    <w:rsid w:val="00DA2BF3"/>
    <w:rsid w:val="00DA331B"/>
    <w:rsid w:val="00DA3676"/>
    <w:rsid w:val="00DA3BC2"/>
    <w:rsid w:val="00DA3C3B"/>
    <w:rsid w:val="00DA3C65"/>
    <w:rsid w:val="00DA3D87"/>
    <w:rsid w:val="00DA418D"/>
    <w:rsid w:val="00DA433C"/>
    <w:rsid w:val="00DA4D12"/>
    <w:rsid w:val="00DA60C3"/>
    <w:rsid w:val="00DA61D2"/>
    <w:rsid w:val="00DA6B8F"/>
    <w:rsid w:val="00DA6C22"/>
    <w:rsid w:val="00DA76D0"/>
    <w:rsid w:val="00DA7EA6"/>
    <w:rsid w:val="00DB112C"/>
    <w:rsid w:val="00DB176A"/>
    <w:rsid w:val="00DB2B82"/>
    <w:rsid w:val="00DB2CC0"/>
    <w:rsid w:val="00DB2E7A"/>
    <w:rsid w:val="00DB2F3E"/>
    <w:rsid w:val="00DB4B6C"/>
    <w:rsid w:val="00DB4BBC"/>
    <w:rsid w:val="00DB4FB2"/>
    <w:rsid w:val="00DB5463"/>
    <w:rsid w:val="00DB5822"/>
    <w:rsid w:val="00DB5C84"/>
    <w:rsid w:val="00DB5F6C"/>
    <w:rsid w:val="00DB60D0"/>
    <w:rsid w:val="00DB620C"/>
    <w:rsid w:val="00DB6766"/>
    <w:rsid w:val="00DB79DF"/>
    <w:rsid w:val="00DB7B9F"/>
    <w:rsid w:val="00DB7BED"/>
    <w:rsid w:val="00DC0417"/>
    <w:rsid w:val="00DC095E"/>
    <w:rsid w:val="00DC102C"/>
    <w:rsid w:val="00DC125B"/>
    <w:rsid w:val="00DC14F2"/>
    <w:rsid w:val="00DC16F5"/>
    <w:rsid w:val="00DC175B"/>
    <w:rsid w:val="00DC1BB2"/>
    <w:rsid w:val="00DC1DD4"/>
    <w:rsid w:val="00DC1FC4"/>
    <w:rsid w:val="00DC22E1"/>
    <w:rsid w:val="00DC2879"/>
    <w:rsid w:val="00DC2DB1"/>
    <w:rsid w:val="00DC3704"/>
    <w:rsid w:val="00DC4175"/>
    <w:rsid w:val="00DC42F3"/>
    <w:rsid w:val="00DC4420"/>
    <w:rsid w:val="00DC4B7D"/>
    <w:rsid w:val="00DC4BBD"/>
    <w:rsid w:val="00DC4BF3"/>
    <w:rsid w:val="00DC4CCA"/>
    <w:rsid w:val="00DC5380"/>
    <w:rsid w:val="00DC5708"/>
    <w:rsid w:val="00DC570A"/>
    <w:rsid w:val="00DC5E31"/>
    <w:rsid w:val="00DC5E5A"/>
    <w:rsid w:val="00DC5FF5"/>
    <w:rsid w:val="00DC6334"/>
    <w:rsid w:val="00DC63FA"/>
    <w:rsid w:val="00DC644F"/>
    <w:rsid w:val="00DC655B"/>
    <w:rsid w:val="00DC6C54"/>
    <w:rsid w:val="00DC72B3"/>
    <w:rsid w:val="00DC79DA"/>
    <w:rsid w:val="00DC7A31"/>
    <w:rsid w:val="00DC7B63"/>
    <w:rsid w:val="00DC7F9A"/>
    <w:rsid w:val="00DD0154"/>
    <w:rsid w:val="00DD01E2"/>
    <w:rsid w:val="00DD02B3"/>
    <w:rsid w:val="00DD0494"/>
    <w:rsid w:val="00DD0A4E"/>
    <w:rsid w:val="00DD0E17"/>
    <w:rsid w:val="00DD0E37"/>
    <w:rsid w:val="00DD1AF5"/>
    <w:rsid w:val="00DD1ED4"/>
    <w:rsid w:val="00DD229C"/>
    <w:rsid w:val="00DD25BE"/>
    <w:rsid w:val="00DD2974"/>
    <w:rsid w:val="00DD2CD1"/>
    <w:rsid w:val="00DD2E0D"/>
    <w:rsid w:val="00DD4398"/>
    <w:rsid w:val="00DD585D"/>
    <w:rsid w:val="00DD5D1B"/>
    <w:rsid w:val="00DD61B6"/>
    <w:rsid w:val="00DD61F7"/>
    <w:rsid w:val="00DD67A0"/>
    <w:rsid w:val="00DD6D94"/>
    <w:rsid w:val="00DD738A"/>
    <w:rsid w:val="00DD7B89"/>
    <w:rsid w:val="00DE0B19"/>
    <w:rsid w:val="00DE0DA2"/>
    <w:rsid w:val="00DE2A87"/>
    <w:rsid w:val="00DE2A88"/>
    <w:rsid w:val="00DE31CD"/>
    <w:rsid w:val="00DE31E7"/>
    <w:rsid w:val="00DE372A"/>
    <w:rsid w:val="00DE3D0F"/>
    <w:rsid w:val="00DE40BB"/>
    <w:rsid w:val="00DE4513"/>
    <w:rsid w:val="00DE4981"/>
    <w:rsid w:val="00DE513E"/>
    <w:rsid w:val="00DE5316"/>
    <w:rsid w:val="00DE564C"/>
    <w:rsid w:val="00DE5BDF"/>
    <w:rsid w:val="00DE6D50"/>
    <w:rsid w:val="00DE7A80"/>
    <w:rsid w:val="00DE7C57"/>
    <w:rsid w:val="00DF05B7"/>
    <w:rsid w:val="00DF09FA"/>
    <w:rsid w:val="00DF1165"/>
    <w:rsid w:val="00DF13DB"/>
    <w:rsid w:val="00DF1C43"/>
    <w:rsid w:val="00DF1E1C"/>
    <w:rsid w:val="00DF1E5D"/>
    <w:rsid w:val="00DF318B"/>
    <w:rsid w:val="00DF3604"/>
    <w:rsid w:val="00DF3BB0"/>
    <w:rsid w:val="00DF3C79"/>
    <w:rsid w:val="00DF3EF9"/>
    <w:rsid w:val="00DF4323"/>
    <w:rsid w:val="00DF43E4"/>
    <w:rsid w:val="00DF48B3"/>
    <w:rsid w:val="00DF4E3A"/>
    <w:rsid w:val="00DF5212"/>
    <w:rsid w:val="00DF53F5"/>
    <w:rsid w:val="00DF5746"/>
    <w:rsid w:val="00DF581B"/>
    <w:rsid w:val="00DF5B9D"/>
    <w:rsid w:val="00DF6031"/>
    <w:rsid w:val="00DF6052"/>
    <w:rsid w:val="00DF61AE"/>
    <w:rsid w:val="00DF6760"/>
    <w:rsid w:val="00DF6A06"/>
    <w:rsid w:val="00DF75A1"/>
    <w:rsid w:val="00DF7C14"/>
    <w:rsid w:val="00DF7F83"/>
    <w:rsid w:val="00E01082"/>
    <w:rsid w:val="00E01150"/>
    <w:rsid w:val="00E01338"/>
    <w:rsid w:val="00E0197A"/>
    <w:rsid w:val="00E020F1"/>
    <w:rsid w:val="00E02106"/>
    <w:rsid w:val="00E02153"/>
    <w:rsid w:val="00E02593"/>
    <w:rsid w:val="00E02982"/>
    <w:rsid w:val="00E029A8"/>
    <w:rsid w:val="00E03783"/>
    <w:rsid w:val="00E03BF1"/>
    <w:rsid w:val="00E03FC6"/>
    <w:rsid w:val="00E04137"/>
    <w:rsid w:val="00E041FD"/>
    <w:rsid w:val="00E043DA"/>
    <w:rsid w:val="00E044D0"/>
    <w:rsid w:val="00E04616"/>
    <w:rsid w:val="00E04A49"/>
    <w:rsid w:val="00E05FB8"/>
    <w:rsid w:val="00E06938"/>
    <w:rsid w:val="00E0766D"/>
    <w:rsid w:val="00E07947"/>
    <w:rsid w:val="00E1003D"/>
    <w:rsid w:val="00E10E32"/>
    <w:rsid w:val="00E11036"/>
    <w:rsid w:val="00E116BD"/>
    <w:rsid w:val="00E11795"/>
    <w:rsid w:val="00E11BDA"/>
    <w:rsid w:val="00E11EFF"/>
    <w:rsid w:val="00E12607"/>
    <w:rsid w:val="00E12DEB"/>
    <w:rsid w:val="00E1452D"/>
    <w:rsid w:val="00E14567"/>
    <w:rsid w:val="00E15728"/>
    <w:rsid w:val="00E15C46"/>
    <w:rsid w:val="00E15FC1"/>
    <w:rsid w:val="00E166DD"/>
    <w:rsid w:val="00E16738"/>
    <w:rsid w:val="00E16C7B"/>
    <w:rsid w:val="00E1711F"/>
    <w:rsid w:val="00E171DB"/>
    <w:rsid w:val="00E1738F"/>
    <w:rsid w:val="00E200D9"/>
    <w:rsid w:val="00E209A0"/>
    <w:rsid w:val="00E209B4"/>
    <w:rsid w:val="00E20A63"/>
    <w:rsid w:val="00E20DFB"/>
    <w:rsid w:val="00E210C8"/>
    <w:rsid w:val="00E2116E"/>
    <w:rsid w:val="00E21327"/>
    <w:rsid w:val="00E21522"/>
    <w:rsid w:val="00E21814"/>
    <w:rsid w:val="00E228FC"/>
    <w:rsid w:val="00E22E17"/>
    <w:rsid w:val="00E239F1"/>
    <w:rsid w:val="00E241AB"/>
    <w:rsid w:val="00E2435E"/>
    <w:rsid w:val="00E24735"/>
    <w:rsid w:val="00E24AE6"/>
    <w:rsid w:val="00E25851"/>
    <w:rsid w:val="00E26175"/>
    <w:rsid w:val="00E265D6"/>
    <w:rsid w:val="00E26F50"/>
    <w:rsid w:val="00E2716F"/>
    <w:rsid w:val="00E271C1"/>
    <w:rsid w:val="00E276D2"/>
    <w:rsid w:val="00E27BF8"/>
    <w:rsid w:val="00E30793"/>
    <w:rsid w:val="00E316BD"/>
    <w:rsid w:val="00E31F2B"/>
    <w:rsid w:val="00E3202E"/>
    <w:rsid w:val="00E32624"/>
    <w:rsid w:val="00E32C80"/>
    <w:rsid w:val="00E32D15"/>
    <w:rsid w:val="00E3338A"/>
    <w:rsid w:val="00E33E77"/>
    <w:rsid w:val="00E34613"/>
    <w:rsid w:val="00E35668"/>
    <w:rsid w:val="00E35CCF"/>
    <w:rsid w:val="00E3603F"/>
    <w:rsid w:val="00E363DE"/>
    <w:rsid w:val="00E36411"/>
    <w:rsid w:val="00E366A5"/>
    <w:rsid w:val="00E36AE5"/>
    <w:rsid w:val="00E374A7"/>
    <w:rsid w:val="00E3750F"/>
    <w:rsid w:val="00E37AF5"/>
    <w:rsid w:val="00E37E10"/>
    <w:rsid w:val="00E37E97"/>
    <w:rsid w:val="00E37FB9"/>
    <w:rsid w:val="00E404EF"/>
    <w:rsid w:val="00E40BBF"/>
    <w:rsid w:val="00E40F53"/>
    <w:rsid w:val="00E412B7"/>
    <w:rsid w:val="00E4282D"/>
    <w:rsid w:val="00E429BE"/>
    <w:rsid w:val="00E42A0A"/>
    <w:rsid w:val="00E42B22"/>
    <w:rsid w:val="00E42C4D"/>
    <w:rsid w:val="00E4307F"/>
    <w:rsid w:val="00E43660"/>
    <w:rsid w:val="00E437A9"/>
    <w:rsid w:val="00E43C56"/>
    <w:rsid w:val="00E44530"/>
    <w:rsid w:val="00E44DC8"/>
    <w:rsid w:val="00E44DFD"/>
    <w:rsid w:val="00E45314"/>
    <w:rsid w:val="00E45468"/>
    <w:rsid w:val="00E45485"/>
    <w:rsid w:val="00E45EC1"/>
    <w:rsid w:val="00E46499"/>
    <w:rsid w:val="00E465B3"/>
    <w:rsid w:val="00E46F22"/>
    <w:rsid w:val="00E47772"/>
    <w:rsid w:val="00E4788A"/>
    <w:rsid w:val="00E478C9"/>
    <w:rsid w:val="00E50026"/>
    <w:rsid w:val="00E50697"/>
    <w:rsid w:val="00E50E3A"/>
    <w:rsid w:val="00E510BE"/>
    <w:rsid w:val="00E51234"/>
    <w:rsid w:val="00E5136A"/>
    <w:rsid w:val="00E515F5"/>
    <w:rsid w:val="00E51653"/>
    <w:rsid w:val="00E51963"/>
    <w:rsid w:val="00E5284B"/>
    <w:rsid w:val="00E52CC9"/>
    <w:rsid w:val="00E52ECD"/>
    <w:rsid w:val="00E54078"/>
    <w:rsid w:val="00E548FE"/>
    <w:rsid w:val="00E54C68"/>
    <w:rsid w:val="00E54D2A"/>
    <w:rsid w:val="00E54DB7"/>
    <w:rsid w:val="00E556EC"/>
    <w:rsid w:val="00E55E2F"/>
    <w:rsid w:val="00E56241"/>
    <w:rsid w:val="00E56467"/>
    <w:rsid w:val="00E567F3"/>
    <w:rsid w:val="00E56DF6"/>
    <w:rsid w:val="00E571D7"/>
    <w:rsid w:val="00E5787A"/>
    <w:rsid w:val="00E57B9F"/>
    <w:rsid w:val="00E57CBE"/>
    <w:rsid w:val="00E60378"/>
    <w:rsid w:val="00E60B81"/>
    <w:rsid w:val="00E61759"/>
    <w:rsid w:val="00E625A2"/>
    <w:rsid w:val="00E62669"/>
    <w:rsid w:val="00E628F2"/>
    <w:rsid w:val="00E62922"/>
    <w:rsid w:val="00E62E04"/>
    <w:rsid w:val="00E62E64"/>
    <w:rsid w:val="00E6315E"/>
    <w:rsid w:val="00E63D18"/>
    <w:rsid w:val="00E63D25"/>
    <w:rsid w:val="00E64DCB"/>
    <w:rsid w:val="00E652E6"/>
    <w:rsid w:val="00E65FBD"/>
    <w:rsid w:val="00E660EA"/>
    <w:rsid w:val="00E664D3"/>
    <w:rsid w:val="00E66706"/>
    <w:rsid w:val="00E66C53"/>
    <w:rsid w:val="00E67BD6"/>
    <w:rsid w:val="00E67EEB"/>
    <w:rsid w:val="00E67FE2"/>
    <w:rsid w:val="00E702CE"/>
    <w:rsid w:val="00E704B2"/>
    <w:rsid w:val="00E70749"/>
    <w:rsid w:val="00E708A0"/>
    <w:rsid w:val="00E70919"/>
    <w:rsid w:val="00E715FD"/>
    <w:rsid w:val="00E71893"/>
    <w:rsid w:val="00E732D3"/>
    <w:rsid w:val="00E734A2"/>
    <w:rsid w:val="00E734E0"/>
    <w:rsid w:val="00E73615"/>
    <w:rsid w:val="00E7419B"/>
    <w:rsid w:val="00E7445A"/>
    <w:rsid w:val="00E7467C"/>
    <w:rsid w:val="00E7475B"/>
    <w:rsid w:val="00E7509D"/>
    <w:rsid w:val="00E76084"/>
    <w:rsid w:val="00E7691E"/>
    <w:rsid w:val="00E76B6D"/>
    <w:rsid w:val="00E76E54"/>
    <w:rsid w:val="00E77359"/>
    <w:rsid w:val="00E77719"/>
    <w:rsid w:val="00E77C7F"/>
    <w:rsid w:val="00E77D53"/>
    <w:rsid w:val="00E77E72"/>
    <w:rsid w:val="00E80936"/>
    <w:rsid w:val="00E80C10"/>
    <w:rsid w:val="00E81212"/>
    <w:rsid w:val="00E816D3"/>
    <w:rsid w:val="00E826E4"/>
    <w:rsid w:val="00E82854"/>
    <w:rsid w:val="00E832D7"/>
    <w:rsid w:val="00E83597"/>
    <w:rsid w:val="00E83B30"/>
    <w:rsid w:val="00E83EDB"/>
    <w:rsid w:val="00E84015"/>
    <w:rsid w:val="00E8433D"/>
    <w:rsid w:val="00E844D0"/>
    <w:rsid w:val="00E845BB"/>
    <w:rsid w:val="00E8477C"/>
    <w:rsid w:val="00E84D46"/>
    <w:rsid w:val="00E85325"/>
    <w:rsid w:val="00E858AF"/>
    <w:rsid w:val="00E858B8"/>
    <w:rsid w:val="00E85A76"/>
    <w:rsid w:val="00E863DB"/>
    <w:rsid w:val="00E8731B"/>
    <w:rsid w:val="00E87775"/>
    <w:rsid w:val="00E87A6D"/>
    <w:rsid w:val="00E87FB8"/>
    <w:rsid w:val="00E9008E"/>
    <w:rsid w:val="00E9069F"/>
    <w:rsid w:val="00E90A9C"/>
    <w:rsid w:val="00E90EAA"/>
    <w:rsid w:val="00E915FF"/>
    <w:rsid w:val="00E91924"/>
    <w:rsid w:val="00E91BD0"/>
    <w:rsid w:val="00E9282D"/>
    <w:rsid w:val="00E92A52"/>
    <w:rsid w:val="00E92CDE"/>
    <w:rsid w:val="00E9315C"/>
    <w:rsid w:val="00E932CD"/>
    <w:rsid w:val="00E93495"/>
    <w:rsid w:val="00E93CFD"/>
    <w:rsid w:val="00E945B0"/>
    <w:rsid w:val="00E95411"/>
    <w:rsid w:val="00E9542C"/>
    <w:rsid w:val="00E95A75"/>
    <w:rsid w:val="00E95E43"/>
    <w:rsid w:val="00E96AF9"/>
    <w:rsid w:val="00E96D6B"/>
    <w:rsid w:val="00E97CD5"/>
    <w:rsid w:val="00EA0005"/>
    <w:rsid w:val="00EA001F"/>
    <w:rsid w:val="00EA00F6"/>
    <w:rsid w:val="00EA1348"/>
    <w:rsid w:val="00EA136F"/>
    <w:rsid w:val="00EA26C1"/>
    <w:rsid w:val="00EA31E4"/>
    <w:rsid w:val="00EA3A6D"/>
    <w:rsid w:val="00EA3F07"/>
    <w:rsid w:val="00EA440F"/>
    <w:rsid w:val="00EA4B85"/>
    <w:rsid w:val="00EA4DED"/>
    <w:rsid w:val="00EA529E"/>
    <w:rsid w:val="00EA5641"/>
    <w:rsid w:val="00EA6BBB"/>
    <w:rsid w:val="00EA6CB2"/>
    <w:rsid w:val="00EA7621"/>
    <w:rsid w:val="00EA7B76"/>
    <w:rsid w:val="00EA7E0C"/>
    <w:rsid w:val="00EA7F5D"/>
    <w:rsid w:val="00EB01A8"/>
    <w:rsid w:val="00EB02A7"/>
    <w:rsid w:val="00EB02D6"/>
    <w:rsid w:val="00EB1057"/>
    <w:rsid w:val="00EB1466"/>
    <w:rsid w:val="00EB1562"/>
    <w:rsid w:val="00EB15F4"/>
    <w:rsid w:val="00EB15F7"/>
    <w:rsid w:val="00EB1AC6"/>
    <w:rsid w:val="00EB2230"/>
    <w:rsid w:val="00EB2982"/>
    <w:rsid w:val="00EB2B3A"/>
    <w:rsid w:val="00EB2D9F"/>
    <w:rsid w:val="00EB2F35"/>
    <w:rsid w:val="00EB34DC"/>
    <w:rsid w:val="00EB3840"/>
    <w:rsid w:val="00EB3967"/>
    <w:rsid w:val="00EB4059"/>
    <w:rsid w:val="00EB41F9"/>
    <w:rsid w:val="00EB4590"/>
    <w:rsid w:val="00EB4A92"/>
    <w:rsid w:val="00EB4DE0"/>
    <w:rsid w:val="00EB4ECB"/>
    <w:rsid w:val="00EB5181"/>
    <w:rsid w:val="00EB558F"/>
    <w:rsid w:val="00EB5B38"/>
    <w:rsid w:val="00EB5B65"/>
    <w:rsid w:val="00EB64C0"/>
    <w:rsid w:val="00EB6A8D"/>
    <w:rsid w:val="00EB784D"/>
    <w:rsid w:val="00EC0132"/>
    <w:rsid w:val="00EC0166"/>
    <w:rsid w:val="00EC082D"/>
    <w:rsid w:val="00EC119D"/>
    <w:rsid w:val="00EC16C8"/>
    <w:rsid w:val="00EC2D26"/>
    <w:rsid w:val="00EC2E38"/>
    <w:rsid w:val="00EC3264"/>
    <w:rsid w:val="00EC3724"/>
    <w:rsid w:val="00EC3A43"/>
    <w:rsid w:val="00EC41EF"/>
    <w:rsid w:val="00EC4C44"/>
    <w:rsid w:val="00EC5019"/>
    <w:rsid w:val="00EC5096"/>
    <w:rsid w:val="00EC6139"/>
    <w:rsid w:val="00EC62E1"/>
    <w:rsid w:val="00EC6BA0"/>
    <w:rsid w:val="00EC703B"/>
    <w:rsid w:val="00EC7044"/>
    <w:rsid w:val="00EC70B0"/>
    <w:rsid w:val="00EC713F"/>
    <w:rsid w:val="00EC72A1"/>
    <w:rsid w:val="00ED0FE5"/>
    <w:rsid w:val="00ED111F"/>
    <w:rsid w:val="00ED117C"/>
    <w:rsid w:val="00ED14EB"/>
    <w:rsid w:val="00ED1563"/>
    <w:rsid w:val="00ED3082"/>
    <w:rsid w:val="00ED30B0"/>
    <w:rsid w:val="00ED30DA"/>
    <w:rsid w:val="00ED3BEB"/>
    <w:rsid w:val="00ED4073"/>
    <w:rsid w:val="00ED41BC"/>
    <w:rsid w:val="00ED4A6B"/>
    <w:rsid w:val="00ED4CC3"/>
    <w:rsid w:val="00ED54DE"/>
    <w:rsid w:val="00ED62DF"/>
    <w:rsid w:val="00ED65A6"/>
    <w:rsid w:val="00ED6655"/>
    <w:rsid w:val="00ED67E2"/>
    <w:rsid w:val="00ED6BC8"/>
    <w:rsid w:val="00ED6CE7"/>
    <w:rsid w:val="00ED6DB9"/>
    <w:rsid w:val="00ED722D"/>
    <w:rsid w:val="00ED78FA"/>
    <w:rsid w:val="00ED7A2F"/>
    <w:rsid w:val="00EE0576"/>
    <w:rsid w:val="00EE05A9"/>
    <w:rsid w:val="00EE07D0"/>
    <w:rsid w:val="00EE09E0"/>
    <w:rsid w:val="00EE0D5D"/>
    <w:rsid w:val="00EE1293"/>
    <w:rsid w:val="00EE18F0"/>
    <w:rsid w:val="00EE21E8"/>
    <w:rsid w:val="00EE2785"/>
    <w:rsid w:val="00EE27F3"/>
    <w:rsid w:val="00EE28FE"/>
    <w:rsid w:val="00EE2BD0"/>
    <w:rsid w:val="00EE45F9"/>
    <w:rsid w:val="00EE46BD"/>
    <w:rsid w:val="00EE4E1C"/>
    <w:rsid w:val="00EE5021"/>
    <w:rsid w:val="00EE5674"/>
    <w:rsid w:val="00EE59AB"/>
    <w:rsid w:val="00EE5B2A"/>
    <w:rsid w:val="00EE630B"/>
    <w:rsid w:val="00EE6C34"/>
    <w:rsid w:val="00EE75CD"/>
    <w:rsid w:val="00EE7CB0"/>
    <w:rsid w:val="00EE7DDE"/>
    <w:rsid w:val="00EE7EC0"/>
    <w:rsid w:val="00EF0048"/>
    <w:rsid w:val="00EF00A0"/>
    <w:rsid w:val="00EF0369"/>
    <w:rsid w:val="00EF03D8"/>
    <w:rsid w:val="00EF0B28"/>
    <w:rsid w:val="00EF0D33"/>
    <w:rsid w:val="00EF0F32"/>
    <w:rsid w:val="00EF1D6B"/>
    <w:rsid w:val="00EF27C3"/>
    <w:rsid w:val="00EF2963"/>
    <w:rsid w:val="00EF2AA8"/>
    <w:rsid w:val="00EF2C8A"/>
    <w:rsid w:val="00EF3016"/>
    <w:rsid w:val="00EF3292"/>
    <w:rsid w:val="00EF3775"/>
    <w:rsid w:val="00EF395A"/>
    <w:rsid w:val="00EF3A08"/>
    <w:rsid w:val="00EF4B0C"/>
    <w:rsid w:val="00EF4CE0"/>
    <w:rsid w:val="00EF4EE7"/>
    <w:rsid w:val="00EF5AE0"/>
    <w:rsid w:val="00EF5C7A"/>
    <w:rsid w:val="00EF5EC0"/>
    <w:rsid w:val="00EF6456"/>
    <w:rsid w:val="00EF687B"/>
    <w:rsid w:val="00EF6A5A"/>
    <w:rsid w:val="00EF6B83"/>
    <w:rsid w:val="00EF6D02"/>
    <w:rsid w:val="00EF72CC"/>
    <w:rsid w:val="00EF7E52"/>
    <w:rsid w:val="00EF7E93"/>
    <w:rsid w:val="00F0020A"/>
    <w:rsid w:val="00F00370"/>
    <w:rsid w:val="00F0037F"/>
    <w:rsid w:val="00F00724"/>
    <w:rsid w:val="00F00BB0"/>
    <w:rsid w:val="00F010E0"/>
    <w:rsid w:val="00F0111E"/>
    <w:rsid w:val="00F01302"/>
    <w:rsid w:val="00F02B63"/>
    <w:rsid w:val="00F037E5"/>
    <w:rsid w:val="00F038BE"/>
    <w:rsid w:val="00F03945"/>
    <w:rsid w:val="00F03D1A"/>
    <w:rsid w:val="00F043F9"/>
    <w:rsid w:val="00F045F6"/>
    <w:rsid w:val="00F04ED1"/>
    <w:rsid w:val="00F056FB"/>
    <w:rsid w:val="00F05853"/>
    <w:rsid w:val="00F06174"/>
    <w:rsid w:val="00F06838"/>
    <w:rsid w:val="00F06990"/>
    <w:rsid w:val="00F06A43"/>
    <w:rsid w:val="00F06D9D"/>
    <w:rsid w:val="00F06DE1"/>
    <w:rsid w:val="00F07CBF"/>
    <w:rsid w:val="00F07CF1"/>
    <w:rsid w:val="00F1048E"/>
    <w:rsid w:val="00F104FB"/>
    <w:rsid w:val="00F10C3A"/>
    <w:rsid w:val="00F10FB4"/>
    <w:rsid w:val="00F11353"/>
    <w:rsid w:val="00F113F0"/>
    <w:rsid w:val="00F117C8"/>
    <w:rsid w:val="00F12158"/>
    <w:rsid w:val="00F12813"/>
    <w:rsid w:val="00F12A8B"/>
    <w:rsid w:val="00F12AFF"/>
    <w:rsid w:val="00F131C0"/>
    <w:rsid w:val="00F1321C"/>
    <w:rsid w:val="00F14152"/>
    <w:rsid w:val="00F14360"/>
    <w:rsid w:val="00F146BF"/>
    <w:rsid w:val="00F155AA"/>
    <w:rsid w:val="00F157E8"/>
    <w:rsid w:val="00F15F23"/>
    <w:rsid w:val="00F16664"/>
    <w:rsid w:val="00F16B5C"/>
    <w:rsid w:val="00F1718B"/>
    <w:rsid w:val="00F20252"/>
    <w:rsid w:val="00F20938"/>
    <w:rsid w:val="00F20A07"/>
    <w:rsid w:val="00F20C68"/>
    <w:rsid w:val="00F21491"/>
    <w:rsid w:val="00F215BB"/>
    <w:rsid w:val="00F21906"/>
    <w:rsid w:val="00F2199F"/>
    <w:rsid w:val="00F22336"/>
    <w:rsid w:val="00F22C35"/>
    <w:rsid w:val="00F22D3E"/>
    <w:rsid w:val="00F230F3"/>
    <w:rsid w:val="00F2322B"/>
    <w:rsid w:val="00F23283"/>
    <w:rsid w:val="00F236E2"/>
    <w:rsid w:val="00F23CDF"/>
    <w:rsid w:val="00F23CEE"/>
    <w:rsid w:val="00F247DD"/>
    <w:rsid w:val="00F248CC"/>
    <w:rsid w:val="00F25CA2"/>
    <w:rsid w:val="00F25F35"/>
    <w:rsid w:val="00F265B6"/>
    <w:rsid w:val="00F26925"/>
    <w:rsid w:val="00F26984"/>
    <w:rsid w:val="00F26C60"/>
    <w:rsid w:val="00F2740F"/>
    <w:rsid w:val="00F3023D"/>
    <w:rsid w:val="00F302DB"/>
    <w:rsid w:val="00F3047F"/>
    <w:rsid w:val="00F309D2"/>
    <w:rsid w:val="00F3132E"/>
    <w:rsid w:val="00F31701"/>
    <w:rsid w:val="00F31E22"/>
    <w:rsid w:val="00F31EE0"/>
    <w:rsid w:val="00F32DD0"/>
    <w:rsid w:val="00F334FA"/>
    <w:rsid w:val="00F33780"/>
    <w:rsid w:val="00F3389E"/>
    <w:rsid w:val="00F339C0"/>
    <w:rsid w:val="00F33AD9"/>
    <w:rsid w:val="00F3429D"/>
    <w:rsid w:val="00F34DC3"/>
    <w:rsid w:val="00F3506B"/>
    <w:rsid w:val="00F36092"/>
    <w:rsid w:val="00F36110"/>
    <w:rsid w:val="00F365CF"/>
    <w:rsid w:val="00F36B32"/>
    <w:rsid w:val="00F36BD6"/>
    <w:rsid w:val="00F3739C"/>
    <w:rsid w:val="00F3767F"/>
    <w:rsid w:val="00F401D0"/>
    <w:rsid w:val="00F401E1"/>
    <w:rsid w:val="00F40458"/>
    <w:rsid w:val="00F40513"/>
    <w:rsid w:val="00F41451"/>
    <w:rsid w:val="00F41A74"/>
    <w:rsid w:val="00F41AC5"/>
    <w:rsid w:val="00F41E8E"/>
    <w:rsid w:val="00F41F6D"/>
    <w:rsid w:val="00F42269"/>
    <w:rsid w:val="00F42D97"/>
    <w:rsid w:val="00F43167"/>
    <w:rsid w:val="00F438E4"/>
    <w:rsid w:val="00F4422C"/>
    <w:rsid w:val="00F4425D"/>
    <w:rsid w:val="00F443DD"/>
    <w:rsid w:val="00F44A6B"/>
    <w:rsid w:val="00F44C73"/>
    <w:rsid w:val="00F44F62"/>
    <w:rsid w:val="00F45722"/>
    <w:rsid w:val="00F46064"/>
    <w:rsid w:val="00F46723"/>
    <w:rsid w:val="00F46EFA"/>
    <w:rsid w:val="00F474EA"/>
    <w:rsid w:val="00F47B3E"/>
    <w:rsid w:val="00F511B8"/>
    <w:rsid w:val="00F511C3"/>
    <w:rsid w:val="00F5157F"/>
    <w:rsid w:val="00F516B6"/>
    <w:rsid w:val="00F51B37"/>
    <w:rsid w:val="00F51D72"/>
    <w:rsid w:val="00F523F8"/>
    <w:rsid w:val="00F528BD"/>
    <w:rsid w:val="00F53961"/>
    <w:rsid w:val="00F53BA1"/>
    <w:rsid w:val="00F5465A"/>
    <w:rsid w:val="00F549DA"/>
    <w:rsid w:val="00F54BC5"/>
    <w:rsid w:val="00F54F89"/>
    <w:rsid w:val="00F5643E"/>
    <w:rsid w:val="00F56EC4"/>
    <w:rsid w:val="00F57690"/>
    <w:rsid w:val="00F57F30"/>
    <w:rsid w:val="00F603F7"/>
    <w:rsid w:val="00F6098A"/>
    <w:rsid w:val="00F60C1F"/>
    <w:rsid w:val="00F60DA6"/>
    <w:rsid w:val="00F6112C"/>
    <w:rsid w:val="00F613D8"/>
    <w:rsid w:val="00F61F33"/>
    <w:rsid w:val="00F6203F"/>
    <w:rsid w:val="00F623B3"/>
    <w:rsid w:val="00F624C5"/>
    <w:rsid w:val="00F62566"/>
    <w:rsid w:val="00F627DA"/>
    <w:rsid w:val="00F62D32"/>
    <w:rsid w:val="00F640E6"/>
    <w:rsid w:val="00F6495A"/>
    <w:rsid w:val="00F64F35"/>
    <w:rsid w:val="00F650B8"/>
    <w:rsid w:val="00F655C4"/>
    <w:rsid w:val="00F659A4"/>
    <w:rsid w:val="00F663FD"/>
    <w:rsid w:val="00F66453"/>
    <w:rsid w:val="00F665B6"/>
    <w:rsid w:val="00F66756"/>
    <w:rsid w:val="00F6698B"/>
    <w:rsid w:val="00F70800"/>
    <w:rsid w:val="00F70EE3"/>
    <w:rsid w:val="00F716F0"/>
    <w:rsid w:val="00F71BC3"/>
    <w:rsid w:val="00F71CFD"/>
    <w:rsid w:val="00F722AE"/>
    <w:rsid w:val="00F723B9"/>
    <w:rsid w:val="00F72406"/>
    <w:rsid w:val="00F725D0"/>
    <w:rsid w:val="00F72862"/>
    <w:rsid w:val="00F728A9"/>
    <w:rsid w:val="00F7298D"/>
    <w:rsid w:val="00F73A32"/>
    <w:rsid w:val="00F73AE1"/>
    <w:rsid w:val="00F73E9C"/>
    <w:rsid w:val="00F7408E"/>
    <w:rsid w:val="00F741DE"/>
    <w:rsid w:val="00F7442F"/>
    <w:rsid w:val="00F74508"/>
    <w:rsid w:val="00F74794"/>
    <w:rsid w:val="00F74AD3"/>
    <w:rsid w:val="00F750AE"/>
    <w:rsid w:val="00F753E5"/>
    <w:rsid w:val="00F757A9"/>
    <w:rsid w:val="00F76EE5"/>
    <w:rsid w:val="00F77805"/>
    <w:rsid w:val="00F800ED"/>
    <w:rsid w:val="00F80500"/>
    <w:rsid w:val="00F8166F"/>
    <w:rsid w:val="00F81F75"/>
    <w:rsid w:val="00F82262"/>
    <w:rsid w:val="00F828E9"/>
    <w:rsid w:val="00F829FD"/>
    <w:rsid w:val="00F82B01"/>
    <w:rsid w:val="00F8321F"/>
    <w:rsid w:val="00F83F6B"/>
    <w:rsid w:val="00F848CC"/>
    <w:rsid w:val="00F84C9F"/>
    <w:rsid w:val="00F84DB3"/>
    <w:rsid w:val="00F84FC2"/>
    <w:rsid w:val="00F85165"/>
    <w:rsid w:val="00F852D2"/>
    <w:rsid w:val="00F8540C"/>
    <w:rsid w:val="00F85440"/>
    <w:rsid w:val="00F854FA"/>
    <w:rsid w:val="00F85919"/>
    <w:rsid w:val="00F85CD6"/>
    <w:rsid w:val="00F85D3E"/>
    <w:rsid w:val="00F8731A"/>
    <w:rsid w:val="00F904B2"/>
    <w:rsid w:val="00F905F0"/>
    <w:rsid w:val="00F9061C"/>
    <w:rsid w:val="00F91364"/>
    <w:rsid w:val="00F915F2"/>
    <w:rsid w:val="00F91B50"/>
    <w:rsid w:val="00F921EA"/>
    <w:rsid w:val="00F941E1"/>
    <w:rsid w:val="00F957B6"/>
    <w:rsid w:val="00F9583E"/>
    <w:rsid w:val="00F96205"/>
    <w:rsid w:val="00F96300"/>
    <w:rsid w:val="00F96483"/>
    <w:rsid w:val="00F96528"/>
    <w:rsid w:val="00F96AEA"/>
    <w:rsid w:val="00F96D49"/>
    <w:rsid w:val="00F96DC9"/>
    <w:rsid w:val="00F9753D"/>
    <w:rsid w:val="00FA0EA7"/>
    <w:rsid w:val="00FA0FBA"/>
    <w:rsid w:val="00FA1597"/>
    <w:rsid w:val="00FA18BC"/>
    <w:rsid w:val="00FA1AE4"/>
    <w:rsid w:val="00FA1E55"/>
    <w:rsid w:val="00FA1F76"/>
    <w:rsid w:val="00FA254B"/>
    <w:rsid w:val="00FA30C3"/>
    <w:rsid w:val="00FA3557"/>
    <w:rsid w:val="00FA382F"/>
    <w:rsid w:val="00FA3D94"/>
    <w:rsid w:val="00FA4040"/>
    <w:rsid w:val="00FA43E1"/>
    <w:rsid w:val="00FA49AC"/>
    <w:rsid w:val="00FA4AFD"/>
    <w:rsid w:val="00FA559A"/>
    <w:rsid w:val="00FA59A5"/>
    <w:rsid w:val="00FA5EA5"/>
    <w:rsid w:val="00FA626F"/>
    <w:rsid w:val="00FA6278"/>
    <w:rsid w:val="00FA63CC"/>
    <w:rsid w:val="00FA6814"/>
    <w:rsid w:val="00FA706C"/>
    <w:rsid w:val="00FA709D"/>
    <w:rsid w:val="00FA72E4"/>
    <w:rsid w:val="00FA7CD0"/>
    <w:rsid w:val="00FB0B7F"/>
    <w:rsid w:val="00FB0C90"/>
    <w:rsid w:val="00FB0FCB"/>
    <w:rsid w:val="00FB147C"/>
    <w:rsid w:val="00FB1AB4"/>
    <w:rsid w:val="00FB1EB7"/>
    <w:rsid w:val="00FB27C2"/>
    <w:rsid w:val="00FB32CB"/>
    <w:rsid w:val="00FB3505"/>
    <w:rsid w:val="00FB3852"/>
    <w:rsid w:val="00FB4081"/>
    <w:rsid w:val="00FB40F2"/>
    <w:rsid w:val="00FB470E"/>
    <w:rsid w:val="00FB53BA"/>
    <w:rsid w:val="00FB55CC"/>
    <w:rsid w:val="00FB55FD"/>
    <w:rsid w:val="00FB5BCB"/>
    <w:rsid w:val="00FB5D6A"/>
    <w:rsid w:val="00FB5DD1"/>
    <w:rsid w:val="00FB64AB"/>
    <w:rsid w:val="00FB7247"/>
    <w:rsid w:val="00FB7548"/>
    <w:rsid w:val="00FC1570"/>
    <w:rsid w:val="00FC15C6"/>
    <w:rsid w:val="00FC1641"/>
    <w:rsid w:val="00FC199A"/>
    <w:rsid w:val="00FC2CAA"/>
    <w:rsid w:val="00FC2CBE"/>
    <w:rsid w:val="00FC2CF3"/>
    <w:rsid w:val="00FC2E2C"/>
    <w:rsid w:val="00FC3047"/>
    <w:rsid w:val="00FC305A"/>
    <w:rsid w:val="00FC31B9"/>
    <w:rsid w:val="00FC55DF"/>
    <w:rsid w:val="00FC618F"/>
    <w:rsid w:val="00FC63B6"/>
    <w:rsid w:val="00FC63F5"/>
    <w:rsid w:val="00FC675B"/>
    <w:rsid w:val="00FC69F6"/>
    <w:rsid w:val="00FC6E82"/>
    <w:rsid w:val="00FC6E89"/>
    <w:rsid w:val="00FC7172"/>
    <w:rsid w:val="00FC763D"/>
    <w:rsid w:val="00FC78B1"/>
    <w:rsid w:val="00FD08C0"/>
    <w:rsid w:val="00FD1151"/>
    <w:rsid w:val="00FD1CCE"/>
    <w:rsid w:val="00FD2217"/>
    <w:rsid w:val="00FD2A36"/>
    <w:rsid w:val="00FD3296"/>
    <w:rsid w:val="00FD3576"/>
    <w:rsid w:val="00FD3745"/>
    <w:rsid w:val="00FD6061"/>
    <w:rsid w:val="00FD646E"/>
    <w:rsid w:val="00FD72AA"/>
    <w:rsid w:val="00FD76C2"/>
    <w:rsid w:val="00FD7772"/>
    <w:rsid w:val="00FD7AA5"/>
    <w:rsid w:val="00FD7FF5"/>
    <w:rsid w:val="00FE0679"/>
    <w:rsid w:val="00FE0827"/>
    <w:rsid w:val="00FE1198"/>
    <w:rsid w:val="00FE159A"/>
    <w:rsid w:val="00FE1F9F"/>
    <w:rsid w:val="00FE26DA"/>
    <w:rsid w:val="00FE305F"/>
    <w:rsid w:val="00FE3109"/>
    <w:rsid w:val="00FE3663"/>
    <w:rsid w:val="00FE3A51"/>
    <w:rsid w:val="00FE3E1C"/>
    <w:rsid w:val="00FE4973"/>
    <w:rsid w:val="00FE5310"/>
    <w:rsid w:val="00FE543D"/>
    <w:rsid w:val="00FE6088"/>
    <w:rsid w:val="00FE6145"/>
    <w:rsid w:val="00FE6704"/>
    <w:rsid w:val="00FF0202"/>
    <w:rsid w:val="00FF0EE1"/>
    <w:rsid w:val="00FF18AF"/>
    <w:rsid w:val="00FF1A23"/>
    <w:rsid w:val="00FF2A6D"/>
    <w:rsid w:val="00FF334A"/>
    <w:rsid w:val="00FF349D"/>
    <w:rsid w:val="00FF3615"/>
    <w:rsid w:val="00FF3956"/>
    <w:rsid w:val="00FF3C4C"/>
    <w:rsid w:val="00FF3FE5"/>
    <w:rsid w:val="00FF4055"/>
    <w:rsid w:val="00FF48DA"/>
    <w:rsid w:val="00FF505A"/>
    <w:rsid w:val="00FF533B"/>
    <w:rsid w:val="00FF53AD"/>
    <w:rsid w:val="00FF589D"/>
    <w:rsid w:val="00FF5C63"/>
    <w:rsid w:val="00FF60DA"/>
    <w:rsid w:val="00FF62FE"/>
    <w:rsid w:val="00FF64F3"/>
    <w:rsid w:val="00FF6775"/>
    <w:rsid w:val="00FF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F5017A"/>
  <w15:docId w15:val="{F39626C9-63FB-4525-B07E-5ED053EF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F0F"/>
    <w:pPr>
      <w:spacing w:before="0" w:after="0"/>
      <w:ind w:left="0"/>
    </w:pPr>
    <w:rPr>
      <w:rFonts w:ascii="Times New Roman" w:eastAsia="Times New Roman" w:hAnsi="Times New Roman" w:cs="Times New Roman"/>
      <w:sz w:val="24"/>
      <w:szCs w:val="24"/>
      <w:lang w:eastAsia="ru-RU"/>
    </w:rPr>
  </w:style>
  <w:style w:type="paragraph" w:styleId="1">
    <w:name w:val="heading 1"/>
    <w:basedOn w:val="a"/>
    <w:next w:val="a"/>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
    <w:name w:val="heading 2"/>
    <w:basedOn w:val="a"/>
    <w:next w:val="a0"/>
    <w:link w:val="20"/>
    <w:qFormat/>
    <w:rsid w:val="00125694"/>
    <w:pPr>
      <w:keepNext/>
      <w:suppressAutoHyphens/>
      <w:spacing w:before="240" w:after="240"/>
      <w:jc w:val="center"/>
      <w:outlineLvl w:val="1"/>
    </w:pPr>
    <w:rPr>
      <w:rFonts w:cs="Arial"/>
      <w:b/>
      <w:bCs/>
      <w:i/>
      <w:iCs/>
      <w:szCs w:val="28"/>
    </w:rPr>
  </w:style>
  <w:style w:type="paragraph" w:styleId="3">
    <w:name w:val="heading 3"/>
    <w:aliases w:val="OG Heading 3"/>
    <w:basedOn w:val="a"/>
    <w:next w:val="a"/>
    <w:link w:val="30"/>
    <w:qFormat/>
    <w:rsid w:val="00125694"/>
    <w:pPr>
      <w:keepNext/>
      <w:suppressAutoHyphens/>
      <w:spacing w:before="240" w:after="240"/>
      <w:jc w:val="center"/>
      <w:outlineLvl w:val="2"/>
    </w:pPr>
    <w:rPr>
      <w:rFonts w:cs="Arial"/>
      <w:bCs/>
      <w:i/>
      <w:szCs w:val="26"/>
    </w:rPr>
  </w:style>
  <w:style w:type="paragraph" w:styleId="4">
    <w:name w:val="heading 4"/>
    <w:basedOn w:val="a"/>
    <w:next w:val="a"/>
    <w:link w:val="40"/>
    <w:unhideWhenUsed/>
    <w:qFormat/>
    <w:rsid w:val="00B20883"/>
    <w:pPr>
      <w:keepNext/>
      <w:spacing w:before="240" w:after="240"/>
      <w:jc w:val="center"/>
      <w:outlineLvl w:val="3"/>
    </w:pPr>
    <w:rPr>
      <w:bCs/>
      <w:sz w:val="28"/>
      <w:szCs w:val="28"/>
      <w:u w:val="single"/>
    </w:rPr>
  </w:style>
  <w:style w:type="paragraph" w:styleId="5">
    <w:name w:val="heading 5"/>
    <w:basedOn w:val="a"/>
    <w:next w:val="a"/>
    <w:link w:val="50"/>
    <w:uiPriority w:val="9"/>
    <w:qFormat/>
    <w:rsid w:val="00B20883"/>
    <w:pPr>
      <w:spacing w:before="240" w:after="60"/>
      <w:outlineLvl w:val="4"/>
    </w:pPr>
    <w:rPr>
      <w:rFonts w:ascii="Calibri" w:hAnsi="Calibri"/>
      <w:b/>
      <w:bCs/>
      <w:i/>
      <w:iCs/>
      <w:sz w:val="26"/>
      <w:szCs w:val="26"/>
      <w:lang w:eastAsia="en-US"/>
    </w:rPr>
  </w:style>
  <w:style w:type="paragraph" w:styleId="7">
    <w:name w:val="heading 7"/>
    <w:basedOn w:val="a"/>
    <w:next w:val="a"/>
    <w:link w:val="70"/>
    <w:uiPriority w:val="9"/>
    <w:qFormat/>
    <w:rsid w:val="00B20883"/>
    <w:pPr>
      <w:spacing w:before="240" w:after="60"/>
      <w:outlineLvl w:val="6"/>
    </w:pPr>
    <w:rPr>
      <w:rFonts w:ascii="Calibri" w:hAnsi="Calibr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5694"/>
    <w:rPr>
      <w:rFonts w:ascii="Times New Roman" w:eastAsiaTheme="majorEastAsia" w:hAnsi="Times New Roman" w:cstheme="majorBidi"/>
      <w:b/>
      <w:bCs/>
      <w:caps/>
      <w:sz w:val="24"/>
      <w:szCs w:val="28"/>
      <w:lang w:eastAsia="ru-RU"/>
    </w:rPr>
  </w:style>
  <w:style w:type="paragraph" w:customStyle="1" w:styleId="a0">
    <w:name w:val="Обычный текст"/>
    <w:basedOn w:val="a"/>
    <w:link w:val="a4"/>
    <w:qFormat/>
    <w:rsid w:val="00734DB8"/>
    <w:pPr>
      <w:ind w:firstLine="709"/>
    </w:pPr>
    <w:rPr>
      <w:lang w:val="en-US" w:eastAsia="ar-SA" w:bidi="en-US"/>
    </w:rPr>
  </w:style>
  <w:style w:type="character" w:customStyle="1" w:styleId="20">
    <w:name w:val="Заголовок 2 Знак"/>
    <w:basedOn w:val="a1"/>
    <w:link w:val="2"/>
    <w:rsid w:val="00125694"/>
    <w:rPr>
      <w:rFonts w:ascii="Times New Roman" w:eastAsia="Times New Roman" w:hAnsi="Times New Roman" w:cs="Arial"/>
      <w:b/>
      <w:bCs/>
      <w:i/>
      <w:iCs/>
      <w:sz w:val="24"/>
      <w:szCs w:val="28"/>
      <w:lang w:eastAsia="ru-RU"/>
    </w:rPr>
  </w:style>
  <w:style w:type="character" w:customStyle="1" w:styleId="30">
    <w:name w:val="Заголовок 3 Знак"/>
    <w:aliases w:val="OG Heading 3 Знак"/>
    <w:basedOn w:val="a1"/>
    <w:link w:val="3"/>
    <w:rsid w:val="00125694"/>
    <w:rPr>
      <w:rFonts w:ascii="Times New Roman" w:eastAsia="Times New Roman" w:hAnsi="Times New Roman" w:cs="Arial"/>
      <w:bCs/>
      <w:i/>
      <w:sz w:val="24"/>
      <w:szCs w:val="26"/>
      <w:lang w:eastAsia="ru-RU"/>
    </w:rPr>
  </w:style>
  <w:style w:type="character" w:customStyle="1" w:styleId="40">
    <w:name w:val="Заголовок 4 Знак"/>
    <w:basedOn w:val="a1"/>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1"/>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1"/>
    <w:link w:val="7"/>
    <w:uiPriority w:val="9"/>
    <w:rsid w:val="00B20883"/>
    <w:rPr>
      <w:rFonts w:ascii="Calibri" w:eastAsia="Times New Roman" w:hAnsi="Calibri" w:cs="Times New Roman"/>
      <w:sz w:val="24"/>
      <w:szCs w:val="24"/>
    </w:rPr>
  </w:style>
  <w:style w:type="character" w:styleId="a5">
    <w:name w:val="Hyperlink"/>
    <w:basedOn w:val="a1"/>
    <w:uiPriority w:val="99"/>
    <w:unhideWhenUsed/>
    <w:rsid w:val="00B20883"/>
    <w:rPr>
      <w:color w:val="0000FF"/>
      <w:u w:val="single"/>
    </w:rPr>
  </w:style>
  <w:style w:type="paragraph" w:customStyle="1" w:styleId="a6">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
    <w:rsid w:val="00B20883"/>
    <w:pPr>
      <w:spacing w:before="150" w:after="30"/>
      <w:jc w:val="center"/>
    </w:pPr>
    <w:rPr>
      <w:b/>
      <w:bCs/>
      <w:sz w:val="18"/>
      <w:szCs w:val="18"/>
    </w:rPr>
  </w:style>
  <w:style w:type="paragraph" w:styleId="a7">
    <w:name w:val="No Spacing"/>
    <w:aliases w:val="с интервалом,Без интервала1,No Spacing1,No Spacing"/>
    <w:basedOn w:val="a"/>
    <w:link w:val="a8"/>
    <w:qFormat/>
    <w:rsid w:val="00B20883"/>
    <w:rPr>
      <w:rFonts w:eastAsia="Calibri"/>
      <w:lang w:eastAsia="en-US"/>
    </w:rPr>
  </w:style>
  <w:style w:type="character" w:customStyle="1" w:styleId="a8">
    <w:name w:val="Без интервала Знак"/>
    <w:aliases w:val="с интервалом Знак,Без интервала1 Знак,No Spacing1 Знак,No Spacing Знак"/>
    <w:basedOn w:val="a1"/>
    <w:link w:val="a7"/>
    <w:uiPriority w:val="1"/>
    <w:rsid w:val="00B20883"/>
    <w:rPr>
      <w:rFonts w:ascii="Times New Roman" w:eastAsia="Calibri" w:hAnsi="Times New Roman" w:cs="Times New Roman"/>
    </w:rPr>
  </w:style>
  <w:style w:type="paragraph" w:styleId="a9">
    <w:name w:val="Balloon Text"/>
    <w:basedOn w:val="a"/>
    <w:link w:val="aa"/>
    <w:uiPriority w:val="99"/>
    <w:unhideWhenUsed/>
    <w:rsid w:val="00B20883"/>
    <w:rPr>
      <w:rFonts w:ascii="Tahoma" w:hAnsi="Tahoma" w:cs="Tahoma"/>
      <w:sz w:val="16"/>
      <w:szCs w:val="16"/>
    </w:rPr>
  </w:style>
  <w:style w:type="character" w:customStyle="1" w:styleId="aa">
    <w:name w:val="Текст выноски Знак"/>
    <w:basedOn w:val="a1"/>
    <w:link w:val="a9"/>
    <w:uiPriority w:val="99"/>
    <w:rsid w:val="00B20883"/>
    <w:rPr>
      <w:rFonts w:ascii="Tahoma" w:eastAsiaTheme="minorEastAsia" w:hAnsi="Tahoma" w:cs="Tahoma"/>
      <w:sz w:val="16"/>
      <w:szCs w:val="16"/>
      <w:lang w:eastAsia="ru-RU"/>
    </w:rPr>
  </w:style>
  <w:style w:type="paragraph" w:styleId="ab">
    <w:name w:val="Normal (Web)"/>
    <w:aliases w:val="Обычный (Web)1,Обычный (веб) Знак Знак,Обычный (Web) Знак Знак Знак"/>
    <w:basedOn w:val="a"/>
    <w:link w:val="ac"/>
    <w:uiPriority w:val="99"/>
    <w:unhideWhenUsed/>
    <w:rsid w:val="00B20883"/>
  </w:style>
  <w:style w:type="character" w:customStyle="1" w:styleId="ac">
    <w:name w:val="Обычный (Интернет) Знак"/>
    <w:aliases w:val="Обычный (Web)1 Знак,Обычный (веб) Знак Знак Знак,Обычный (Web) Знак Знак Знак Знак"/>
    <w:link w:val="ab"/>
    <w:uiPriority w:val="99"/>
    <w:rsid w:val="00B20883"/>
    <w:rPr>
      <w:rFonts w:ascii="Times New Roman" w:eastAsia="Times New Roman" w:hAnsi="Times New Roman" w:cs="Times New Roman"/>
      <w:sz w:val="24"/>
      <w:szCs w:val="24"/>
      <w:lang w:eastAsia="ru-RU"/>
    </w:rPr>
  </w:style>
  <w:style w:type="table" w:styleId="ad">
    <w:name w:val="Table Grid"/>
    <w:aliases w:val="Table Grid Report"/>
    <w:basedOn w:val="a2"/>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qFormat/>
    <w:rsid w:val="002A3784"/>
    <w:pPr>
      <w:tabs>
        <w:tab w:val="right" w:leader="dot" w:pos="9344"/>
      </w:tabs>
      <w:spacing w:before="60" w:after="60"/>
      <w:jc w:val="left"/>
    </w:pPr>
    <w:rPr>
      <w:rFonts w:eastAsia="Calibri"/>
      <w:b/>
      <w:bCs/>
      <w:szCs w:val="32"/>
      <w:lang w:eastAsia="en-US"/>
    </w:rPr>
  </w:style>
  <w:style w:type="paragraph" w:styleId="ae">
    <w:name w:val="TOC Heading"/>
    <w:basedOn w:val="1"/>
    <w:next w:val="a"/>
    <w:uiPriority w:val="39"/>
    <w:qFormat/>
    <w:rsid w:val="00B20883"/>
    <w:pPr>
      <w:outlineLvl w:val="9"/>
    </w:pPr>
    <w:rPr>
      <w:rFonts w:ascii="Cambria" w:eastAsia="Times New Roman" w:hAnsi="Cambria" w:cs="Times New Roman"/>
      <w:color w:val="365F91"/>
      <w:lang w:eastAsia="en-US"/>
    </w:rPr>
  </w:style>
  <w:style w:type="paragraph" w:styleId="21">
    <w:name w:val="toc 2"/>
    <w:basedOn w:val="a"/>
    <w:next w:val="a"/>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1">
    <w:name w:val="toc 3"/>
    <w:basedOn w:val="a"/>
    <w:next w:val="a"/>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
    <w:name w:val="Body Text First Indent"/>
    <w:basedOn w:val="a"/>
    <w:link w:val="af0"/>
    <w:semiHidden/>
    <w:unhideWhenUsed/>
    <w:rsid w:val="00734DB8"/>
    <w:pPr>
      <w:spacing w:after="200" w:line="276" w:lineRule="auto"/>
      <w:ind w:firstLine="360"/>
      <w:jc w:val="left"/>
    </w:pPr>
  </w:style>
  <w:style w:type="character" w:customStyle="1" w:styleId="af0">
    <w:name w:val="Красная строка Знак"/>
    <w:basedOn w:val="a1"/>
    <w:link w:val="af"/>
    <w:semiHidden/>
    <w:rsid w:val="00734DB8"/>
    <w:rPr>
      <w:rFonts w:eastAsiaTheme="minorEastAsia"/>
      <w:lang w:eastAsia="ru-RU"/>
    </w:rPr>
  </w:style>
  <w:style w:type="paragraph" w:customStyle="1" w:styleId="0">
    <w:name w:val="КК0"/>
    <w:basedOn w:val="a"/>
    <w:link w:val="00"/>
    <w:qFormat/>
    <w:rsid w:val="00B20883"/>
    <w:pPr>
      <w:ind w:firstLine="709"/>
    </w:pPr>
    <w:rPr>
      <w:sz w:val="26"/>
      <w:szCs w:val="26"/>
    </w:rPr>
  </w:style>
  <w:style w:type="character" w:customStyle="1" w:styleId="00">
    <w:name w:val="КК0 Знак"/>
    <w:basedOn w:val="a1"/>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1"/>
    <w:rsid w:val="00B20883"/>
    <w:rPr>
      <w:rFonts w:ascii="Times New Roman" w:hAnsi="Times New Roman" w:cs="Times New Roman"/>
      <w:sz w:val="16"/>
      <w:szCs w:val="16"/>
    </w:rPr>
  </w:style>
  <w:style w:type="paragraph" w:customStyle="1" w:styleId="32">
    <w:name w:val="Егор3"/>
    <w:basedOn w:val="a6"/>
    <w:rsid w:val="00B20883"/>
    <w:pPr>
      <w:pageBreakBefore w:val="0"/>
      <w:spacing w:before="0" w:after="200" w:line="276" w:lineRule="auto"/>
      <w:ind w:firstLine="851"/>
    </w:pPr>
    <w:rPr>
      <w:rFonts w:eastAsia="Calibri"/>
      <w:b w:val="0"/>
      <w:bCs w:val="0"/>
      <w:i/>
      <w:kern w:val="0"/>
      <w:sz w:val="26"/>
      <w:szCs w:val="22"/>
      <w:lang w:eastAsia="en-US"/>
    </w:rPr>
  </w:style>
  <w:style w:type="paragraph" w:styleId="22">
    <w:name w:val="Body Text 2"/>
    <w:basedOn w:val="a"/>
    <w:link w:val="23"/>
    <w:rsid w:val="00B20883"/>
    <w:pPr>
      <w:spacing w:line="480" w:lineRule="auto"/>
    </w:pPr>
  </w:style>
  <w:style w:type="character" w:customStyle="1" w:styleId="23">
    <w:name w:val="Основной текст 2 Знак"/>
    <w:basedOn w:val="a1"/>
    <w:link w:val="22"/>
    <w:rsid w:val="00B20883"/>
    <w:rPr>
      <w:rFonts w:ascii="Times New Roman" w:eastAsia="Times New Roman" w:hAnsi="Times New Roman" w:cs="Times New Roman"/>
      <w:sz w:val="24"/>
      <w:szCs w:val="24"/>
      <w:lang w:eastAsia="ru-RU"/>
    </w:rPr>
  </w:style>
  <w:style w:type="paragraph" w:styleId="af1">
    <w:name w:val="Body Text Indent"/>
    <w:aliases w:val="Основной текст 1,Нумерованный список !!,Надин стиль"/>
    <w:basedOn w:val="a"/>
    <w:link w:val="af2"/>
    <w:rsid w:val="00B20883"/>
    <w:pPr>
      <w:ind w:left="283"/>
    </w:pPr>
  </w:style>
  <w:style w:type="character" w:customStyle="1" w:styleId="af2">
    <w:name w:val="Основной текст с отступом Знак"/>
    <w:aliases w:val="Основной текст 1 Знак,Нумерованный список !! Знак,Надин стиль Знак"/>
    <w:basedOn w:val="a1"/>
    <w:link w:val="af1"/>
    <w:rsid w:val="00B20883"/>
    <w:rPr>
      <w:rFonts w:ascii="Times New Roman" w:eastAsia="Times New Roman" w:hAnsi="Times New Roman" w:cs="Times New Roman"/>
      <w:sz w:val="24"/>
      <w:szCs w:val="24"/>
      <w:lang w:eastAsia="ru-RU"/>
    </w:rPr>
  </w:style>
  <w:style w:type="paragraph" w:styleId="24">
    <w:name w:val="Body Text Indent 2"/>
    <w:basedOn w:val="a"/>
    <w:link w:val="25"/>
    <w:rsid w:val="00B20883"/>
    <w:pPr>
      <w:spacing w:line="480" w:lineRule="auto"/>
      <w:ind w:left="283"/>
    </w:pPr>
  </w:style>
  <w:style w:type="character" w:customStyle="1" w:styleId="25">
    <w:name w:val="Основной текст с отступом 2 Знак"/>
    <w:basedOn w:val="a1"/>
    <w:link w:val="24"/>
    <w:rsid w:val="00B20883"/>
    <w:rPr>
      <w:rFonts w:ascii="Times New Roman" w:eastAsia="Times New Roman" w:hAnsi="Times New Roman" w:cs="Times New Roman"/>
      <w:sz w:val="24"/>
      <w:szCs w:val="24"/>
      <w:lang w:eastAsia="ru-RU"/>
    </w:rPr>
  </w:style>
  <w:style w:type="paragraph" w:styleId="33">
    <w:name w:val="Body Text 3"/>
    <w:basedOn w:val="a"/>
    <w:link w:val="34"/>
    <w:rsid w:val="00B20883"/>
    <w:rPr>
      <w:sz w:val="16"/>
      <w:szCs w:val="16"/>
    </w:rPr>
  </w:style>
  <w:style w:type="character" w:customStyle="1" w:styleId="34">
    <w:name w:val="Основной текст 3 Знак"/>
    <w:basedOn w:val="a1"/>
    <w:link w:val="33"/>
    <w:rsid w:val="00B20883"/>
    <w:rPr>
      <w:rFonts w:ascii="Times New Roman" w:eastAsia="Times New Roman" w:hAnsi="Times New Roman" w:cs="Times New Roman"/>
      <w:sz w:val="16"/>
      <w:szCs w:val="16"/>
      <w:lang w:eastAsia="ru-RU"/>
    </w:rPr>
  </w:style>
  <w:style w:type="paragraph" w:styleId="af3">
    <w:name w:val="Plain Text"/>
    <w:aliases w:val="Текст1"/>
    <w:basedOn w:val="a"/>
    <w:link w:val="af4"/>
    <w:rsid w:val="00B20883"/>
    <w:rPr>
      <w:rFonts w:ascii="Courier New" w:hAnsi="Courier New"/>
      <w:sz w:val="20"/>
      <w:szCs w:val="20"/>
    </w:rPr>
  </w:style>
  <w:style w:type="character" w:customStyle="1" w:styleId="af4">
    <w:name w:val="Текст Знак"/>
    <w:aliases w:val="Текст1 Знак"/>
    <w:basedOn w:val="a1"/>
    <w:link w:val="af3"/>
    <w:rsid w:val="00B20883"/>
    <w:rPr>
      <w:rFonts w:ascii="Courier New" w:eastAsia="Times New Roman" w:hAnsi="Courier New" w:cs="Times New Roman"/>
      <w:sz w:val="20"/>
      <w:szCs w:val="20"/>
      <w:lang w:eastAsia="ru-RU"/>
    </w:rPr>
  </w:style>
  <w:style w:type="character" w:customStyle="1" w:styleId="FontStyle15">
    <w:name w:val="Font Style15"/>
    <w:basedOn w:val="a1"/>
    <w:rsid w:val="00B20883"/>
    <w:rPr>
      <w:rFonts w:ascii="Times New Roman" w:hAnsi="Times New Roman" w:cs="Times New Roman" w:hint="default"/>
      <w:sz w:val="26"/>
      <w:szCs w:val="26"/>
    </w:rPr>
  </w:style>
  <w:style w:type="paragraph" w:styleId="af5">
    <w:name w:val="header"/>
    <w:basedOn w:val="a"/>
    <w:link w:val="af6"/>
    <w:uiPriority w:val="99"/>
    <w:unhideWhenUsed/>
    <w:rsid w:val="00B20883"/>
    <w:pPr>
      <w:tabs>
        <w:tab w:val="center" w:pos="4677"/>
        <w:tab w:val="right" w:pos="9355"/>
      </w:tabs>
    </w:pPr>
  </w:style>
  <w:style w:type="character" w:customStyle="1" w:styleId="af6">
    <w:name w:val="Верхний колонтитул Знак"/>
    <w:basedOn w:val="a1"/>
    <w:link w:val="af5"/>
    <w:uiPriority w:val="99"/>
    <w:rsid w:val="00B20883"/>
    <w:rPr>
      <w:rFonts w:eastAsiaTheme="minorEastAsia"/>
      <w:lang w:eastAsia="ru-RU"/>
    </w:rPr>
  </w:style>
  <w:style w:type="paragraph" w:styleId="af7">
    <w:name w:val="footer"/>
    <w:basedOn w:val="a"/>
    <w:link w:val="af8"/>
    <w:uiPriority w:val="99"/>
    <w:unhideWhenUsed/>
    <w:rsid w:val="00B20883"/>
    <w:pPr>
      <w:tabs>
        <w:tab w:val="center" w:pos="4677"/>
        <w:tab w:val="right" w:pos="9355"/>
      </w:tabs>
    </w:pPr>
    <w:rPr>
      <w:sz w:val="20"/>
    </w:rPr>
  </w:style>
  <w:style w:type="character" w:customStyle="1" w:styleId="af8">
    <w:name w:val="Нижний колонтитул Знак"/>
    <w:basedOn w:val="a1"/>
    <w:link w:val="af7"/>
    <w:uiPriority w:val="99"/>
    <w:rsid w:val="00B20883"/>
    <w:rPr>
      <w:rFonts w:ascii="Times New Roman" w:eastAsiaTheme="minorEastAsia" w:hAnsi="Times New Roman"/>
      <w:sz w:val="20"/>
      <w:lang w:eastAsia="ru-RU"/>
    </w:rPr>
  </w:style>
  <w:style w:type="paragraph" w:customStyle="1" w:styleId="26">
    <w:name w:val="Знак Знак Знак2 Знак Знак Знак Знак Знак Знак Знак"/>
    <w:basedOn w:val="a"/>
    <w:rsid w:val="00B20883"/>
    <w:rPr>
      <w:rFonts w:ascii="Verdana" w:hAnsi="Verdana" w:cs="Verdana"/>
      <w:sz w:val="20"/>
      <w:szCs w:val="20"/>
      <w:lang w:val="en-US" w:eastAsia="en-US"/>
    </w:rPr>
  </w:style>
  <w:style w:type="paragraph" w:styleId="af9">
    <w:name w:val="caption"/>
    <w:aliases w:val="табл"/>
    <w:basedOn w:val="a"/>
    <w:next w:val="a"/>
    <w:qFormat/>
    <w:rsid w:val="00B20883"/>
    <w:pPr>
      <w:ind w:left="709"/>
      <w:jc w:val="center"/>
    </w:pPr>
    <w:rPr>
      <w:rFonts w:ascii="Calibri" w:eastAsia="Calibri" w:hAnsi="Calibri"/>
      <w:b/>
      <w:bCs/>
      <w:sz w:val="20"/>
      <w:szCs w:val="20"/>
      <w:lang w:eastAsia="en-US"/>
    </w:rPr>
  </w:style>
  <w:style w:type="paragraph" w:styleId="35">
    <w:name w:val="Body Text Indent 3"/>
    <w:basedOn w:val="a"/>
    <w:link w:val="36"/>
    <w:uiPriority w:val="99"/>
    <w:unhideWhenUsed/>
    <w:rsid w:val="00B20883"/>
    <w:pPr>
      <w:ind w:left="283"/>
    </w:pPr>
    <w:rPr>
      <w:rFonts w:ascii="Calibri" w:eastAsia="Calibri" w:hAnsi="Calibri"/>
      <w:sz w:val="16"/>
      <w:szCs w:val="16"/>
      <w:lang w:eastAsia="en-US"/>
    </w:rPr>
  </w:style>
  <w:style w:type="character" w:customStyle="1" w:styleId="36">
    <w:name w:val="Основной текст с отступом 3 Знак"/>
    <w:basedOn w:val="a1"/>
    <w:link w:val="35"/>
    <w:uiPriority w:val="99"/>
    <w:rsid w:val="00B20883"/>
    <w:rPr>
      <w:rFonts w:ascii="Calibri" w:eastAsia="Calibri" w:hAnsi="Calibri" w:cs="Times New Roman"/>
      <w:sz w:val="16"/>
      <w:szCs w:val="16"/>
    </w:rPr>
  </w:style>
  <w:style w:type="character" w:customStyle="1" w:styleId="afa">
    <w:name w:val="Схема документа Знак"/>
    <w:link w:val="afb"/>
    <w:uiPriority w:val="99"/>
    <w:semiHidden/>
    <w:rsid w:val="00B20883"/>
    <w:rPr>
      <w:rFonts w:ascii="Tahoma" w:eastAsia="Calibri" w:hAnsi="Tahoma" w:cs="Tahoma"/>
      <w:sz w:val="20"/>
      <w:szCs w:val="20"/>
      <w:shd w:val="clear" w:color="auto" w:fill="000080"/>
    </w:rPr>
  </w:style>
  <w:style w:type="paragraph" w:styleId="afb">
    <w:name w:val="Document Map"/>
    <w:basedOn w:val="a"/>
    <w:link w:val="afa"/>
    <w:uiPriority w:val="99"/>
    <w:semiHidden/>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1"/>
    <w:uiPriority w:val="99"/>
    <w:semiHidden/>
    <w:rsid w:val="00B20883"/>
    <w:rPr>
      <w:rFonts w:ascii="Tahoma" w:eastAsiaTheme="minorEastAsia" w:hAnsi="Tahoma" w:cs="Tahoma"/>
      <w:sz w:val="16"/>
      <w:szCs w:val="16"/>
      <w:lang w:eastAsia="ru-RU"/>
    </w:rPr>
  </w:style>
  <w:style w:type="paragraph" w:customStyle="1" w:styleId="afc">
    <w:name w:val="заголовок таблицы"/>
    <w:basedOn w:val="a"/>
    <w:link w:val="afd"/>
    <w:rsid w:val="00B20883"/>
    <w:pPr>
      <w:spacing w:line="312" w:lineRule="auto"/>
      <w:jc w:val="center"/>
    </w:pPr>
    <w:rPr>
      <w:b/>
      <w:sz w:val="26"/>
    </w:rPr>
  </w:style>
  <w:style w:type="character" w:customStyle="1" w:styleId="afd">
    <w:name w:val="заголовок таблицы Знак"/>
    <w:link w:val="afc"/>
    <w:rsid w:val="00B20883"/>
    <w:rPr>
      <w:rFonts w:ascii="Times New Roman" w:eastAsia="Times New Roman" w:hAnsi="Times New Roman" w:cs="Times New Roman"/>
      <w:b/>
      <w:sz w:val="26"/>
      <w:szCs w:val="24"/>
      <w:lang w:eastAsia="ru-RU"/>
    </w:rPr>
  </w:style>
  <w:style w:type="paragraph" w:customStyle="1" w:styleId="afe">
    <w:name w:val="Основной"/>
    <w:basedOn w:val="a"/>
    <w:link w:val="aff"/>
    <w:rsid w:val="00B20883"/>
    <w:pPr>
      <w:spacing w:line="312" w:lineRule="auto"/>
      <w:ind w:firstLine="720"/>
    </w:pPr>
    <w:rPr>
      <w:sz w:val="28"/>
    </w:rPr>
  </w:style>
  <w:style w:type="character" w:customStyle="1" w:styleId="aff">
    <w:name w:val="Основной Знак"/>
    <w:link w:val="afe"/>
    <w:rsid w:val="00B20883"/>
    <w:rPr>
      <w:rFonts w:ascii="Times New Roman" w:eastAsia="Times New Roman" w:hAnsi="Times New Roman" w:cs="Times New Roman"/>
      <w:sz w:val="28"/>
      <w:szCs w:val="24"/>
      <w:lang w:eastAsia="ru-RU"/>
    </w:rPr>
  </w:style>
  <w:style w:type="paragraph" w:styleId="aff0">
    <w:name w:val="Subtitle"/>
    <w:basedOn w:val="a"/>
    <w:next w:val="a"/>
    <w:link w:val="aff1"/>
    <w:qFormat/>
    <w:rsid w:val="00B20883"/>
    <w:pPr>
      <w:spacing w:after="60"/>
      <w:jc w:val="center"/>
      <w:outlineLvl w:val="1"/>
    </w:pPr>
    <w:rPr>
      <w:rFonts w:ascii="Cambria" w:hAnsi="Cambria"/>
      <w:lang w:eastAsia="en-US"/>
    </w:rPr>
  </w:style>
  <w:style w:type="character" w:customStyle="1" w:styleId="aff1">
    <w:name w:val="Подзаголовок Знак"/>
    <w:basedOn w:val="a1"/>
    <w:link w:val="aff0"/>
    <w:rsid w:val="00B20883"/>
    <w:rPr>
      <w:rFonts w:ascii="Cambria" w:eastAsia="Times New Roman" w:hAnsi="Cambria" w:cs="Times New Roman"/>
      <w:sz w:val="24"/>
      <w:szCs w:val="24"/>
    </w:rPr>
  </w:style>
  <w:style w:type="paragraph" w:styleId="27">
    <w:name w:val="Quote"/>
    <w:basedOn w:val="a"/>
    <w:next w:val="a"/>
    <w:link w:val="28"/>
    <w:uiPriority w:val="29"/>
    <w:qFormat/>
    <w:rsid w:val="00B20883"/>
    <w:rPr>
      <w:rFonts w:ascii="Calibri" w:eastAsia="Calibri" w:hAnsi="Calibri"/>
      <w:i/>
      <w:iCs/>
      <w:color w:val="000000"/>
      <w:lang w:eastAsia="en-US"/>
    </w:rPr>
  </w:style>
  <w:style w:type="character" w:customStyle="1" w:styleId="28">
    <w:name w:val="Цитата 2 Знак"/>
    <w:basedOn w:val="a1"/>
    <w:link w:val="27"/>
    <w:uiPriority w:val="29"/>
    <w:rsid w:val="00B20883"/>
    <w:rPr>
      <w:rFonts w:ascii="Calibri" w:eastAsia="Calibri" w:hAnsi="Calibri" w:cs="Times New Roman"/>
      <w:i/>
      <w:iCs/>
      <w:color w:val="000000"/>
    </w:rPr>
  </w:style>
  <w:style w:type="paragraph" w:customStyle="1" w:styleId="aff2">
    <w:name w:val="ПодзаголовокКАТЯ"/>
    <w:basedOn w:val="aff0"/>
    <w:qFormat/>
    <w:rsid w:val="00B20883"/>
    <w:rPr>
      <w:rFonts w:ascii="Times New Roman" w:hAnsi="Times New Roman"/>
      <w:i/>
      <w:sz w:val="26"/>
      <w:szCs w:val="26"/>
    </w:rPr>
  </w:style>
  <w:style w:type="paragraph" w:styleId="41">
    <w:name w:val="toc 4"/>
    <w:basedOn w:val="a"/>
    <w:next w:val="a"/>
    <w:autoRedefine/>
    <w:uiPriority w:val="39"/>
    <w:unhideWhenUsed/>
    <w:rsid w:val="00B20883"/>
    <w:pPr>
      <w:ind w:left="660"/>
    </w:pPr>
    <w:rPr>
      <w:rFonts w:ascii="Calibri" w:eastAsia="Calibri" w:hAnsi="Calibri"/>
      <w:sz w:val="20"/>
      <w:szCs w:val="20"/>
      <w:lang w:eastAsia="en-US"/>
    </w:rPr>
  </w:style>
  <w:style w:type="paragraph" w:styleId="51">
    <w:name w:val="toc 5"/>
    <w:basedOn w:val="a"/>
    <w:next w:val="a"/>
    <w:autoRedefine/>
    <w:uiPriority w:val="39"/>
    <w:unhideWhenUsed/>
    <w:rsid w:val="00B20883"/>
    <w:pPr>
      <w:ind w:left="880"/>
    </w:pPr>
    <w:rPr>
      <w:rFonts w:ascii="Calibri" w:eastAsia="Calibri" w:hAnsi="Calibri"/>
      <w:sz w:val="20"/>
      <w:szCs w:val="20"/>
      <w:lang w:eastAsia="en-US"/>
    </w:rPr>
  </w:style>
  <w:style w:type="paragraph" w:styleId="6">
    <w:name w:val="toc 6"/>
    <w:basedOn w:val="a"/>
    <w:next w:val="a"/>
    <w:autoRedefine/>
    <w:uiPriority w:val="39"/>
    <w:unhideWhenUsed/>
    <w:rsid w:val="00B20883"/>
    <w:pPr>
      <w:ind w:left="1100"/>
    </w:pPr>
    <w:rPr>
      <w:rFonts w:ascii="Calibri" w:eastAsia="Calibri" w:hAnsi="Calibri"/>
      <w:sz w:val="20"/>
      <w:szCs w:val="20"/>
      <w:lang w:eastAsia="en-US"/>
    </w:rPr>
  </w:style>
  <w:style w:type="paragraph" w:styleId="71">
    <w:name w:val="toc 7"/>
    <w:basedOn w:val="a"/>
    <w:next w:val="a"/>
    <w:autoRedefine/>
    <w:uiPriority w:val="39"/>
    <w:unhideWhenUsed/>
    <w:rsid w:val="00B20883"/>
    <w:pPr>
      <w:ind w:left="1320"/>
    </w:pPr>
    <w:rPr>
      <w:rFonts w:ascii="Calibri" w:eastAsia="Calibri" w:hAnsi="Calibri"/>
      <w:sz w:val="20"/>
      <w:szCs w:val="20"/>
      <w:lang w:eastAsia="en-US"/>
    </w:rPr>
  </w:style>
  <w:style w:type="paragraph" w:styleId="8">
    <w:name w:val="toc 8"/>
    <w:basedOn w:val="a"/>
    <w:next w:val="a"/>
    <w:autoRedefine/>
    <w:uiPriority w:val="39"/>
    <w:unhideWhenUsed/>
    <w:rsid w:val="00B20883"/>
    <w:pPr>
      <w:ind w:left="1540"/>
    </w:pPr>
    <w:rPr>
      <w:rFonts w:ascii="Calibri" w:eastAsia="Calibri" w:hAnsi="Calibri"/>
      <w:sz w:val="20"/>
      <w:szCs w:val="20"/>
      <w:lang w:eastAsia="en-US"/>
    </w:rPr>
  </w:style>
  <w:style w:type="paragraph" w:styleId="9">
    <w:name w:val="toc 9"/>
    <w:basedOn w:val="a"/>
    <w:next w:val="a"/>
    <w:autoRedefine/>
    <w:uiPriority w:val="39"/>
    <w:unhideWhenUsed/>
    <w:rsid w:val="00B20883"/>
    <w:pPr>
      <w:ind w:left="1760"/>
    </w:pPr>
    <w:rPr>
      <w:rFonts w:ascii="Calibri" w:eastAsia="Calibri" w:hAnsi="Calibri"/>
      <w:sz w:val="20"/>
      <w:szCs w:val="20"/>
      <w:lang w:eastAsia="en-US"/>
    </w:rPr>
  </w:style>
  <w:style w:type="character" w:styleId="aff3">
    <w:name w:val="page number"/>
    <w:basedOn w:val="a1"/>
    <w:rsid w:val="00B20883"/>
  </w:style>
  <w:style w:type="character" w:customStyle="1" w:styleId="aff4">
    <w:name w:val="Текст концевой сноски Знак"/>
    <w:link w:val="aff5"/>
    <w:uiPriority w:val="99"/>
    <w:semiHidden/>
    <w:rsid w:val="00B20883"/>
    <w:rPr>
      <w:rFonts w:ascii="Calibri" w:eastAsia="Calibri" w:hAnsi="Calibri" w:cs="Times New Roman"/>
      <w:sz w:val="20"/>
      <w:szCs w:val="20"/>
    </w:rPr>
  </w:style>
  <w:style w:type="paragraph" w:styleId="aff5">
    <w:name w:val="endnote text"/>
    <w:basedOn w:val="a"/>
    <w:link w:val="aff4"/>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1"/>
    <w:uiPriority w:val="99"/>
    <w:semiHidden/>
    <w:rsid w:val="00B20883"/>
    <w:rPr>
      <w:rFonts w:eastAsiaTheme="minorEastAsia"/>
      <w:sz w:val="20"/>
      <w:szCs w:val="20"/>
      <w:lang w:eastAsia="ru-RU"/>
    </w:rPr>
  </w:style>
  <w:style w:type="paragraph" w:styleId="aff6">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7"/>
    <w:unhideWhenUsed/>
    <w:rsid w:val="00B20883"/>
    <w:rPr>
      <w:rFonts w:ascii="Calibri" w:eastAsia="Calibri" w:hAnsi="Calibri"/>
      <w:sz w:val="20"/>
      <w:szCs w:val="20"/>
      <w:lang w:eastAsia="en-US"/>
    </w:rPr>
  </w:style>
  <w:style w:type="character" w:customStyle="1" w:styleId="aff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1"/>
    <w:link w:val="aff6"/>
    <w:rsid w:val="00B20883"/>
    <w:rPr>
      <w:rFonts w:ascii="Calibri" w:eastAsia="Calibri" w:hAnsi="Calibri" w:cs="Times New Roman"/>
      <w:sz w:val="20"/>
      <w:szCs w:val="20"/>
    </w:rPr>
  </w:style>
  <w:style w:type="paragraph" w:customStyle="1" w:styleId="aff8">
    <w:name w:val="Новый абзац"/>
    <w:basedOn w:val="a"/>
    <w:link w:val="29"/>
    <w:rsid w:val="00B20883"/>
    <w:pPr>
      <w:ind w:firstLine="567"/>
    </w:pPr>
    <w:rPr>
      <w:rFonts w:ascii="Arial" w:hAnsi="Arial"/>
      <w:szCs w:val="20"/>
    </w:rPr>
  </w:style>
  <w:style w:type="character" w:customStyle="1" w:styleId="29">
    <w:name w:val="Новый абзац Знак2"/>
    <w:link w:val="aff8"/>
    <w:rsid w:val="00B20883"/>
    <w:rPr>
      <w:rFonts w:ascii="Arial" w:eastAsia="Times New Roman" w:hAnsi="Arial" w:cs="Times New Roman"/>
      <w:sz w:val="24"/>
      <w:szCs w:val="20"/>
      <w:lang w:eastAsia="ru-RU"/>
    </w:rPr>
  </w:style>
  <w:style w:type="paragraph" w:customStyle="1" w:styleId="15">
    <w:name w:val="Подзаголовок1катя"/>
    <w:basedOn w:val="aff0"/>
    <w:qFormat/>
    <w:rsid w:val="00B20883"/>
    <w:pPr>
      <w:spacing w:after="120"/>
      <w:ind w:firstLine="709"/>
    </w:pPr>
    <w:rPr>
      <w:rFonts w:ascii="Times New Roman" w:hAnsi="Times New Roman"/>
      <w:sz w:val="26"/>
      <w:szCs w:val="26"/>
      <w:u w:val="single"/>
      <w:lang w:eastAsia="ru-RU"/>
    </w:rPr>
  </w:style>
  <w:style w:type="paragraph" w:customStyle="1" w:styleId="2a">
    <w:name w:val="Егор2"/>
    <w:basedOn w:val="3"/>
    <w:link w:val="2b"/>
    <w:rsid w:val="00811C13"/>
    <w:pPr>
      <w:keepLines/>
      <w:spacing w:before="120" w:after="120"/>
      <w:ind w:left="1429" w:hanging="720"/>
      <w:outlineLvl w:val="9"/>
    </w:pPr>
    <w:rPr>
      <w:rFonts w:cs="Times New Roman"/>
      <w:lang w:eastAsia="en-US"/>
    </w:rPr>
  </w:style>
  <w:style w:type="character" w:customStyle="1" w:styleId="2b">
    <w:name w:val="Егор2 Знак"/>
    <w:link w:val="2a"/>
    <w:rsid w:val="00811C13"/>
    <w:rPr>
      <w:rFonts w:ascii="Times New Roman" w:eastAsia="Times New Roman" w:hAnsi="Times New Roman" w:cs="Times New Roman"/>
      <w:bCs/>
      <w:i/>
      <w:sz w:val="24"/>
      <w:szCs w:val="26"/>
    </w:rPr>
  </w:style>
  <w:style w:type="paragraph" w:styleId="aff9">
    <w:name w:val="Title"/>
    <w:basedOn w:val="a"/>
    <w:next w:val="a"/>
    <w:link w:val="affa"/>
    <w:uiPriority w:val="99"/>
    <w:qFormat/>
    <w:rsid w:val="00B20883"/>
    <w:pPr>
      <w:spacing w:before="240" w:after="60"/>
      <w:jc w:val="center"/>
      <w:outlineLvl w:val="0"/>
    </w:pPr>
    <w:rPr>
      <w:rFonts w:ascii="Cambria" w:hAnsi="Cambria"/>
      <w:b/>
      <w:bCs/>
      <w:kern w:val="28"/>
      <w:sz w:val="32"/>
      <w:szCs w:val="32"/>
      <w:lang w:eastAsia="en-US"/>
    </w:rPr>
  </w:style>
  <w:style w:type="character" w:customStyle="1" w:styleId="affa">
    <w:name w:val="Заголовок Знак"/>
    <w:basedOn w:val="a1"/>
    <w:link w:val="aff9"/>
    <w:uiPriority w:val="99"/>
    <w:rsid w:val="00B20883"/>
    <w:rPr>
      <w:rFonts w:ascii="Cambria" w:eastAsia="Times New Roman" w:hAnsi="Cambria" w:cs="Times New Roman"/>
      <w:b/>
      <w:bCs/>
      <w:kern w:val="28"/>
      <w:sz w:val="32"/>
      <w:szCs w:val="32"/>
    </w:rPr>
  </w:style>
  <w:style w:type="paragraph" w:customStyle="1" w:styleId="S">
    <w:name w:val="S_Маркированный"/>
    <w:basedOn w:val="affb"/>
    <w:link w:val="S0"/>
    <w:autoRedefine/>
    <w:rsid w:val="00B20883"/>
    <w:pPr>
      <w:contextualSpacing w:val="0"/>
    </w:pPr>
    <w:rPr>
      <w:rFonts w:eastAsia="Calibri"/>
      <w:color w:val="FF0000"/>
      <w:sz w:val="26"/>
      <w:szCs w:val="26"/>
    </w:rPr>
  </w:style>
  <w:style w:type="paragraph" w:styleId="affb">
    <w:name w:val="List Bullet"/>
    <w:basedOn w:val="a"/>
    <w:uiPriority w:val="99"/>
    <w:semiHidden/>
    <w:unhideWhenUsed/>
    <w:rsid w:val="00B20883"/>
    <w:pPr>
      <w:ind w:left="1429" w:hanging="360"/>
      <w:contextualSpacing/>
    </w:pPr>
  </w:style>
  <w:style w:type="character" w:customStyle="1" w:styleId="S0">
    <w:name w:val="S_Маркированный Знак"/>
    <w:basedOn w:val="a1"/>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
    <w:rsid w:val="00B20883"/>
    <w:pPr>
      <w:keepNext/>
      <w:jc w:val="right"/>
    </w:pPr>
    <w:rPr>
      <w:rFonts w:ascii="Trebuchet MS" w:hAnsi="Trebuchet MS"/>
      <w:i/>
    </w:rPr>
  </w:style>
  <w:style w:type="paragraph" w:customStyle="1" w:styleId="Tabn">
    <w:name w:val="Tab_n"/>
    <w:basedOn w:val="a"/>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
    <w:qFormat/>
    <w:rsid w:val="00B20883"/>
    <w:pPr>
      <w:ind w:firstLine="851"/>
      <w:jc w:val="center"/>
    </w:pPr>
    <w:rPr>
      <w:rFonts w:eastAsia="Calibri"/>
      <w:sz w:val="26"/>
      <w:u w:val="single"/>
      <w:lang w:eastAsia="en-US"/>
    </w:rPr>
  </w:style>
  <w:style w:type="paragraph" w:customStyle="1" w:styleId="f">
    <w:name w:val="f"/>
    <w:basedOn w:val="a"/>
    <w:rsid w:val="00B20883"/>
    <w:pPr>
      <w:spacing w:before="100" w:beforeAutospacing="1" w:after="100" w:afterAutospacing="1"/>
    </w:pPr>
  </w:style>
  <w:style w:type="paragraph" w:customStyle="1" w:styleId="oblasttxt">
    <w:name w:val="oblasttxt"/>
    <w:basedOn w:val="a"/>
    <w:rsid w:val="00B20883"/>
    <w:pPr>
      <w:spacing w:before="100" w:beforeAutospacing="1" w:after="100" w:afterAutospacing="1"/>
    </w:pPr>
  </w:style>
  <w:style w:type="paragraph" w:customStyle="1" w:styleId="Style4">
    <w:name w:val="Style4"/>
    <w:basedOn w:val="a"/>
    <w:rsid w:val="00B20883"/>
    <w:pPr>
      <w:widowControl w:val="0"/>
      <w:autoSpaceDE w:val="0"/>
      <w:autoSpaceDN w:val="0"/>
      <w:adjustRightInd w:val="0"/>
      <w:spacing w:line="334" w:lineRule="exact"/>
      <w:ind w:firstLine="746"/>
    </w:pPr>
  </w:style>
  <w:style w:type="table" w:styleId="-3">
    <w:name w:val="Light List Accent 3"/>
    <w:basedOn w:val="a2"/>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2"/>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
    <w:uiPriority w:val="40"/>
    <w:qFormat/>
    <w:rsid w:val="00B20883"/>
    <w:pPr>
      <w:tabs>
        <w:tab w:val="decimal" w:pos="360"/>
      </w:tabs>
    </w:pPr>
    <w:rPr>
      <w:rFonts w:eastAsiaTheme="minorHAnsi"/>
    </w:rPr>
  </w:style>
  <w:style w:type="character" w:styleId="affc">
    <w:name w:val="Subtle Emphasis"/>
    <w:basedOn w:val="a1"/>
    <w:uiPriority w:val="19"/>
    <w:qFormat/>
    <w:rsid w:val="00B20883"/>
    <w:rPr>
      <w:i/>
      <w:iCs/>
      <w:color w:val="000000" w:themeColor="text1"/>
    </w:rPr>
  </w:style>
  <w:style w:type="table" w:customStyle="1" w:styleId="-110">
    <w:name w:val="Светлая заливка - Акцент 11"/>
    <w:basedOn w:val="a2"/>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d">
    <w:name w:val="в таблице"/>
    <w:basedOn w:val="a"/>
    <w:rsid w:val="00B20883"/>
    <w:pPr>
      <w:suppressAutoHyphens/>
    </w:pPr>
    <w:rPr>
      <w:rFonts w:cs="Calibri"/>
      <w:sz w:val="20"/>
      <w:lang w:eastAsia="ar-SA"/>
    </w:rPr>
  </w:style>
  <w:style w:type="paragraph" w:customStyle="1" w:styleId="2c">
    <w:name w:val="Текст2"/>
    <w:basedOn w:val="a"/>
    <w:rsid w:val="00B20883"/>
    <w:rPr>
      <w:rFonts w:ascii="Courier New" w:hAnsi="Courier New"/>
      <w:sz w:val="20"/>
      <w:szCs w:val="20"/>
    </w:rPr>
  </w:style>
  <w:style w:type="paragraph" w:customStyle="1" w:styleId="S1">
    <w:name w:val="S_Таблица"/>
    <w:basedOn w:val="a"/>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1"/>
    <w:rsid w:val="00B20883"/>
  </w:style>
  <w:style w:type="paragraph" w:customStyle="1" w:styleId="17">
    <w:name w:val="Маркированный список1"/>
    <w:basedOn w:val="a"/>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1"/>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B20883"/>
    <w:pPr>
      <w:ind w:firstLine="360"/>
    </w:pPr>
    <w:rPr>
      <w:rFonts w:ascii="Arial" w:hAnsi="Arial"/>
      <w:szCs w:val="20"/>
    </w:rPr>
  </w:style>
  <w:style w:type="paragraph" w:customStyle="1" w:styleId="affe">
    <w:name w:val="Содержимое таблицы"/>
    <w:basedOn w:val="a"/>
    <w:rsid w:val="00B20883"/>
    <w:pPr>
      <w:suppressLineNumbers/>
      <w:suppressAutoHyphens/>
    </w:pPr>
    <w:rPr>
      <w:rFonts w:ascii="Calibri" w:hAnsi="Calibri" w:cs="Calibri"/>
      <w:lang w:eastAsia="ar-SA"/>
    </w:rPr>
  </w:style>
  <w:style w:type="character" w:styleId="afff">
    <w:name w:val="Emphasis"/>
    <w:basedOn w:val="a1"/>
    <w:uiPriority w:val="20"/>
    <w:qFormat/>
    <w:rsid w:val="00B20883"/>
    <w:rPr>
      <w:i/>
      <w:iCs/>
    </w:rPr>
  </w:style>
  <w:style w:type="paragraph" w:customStyle="1" w:styleId="210">
    <w:name w:val="Основной текст с отступом 21"/>
    <w:basedOn w:val="a"/>
    <w:rsid w:val="00B20883"/>
    <w:pPr>
      <w:suppressAutoHyphens/>
      <w:ind w:firstLine="720"/>
    </w:pPr>
    <w:rPr>
      <w:szCs w:val="20"/>
      <w:lang w:eastAsia="ar-SA"/>
    </w:rPr>
  </w:style>
  <w:style w:type="paragraph" w:customStyle="1" w:styleId="37">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1"/>
    <w:rsid w:val="001E155E"/>
  </w:style>
  <w:style w:type="paragraph" w:customStyle="1" w:styleId="font10">
    <w:name w:val="font10"/>
    <w:basedOn w:val="a"/>
    <w:rsid w:val="002D4002"/>
    <w:pPr>
      <w:spacing w:before="100" w:beforeAutospacing="1" w:after="100" w:afterAutospacing="1"/>
      <w:jc w:val="left"/>
    </w:pPr>
  </w:style>
  <w:style w:type="paragraph" w:customStyle="1" w:styleId="ConsPlusNormal">
    <w:name w:val="ConsPlusNormal"/>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
    <w:rsid w:val="00A763C7"/>
    <w:pPr>
      <w:spacing w:before="100" w:beforeAutospacing="1" w:after="100" w:afterAutospacing="1"/>
      <w:jc w:val="left"/>
    </w:pPr>
  </w:style>
  <w:style w:type="character" w:styleId="afff0">
    <w:name w:val="Strong"/>
    <w:basedOn w:val="a1"/>
    <w:uiPriority w:val="22"/>
    <w:qFormat/>
    <w:rsid w:val="00A763C7"/>
    <w:rPr>
      <w:b/>
      <w:bCs/>
    </w:rPr>
  </w:style>
  <w:style w:type="paragraph" w:styleId="afff1">
    <w:name w:val="List Paragraph"/>
    <w:aliases w:val="обычный"/>
    <w:basedOn w:val="a"/>
    <w:link w:val="afff2"/>
    <w:qFormat/>
    <w:rsid w:val="00E0197A"/>
    <w:pPr>
      <w:ind w:left="720"/>
      <w:contextualSpacing/>
    </w:pPr>
  </w:style>
  <w:style w:type="paragraph" w:customStyle="1" w:styleId="u">
    <w:name w:val="u"/>
    <w:basedOn w:val="a"/>
    <w:rsid w:val="00810C39"/>
    <w:pPr>
      <w:spacing w:before="100" w:beforeAutospacing="1" w:after="100" w:afterAutospacing="1"/>
      <w:jc w:val="left"/>
    </w:pPr>
  </w:style>
  <w:style w:type="paragraph" w:customStyle="1" w:styleId="text">
    <w:name w:val="text"/>
    <w:basedOn w:val="a"/>
    <w:rsid w:val="002840A5"/>
    <w:pPr>
      <w:spacing w:before="100" w:beforeAutospacing="1" w:after="100" w:afterAutospacing="1"/>
      <w:jc w:val="left"/>
    </w:pPr>
  </w:style>
  <w:style w:type="paragraph" w:styleId="afff3">
    <w:name w:val="Body Text"/>
    <w:aliases w:val=" Знак1 Знак,Основной текст11,bt,Знак1 Знак"/>
    <w:basedOn w:val="a"/>
    <w:link w:val="afff4"/>
    <w:unhideWhenUsed/>
    <w:rsid w:val="00D63146"/>
  </w:style>
  <w:style w:type="character" w:customStyle="1" w:styleId="afff4">
    <w:name w:val="Основной текст Знак"/>
    <w:aliases w:val=" Знак1 Знак Знак,Основной текст11 Знак,bt Знак,Знак1 Знак Знак"/>
    <w:basedOn w:val="a1"/>
    <w:link w:val="afff3"/>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2">
    <w:name w:val="S_Обычный"/>
    <w:basedOn w:val="a"/>
    <w:rsid w:val="001D010C"/>
    <w:pPr>
      <w:suppressAutoHyphens/>
      <w:spacing w:line="360" w:lineRule="auto"/>
      <w:ind w:firstLine="709"/>
    </w:pPr>
    <w:rPr>
      <w:lang w:eastAsia="ar-SA"/>
    </w:rPr>
  </w:style>
  <w:style w:type="paragraph" w:styleId="HTML">
    <w:name w:val="HTML Preformatted"/>
    <w:basedOn w:val="a"/>
    <w:link w:val="HTML0"/>
    <w:uiPriority w:val="99"/>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1"/>
    <w:link w:val="HTML"/>
    <w:uiPriority w:val="99"/>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
    <w:rsid w:val="00D978D6"/>
    <w:pPr>
      <w:spacing w:before="100" w:beforeAutospacing="1" w:after="100" w:afterAutospacing="1"/>
      <w:jc w:val="left"/>
    </w:pPr>
  </w:style>
  <w:style w:type="paragraph" w:customStyle="1" w:styleId="unip">
    <w:name w:val="unip"/>
    <w:basedOn w:val="a"/>
    <w:rsid w:val="00D978D6"/>
    <w:pPr>
      <w:spacing w:before="100" w:beforeAutospacing="1" w:after="100" w:afterAutospacing="1"/>
      <w:jc w:val="left"/>
    </w:pPr>
  </w:style>
  <w:style w:type="paragraph" w:customStyle="1" w:styleId="afff5">
    <w:name w:val="Нормальный (таблица)"/>
    <w:basedOn w:val="a"/>
    <w:next w:val="a"/>
    <w:uiPriority w:val="99"/>
    <w:rsid w:val="009F772F"/>
    <w:pPr>
      <w:widowControl w:val="0"/>
      <w:autoSpaceDE w:val="0"/>
      <w:autoSpaceDN w:val="0"/>
      <w:adjustRightInd w:val="0"/>
    </w:pPr>
    <w:rPr>
      <w:rFonts w:ascii="Arial" w:hAnsi="Arial" w:cs="Arial"/>
      <w:sz w:val="26"/>
      <w:szCs w:val="26"/>
    </w:rPr>
  </w:style>
  <w:style w:type="paragraph" w:customStyle="1" w:styleId="afff6">
    <w:name w:val="Прижатый влево"/>
    <w:basedOn w:val="a"/>
    <w:next w:val="a"/>
    <w:uiPriority w:val="99"/>
    <w:rsid w:val="009F772F"/>
    <w:pPr>
      <w:widowControl w:val="0"/>
      <w:autoSpaceDE w:val="0"/>
      <w:autoSpaceDN w:val="0"/>
      <w:adjustRightInd w:val="0"/>
      <w:jc w:val="left"/>
    </w:pPr>
    <w:rPr>
      <w:rFonts w:ascii="Arial" w:hAnsi="Arial" w:cs="Arial"/>
      <w:sz w:val="26"/>
      <w:szCs w:val="26"/>
    </w:rPr>
  </w:style>
  <w:style w:type="paragraph" w:customStyle="1" w:styleId="afff7">
    <w:name w:val="Основной стиль записки"/>
    <w:basedOn w:val="a"/>
    <w:qFormat/>
    <w:rsid w:val="00253771"/>
    <w:pPr>
      <w:ind w:firstLine="709"/>
    </w:pPr>
  </w:style>
  <w:style w:type="paragraph" w:customStyle="1" w:styleId="osntext">
    <w:name w:val="osn_text"/>
    <w:basedOn w:val="a"/>
    <w:rsid w:val="00ED117C"/>
    <w:pPr>
      <w:spacing w:before="100" w:beforeAutospacing="1" w:after="100" w:afterAutospacing="1"/>
      <w:jc w:val="left"/>
    </w:pPr>
  </w:style>
  <w:style w:type="paragraph" w:customStyle="1" w:styleId="120">
    <w:name w:val="осн.текст 12"/>
    <w:basedOn w:val="a"/>
    <w:link w:val="121"/>
    <w:rsid w:val="00CE62E9"/>
    <w:pPr>
      <w:ind w:firstLine="851"/>
    </w:pPr>
    <w:rPr>
      <w:rFonts w:ascii="Arial" w:hAnsi="Arial"/>
      <w:szCs w:val="20"/>
    </w:rPr>
  </w:style>
  <w:style w:type="character" w:customStyle="1" w:styleId="121">
    <w:name w:val="осн.текст 12 Знак"/>
    <w:basedOn w:val="a1"/>
    <w:link w:val="120"/>
    <w:rsid w:val="00CE62E9"/>
    <w:rPr>
      <w:rFonts w:ascii="Arial" w:eastAsia="Times New Roman" w:hAnsi="Arial" w:cs="Times New Roman"/>
      <w:sz w:val="24"/>
      <w:szCs w:val="20"/>
      <w:lang w:eastAsia="ru-RU"/>
    </w:rPr>
  </w:style>
  <w:style w:type="character" w:styleId="afff8">
    <w:name w:val="footnote reference"/>
    <w:aliases w:val="Знак сноски-FN"/>
    <w:basedOn w:val="a1"/>
    <w:unhideWhenUsed/>
    <w:rsid w:val="003672D1"/>
    <w:rPr>
      <w:vertAlign w:val="superscript"/>
    </w:rPr>
  </w:style>
  <w:style w:type="table" w:customStyle="1" w:styleId="18">
    <w:name w:val="Сетка таблицы1"/>
    <w:basedOn w:val="a2"/>
    <w:next w:val="ad"/>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2"/>
    <w:next w:val="ad"/>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d"/>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d"/>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d"/>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d"/>
    <w:uiPriority w:val="39"/>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d"/>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2"/>
    <w:next w:val="ad"/>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d"/>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d"/>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2"/>
    <w:next w:val="ad"/>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d"/>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d"/>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d"/>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next w:val="ad"/>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d"/>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2"/>
    <w:next w:val="ad"/>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1"/>
    <w:rsid w:val="00C64F14"/>
  </w:style>
  <w:style w:type="paragraph" w:customStyle="1" w:styleId="headertext">
    <w:name w:val="headertext"/>
    <w:basedOn w:val="a"/>
    <w:rsid w:val="000B3FF3"/>
    <w:pPr>
      <w:spacing w:before="100" w:beforeAutospacing="1" w:after="100" w:afterAutospacing="1"/>
      <w:jc w:val="left"/>
    </w:pPr>
  </w:style>
  <w:style w:type="table" w:customStyle="1" w:styleId="520">
    <w:name w:val="Сетка таблицы52"/>
    <w:basedOn w:val="a2"/>
    <w:next w:val="ad"/>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1"/>
    <w:rsid w:val="00F663FD"/>
  </w:style>
  <w:style w:type="table" w:styleId="3-6">
    <w:name w:val="Medium Grid 3 Accent 6"/>
    <w:basedOn w:val="a2"/>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
    <w:rsid w:val="00DF1E1C"/>
    <w:pPr>
      <w:spacing w:before="100" w:beforeAutospacing="1" w:after="100" w:afterAutospacing="1"/>
      <w:jc w:val="left"/>
    </w:pPr>
  </w:style>
  <w:style w:type="character" w:customStyle="1" w:styleId="statuswrk">
    <w:name w:val="status_wrk"/>
    <w:basedOn w:val="a1"/>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9">
    <w:name w:val="annotation reference"/>
    <w:basedOn w:val="a1"/>
    <w:unhideWhenUsed/>
    <w:rsid w:val="00C83C1F"/>
    <w:rPr>
      <w:sz w:val="16"/>
      <w:szCs w:val="16"/>
    </w:rPr>
  </w:style>
  <w:style w:type="paragraph" w:styleId="afffa">
    <w:name w:val="annotation text"/>
    <w:basedOn w:val="a"/>
    <w:link w:val="afffb"/>
    <w:unhideWhenUsed/>
    <w:rsid w:val="00C83C1F"/>
    <w:rPr>
      <w:sz w:val="20"/>
      <w:szCs w:val="20"/>
    </w:rPr>
  </w:style>
  <w:style w:type="character" w:customStyle="1" w:styleId="afffb">
    <w:name w:val="Текст примечания Знак"/>
    <w:basedOn w:val="a1"/>
    <w:link w:val="afffa"/>
    <w:rsid w:val="00C83C1F"/>
    <w:rPr>
      <w:rFonts w:ascii="Times New Roman" w:eastAsia="Times New Roman" w:hAnsi="Times New Roman" w:cs="Times New Roman"/>
      <w:sz w:val="20"/>
      <w:szCs w:val="20"/>
      <w:lang w:eastAsia="ru-RU"/>
    </w:rPr>
  </w:style>
  <w:style w:type="paragraph" w:styleId="afffc">
    <w:name w:val="annotation subject"/>
    <w:basedOn w:val="afffa"/>
    <w:next w:val="afffa"/>
    <w:link w:val="afffd"/>
    <w:uiPriority w:val="99"/>
    <w:semiHidden/>
    <w:unhideWhenUsed/>
    <w:rsid w:val="00C83C1F"/>
    <w:rPr>
      <w:b/>
      <w:bCs/>
    </w:rPr>
  </w:style>
  <w:style w:type="character" w:customStyle="1" w:styleId="afffd">
    <w:name w:val="Тема примечания Знак"/>
    <w:basedOn w:val="afffb"/>
    <w:link w:val="afffc"/>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2"/>
    <w:next w:val="ad"/>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
    <w:rsid w:val="00B95101"/>
    <w:pPr>
      <w:suppressAutoHyphens/>
      <w:spacing w:before="240" w:after="60"/>
      <w:jc w:val="center"/>
    </w:pPr>
    <w:rPr>
      <w:rFonts w:eastAsia="Calibri"/>
      <w:b/>
      <w:bCs/>
      <w:kern w:val="2"/>
      <w:sz w:val="32"/>
      <w:szCs w:val="32"/>
      <w:lang w:eastAsia="zh-CN"/>
    </w:rPr>
  </w:style>
  <w:style w:type="character" w:customStyle="1" w:styleId="a4">
    <w:name w:val="Обычный текст Знак"/>
    <w:basedOn w:val="a1"/>
    <w:link w:val="a0"/>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uiPriority w:val="99"/>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e">
    <w:name w:val="Заголовок (Уровень 2)"/>
    <w:basedOn w:val="a"/>
    <w:next w:val="afff3"/>
    <w:link w:val="2f"/>
    <w:autoRedefine/>
    <w:qFormat/>
    <w:rsid w:val="009F2231"/>
    <w:pPr>
      <w:autoSpaceDE w:val="0"/>
      <w:autoSpaceDN w:val="0"/>
      <w:adjustRightInd w:val="0"/>
      <w:ind w:firstLine="709"/>
      <w:jc w:val="center"/>
      <w:outlineLvl w:val="0"/>
    </w:pPr>
    <w:rPr>
      <w:bCs/>
      <w:i/>
    </w:rPr>
  </w:style>
  <w:style w:type="character" w:customStyle="1" w:styleId="2f">
    <w:name w:val="Заголовок (Уровень 2) Знак"/>
    <w:basedOn w:val="a1"/>
    <w:link w:val="2e"/>
    <w:rsid w:val="009F2231"/>
    <w:rPr>
      <w:rFonts w:ascii="Times New Roman" w:eastAsia="Times New Roman" w:hAnsi="Times New Roman" w:cs="Times New Roman"/>
      <w:bCs/>
      <w:i/>
      <w:sz w:val="24"/>
      <w:szCs w:val="24"/>
      <w:lang w:eastAsia="ru-RU"/>
    </w:rPr>
  </w:style>
  <w:style w:type="paragraph" w:customStyle="1" w:styleId="S3">
    <w:name w:val="S_Обычный жирный"/>
    <w:basedOn w:val="a"/>
    <w:link w:val="S4"/>
    <w:qFormat/>
    <w:rsid w:val="00FA63CC"/>
    <w:pPr>
      <w:ind w:firstLine="709"/>
    </w:pPr>
    <w:rPr>
      <w:sz w:val="28"/>
      <w:lang w:val="x-none" w:eastAsia="x-none"/>
    </w:rPr>
  </w:style>
  <w:style w:type="character" w:customStyle="1" w:styleId="S4">
    <w:name w:val="S_Обычный жирный Знак"/>
    <w:link w:val="S3"/>
    <w:rsid w:val="00FA63CC"/>
    <w:rPr>
      <w:rFonts w:ascii="Times New Roman" w:eastAsia="Times New Roman" w:hAnsi="Times New Roman" w:cs="Times New Roman"/>
      <w:sz w:val="28"/>
      <w:szCs w:val="24"/>
      <w:lang w:val="x-none" w:eastAsia="x-none"/>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1"/>
    <w:link w:val="ArNar0"/>
    <w:locked/>
    <w:rsid w:val="000F630E"/>
    <w:rPr>
      <w:rFonts w:ascii="Arial Narrow" w:hAnsi="Arial Narrow"/>
      <w:color w:val="000000"/>
    </w:rPr>
  </w:style>
  <w:style w:type="paragraph" w:customStyle="1" w:styleId="ArNar0">
    <w:name w:val="Обычный ArNar"/>
    <w:basedOn w:val="a"/>
    <w:link w:val="ArNar"/>
    <w:rsid w:val="000F630E"/>
    <w:pPr>
      <w:ind w:firstLine="709"/>
    </w:pPr>
    <w:rPr>
      <w:rFonts w:ascii="Arial Narrow" w:eastAsiaTheme="minorHAnsi" w:hAnsi="Arial Narrow" w:cstheme="minorBidi"/>
      <w:color w:val="000000"/>
      <w:sz w:val="22"/>
      <w:szCs w:val="22"/>
      <w:lang w:eastAsia="en-US"/>
    </w:rPr>
  </w:style>
  <w:style w:type="paragraph" w:customStyle="1" w:styleId="2f0">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2">
    <w:name w:val="Абзац списка Знак"/>
    <w:aliases w:val="обычный Знак"/>
    <w:link w:val="afff1"/>
    <w:rsid w:val="001A4F48"/>
    <w:rPr>
      <w:rFonts w:ascii="Times New Roman" w:eastAsia="Times New Roman" w:hAnsi="Times New Roman" w:cs="Times New Roman"/>
      <w:sz w:val="24"/>
      <w:szCs w:val="24"/>
      <w:lang w:eastAsia="ru-RU"/>
    </w:rPr>
  </w:style>
  <w:style w:type="paragraph" w:customStyle="1" w:styleId="afffe">
    <w:name w:val="Таблица"/>
    <w:basedOn w:val="af9"/>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2"/>
    <w:next w:val="ad"/>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
    <w:rsid w:val="00796393"/>
    <w:pPr>
      <w:suppressAutoHyphens/>
      <w:spacing w:after="120"/>
      <w:ind w:firstLine="709"/>
    </w:pPr>
    <w:rPr>
      <w:rFonts w:ascii="Arial" w:hAnsi="Arial" w:cs="Calibri"/>
      <w:sz w:val="26"/>
      <w:szCs w:val="20"/>
      <w:lang w:eastAsia="ar-SA"/>
    </w:rPr>
  </w:style>
  <w:style w:type="paragraph" w:customStyle="1" w:styleId="affff">
    <w:name w:val="Мария"/>
    <w:basedOn w:val="a"/>
    <w:uiPriority w:val="99"/>
    <w:rsid w:val="0042603C"/>
    <w:pPr>
      <w:spacing w:before="240" w:after="120"/>
      <w:ind w:firstLine="709"/>
    </w:pPr>
    <w:rPr>
      <w:sz w:val="26"/>
      <w:szCs w:val="26"/>
    </w:rPr>
  </w:style>
  <w:style w:type="paragraph" w:customStyle="1" w:styleId="340">
    <w:name w:val="Основной текст 34"/>
    <w:basedOn w:val="a"/>
    <w:rsid w:val="00FE0827"/>
    <w:pPr>
      <w:suppressAutoHyphens/>
      <w:spacing w:after="120"/>
      <w:jc w:val="left"/>
    </w:pPr>
    <w:rPr>
      <w:sz w:val="16"/>
      <w:szCs w:val="16"/>
      <w:lang w:eastAsia="ar-SA"/>
    </w:rPr>
  </w:style>
  <w:style w:type="paragraph" w:customStyle="1" w:styleId="1a">
    <w:name w:val="Список маркированный 1"/>
    <w:basedOn w:val="a"/>
    <w:rsid w:val="00FE0827"/>
    <w:pPr>
      <w:tabs>
        <w:tab w:val="left" w:pos="357"/>
      </w:tabs>
      <w:suppressAutoHyphens/>
      <w:spacing w:line="312" w:lineRule="auto"/>
    </w:pPr>
    <w:rPr>
      <w:lang w:eastAsia="ar-SA"/>
    </w:rPr>
  </w:style>
  <w:style w:type="character" w:customStyle="1" w:styleId="reference-text">
    <w:name w:val="reference-text"/>
    <w:basedOn w:val="a1"/>
    <w:rsid w:val="00620E64"/>
  </w:style>
  <w:style w:type="paragraph" w:customStyle="1" w:styleId="p1">
    <w:name w:val="p1"/>
    <w:basedOn w:val="a"/>
    <w:rsid w:val="00A91535"/>
    <w:pPr>
      <w:spacing w:before="100" w:beforeAutospacing="1" w:after="100" w:afterAutospacing="1"/>
      <w:jc w:val="left"/>
    </w:pPr>
  </w:style>
  <w:style w:type="table" w:customStyle="1" w:styleId="2f1">
    <w:name w:val="Стиль2"/>
    <w:basedOn w:val="affff0"/>
    <w:rsid w:val="00F85440"/>
    <w:pPr>
      <w:jc w:val="left"/>
    </w:pPr>
    <w:rPr>
      <w:rFonts w:ascii="Times New Roman" w:eastAsia="Times New Roman" w:hAnsi="Times New Roman" w:cs="Times New Roman"/>
      <w:sz w:val="20"/>
      <w:szCs w:val="20"/>
      <w:lang w:eastAsia="ru-RU"/>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0">
    <w:name w:val="Table Contemporary"/>
    <w:basedOn w:val="a2"/>
    <w:uiPriority w:val="99"/>
    <w:semiHidden/>
    <w:unhideWhenUsed/>
    <w:rsid w:val="00F85440"/>
    <w:pPr>
      <w:spacing w:before="0" w:after="0"/>
      <w:ind w:left="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w">
    <w:name w:val="w"/>
    <w:basedOn w:val="a1"/>
    <w:rsid w:val="00082C9C"/>
  </w:style>
  <w:style w:type="paragraph" w:customStyle="1" w:styleId="1b">
    <w:name w:val="1"/>
    <w:basedOn w:val="a"/>
    <w:rsid w:val="003F35BF"/>
    <w:pPr>
      <w:spacing w:before="100" w:beforeAutospacing="1" w:after="100" w:afterAutospacing="1"/>
      <w:jc w:val="left"/>
    </w:pPr>
    <w:rPr>
      <w:rFonts w:ascii="Tahoma" w:hAnsi="Tahoma"/>
      <w:sz w:val="20"/>
      <w:szCs w:val="20"/>
      <w:lang w:val="en-US" w:eastAsia="en-US"/>
    </w:rPr>
  </w:style>
  <w:style w:type="character" w:customStyle="1" w:styleId="text21">
    <w:name w:val="text21"/>
    <w:rsid w:val="002546F3"/>
    <w:rPr>
      <w:rFonts w:ascii="Arial" w:hAnsi="Arial" w:cs="Arial" w:hint="default"/>
      <w:b w:val="0"/>
      <w:bCs w:val="0"/>
      <w:color w:val="333333"/>
      <w:sz w:val="18"/>
      <w:szCs w:val="18"/>
    </w:rPr>
  </w:style>
  <w:style w:type="character" w:styleId="affff1">
    <w:name w:val="FollowedHyperlink"/>
    <w:basedOn w:val="a1"/>
    <w:uiPriority w:val="99"/>
    <w:semiHidden/>
    <w:unhideWhenUsed/>
    <w:rsid w:val="004538AB"/>
    <w:rPr>
      <w:color w:val="800080" w:themeColor="followedHyperlink"/>
      <w:u w:val="single"/>
    </w:rPr>
  </w:style>
  <w:style w:type="table" w:customStyle="1" w:styleId="TableGridReport4">
    <w:name w:val="Table Grid Report4"/>
    <w:basedOn w:val="a2"/>
    <w:next w:val="ad"/>
    <w:rsid w:val="00C4702D"/>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3">
    <w:name w:val="Table Grid Report3"/>
    <w:basedOn w:val="a2"/>
    <w:next w:val="ad"/>
    <w:rsid w:val="00156D2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8939752">
      <w:bodyDiv w:val="1"/>
      <w:marLeft w:val="0"/>
      <w:marRight w:val="0"/>
      <w:marTop w:val="0"/>
      <w:marBottom w:val="0"/>
      <w:divBdr>
        <w:top w:val="none" w:sz="0" w:space="0" w:color="auto"/>
        <w:left w:val="none" w:sz="0" w:space="0" w:color="auto"/>
        <w:bottom w:val="none" w:sz="0" w:space="0" w:color="auto"/>
        <w:right w:val="none" w:sz="0" w:space="0" w:color="auto"/>
      </w:divBdr>
    </w:div>
    <w:div w:id="47806482">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48517850">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1758743811">
          <w:marLeft w:val="0"/>
          <w:marRight w:val="0"/>
          <w:marTop w:val="120"/>
          <w:marBottom w:val="0"/>
          <w:divBdr>
            <w:top w:val="none" w:sz="0" w:space="0" w:color="auto"/>
            <w:left w:val="none" w:sz="0" w:space="0" w:color="auto"/>
            <w:bottom w:val="none" w:sz="0" w:space="0" w:color="auto"/>
            <w:right w:val="none" w:sz="0" w:space="0" w:color="auto"/>
          </w:divBdr>
        </w:div>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8787793">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215627865">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70290311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sChild>
    </w:div>
    <w:div w:id="1242372167">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79285586">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1614255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1671827970">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21011899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8658594">
      <w:bodyDiv w:val="1"/>
      <w:marLeft w:val="0"/>
      <w:marRight w:val="0"/>
      <w:marTop w:val="0"/>
      <w:marBottom w:val="0"/>
      <w:divBdr>
        <w:top w:val="none" w:sz="0" w:space="0" w:color="auto"/>
        <w:left w:val="none" w:sz="0" w:space="0" w:color="auto"/>
        <w:bottom w:val="none" w:sz="0" w:space="0" w:color="auto"/>
        <w:right w:val="none" w:sz="0" w:space="0" w:color="auto"/>
      </w:divBdr>
    </w:div>
    <w:div w:id="161228299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15958893">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50535274">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10855828">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7604064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5574775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2004694968">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16031420">
      <w:bodyDiv w:val="1"/>
      <w:marLeft w:val="0"/>
      <w:marRight w:val="0"/>
      <w:marTop w:val="0"/>
      <w:marBottom w:val="0"/>
      <w:divBdr>
        <w:top w:val="none" w:sz="0" w:space="0" w:color="auto"/>
        <w:left w:val="none" w:sz="0" w:space="0" w:color="auto"/>
        <w:bottom w:val="none" w:sz="0" w:space="0" w:color="auto"/>
        <w:right w:val="none" w:sz="0" w:space="0" w:color="auto"/>
      </w:divBdr>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4289821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onsultant.ru/document/cons_doc_LAW_162041/92d969e26a4326c5d02fa79b8f9cf4994ee5633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ru-RU"/>
              <a:t>Численность населения</a:t>
            </a:r>
          </a:p>
          <a:p>
            <a:pPr>
              <a:defRPr sz="1600" b="1" i="0" u="none" strike="noStrike" kern="1200" cap="none" spc="0" normalizeH="0" baseline="0">
                <a:solidFill>
                  <a:schemeClr val="dk1">
                    <a:lumMod val="50000"/>
                    <a:lumOff val="50000"/>
                  </a:schemeClr>
                </a:solidFill>
                <a:latin typeface="+mj-lt"/>
                <a:ea typeface="+mj-ea"/>
                <a:cs typeface="+mj-cs"/>
              </a:defRPr>
            </a:pPr>
            <a:r>
              <a:rPr lang="ru-RU"/>
              <a:t> Анастасиевское СП, чел.</a:t>
            </a:r>
          </a:p>
        </c:rich>
      </c:tx>
      <c:overlay val="0"/>
      <c:spPr>
        <a:noFill/>
        <a:ln>
          <a:noFill/>
        </a:ln>
        <a:effectLst/>
      </c:spPr>
    </c:title>
    <c:autoTitleDeleted val="0"/>
    <c:plotArea>
      <c:layout/>
      <c:barChart>
        <c:barDir val="col"/>
        <c:grouping val="clustered"/>
        <c:varyColors val="0"/>
        <c:ser>
          <c:idx val="0"/>
          <c:order val="0"/>
          <c:tx>
            <c:strRef>
              <c:f>Лист1!$B$1</c:f>
              <c:strCache>
                <c:ptCount val="1"/>
                <c:pt idx="0">
                  <c:v>Столбец3</c:v>
                </c:pt>
              </c:strCache>
            </c:strRef>
          </c:tx>
          <c:spPr>
            <a:solidFill>
              <a:schemeClr val="accent1"/>
            </a:solidFill>
            <a:ln>
              <a:noFill/>
            </a:ln>
            <a:effectLst/>
          </c:spPr>
          <c:invertIfNegative val="0"/>
          <c:cat>
            <c:strRef>
              <c:f>Лист1!$A$2:$A$6</c:f>
              <c:strCache>
                <c:ptCount val="5"/>
                <c:pt idx="0">
                  <c:v>2015 год</c:v>
                </c:pt>
                <c:pt idx="1">
                  <c:v>2016 год</c:v>
                </c:pt>
                <c:pt idx="2">
                  <c:v>2017 год</c:v>
                </c:pt>
                <c:pt idx="3">
                  <c:v>2018 год</c:v>
                </c:pt>
                <c:pt idx="4">
                  <c:v>2019 год</c:v>
                </c:pt>
              </c:strCache>
            </c:strRef>
          </c:cat>
          <c:val>
            <c:numRef>
              <c:f>Лист1!$B$2:$B$6</c:f>
              <c:numCache>
                <c:formatCode>General</c:formatCode>
                <c:ptCount val="5"/>
              </c:numCache>
            </c:numRef>
          </c:val>
          <c:extLst>
            <c:ext xmlns:c16="http://schemas.microsoft.com/office/drawing/2014/chart" uri="{C3380CC4-5D6E-409C-BE32-E72D297353CC}">
              <c16:uniqueId val="{00000000-8A92-44B4-B8A3-903F170064AD}"/>
            </c:ext>
          </c:extLst>
        </c:ser>
        <c:ser>
          <c:idx val="1"/>
          <c:order val="1"/>
          <c:tx>
            <c:strRef>
              <c:f>Лист1!$C$1</c:f>
              <c:strCache>
                <c:ptCount val="1"/>
                <c:pt idx="0">
                  <c:v>Столбец1</c:v>
                </c:pt>
              </c:strCache>
            </c:strRef>
          </c:tx>
          <c:spPr>
            <a:solidFill>
              <a:schemeClr val="tx2">
                <a:lumMod val="60000"/>
                <a:lumOff val="40000"/>
              </a:schemeClr>
            </a:solidFill>
            <a:ln>
              <a:noFill/>
            </a:ln>
            <a:effectLst/>
          </c:spPr>
          <c:invertIfNegative val="0"/>
          <c:cat>
            <c:strRef>
              <c:f>Лист1!$A$2:$A$6</c:f>
              <c:strCache>
                <c:ptCount val="5"/>
                <c:pt idx="0">
                  <c:v>2015 год</c:v>
                </c:pt>
                <c:pt idx="1">
                  <c:v>2016 год</c:v>
                </c:pt>
                <c:pt idx="2">
                  <c:v>2017 год</c:v>
                </c:pt>
                <c:pt idx="3">
                  <c:v>2018 год</c:v>
                </c:pt>
                <c:pt idx="4">
                  <c:v>2019 год</c:v>
                </c:pt>
              </c:strCache>
            </c:strRef>
          </c:cat>
          <c:val>
            <c:numRef>
              <c:f>Лист1!$C$2:$C$6</c:f>
              <c:numCache>
                <c:formatCode>General</c:formatCode>
                <c:ptCount val="5"/>
                <c:pt idx="0">
                  <c:v>2682</c:v>
                </c:pt>
                <c:pt idx="1">
                  <c:v>2649</c:v>
                </c:pt>
                <c:pt idx="2">
                  <c:v>2655</c:v>
                </c:pt>
                <c:pt idx="3">
                  <c:v>2618</c:v>
                </c:pt>
                <c:pt idx="4">
                  <c:v>2589</c:v>
                </c:pt>
              </c:numCache>
            </c:numRef>
          </c:val>
          <c:extLst>
            <c:ext xmlns:c16="http://schemas.microsoft.com/office/drawing/2014/chart" uri="{C3380CC4-5D6E-409C-BE32-E72D297353CC}">
              <c16:uniqueId val="{00000001-8A92-44B4-B8A3-903F170064AD}"/>
            </c:ext>
          </c:extLst>
        </c:ser>
        <c:ser>
          <c:idx val="2"/>
          <c:order val="2"/>
          <c:tx>
            <c:strRef>
              <c:f>Лист1!$D$1</c:f>
              <c:strCache>
                <c:ptCount val="1"/>
                <c:pt idx="0">
                  <c:v>Столбец2</c:v>
                </c:pt>
              </c:strCache>
            </c:strRef>
          </c:tx>
          <c:spPr>
            <a:solidFill>
              <a:schemeClr val="accent3"/>
            </a:solidFill>
            <a:ln>
              <a:noFill/>
            </a:ln>
            <a:effectLst/>
          </c:spPr>
          <c:invertIfNegative val="0"/>
          <c:cat>
            <c:strRef>
              <c:f>Лист1!$A$2:$A$6</c:f>
              <c:strCache>
                <c:ptCount val="5"/>
                <c:pt idx="0">
                  <c:v>2015 год</c:v>
                </c:pt>
                <c:pt idx="1">
                  <c:v>2016 год</c:v>
                </c:pt>
                <c:pt idx="2">
                  <c:v>2017 год</c:v>
                </c:pt>
                <c:pt idx="3">
                  <c:v>2018 год</c:v>
                </c:pt>
                <c:pt idx="4">
                  <c:v>2019 год</c:v>
                </c:pt>
              </c:strCache>
            </c:strRef>
          </c:cat>
          <c:val>
            <c:numRef>
              <c:f>Лист1!$D$2:$D$6</c:f>
              <c:numCache>
                <c:formatCode>General</c:formatCode>
                <c:ptCount val="5"/>
              </c:numCache>
            </c:numRef>
          </c:val>
          <c:extLst>
            <c:ext xmlns:c16="http://schemas.microsoft.com/office/drawing/2014/chart" uri="{C3380CC4-5D6E-409C-BE32-E72D297353CC}">
              <c16:uniqueId val="{00000002-8A92-44B4-B8A3-903F170064AD}"/>
            </c:ext>
          </c:extLst>
        </c:ser>
        <c:dLbls>
          <c:showLegendKey val="0"/>
          <c:showVal val="0"/>
          <c:showCatName val="0"/>
          <c:showSerName val="0"/>
          <c:showPercent val="0"/>
          <c:showBubbleSize val="0"/>
        </c:dLbls>
        <c:gapWidth val="267"/>
        <c:overlap val="-43"/>
        <c:axId val="131299296"/>
        <c:axId val="131301648"/>
      </c:barChart>
      <c:catAx>
        <c:axId val="13129929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ru-RU"/>
          </a:p>
        </c:txPr>
        <c:crossAx val="131301648"/>
        <c:crosses val="autoZero"/>
        <c:auto val="1"/>
        <c:lblAlgn val="ctr"/>
        <c:lblOffset val="100"/>
        <c:noMultiLvlLbl val="0"/>
      </c:catAx>
      <c:valAx>
        <c:axId val="1313016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crossAx val="131299296"/>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9F72B-737F-4702-A759-84A11EF94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72</Pages>
  <Words>22360</Words>
  <Characters>127456</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236</cp:revision>
  <cp:lastPrinted>2019-12-24T10:04:00Z</cp:lastPrinted>
  <dcterms:created xsi:type="dcterms:W3CDTF">2019-12-19T09:46:00Z</dcterms:created>
  <dcterms:modified xsi:type="dcterms:W3CDTF">2020-11-25T09:40:00Z</dcterms:modified>
</cp:coreProperties>
</file>